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6261C4" w:rsidP="002212A5">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F74AE8">
              <w:rPr>
                <w:rFonts w:ascii="Times New Roman" w:eastAsiaTheme="minorHAnsi" w:hAnsi="Times New Roman"/>
                <w:b/>
                <w:sz w:val="24"/>
              </w:rPr>
              <w:t>.</w:t>
            </w:r>
            <w:r w:rsidR="002212A5">
              <w:rPr>
                <w:rFonts w:ascii="Times New Roman" w:eastAsiaTheme="minorHAnsi" w:hAnsi="Times New Roman"/>
                <w:b/>
                <w:sz w:val="24"/>
              </w:rPr>
              <w:t>18</w:t>
            </w:r>
            <w:r w:rsidRPr="006261C4">
              <w:rPr>
                <w:rFonts w:ascii="Times New Roman" w:eastAsiaTheme="minorHAnsi" w:hAnsi="Times New Roman"/>
                <w:b/>
                <w:sz w:val="24"/>
              </w:rPr>
              <w:t>.202</w:t>
            </w:r>
            <w:r w:rsidR="00303D34">
              <w:rPr>
                <w:rFonts w:ascii="Times New Roman" w:eastAsiaTheme="minorHAnsi" w:hAnsi="Times New Roman"/>
                <w:b/>
                <w:sz w:val="24"/>
              </w:rPr>
              <w:t>2</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2212A5" w:rsidRPr="002212A5" w:rsidRDefault="002212A5" w:rsidP="002212A5">
      <w:pPr>
        <w:jc w:val="center"/>
        <w:rPr>
          <w:rFonts w:ascii="Times New Roman" w:hAnsi="Times New Roman"/>
          <w:color w:val="000000"/>
          <w:sz w:val="24"/>
        </w:rPr>
      </w:pPr>
      <w:r w:rsidRPr="002212A5">
        <w:rPr>
          <w:rFonts w:ascii="Times New Roman" w:hAnsi="Times New Roman"/>
          <w:b/>
          <w:bCs/>
          <w:sz w:val="24"/>
          <w:lang w:eastAsia="pl-PL"/>
        </w:rPr>
        <w:t>Modernizacja</w:t>
      </w:r>
      <w:r w:rsidRPr="002212A5">
        <w:rPr>
          <w:rFonts w:ascii="Times New Roman" w:hAnsi="Times New Roman"/>
          <w:bCs/>
          <w:sz w:val="24"/>
          <w:lang w:eastAsia="pl-PL"/>
        </w:rPr>
        <w:t xml:space="preserve"> </w:t>
      </w:r>
      <w:r w:rsidRPr="002212A5">
        <w:rPr>
          <w:rFonts w:ascii="Times New Roman" w:hAnsi="Times New Roman"/>
          <w:b/>
          <w:bCs/>
          <w:sz w:val="24"/>
          <w:lang w:eastAsia="pl-PL"/>
        </w:rPr>
        <w:t>dróg gminnych na terenie miejscowości,                    w których funkcjonowały byłe PGR</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6261C4" w:rsidRDefault="00A963F4" w:rsidP="007D4E2E">
      <w:pPr>
        <w:pStyle w:val="Tekstpodstawowy3"/>
        <w:tabs>
          <w:tab w:val="center" w:pos="7088"/>
        </w:tabs>
        <w:spacing w:before="0"/>
        <w:outlineLvl w:val="0"/>
        <w:rPr>
          <w:rFonts w:ascii="Times New Roman" w:hAnsi="Times New Roman"/>
          <w:b/>
          <w:i w:val="0"/>
          <w:color w:val="000000" w:themeColor="text1"/>
          <w:sz w:val="24"/>
        </w:rPr>
      </w:pPr>
      <w:r w:rsidRPr="006261C4">
        <w:rPr>
          <w:rFonts w:ascii="Times New Roman" w:hAnsi="Times New Roman"/>
          <w:b/>
          <w:i w:val="0"/>
          <w:color w:val="FF0000"/>
          <w:sz w:val="24"/>
        </w:rPr>
        <w:tab/>
      </w:r>
      <w:r w:rsidR="00EE3622" w:rsidRPr="006261C4">
        <w:rPr>
          <w:rFonts w:ascii="Times New Roman" w:hAnsi="Times New Roman"/>
          <w:b/>
          <w:i w:val="0"/>
          <w:color w:val="000000" w:themeColor="text1"/>
          <w:sz w:val="24"/>
        </w:rPr>
        <w:t>ZATWIERDZAM:</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Pr="006261C4"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C86296">
        <w:rPr>
          <w:rFonts w:ascii="Times New Roman" w:hAnsi="Times New Roman"/>
          <w:color w:val="000000" w:themeColor="text1"/>
          <w:sz w:val="24"/>
        </w:rPr>
        <w:t xml:space="preserve">15 </w:t>
      </w:r>
      <w:bookmarkStart w:id="0" w:name="_GoBack"/>
      <w:bookmarkEnd w:id="0"/>
      <w:r w:rsidR="00614BF3">
        <w:rPr>
          <w:rFonts w:ascii="Times New Roman" w:hAnsi="Times New Roman"/>
          <w:color w:val="000000" w:themeColor="text1"/>
          <w:sz w:val="24"/>
        </w:rPr>
        <w:t>grudnia</w:t>
      </w:r>
      <w:r w:rsidR="00C83EC6" w:rsidRPr="006261C4">
        <w:rPr>
          <w:rFonts w:ascii="Times New Roman" w:hAnsi="Times New Roman"/>
          <w:color w:val="000000" w:themeColor="text1"/>
          <w:sz w:val="24"/>
        </w:rPr>
        <w:t xml:space="preserve"> 202</w:t>
      </w:r>
      <w:r w:rsidR="00303D34">
        <w:rPr>
          <w:rFonts w:ascii="Times New Roman" w:hAnsi="Times New Roman"/>
          <w:color w:val="000000" w:themeColor="text1"/>
          <w:sz w:val="24"/>
        </w:rPr>
        <w:t>2</w:t>
      </w:r>
      <w:r w:rsidR="00413475" w:rsidRPr="006261C4">
        <w:rPr>
          <w:rFonts w:ascii="Times New Roman" w:hAnsi="Times New Roman"/>
          <w:color w:val="000000" w:themeColor="text1"/>
          <w:sz w:val="24"/>
        </w:rPr>
        <w:t xml:space="preserve"> roku</w:t>
      </w: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3D61E1" w:rsidRPr="006261C4" w:rsidRDefault="003D61E1"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5F5A49" w:rsidRPr="006261C4" w:rsidRDefault="005F5A49" w:rsidP="000142D4">
      <w:pPr>
        <w:jc w:val="left"/>
        <w:rPr>
          <w:rFonts w:ascii="Times New Roman" w:hAnsi="Times New Roman"/>
          <w:b/>
          <w:i/>
          <w:color w:val="000000" w:themeColor="text1"/>
          <w:sz w:val="24"/>
        </w:rPr>
      </w:pPr>
    </w:p>
    <w:p w:rsidR="00941109" w:rsidRPr="006261C4" w:rsidRDefault="004741CD" w:rsidP="001A2FEB">
      <w:pPr>
        <w:pStyle w:val="tytu"/>
        <w:numPr>
          <w:ilvl w:val="0"/>
          <w:numId w:val="38"/>
        </w:numPr>
      </w:pPr>
      <w:r w:rsidRPr="006261C4">
        <w:t>INFORMACJE OGÓLNE</w:t>
      </w:r>
    </w:p>
    <w:p w:rsidR="004339D2" w:rsidRPr="006261C4" w:rsidRDefault="00EE3622" w:rsidP="00D111B5">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rsidR="004339D2" w:rsidRPr="006261C4"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rsidR="004339D2" w:rsidRPr="006261C4" w:rsidRDefault="004339D2"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D111B5">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rsidR="00C814F6" w:rsidRPr="00C814F6" w:rsidRDefault="00C814F6" w:rsidP="00D111B5">
      <w:pPr>
        <w:tabs>
          <w:tab w:val="left" w:pos="3828"/>
        </w:tabs>
        <w:spacing w:line="240" w:lineRule="auto"/>
        <w:ind w:left="3828" w:hanging="3402"/>
        <w:rPr>
          <w:rFonts w:ascii="Times New Roman" w:hAnsi="Times New Roman"/>
          <w:b/>
          <w:bCs/>
          <w:sz w:val="24"/>
        </w:rPr>
      </w:pPr>
      <w:r w:rsidRPr="00C814F6">
        <w:rPr>
          <w:rFonts w:ascii="Times New Roman" w:hAnsi="Times New Roman"/>
          <w:b/>
          <w:bCs/>
          <w:sz w:val="24"/>
        </w:rPr>
        <w:t xml:space="preserve">Adres skrzynki </w:t>
      </w:r>
      <w:proofErr w:type="spellStart"/>
      <w:r w:rsidRPr="00C814F6">
        <w:rPr>
          <w:rFonts w:ascii="Times New Roman" w:hAnsi="Times New Roman"/>
          <w:b/>
          <w:bCs/>
          <w:sz w:val="24"/>
        </w:rPr>
        <w:t>ePUAP</w:t>
      </w:r>
      <w:proofErr w:type="spellEnd"/>
      <w:r w:rsidRPr="00C814F6">
        <w:rPr>
          <w:rFonts w:ascii="Times New Roman" w:hAnsi="Times New Roman"/>
          <w:b/>
          <w:bCs/>
          <w:sz w:val="24"/>
        </w:rPr>
        <w:t>: /dukla/skrytka</w:t>
      </w:r>
    </w:p>
    <w:p w:rsidR="004339D2" w:rsidRPr="006261C4" w:rsidRDefault="004741CD" w:rsidP="00D111B5">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rsidR="007F331B" w:rsidRPr="006261C4" w:rsidRDefault="00931F48" w:rsidP="00D111B5">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rsidR="00BC5657" w:rsidRPr="006261C4" w:rsidRDefault="00931F48" w:rsidP="00D111B5">
      <w:pPr>
        <w:spacing w:line="240" w:lineRule="auto"/>
        <w:ind w:left="425" w:hanging="142"/>
        <w:rPr>
          <w:rFonts w:ascii="Times New Roman" w:hAnsi="Times New Roman"/>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hyperlink r:id="rId9" w:history="1">
        <w:r w:rsidR="00645CD9" w:rsidRPr="006261C4">
          <w:rPr>
            <w:rStyle w:val="Hipercze"/>
            <w:rFonts w:ascii="Times New Roman" w:hAnsi="Times New Roman"/>
            <w:sz w:val="24"/>
          </w:rPr>
          <w:t>https://miniportal.uzp.gov.pl/</w:t>
        </w:r>
      </w:hyperlink>
      <w:r w:rsidR="00645CD9" w:rsidRPr="006261C4">
        <w:rPr>
          <w:rFonts w:ascii="Times New Roman" w:hAnsi="Times New Roman"/>
          <w:sz w:val="24"/>
        </w:rPr>
        <w:t xml:space="preserve"> </w:t>
      </w:r>
    </w:p>
    <w:p w:rsidR="00FE6757" w:rsidRPr="006261C4" w:rsidRDefault="00FE6757" w:rsidP="00D111B5">
      <w:pPr>
        <w:spacing w:line="240" w:lineRule="auto"/>
        <w:ind w:left="425"/>
        <w:rPr>
          <w:rFonts w:ascii="Times New Roman" w:hAnsi="Times New Roman"/>
          <w:color w:val="000000" w:themeColor="text1"/>
          <w:sz w:val="24"/>
        </w:rPr>
      </w:pPr>
      <w:r w:rsidRPr="006261C4">
        <w:rPr>
          <w:rFonts w:ascii="Times New Roman" w:hAnsi="Times New Roman"/>
          <w:sz w:val="24"/>
        </w:rPr>
        <w:t xml:space="preserve">oraz dodatkowo na stronie internetowej Biuletynu Informacji Publicznej Zamawiającego: </w:t>
      </w:r>
      <w:hyperlink r:id="rId10" w:history="1">
        <w:r w:rsidR="00065DB8" w:rsidRPr="00E76BA2">
          <w:rPr>
            <w:rStyle w:val="Hipercze"/>
            <w:rFonts w:ascii="Times New Roman" w:hAnsi="Times New Roman"/>
            <w:sz w:val="24"/>
          </w:rPr>
          <w:t>http://bip.dukla.pl/</w:t>
        </w:r>
      </w:hyperlink>
    </w:p>
    <w:p w:rsidR="00A80994" w:rsidRPr="006261C4" w:rsidRDefault="00BC5620" w:rsidP="00D111B5">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2212A5">
        <w:rPr>
          <w:rFonts w:ascii="Times New Roman" w:hAnsi="Times New Roman"/>
          <w:b/>
          <w:color w:val="000000" w:themeColor="text1"/>
          <w:sz w:val="24"/>
        </w:rPr>
        <w:t>18</w:t>
      </w:r>
      <w:r w:rsidR="002F582D">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303D34">
        <w:rPr>
          <w:rFonts w:ascii="Times New Roman" w:hAnsi="Times New Roman"/>
          <w:b/>
          <w:color w:val="000000" w:themeColor="text1"/>
          <w:sz w:val="24"/>
        </w:rPr>
        <w:t>2</w:t>
      </w:r>
    </w:p>
    <w:p w:rsidR="00A80994" w:rsidRPr="006261C4" w:rsidRDefault="00DE0BDD" w:rsidP="00D111B5">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D111B5">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D111B5">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1A2FEB">
      <w:pPr>
        <w:pStyle w:val="tytu"/>
        <w:numPr>
          <w:ilvl w:val="0"/>
          <w:numId w:val="38"/>
        </w:numPr>
      </w:pPr>
      <w:r w:rsidRPr="00931F48">
        <w:t xml:space="preserve">TRYB UDZIELENIA ZAMÓWIENIA ORAZ INFORMACJA, CZY ZAMAWIAJĄCY PRZEWIDUJE WYBÓR NAJKORZYSTNIEJSZEJ OFERTY </w:t>
      </w:r>
      <w:r w:rsidR="007B0197">
        <w:t xml:space="preserve">     </w:t>
      </w:r>
      <w:r w:rsidRPr="00931F48">
        <w:t>Z MOŻLIWOŚCIĄ PROWADZENIA NEGOCJACJI</w:t>
      </w:r>
    </w:p>
    <w:p w:rsidR="00422F44"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7B0197">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1A2FEB">
      <w:pPr>
        <w:pStyle w:val="tytu"/>
        <w:numPr>
          <w:ilvl w:val="0"/>
          <w:numId w:val="38"/>
        </w:numPr>
        <w:ind w:left="482" w:hanging="482"/>
      </w:pPr>
      <w:r w:rsidRPr="006261C4">
        <w:t>OPIS PRZEDMIOTU ZAMÓWIENIA</w:t>
      </w:r>
    </w:p>
    <w:p w:rsidR="00C75D1B" w:rsidRPr="00DA4824"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Szczegółowy opis przedmiotu zamówienia z</w:t>
      </w:r>
      <w:r w:rsidR="00175804">
        <w:rPr>
          <w:rFonts w:ascii="Times New Roman" w:hAnsi="Times New Roman"/>
          <w:sz w:val="24"/>
        </w:rPr>
        <w:t>a</w:t>
      </w:r>
      <w:r w:rsidR="00C75D1B" w:rsidRPr="00931F48">
        <w:rPr>
          <w:rFonts w:ascii="Times New Roman" w:hAnsi="Times New Roman"/>
          <w:sz w:val="24"/>
        </w:rPr>
        <w:t xml:space="preserve">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3D61E1" w:rsidRDefault="002212A5" w:rsidP="002212A5">
      <w:pPr>
        <w:pStyle w:val="Tekstpodstawowywcity3"/>
        <w:tabs>
          <w:tab w:val="left" w:pos="993"/>
        </w:tabs>
        <w:spacing w:line="240" w:lineRule="auto"/>
        <w:ind w:left="0" w:firstLine="0"/>
        <w:rPr>
          <w:rFonts w:ascii="Times New Roman" w:hAnsi="Times New Roman"/>
          <w:b/>
          <w:sz w:val="24"/>
        </w:rPr>
      </w:pPr>
      <w:r w:rsidRPr="002212A5">
        <w:rPr>
          <w:rFonts w:ascii="Times New Roman" w:hAnsi="Times New Roman"/>
          <w:b/>
          <w:sz w:val="24"/>
        </w:rPr>
        <w:t>Modernizacja dróg gminnych na terenie miejscowości, w których funkcjonowały byłe PGR</w:t>
      </w:r>
      <w:r w:rsidR="00175804">
        <w:rPr>
          <w:rFonts w:ascii="Times New Roman" w:hAnsi="Times New Roman"/>
          <w:b/>
          <w:sz w:val="24"/>
        </w:rPr>
        <w:t>:</w:t>
      </w:r>
    </w:p>
    <w:p w:rsidR="00BB1949" w:rsidRPr="00BB1949"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Przebudowa drogi wewnętrznej na działce nr ewid. 499 i 528 w Tylawie,</w:t>
      </w:r>
    </w:p>
    <w:p w:rsidR="00BB1949" w:rsidRPr="00BB1949"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Odbudowa drogi Tylawa – „</w:t>
      </w:r>
      <w:proofErr w:type="spellStart"/>
      <w:r w:rsidRPr="00BB1949">
        <w:rPr>
          <w:rFonts w:ascii="Times New Roman" w:hAnsi="Times New Roman"/>
          <w:sz w:val="24"/>
          <w:lang w:eastAsia="pl-PL"/>
        </w:rPr>
        <w:t>Smereczne</w:t>
      </w:r>
      <w:proofErr w:type="spellEnd"/>
      <w:r w:rsidRPr="00BB1949">
        <w:rPr>
          <w:rFonts w:ascii="Times New Roman" w:hAnsi="Times New Roman"/>
          <w:sz w:val="24"/>
          <w:lang w:eastAsia="pl-PL"/>
        </w:rPr>
        <w:t>”, na działce nr ewid. 548 i 549 w Tylawie,</w:t>
      </w:r>
    </w:p>
    <w:p w:rsidR="00BB1949" w:rsidRPr="00BB1949"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 xml:space="preserve">Przebudowa mostu na potoku Mszanka, dz. nr ewid. 22, łączącego dwie drogi wewnętrzne nr ewid. 170 i 171 stanowiące własność Gminy Dukla w m. Mszana, </w:t>
      </w:r>
    </w:p>
    <w:p w:rsidR="00BB1949" w:rsidRPr="00BB1949"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Przebudowa drogi gminnej Nr 114553R, na działce nr ewid. 303 w Olchowcu,</w:t>
      </w:r>
    </w:p>
    <w:p w:rsidR="00BB1949" w:rsidRPr="00BB1949"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Przebudowa drogi wewnętrznej na działce nr ewid. 332/1  w Olchowcu,</w:t>
      </w:r>
    </w:p>
    <w:p w:rsidR="002212A5" w:rsidRPr="002212A5" w:rsidRDefault="00BB1949" w:rsidP="00BB1949">
      <w:pPr>
        <w:numPr>
          <w:ilvl w:val="0"/>
          <w:numId w:val="54"/>
        </w:numPr>
        <w:spacing w:after="160" w:line="259" w:lineRule="auto"/>
        <w:contextualSpacing/>
        <w:rPr>
          <w:rFonts w:ascii="Times New Roman" w:hAnsi="Times New Roman"/>
          <w:sz w:val="24"/>
          <w:lang w:eastAsia="pl-PL"/>
        </w:rPr>
      </w:pPr>
      <w:r w:rsidRPr="00BB1949">
        <w:rPr>
          <w:rFonts w:ascii="Times New Roman" w:hAnsi="Times New Roman"/>
          <w:sz w:val="24"/>
          <w:lang w:eastAsia="pl-PL"/>
        </w:rPr>
        <w:t>Remont drogi gminnej Nr 114523R Cergowa – Zboiska, na działce nr ewid. 315/1, 315/2, 547/2 w Cergowej.</w:t>
      </w:r>
    </w:p>
    <w:p w:rsidR="00CB7515" w:rsidRDefault="00CB7515" w:rsidP="00CB7515">
      <w:pPr>
        <w:pStyle w:val="Tekstpodstawowywcity3"/>
        <w:tabs>
          <w:tab w:val="left" w:pos="993"/>
        </w:tabs>
        <w:spacing w:line="240" w:lineRule="auto"/>
        <w:rPr>
          <w:rFonts w:ascii="Times New Roman" w:hAnsi="Times New Roman"/>
          <w:sz w:val="24"/>
        </w:rPr>
      </w:pPr>
      <w:r>
        <w:rPr>
          <w:rFonts w:ascii="Times New Roman" w:hAnsi="Times New Roman"/>
          <w:sz w:val="24"/>
        </w:rPr>
        <w:lastRenderedPageBreak/>
        <w:t>K</w:t>
      </w:r>
      <w:r w:rsidR="00C75D1B" w:rsidRPr="006261C4">
        <w:rPr>
          <w:rFonts w:ascii="Times New Roman" w:hAnsi="Times New Roman"/>
          <w:sz w:val="24"/>
        </w:rPr>
        <w:t>ody Wspólnego Słownika Zamówień</w:t>
      </w:r>
      <w:r w:rsidR="006158E8" w:rsidRPr="006261C4">
        <w:rPr>
          <w:rFonts w:ascii="Times New Roman" w:hAnsi="Times New Roman"/>
          <w:sz w:val="24"/>
        </w:rPr>
        <w:t>:</w:t>
      </w:r>
    </w:p>
    <w:p w:rsidR="002231AE" w:rsidRDefault="002231AE" w:rsidP="00CB7515">
      <w:pPr>
        <w:pStyle w:val="Tekstpodstawowywcity3"/>
        <w:tabs>
          <w:tab w:val="left" w:pos="993"/>
        </w:tabs>
        <w:spacing w:line="240" w:lineRule="auto"/>
        <w:rPr>
          <w:rFonts w:ascii="Times New Roman" w:hAnsi="Times New Roman"/>
          <w:sz w:val="24"/>
        </w:rPr>
      </w:pPr>
      <w:r>
        <w:rPr>
          <w:rFonts w:ascii="Times New Roman" w:hAnsi="Times New Roman"/>
          <w:sz w:val="24"/>
        </w:rPr>
        <w:t>45100000-8     Przygotowanie terenu pod budowę</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 xml:space="preserve">45111200 -0    Roboty w zakresie przygotowania terenu pod budowę i roboty        </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 xml:space="preserve">                        ziemne</w:t>
      </w:r>
    </w:p>
    <w:p w:rsidR="00112663" w:rsidRPr="00112663"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45112700-2     Roboty w zakresie kształtowania terenu</w:t>
      </w:r>
    </w:p>
    <w:p w:rsidR="00994868" w:rsidRDefault="00112663" w:rsidP="00112663">
      <w:pPr>
        <w:pStyle w:val="Bezodstpw"/>
        <w:rPr>
          <w:rFonts w:ascii="Times New Roman" w:hAnsi="Times New Roman" w:cs="Times New Roman"/>
          <w:sz w:val="24"/>
          <w:szCs w:val="24"/>
        </w:rPr>
      </w:pPr>
      <w:r w:rsidRPr="00112663">
        <w:rPr>
          <w:rFonts w:ascii="Times New Roman" w:hAnsi="Times New Roman" w:cs="Times New Roman"/>
          <w:sz w:val="24"/>
          <w:szCs w:val="24"/>
        </w:rPr>
        <w:t>45233220-7     Roboty w zakresie nawierzchni dróg</w:t>
      </w:r>
    </w:p>
    <w:p w:rsidR="00112663" w:rsidRPr="00112663" w:rsidRDefault="00994868" w:rsidP="00112663">
      <w:pPr>
        <w:pStyle w:val="Bezodstpw"/>
        <w:rPr>
          <w:rFonts w:ascii="Times New Roman" w:hAnsi="Times New Roman" w:cs="Times New Roman"/>
          <w:sz w:val="24"/>
          <w:szCs w:val="24"/>
        </w:rPr>
      </w:pPr>
      <w:r>
        <w:rPr>
          <w:rFonts w:ascii="Times New Roman" w:hAnsi="Times New Roman" w:cs="Times New Roman"/>
          <w:sz w:val="24"/>
          <w:szCs w:val="24"/>
        </w:rPr>
        <w:t xml:space="preserve">45331111-3     </w:t>
      </w:r>
      <w:r w:rsidRPr="00994868">
        <w:rPr>
          <w:rFonts w:ascii="Times New Roman" w:hAnsi="Times New Roman" w:cs="Times New Roman"/>
          <w:sz w:val="24"/>
          <w:szCs w:val="24"/>
        </w:rPr>
        <w:t>Roboty budowlane w zakresie mostów drogowych</w:t>
      </w:r>
    </w:p>
    <w:p w:rsidR="006158E8" w:rsidRPr="006261C4" w:rsidRDefault="006158E8"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Wymagania w zakresie zatrudnienia na podstawie stosunku pracy w okolicznościach, o których mowa w art. 95 Prawa zamówień publicznych.</w:t>
      </w:r>
    </w:p>
    <w:p w:rsidR="00DF194A" w:rsidRPr="006261C4"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 xml:space="preserve">Zamawiający </w:t>
      </w:r>
      <w:r w:rsidR="00743419" w:rsidRPr="006261C4">
        <w:rPr>
          <w:rFonts w:ascii="Times New Roman" w:hAnsi="Times New Roman"/>
          <w:color w:val="000000" w:themeColor="text1"/>
          <w:sz w:val="24"/>
        </w:rPr>
        <w:t>wymaga zatrudnienia na podstawie umowy o pracę, w rozumieniu przepisów ustawy z dnia 26 cze</w:t>
      </w:r>
      <w:r w:rsidR="003E510A" w:rsidRPr="006261C4">
        <w:rPr>
          <w:rFonts w:ascii="Times New Roman" w:hAnsi="Times New Roman"/>
          <w:color w:val="000000" w:themeColor="text1"/>
          <w:sz w:val="24"/>
        </w:rPr>
        <w:t>rwca 1974 r. Kodeks pracy (</w:t>
      </w:r>
      <w:r w:rsidR="00743419" w:rsidRPr="006261C4">
        <w:rPr>
          <w:rFonts w:ascii="Times New Roman" w:hAnsi="Times New Roman"/>
          <w:color w:val="000000" w:themeColor="text1"/>
          <w:sz w:val="24"/>
        </w:rPr>
        <w:t>Dz. U</w:t>
      </w:r>
      <w:r w:rsidR="003E510A" w:rsidRPr="006261C4">
        <w:rPr>
          <w:rFonts w:ascii="Times New Roman" w:hAnsi="Times New Roman"/>
          <w:color w:val="000000" w:themeColor="text1"/>
          <w:sz w:val="24"/>
        </w:rPr>
        <w:t>. z 2020 roku, poz. 1320</w:t>
      </w:r>
      <w:r w:rsidR="00743419" w:rsidRPr="006261C4">
        <w:rPr>
          <w:rFonts w:ascii="Times New Roman" w:hAnsi="Times New Roman"/>
          <w:color w:val="000000" w:themeColor="text1"/>
          <w:sz w:val="24"/>
        </w:rPr>
        <w:t xml:space="preserve">), przez Wykonawcę lub Podwykonawcę </w:t>
      </w:r>
      <w:r w:rsidR="00743419" w:rsidRPr="006261C4">
        <w:rPr>
          <w:rFonts w:ascii="Times New Roman" w:hAnsi="Times New Roman"/>
          <w:color w:val="000000" w:themeColor="text1"/>
          <w:kern w:val="2"/>
          <w:sz w:val="24"/>
        </w:rPr>
        <w:t xml:space="preserve">osób wykonujących </w:t>
      </w:r>
      <w:r w:rsidR="00452911">
        <w:rPr>
          <w:rFonts w:ascii="Times New Roman" w:hAnsi="Times New Roman"/>
          <w:color w:val="000000" w:themeColor="text1"/>
          <w:kern w:val="2"/>
          <w:sz w:val="24"/>
        </w:rPr>
        <w:t xml:space="preserve">                           </w:t>
      </w:r>
      <w:r w:rsidR="00743419" w:rsidRPr="006261C4">
        <w:rPr>
          <w:rFonts w:ascii="Times New Roman" w:hAnsi="Times New Roman"/>
          <w:color w:val="000000" w:themeColor="text1"/>
          <w:kern w:val="2"/>
          <w:sz w:val="24"/>
        </w:rPr>
        <w:t xml:space="preserve">w trakcie realizacji zamówienia czynności polegających na wykonywaniu pracy fizycznej, </w:t>
      </w:r>
      <w:r w:rsidR="00D318B0" w:rsidRPr="006261C4">
        <w:rPr>
          <w:rFonts w:ascii="Times New Roman" w:hAnsi="Times New Roman"/>
          <w:color w:val="000000" w:themeColor="text1"/>
          <w:kern w:val="2"/>
          <w:sz w:val="24"/>
        </w:rPr>
        <w:t>operatorów maszyn i urządzeń.</w:t>
      </w:r>
    </w:p>
    <w:p w:rsidR="0044070E" w:rsidRPr="006261C4"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261C4">
        <w:rPr>
          <w:rFonts w:ascii="Times New Roman" w:hAnsi="Times New Roman"/>
          <w:b/>
          <w:sz w:val="24"/>
        </w:rPr>
        <w:t>Załącznik Nr 5 do SWZ</w:t>
      </w:r>
      <w:r w:rsidRPr="006261C4">
        <w:rPr>
          <w:rFonts w:ascii="Times New Roman" w:hAnsi="Times New Roman"/>
          <w:sz w:val="24"/>
        </w:rPr>
        <w:t>.</w:t>
      </w:r>
    </w:p>
    <w:p w:rsidR="008C48A7" w:rsidRPr="00731C2D"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sz w:val="24"/>
        </w:rPr>
        <w:t xml:space="preserve">W przypadku uzasadnionych wątpliwości, co do przestrzegania prawa pracy przez Wykonawcę lub podwykonawcę, Zamawiający może zwrócić się </w:t>
      </w:r>
      <w:r w:rsidR="00C814F6">
        <w:rPr>
          <w:rFonts w:ascii="Times New Roman" w:hAnsi="Times New Roman"/>
          <w:sz w:val="24"/>
        </w:rPr>
        <w:t xml:space="preserve">                                         </w:t>
      </w:r>
      <w:r w:rsidRPr="006261C4">
        <w:rPr>
          <w:rFonts w:ascii="Times New Roman" w:hAnsi="Times New Roman"/>
          <w:sz w:val="24"/>
        </w:rPr>
        <w:t>o przeprowadzenie kontroli przez Państwową Inspekcję Pracy.</w:t>
      </w:r>
    </w:p>
    <w:p w:rsidR="00731C2D" w:rsidRPr="006261C4" w:rsidRDefault="00731C2D" w:rsidP="00731C2D">
      <w:pPr>
        <w:pStyle w:val="Tekstpodstawowywcity3"/>
        <w:tabs>
          <w:tab w:val="left" w:pos="993"/>
        </w:tabs>
        <w:spacing w:line="240" w:lineRule="auto"/>
        <w:rPr>
          <w:rFonts w:ascii="Times New Roman" w:hAnsi="Times New Roman"/>
          <w:color w:val="000000" w:themeColor="text1"/>
          <w:sz w:val="24"/>
        </w:rPr>
      </w:pPr>
    </w:p>
    <w:p w:rsidR="0016406D" w:rsidRPr="006261C4"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261C4">
        <w:rPr>
          <w:rFonts w:ascii="Times New Roman" w:hAnsi="Times New Roman"/>
          <w:b/>
          <w:color w:val="000000" w:themeColor="text1"/>
          <w:sz w:val="24"/>
        </w:rPr>
        <w:t xml:space="preserve">Gwarancja </w:t>
      </w:r>
      <w:r w:rsidR="0016406D" w:rsidRPr="006261C4">
        <w:rPr>
          <w:rFonts w:ascii="Times New Roman" w:hAnsi="Times New Roman"/>
          <w:b/>
          <w:color w:val="000000" w:themeColor="text1"/>
          <w:sz w:val="24"/>
        </w:rPr>
        <w:t xml:space="preserve"> i rękojmia</w:t>
      </w:r>
      <w:r w:rsidR="0016406D" w:rsidRPr="006261C4">
        <w:rPr>
          <w:rFonts w:ascii="Times New Roman" w:hAnsi="Times New Roman"/>
          <w:color w:val="000000" w:themeColor="text1"/>
          <w:sz w:val="24"/>
        </w:rPr>
        <w:t>:</w:t>
      </w:r>
    </w:p>
    <w:p w:rsidR="00CE6258" w:rsidRPr="006261C4"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Zamawiający wymaga udzielenia</w:t>
      </w:r>
      <w:r w:rsidR="00D2793C" w:rsidRPr="006261C4">
        <w:rPr>
          <w:rFonts w:ascii="Times New Roman" w:hAnsi="Times New Roman"/>
          <w:color w:val="000000" w:themeColor="text1"/>
          <w:sz w:val="24"/>
        </w:rPr>
        <w:t xml:space="preserve"> na wykonane </w:t>
      </w:r>
      <w:r w:rsidR="00D2793C" w:rsidRPr="006261C4">
        <w:rPr>
          <w:rFonts w:ascii="Times New Roman" w:hAnsi="Times New Roman"/>
          <w:color w:val="000000" w:themeColor="text1"/>
          <w:sz w:val="24"/>
          <w:u w:val="single"/>
        </w:rPr>
        <w:t>roboty budowlane</w:t>
      </w:r>
      <w:r w:rsidR="00D2793C" w:rsidRPr="006261C4">
        <w:rPr>
          <w:rFonts w:ascii="Times New Roman" w:hAnsi="Times New Roman"/>
          <w:color w:val="000000" w:themeColor="text1"/>
          <w:sz w:val="24"/>
        </w:rPr>
        <w:t xml:space="preserve"> objęte</w:t>
      </w:r>
      <w:r w:rsidR="00927CB5" w:rsidRPr="006261C4">
        <w:rPr>
          <w:rFonts w:ascii="Times New Roman" w:hAnsi="Times New Roman"/>
          <w:color w:val="000000" w:themeColor="text1"/>
          <w:sz w:val="24"/>
        </w:rPr>
        <w:t xml:space="preserve"> przedmio</w:t>
      </w:r>
      <w:r w:rsidRPr="006261C4">
        <w:rPr>
          <w:rFonts w:ascii="Times New Roman" w:hAnsi="Times New Roman"/>
          <w:color w:val="000000" w:themeColor="text1"/>
          <w:sz w:val="24"/>
        </w:rPr>
        <w:t xml:space="preserve">tem zamówienia gwarancji i rękojmi za wady na </w:t>
      </w:r>
      <w:r w:rsidRPr="006261C4">
        <w:rPr>
          <w:rFonts w:ascii="Times New Roman" w:hAnsi="Times New Roman"/>
          <w:b/>
          <w:color w:val="000000" w:themeColor="text1"/>
          <w:sz w:val="24"/>
        </w:rPr>
        <w:t xml:space="preserve">okres minimum </w:t>
      </w:r>
      <w:r w:rsidR="0044070E" w:rsidRPr="006261C4">
        <w:rPr>
          <w:rFonts w:ascii="Times New Roman" w:hAnsi="Times New Roman"/>
          <w:b/>
          <w:color w:val="000000" w:themeColor="text1"/>
          <w:sz w:val="24"/>
        </w:rPr>
        <w:t>36</w:t>
      </w:r>
      <w:r w:rsidR="00973C9A" w:rsidRPr="006261C4">
        <w:rPr>
          <w:rFonts w:ascii="Times New Roman" w:hAnsi="Times New Roman"/>
          <w:b/>
          <w:color w:val="000000" w:themeColor="text1"/>
          <w:sz w:val="24"/>
        </w:rPr>
        <w:t xml:space="preserve"> miesięcy</w:t>
      </w:r>
      <w:r w:rsidRPr="006261C4">
        <w:rPr>
          <w:rFonts w:ascii="Times New Roman" w:hAnsi="Times New Roman"/>
          <w:color w:val="000000" w:themeColor="text1"/>
          <w:sz w:val="24"/>
        </w:rPr>
        <w:t xml:space="preserve">, liczony </w:t>
      </w:r>
      <w:r w:rsidR="00FC1CD1" w:rsidRPr="006261C4">
        <w:rPr>
          <w:rFonts w:ascii="Times New Roman" w:hAnsi="Times New Roman"/>
          <w:color w:val="000000" w:themeColor="text1"/>
          <w:sz w:val="24"/>
        </w:rPr>
        <w:t>od dnia podpisania przez Zamawiając</w:t>
      </w:r>
      <w:r w:rsidR="009733DA" w:rsidRPr="006261C4">
        <w:rPr>
          <w:rFonts w:ascii="Times New Roman" w:hAnsi="Times New Roman"/>
          <w:color w:val="000000" w:themeColor="text1"/>
          <w:sz w:val="24"/>
        </w:rPr>
        <w:t>ego protokołu odbioru końcowego całości zadania będącego przedmiotem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Gwarancją i rękojmią są objęte wszystkie elementy wykonane przez Wykonawcę w ramach realizacji przedmiotowego zamówienia.</w:t>
      </w:r>
    </w:p>
    <w:p w:rsidR="00361119" w:rsidRPr="006261C4"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Gwarancja obejmuje:</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usuwanie wszelkich wad tkwiących w rzeczy w momencie odbioru, jak </w:t>
      </w:r>
      <w:r w:rsidR="003740A7">
        <w:rPr>
          <w:rFonts w:ascii="Times New Roman" w:hAnsi="Times New Roman"/>
          <w:sz w:val="24"/>
        </w:rPr>
        <w:t xml:space="preserve">                     </w:t>
      </w:r>
      <w:r w:rsidRPr="006261C4">
        <w:rPr>
          <w:rFonts w:ascii="Times New Roman" w:hAnsi="Times New Roman"/>
          <w:sz w:val="24"/>
        </w:rPr>
        <w:t>i powstałych w okresie gwarancji;</w:t>
      </w:r>
    </w:p>
    <w:p w:rsidR="00361119"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 xml:space="preserve">wszelkie koszty związane z wykonaniem napraw gwarancyjnych, </w:t>
      </w:r>
      <w:r w:rsidR="003740A7">
        <w:rPr>
          <w:rFonts w:ascii="Times New Roman" w:hAnsi="Times New Roman"/>
          <w:sz w:val="24"/>
        </w:rPr>
        <w:t xml:space="preserve">                            </w:t>
      </w:r>
      <w:r w:rsidRPr="006261C4">
        <w:rPr>
          <w:rFonts w:ascii="Times New Roman" w:hAnsi="Times New Roman"/>
          <w:sz w:val="24"/>
        </w:rPr>
        <w:t xml:space="preserve">w szczególności koszty materiałów i robocizny oraz koszty dojazdu do miejsca naprawy, transportu, dostarczenia wyrobów budowlanych </w:t>
      </w:r>
      <w:r w:rsidR="003740A7">
        <w:rPr>
          <w:rFonts w:ascii="Times New Roman" w:hAnsi="Times New Roman"/>
          <w:sz w:val="24"/>
        </w:rPr>
        <w:t xml:space="preserve">                           </w:t>
      </w:r>
      <w:r w:rsidRPr="006261C4">
        <w:rPr>
          <w:rFonts w:ascii="Times New Roman" w:hAnsi="Times New Roman"/>
          <w:sz w:val="24"/>
        </w:rPr>
        <w:t>i urządzeń;</w:t>
      </w:r>
    </w:p>
    <w:p w:rsidR="00F06EAB" w:rsidRPr="006261C4"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261C4">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261C4"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261C4">
        <w:rPr>
          <w:rFonts w:ascii="Times New Roman" w:hAnsi="Times New Roman"/>
          <w:b/>
          <w:color w:val="000000" w:themeColor="text1"/>
          <w:sz w:val="24"/>
          <w:u w:val="single"/>
        </w:rPr>
        <w:t>UWAGA:</w:t>
      </w:r>
      <w:r w:rsidRPr="006261C4">
        <w:rPr>
          <w:rFonts w:ascii="Times New Roman" w:hAnsi="Times New Roman"/>
          <w:color w:val="000000" w:themeColor="text1"/>
          <w:sz w:val="24"/>
        </w:rPr>
        <w:t xml:space="preserve"> W ramach kryteriów oceny ofert Zamawiający oceniał będzi</w:t>
      </w:r>
      <w:r w:rsidR="00BF7DCE" w:rsidRPr="006261C4">
        <w:rPr>
          <w:rFonts w:ascii="Times New Roman" w:hAnsi="Times New Roman"/>
          <w:color w:val="000000" w:themeColor="text1"/>
          <w:sz w:val="24"/>
        </w:rPr>
        <w:t>e,</w:t>
      </w:r>
      <w:r w:rsidR="00B4182E"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okres gwarancji i rękojmi</w:t>
      </w:r>
      <w:r w:rsidR="003C055A" w:rsidRPr="006261C4">
        <w:rPr>
          <w:rFonts w:ascii="Times New Roman" w:hAnsi="Times New Roman"/>
          <w:color w:val="000000" w:themeColor="text1"/>
          <w:sz w:val="24"/>
        </w:rPr>
        <w:t xml:space="preserve"> </w:t>
      </w:r>
      <w:r w:rsidR="00885936" w:rsidRPr="006261C4">
        <w:rPr>
          <w:rFonts w:ascii="Times New Roman" w:hAnsi="Times New Roman"/>
          <w:color w:val="000000" w:themeColor="text1"/>
          <w:sz w:val="24"/>
        </w:rPr>
        <w:t xml:space="preserve">za wady </w:t>
      </w:r>
      <w:r w:rsidR="00B4182E" w:rsidRPr="006261C4">
        <w:rPr>
          <w:rFonts w:ascii="Times New Roman" w:hAnsi="Times New Roman"/>
          <w:color w:val="000000" w:themeColor="text1"/>
          <w:sz w:val="24"/>
        </w:rPr>
        <w:t>(obligatoryjny plus fakultatywny)</w:t>
      </w:r>
      <w:r w:rsidR="00BF7DCE" w:rsidRPr="006261C4">
        <w:rPr>
          <w:rFonts w:ascii="Times New Roman" w:hAnsi="Times New Roman"/>
          <w:color w:val="000000" w:themeColor="text1"/>
          <w:sz w:val="24"/>
        </w:rPr>
        <w:t xml:space="preserve"> </w:t>
      </w:r>
      <w:r w:rsidR="00B4182E" w:rsidRPr="006261C4">
        <w:rPr>
          <w:rFonts w:ascii="Times New Roman" w:hAnsi="Times New Roman"/>
          <w:color w:val="000000" w:themeColor="text1"/>
          <w:sz w:val="24"/>
        </w:rPr>
        <w:t>zaoferowany</w:t>
      </w:r>
      <w:r w:rsidR="00BF7DCE" w:rsidRPr="006261C4">
        <w:rPr>
          <w:rFonts w:ascii="Times New Roman" w:hAnsi="Times New Roman"/>
          <w:color w:val="000000" w:themeColor="text1"/>
          <w:sz w:val="24"/>
        </w:rPr>
        <w:t xml:space="preserve"> przez Wykonawców</w:t>
      </w:r>
      <w:r w:rsidR="00B4182E" w:rsidRPr="006261C4">
        <w:rPr>
          <w:rFonts w:ascii="Times New Roman" w:hAnsi="Times New Roman"/>
          <w:color w:val="000000" w:themeColor="text1"/>
          <w:sz w:val="24"/>
        </w:rPr>
        <w:t xml:space="preserve">. Maksymalny okres gwarancji i rękojmi za wady </w:t>
      </w:r>
      <w:r w:rsidR="009E4047" w:rsidRPr="006261C4">
        <w:rPr>
          <w:rFonts w:ascii="Times New Roman" w:hAnsi="Times New Roman"/>
          <w:color w:val="000000" w:themeColor="text1"/>
          <w:sz w:val="24"/>
        </w:rPr>
        <w:t xml:space="preserve">brany pod uwagę przy ocenie ofert </w:t>
      </w:r>
      <w:r w:rsidR="00885936" w:rsidRPr="006261C4">
        <w:rPr>
          <w:rFonts w:ascii="Times New Roman" w:hAnsi="Times New Roman"/>
          <w:color w:val="000000" w:themeColor="text1"/>
          <w:sz w:val="24"/>
        </w:rPr>
        <w:t>wynosi 60 miesięcy (5</w:t>
      </w:r>
      <w:r w:rsidR="00BF7DCE" w:rsidRPr="006261C4">
        <w:rPr>
          <w:rFonts w:ascii="Times New Roman" w:hAnsi="Times New Roman"/>
          <w:color w:val="000000" w:themeColor="text1"/>
          <w:sz w:val="24"/>
        </w:rPr>
        <w:t xml:space="preserve"> lat). </w:t>
      </w:r>
    </w:p>
    <w:p w:rsidR="004562D7" w:rsidRPr="006261C4" w:rsidRDefault="004562D7" w:rsidP="001A2FEB">
      <w:pPr>
        <w:pStyle w:val="tytu"/>
        <w:numPr>
          <w:ilvl w:val="0"/>
          <w:numId w:val="38"/>
        </w:numPr>
        <w:ind w:left="482" w:hanging="482"/>
      </w:pPr>
      <w:r w:rsidRPr="006261C4">
        <w:t>PODWYKONAWSTWO</w:t>
      </w:r>
    </w:p>
    <w:p w:rsidR="001B260D"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0F1E28">
      <w:pPr>
        <w:pStyle w:val="Tekstpodstawowywcity3"/>
        <w:numPr>
          <w:ilvl w:val="1"/>
          <w:numId w:val="32"/>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w:t>
      </w:r>
      <w:r w:rsidRPr="006261C4">
        <w:rPr>
          <w:rFonts w:ascii="Times New Roman" w:hAnsi="Times New Roman"/>
          <w:sz w:val="24"/>
        </w:rPr>
        <w:lastRenderedPageBreak/>
        <w:t xml:space="preserve">zamierza powierzyć podwykonawcom, oraz podania nazw ewentualnych podwykonawców, jeżeli są znani na etapie składania oferty. </w:t>
      </w:r>
    </w:p>
    <w:p w:rsidR="004562D7" w:rsidRPr="006261C4" w:rsidRDefault="004562D7"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C814F6" w:rsidRDefault="001B260D" w:rsidP="000F1E28">
      <w:pPr>
        <w:pStyle w:val="Tekstpodstawowy"/>
        <w:numPr>
          <w:ilvl w:val="1"/>
          <w:numId w:val="32"/>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185DCC" w:rsidRPr="006261C4" w:rsidRDefault="00EE3622" w:rsidP="001A2FEB">
      <w:pPr>
        <w:pStyle w:val="tytu"/>
        <w:numPr>
          <w:ilvl w:val="0"/>
          <w:numId w:val="38"/>
        </w:numPr>
        <w:ind w:left="482" w:hanging="482"/>
      </w:pPr>
      <w:r w:rsidRPr="006261C4">
        <w:t>TERMIN WYKONANIA ZAMÓWIENIA</w:t>
      </w:r>
      <w:bookmarkStart w:id="1" w:name="_Hlk516823818"/>
    </w:p>
    <w:p w:rsidR="00185DCC" w:rsidRPr="006261C4" w:rsidRDefault="00185DCC" w:rsidP="003740A7">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CB3163">
        <w:rPr>
          <w:rFonts w:ascii="Times New Roman" w:hAnsi="Times New Roman"/>
          <w:b/>
          <w:bCs/>
          <w:color w:val="000000" w:themeColor="text1"/>
          <w:kern w:val="2"/>
          <w:sz w:val="24"/>
          <w:u w:val="single"/>
        </w:rPr>
        <w:t>9</w:t>
      </w:r>
      <w:r w:rsidR="00A8442A">
        <w:rPr>
          <w:rFonts w:ascii="Times New Roman" w:hAnsi="Times New Roman"/>
          <w:b/>
          <w:bCs/>
          <w:color w:val="000000" w:themeColor="text1"/>
          <w:kern w:val="2"/>
          <w:sz w:val="24"/>
          <w:u w:val="single"/>
        </w:rPr>
        <w:t xml:space="preserve"> miesiące od podpisania umowy</w:t>
      </w:r>
      <w:r w:rsidRPr="006261C4">
        <w:rPr>
          <w:rFonts w:ascii="Times New Roman" w:hAnsi="Times New Roman"/>
          <w:bCs/>
          <w:color w:val="000000" w:themeColor="text1"/>
          <w:kern w:val="2"/>
          <w:sz w:val="24"/>
        </w:rPr>
        <w:t xml:space="preserve"> Za termin zakończenia realizacji przedmiotu zamówienia uznaje się zgłoszenie </w:t>
      </w:r>
      <w:r w:rsidR="009B36BB" w:rsidRPr="006261C4">
        <w:rPr>
          <w:rFonts w:ascii="Times New Roman" w:hAnsi="Times New Roman"/>
          <w:bCs/>
          <w:color w:val="000000" w:themeColor="text1"/>
          <w:kern w:val="2"/>
          <w:sz w:val="24"/>
        </w:rPr>
        <w:t xml:space="preserve">pisemne </w:t>
      </w:r>
      <w:r w:rsidRPr="006261C4">
        <w:rPr>
          <w:rFonts w:ascii="Times New Roman" w:hAnsi="Times New Roman"/>
          <w:bCs/>
          <w:color w:val="000000" w:themeColor="text1"/>
          <w:kern w:val="2"/>
          <w:sz w:val="24"/>
        </w:rPr>
        <w:t xml:space="preserve">przez Wykonawcę </w:t>
      </w:r>
      <w:r w:rsidR="009B36BB" w:rsidRPr="006261C4">
        <w:rPr>
          <w:rFonts w:ascii="Times New Roman" w:hAnsi="Times New Roman"/>
          <w:bCs/>
          <w:color w:val="000000" w:themeColor="text1"/>
          <w:kern w:val="2"/>
          <w:sz w:val="24"/>
        </w:rPr>
        <w:t xml:space="preserve"> przekazane Zamawiającemu (za potwierdzeniem odbioru)  </w:t>
      </w:r>
      <w:r w:rsidRPr="006261C4">
        <w:rPr>
          <w:rFonts w:ascii="Times New Roman" w:hAnsi="Times New Roman"/>
          <w:bCs/>
          <w:color w:val="000000" w:themeColor="text1"/>
          <w:kern w:val="2"/>
          <w:sz w:val="24"/>
        </w:rPr>
        <w:t>gotowości do odbior</w:t>
      </w:r>
      <w:r w:rsidR="00244DA2" w:rsidRPr="006261C4">
        <w:rPr>
          <w:rFonts w:ascii="Times New Roman" w:hAnsi="Times New Roman"/>
          <w:bCs/>
          <w:color w:val="000000" w:themeColor="text1"/>
          <w:kern w:val="2"/>
          <w:sz w:val="24"/>
        </w:rPr>
        <w:t>u końcowego wykonanego zadania.</w:t>
      </w:r>
    </w:p>
    <w:bookmarkEnd w:id="1"/>
    <w:p w:rsidR="00844F6B" w:rsidRPr="006261C4" w:rsidRDefault="00844F6B" w:rsidP="001A2FEB">
      <w:pPr>
        <w:pStyle w:val="tytu"/>
        <w:numPr>
          <w:ilvl w:val="0"/>
          <w:numId w:val="38"/>
        </w:numPr>
        <w:ind w:left="482" w:hanging="482"/>
      </w:pPr>
      <w:r w:rsidRPr="006261C4">
        <w:t>INFORMACJA O WARUNKACH UDZIAŁU W POSTĘPOWANIU</w:t>
      </w:r>
    </w:p>
    <w:p w:rsidR="00844F6B" w:rsidRPr="00E0617E" w:rsidRDefault="00844F6B" w:rsidP="001A2FEB">
      <w:pPr>
        <w:pStyle w:val="Akapitzlist"/>
        <w:numPr>
          <w:ilvl w:val="1"/>
          <w:numId w:val="39"/>
        </w:numPr>
        <w:spacing w:line="240" w:lineRule="auto"/>
        <w:rPr>
          <w:rFonts w:ascii="Times New Roman" w:hAnsi="Times New Roman"/>
          <w:sz w:val="24"/>
        </w:rPr>
      </w:pPr>
      <w:r w:rsidRPr="00E0617E">
        <w:rPr>
          <w:rFonts w:ascii="Times New Roman" w:hAnsi="Times New Roman"/>
          <w:sz w:val="24"/>
        </w:rPr>
        <w:t xml:space="preserve">O udzielenie zamówienia mogą ubiegać się Wykonawcy, którzy: </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155C9D">
      <w:pPr>
        <w:pStyle w:val="Akapitzlist"/>
        <w:numPr>
          <w:ilvl w:val="0"/>
          <w:numId w:val="15"/>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E0617E" w:rsidRDefault="002776AC" w:rsidP="001A2FEB">
      <w:pPr>
        <w:pStyle w:val="Akapitzlist"/>
        <w:numPr>
          <w:ilvl w:val="1"/>
          <w:numId w:val="39"/>
        </w:numPr>
        <w:spacing w:line="240" w:lineRule="auto"/>
        <w:rPr>
          <w:rFonts w:ascii="Times New Roman" w:hAnsi="Times New Roman"/>
          <w:sz w:val="24"/>
          <w:lang w:eastAsia="pl-PL"/>
        </w:rPr>
      </w:pPr>
      <w:r w:rsidRPr="00E0617E">
        <w:rPr>
          <w:rFonts w:ascii="Times New Roman" w:hAnsi="Times New Roman"/>
          <w:sz w:val="24"/>
        </w:rPr>
        <w:t xml:space="preserve">W zakresie wykazania przez Wykonawcę spełnienia warunków udziału </w:t>
      </w:r>
      <w:r w:rsidR="00931F48" w:rsidRPr="00E0617E">
        <w:rPr>
          <w:rFonts w:ascii="Times New Roman" w:hAnsi="Times New Roman"/>
          <w:sz w:val="24"/>
        </w:rPr>
        <w:t xml:space="preserve">                            </w:t>
      </w:r>
      <w:r w:rsidRPr="00E0617E">
        <w:rPr>
          <w:rFonts w:ascii="Times New Roman" w:hAnsi="Times New Roman"/>
          <w:sz w:val="24"/>
        </w:rPr>
        <w:t xml:space="preserve">w postępowaniu  </w:t>
      </w:r>
      <w:r w:rsidR="005C4B35" w:rsidRPr="00E0617E">
        <w:rPr>
          <w:rFonts w:ascii="Times New Roman" w:hAnsi="Times New Roman"/>
          <w:sz w:val="24"/>
        </w:rPr>
        <w:t xml:space="preserve">Zamawiający </w:t>
      </w:r>
      <w:r w:rsidRPr="00E0617E">
        <w:rPr>
          <w:rFonts w:ascii="Times New Roman" w:hAnsi="Times New Roman"/>
          <w:sz w:val="24"/>
        </w:rPr>
        <w:t xml:space="preserve">określa wymagania </w:t>
      </w:r>
      <w:r w:rsidR="00F57AC1" w:rsidRPr="00E0617E">
        <w:rPr>
          <w:rFonts w:ascii="Times New Roman" w:hAnsi="Times New Roman"/>
          <w:sz w:val="24"/>
        </w:rPr>
        <w:t xml:space="preserve">co do warunków, </w:t>
      </w:r>
      <w:r w:rsidRPr="00E0617E">
        <w:rPr>
          <w:rFonts w:ascii="Times New Roman" w:hAnsi="Times New Roman"/>
          <w:sz w:val="24"/>
        </w:rPr>
        <w:t>na pozio</w:t>
      </w:r>
      <w:r w:rsidR="00F57AC1" w:rsidRPr="00E0617E">
        <w:rPr>
          <w:rFonts w:ascii="Times New Roman" w:hAnsi="Times New Roman"/>
          <w:sz w:val="24"/>
        </w:rPr>
        <w:t xml:space="preserve">mie poniżej opisanym, </w:t>
      </w:r>
      <w:r w:rsidRPr="00E0617E">
        <w:rPr>
          <w:rFonts w:ascii="Times New Roman" w:hAnsi="Times New Roman"/>
          <w:sz w:val="24"/>
        </w:rPr>
        <w:t>dotyczących:</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hAnsi="Times New Roman"/>
          <w:b/>
          <w:sz w:val="24"/>
        </w:rPr>
        <w:t>zdolności do występowania w obrocie gospodarczym</w:t>
      </w:r>
      <w:r w:rsidR="002776AC" w:rsidRPr="00EB008A">
        <w:rPr>
          <w:rFonts w:ascii="Times New Roman" w:hAnsi="Times New Roman"/>
          <w:sz w:val="24"/>
        </w:rPr>
        <w:t>;</w:t>
      </w:r>
    </w:p>
    <w:p w:rsidR="002776AC"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B008A" w:rsidRDefault="005C4B35" w:rsidP="000F1E28">
      <w:pPr>
        <w:pStyle w:val="Akapitzlist"/>
        <w:numPr>
          <w:ilvl w:val="0"/>
          <w:numId w:val="33"/>
        </w:numPr>
        <w:spacing w:line="240" w:lineRule="auto"/>
        <w:ind w:left="1134" w:hanging="283"/>
        <w:rPr>
          <w:rFonts w:ascii="Times New Roman" w:hAnsi="Times New Roman"/>
          <w:sz w:val="24"/>
        </w:rPr>
      </w:pPr>
      <w:r w:rsidRPr="00EB008A">
        <w:rPr>
          <w:rFonts w:ascii="Times New Roman" w:eastAsiaTheme="minorHAnsi" w:hAnsi="Times New Roman"/>
          <w:b/>
          <w:sz w:val="24"/>
        </w:rPr>
        <w:t>uprawnień do prowadzenia określonej działaln</w:t>
      </w:r>
      <w:r w:rsidR="002776AC" w:rsidRPr="00EB008A">
        <w:rPr>
          <w:rFonts w:ascii="Times New Roman" w:eastAsiaTheme="minorHAnsi" w:hAnsi="Times New Roman"/>
          <w:b/>
          <w:sz w:val="24"/>
        </w:rPr>
        <w:t>ości gospodarczej lub zawodowej</w:t>
      </w:r>
      <w:r w:rsidR="002776AC" w:rsidRPr="00EB008A">
        <w:rPr>
          <w:rFonts w:ascii="Times New Roman" w:eastAsiaTheme="minorHAnsi" w:hAnsi="Times New Roman"/>
          <w:sz w:val="24"/>
        </w:rPr>
        <w:t>;</w:t>
      </w:r>
      <w:r w:rsidR="007A4CC6" w:rsidRPr="00EB008A">
        <w:rPr>
          <w:rFonts w:ascii="Times New Roman" w:eastAsiaTheme="minorHAnsi" w:hAnsi="Times New Roman"/>
          <w:sz w:val="24"/>
        </w:rPr>
        <w:t xml:space="preserve"> </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452911" w:rsidRDefault="005C4B35" w:rsidP="000F1E28">
      <w:pPr>
        <w:pStyle w:val="Akapitzlist"/>
        <w:numPr>
          <w:ilvl w:val="0"/>
          <w:numId w:val="33"/>
        </w:numPr>
        <w:spacing w:line="240" w:lineRule="auto"/>
        <w:ind w:left="1134" w:hanging="283"/>
        <w:rPr>
          <w:rFonts w:ascii="Times New Roman" w:hAnsi="Times New Roman"/>
          <w:sz w:val="24"/>
        </w:rPr>
      </w:pPr>
      <w:r w:rsidRPr="00452911">
        <w:rPr>
          <w:rFonts w:ascii="Times New Roman" w:eastAsiaTheme="minorHAnsi" w:hAnsi="Times New Roman"/>
          <w:b/>
          <w:sz w:val="24"/>
        </w:rPr>
        <w:t>sytua</w:t>
      </w:r>
      <w:r w:rsidR="002776AC" w:rsidRPr="00452911">
        <w:rPr>
          <w:rFonts w:ascii="Times New Roman" w:eastAsiaTheme="minorHAnsi" w:hAnsi="Times New Roman"/>
          <w:b/>
          <w:sz w:val="24"/>
        </w:rPr>
        <w:t>cji ekonomicznej lub finansowej</w:t>
      </w:r>
      <w:r w:rsidR="002776AC" w:rsidRPr="00452911">
        <w:rPr>
          <w:rFonts w:ascii="Times New Roman" w:eastAsiaTheme="minorHAnsi" w:hAnsi="Times New Roman"/>
          <w:sz w:val="24"/>
        </w:rPr>
        <w:t>;</w:t>
      </w:r>
    </w:p>
    <w:p w:rsidR="007A4CC6" w:rsidRPr="006261C4" w:rsidRDefault="007A4CC6" w:rsidP="00D111B5">
      <w:pPr>
        <w:pStyle w:val="Akapitzlist"/>
        <w:spacing w:line="240" w:lineRule="auto"/>
        <w:ind w:left="1134" w:hanging="283"/>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0F1E28">
      <w:pPr>
        <w:pStyle w:val="Akapitzlist"/>
        <w:numPr>
          <w:ilvl w:val="0"/>
          <w:numId w:val="33"/>
        </w:numPr>
        <w:spacing w:line="240" w:lineRule="auto"/>
        <w:ind w:left="1134" w:hanging="283"/>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D111B5">
      <w:pPr>
        <w:pStyle w:val="Akapitzlist"/>
        <w:spacing w:line="240" w:lineRule="auto"/>
        <w:ind w:left="1134" w:hanging="283"/>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3740A7" w:rsidRPr="006261C4" w:rsidRDefault="00C47E8F" w:rsidP="003740A7">
      <w:pPr>
        <w:pStyle w:val="Akapitzlist"/>
        <w:spacing w:line="240" w:lineRule="auto"/>
        <w:ind w:left="1855"/>
        <w:rPr>
          <w:rFonts w:ascii="Times New Roman" w:hAnsi="Times New Roman"/>
          <w:sz w:val="24"/>
        </w:rPr>
      </w:pPr>
      <w:r>
        <w:rPr>
          <w:rFonts w:ascii="Times New Roman" w:hAnsi="Times New Roman"/>
          <w:sz w:val="24"/>
        </w:rPr>
        <w:t xml:space="preserve"> </w:t>
      </w:r>
    </w:p>
    <w:p w:rsidR="00EA0815" w:rsidRPr="006261C4" w:rsidRDefault="00A1492B" w:rsidP="001A2FEB">
      <w:pPr>
        <w:pStyle w:val="tytu"/>
        <w:numPr>
          <w:ilvl w:val="0"/>
          <w:numId w:val="38"/>
        </w:numPr>
        <w:ind w:left="482" w:hanging="482"/>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rsidR="006B0628" w:rsidRPr="00D111B5" w:rsidRDefault="00C67B56" w:rsidP="001A2FEB">
      <w:pPr>
        <w:pStyle w:val="Akapitzlist"/>
        <w:numPr>
          <w:ilvl w:val="1"/>
          <w:numId w:val="40"/>
        </w:numPr>
        <w:spacing w:line="240" w:lineRule="auto"/>
        <w:rPr>
          <w:rFonts w:ascii="Times New Roman" w:eastAsiaTheme="minorHAnsi" w:hAnsi="Times New Roman"/>
          <w:sz w:val="24"/>
        </w:rPr>
      </w:pPr>
      <w:r w:rsidRPr="00D111B5">
        <w:rPr>
          <w:rFonts w:ascii="Times New Roman" w:hAnsi="Times New Roman"/>
          <w:b/>
          <w:sz w:val="24"/>
        </w:rPr>
        <w:t xml:space="preserve">Podstawy wykluczenia, o których mowa w art. 108 ustawy Prawo zamówień publicznych. </w:t>
      </w:r>
      <w:r w:rsidR="006B0628" w:rsidRPr="00D111B5">
        <w:rPr>
          <w:rFonts w:ascii="Times New Roman" w:hAnsi="Times New Roman"/>
          <w:sz w:val="24"/>
        </w:rPr>
        <w:t>Z postępowania o udzielenie zamówienia wyklucza się W</w:t>
      </w:r>
      <w:r w:rsidR="00813FF3" w:rsidRPr="00D111B5">
        <w:rPr>
          <w:rFonts w:ascii="Times New Roman" w:hAnsi="Times New Roman"/>
          <w:sz w:val="24"/>
        </w:rPr>
        <w:t xml:space="preserve">ykonawcę: </w:t>
      </w:r>
      <w:bookmarkStart w:id="2" w:name="mip51080593"/>
      <w:bookmarkEnd w:id="2"/>
    </w:p>
    <w:p w:rsidR="006B0628" w:rsidRPr="006261C4" w:rsidRDefault="006B0628" w:rsidP="00155C9D">
      <w:pPr>
        <w:pStyle w:val="Akapitzlist"/>
        <w:numPr>
          <w:ilvl w:val="0"/>
          <w:numId w:val="18"/>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finansowania przestępstwa o charakterze terrorystycznym, o którym mowa w art. 165a Kodeksu karnego, lub przestępstwo udaremniania lub utrudniania stwierdzenia przestępnego pochodzenia pieniędzy lub </w:t>
      </w:r>
      <w:r w:rsidRPr="006261C4">
        <w:rPr>
          <w:rFonts w:ascii="Times New Roman" w:hAnsi="Times New Roman"/>
          <w:sz w:val="24"/>
        </w:rPr>
        <w:lastRenderedPageBreak/>
        <w:t>ukrywania ich pochodzenia, o którym mowa w art. 299 Kodeksu karnego,</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 xml:space="preserve">o charakterze terrorystycznym, o którym mowa w art. 115 </w:t>
      </w:r>
      <w:r w:rsidR="00662A14">
        <w:rPr>
          <w:rFonts w:ascii="Times New Roman" w:hAnsi="Times New Roman"/>
          <w:sz w:val="24"/>
        </w:rPr>
        <w:t xml:space="preserve">                                    </w:t>
      </w:r>
      <w:r w:rsidRPr="006261C4">
        <w:rPr>
          <w:rFonts w:ascii="Times New Roman" w:hAnsi="Times New Roman"/>
          <w:sz w:val="24"/>
        </w:rPr>
        <w:t>§ 20 Kodeksu karnego, lub mające na celu popełnienie tego przestępstwa,</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155C9D">
      <w:pPr>
        <w:pStyle w:val="Akapitzlist"/>
        <w:numPr>
          <w:ilvl w:val="0"/>
          <w:numId w:val="17"/>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0 ustawy z dnia 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bookmarkStart w:id="3" w:name="mip51080594"/>
      <w:bookmarkEnd w:id="3"/>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4" w:name="mip51080595"/>
      <w:bookmarkEnd w:id="4"/>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5" w:name="mip51080596"/>
      <w:bookmarkEnd w:id="5"/>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6" w:name="mip51080597"/>
      <w:bookmarkEnd w:id="6"/>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Pr="006261C4">
        <w:rPr>
          <w:rFonts w:ascii="Times New Roman" w:hAnsi="Times New Roman"/>
          <w:sz w:val="24"/>
        </w:rPr>
        <w:t>r. o ochronie konkurencji i konsumentów, złożyli odrębne oferty, oferty częściowe lub wnioski o dopuszczenie do udziału w postępowaniu, chyba że wykażą, że przygotowali te oferty lub wnioski niezależnie od siebie;</w:t>
      </w:r>
      <w:bookmarkStart w:id="7" w:name="mip51080598"/>
      <w:bookmarkEnd w:id="7"/>
    </w:p>
    <w:p w:rsidR="006B0628" w:rsidRPr="006261C4" w:rsidRDefault="006B0628" w:rsidP="00155C9D">
      <w:pPr>
        <w:pStyle w:val="Akapitzlist"/>
        <w:numPr>
          <w:ilvl w:val="0"/>
          <w:numId w:val="18"/>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261C4" w:rsidRDefault="006B0628"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art. 109 ust. 1 pkt 4) ustawy – tj.:</w:t>
      </w:r>
    </w:p>
    <w:p w:rsidR="006B0628" w:rsidRPr="006261C4" w:rsidRDefault="006B0628" w:rsidP="00155C9D">
      <w:pPr>
        <w:pStyle w:val="Akapitzlist"/>
        <w:numPr>
          <w:ilvl w:val="1"/>
          <w:numId w:val="16"/>
        </w:numPr>
        <w:spacing w:line="240" w:lineRule="auto"/>
        <w:rPr>
          <w:rFonts w:ascii="Times New Roman" w:eastAsiaTheme="minorHAnsi" w:hAnsi="Times New Roman"/>
          <w:sz w:val="24"/>
        </w:rPr>
      </w:pPr>
      <w:r w:rsidRPr="006261C4">
        <w:rPr>
          <w:rFonts w:ascii="Times New Roman" w:hAnsi="Times New Roman"/>
          <w:sz w:val="24"/>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A1492B" w:rsidRPr="006261C4" w:rsidRDefault="006B0628"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Wykonawca może zostać wykluczony przez zamawiającego na każdym etapie postępowania 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1A2FEB">
      <w:pPr>
        <w:pStyle w:val="Akapitzlist"/>
        <w:numPr>
          <w:ilvl w:val="1"/>
          <w:numId w:val="40"/>
        </w:numPr>
        <w:spacing w:line="240" w:lineRule="auto"/>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27BD0" w:rsidRPr="006261C4" w:rsidRDefault="00F27BD0" w:rsidP="00F27BD0">
      <w:pPr>
        <w:pStyle w:val="Akapitzlist"/>
        <w:ind w:left="930"/>
        <w:rPr>
          <w:rFonts w:ascii="Times New Roman" w:eastAsiaTheme="minorHAnsi" w:hAnsi="Times New Roman"/>
          <w:sz w:val="24"/>
        </w:rPr>
      </w:pPr>
    </w:p>
    <w:p w:rsidR="00DC3BBA" w:rsidRPr="006261C4" w:rsidRDefault="00F27BD0" w:rsidP="001A2FEB">
      <w:pPr>
        <w:pStyle w:val="tytu"/>
        <w:numPr>
          <w:ilvl w:val="0"/>
          <w:numId w:val="38"/>
        </w:numPr>
        <w:ind w:left="482" w:hanging="482"/>
      </w:pPr>
      <w:r w:rsidRPr="006261C4">
        <w:t>INFORMACJA O PODMIOTOWYCH ŚRODKACH DOWODOWYCH</w:t>
      </w:r>
      <w:r w:rsidR="00DC3BBA" w:rsidRPr="006261C4">
        <w:t xml:space="preserve"> (wykaz oświadczeń lub dokumentów, potwierdzających spełnianie warunków udziału </w:t>
      </w:r>
      <w:r w:rsidR="000A0C2F">
        <w:t xml:space="preserve">                       </w:t>
      </w:r>
      <w:r w:rsidR="00DC3BBA" w:rsidRPr="006261C4">
        <w:t>w postępowaniu oraz brak podstaw wykluczenia)</w:t>
      </w:r>
    </w:p>
    <w:p w:rsidR="0033382A" w:rsidRPr="006261C4" w:rsidRDefault="0033382A"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Pr="006261C4">
        <w:rPr>
          <w:rFonts w:ascii="Times New Roman" w:hAnsi="Times New Roman"/>
          <w:sz w:val="24"/>
        </w:rPr>
        <w:t>.</w:t>
      </w:r>
    </w:p>
    <w:p w:rsidR="0033382A" w:rsidRPr="006261C4" w:rsidRDefault="0033382A" w:rsidP="000F1E28">
      <w:pPr>
        <w:pStyle w:val="Akapitzlist"/>
        <w:numPr>
          <w:ilvl w:val="0"/>
          <w:numId w:val="30"/>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0A0C2F">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065DB8">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C71B44" w:rsidRPr="006261C4" w:rsidRDefault="00E11561"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r w:rsidR="00C71B44" w:rsidRPr="006261C4">
        <w:rPr>
          <w:rFonts w:ascii="Times New Roman" w:hAnsi="Times New Roman"/>
          <w:sz w:val="24"/>
        </w:rPr>
        <w:t xml:space="preserve"> </w:t>
      </w:r>
    </w:p>
    <w:p w:rsidR="00CA2222" w:rsidRPr="006261C4" w:rsidRDefault="00C71B44" w:rsidP="000F1E28">
      <w:pPr>
        <w:pStyle w:val="Akapitzlist"/>
        <w:numPr>
          <w:ilvl w:val="1"/>
          <w:numId w:val="34"/>
        </w:numPr>
        <w:spacing w:line="240" w:lineRule="auto"/>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odpisu lub informacji z Krajowego Rejestru Sądowego lub</w:t>
      </w:r>
      <w:r w:rsidR="003B7739">
        <w:rPr>
          <w:rFonts w:ascii="Times New Roman" w:hAnsi="Times New Roman"/>
          <w:sz w:val="24"/>
        </w:rPr>
        <w:t xml:space="preserve"> </w:t>
      </w:r>
      <w:r w:rsidRPr="006261C4">
        <w:rPr>
          <w:rFonts w:ascii="Times New Roman" w:hAnsi="Times New Roman"/>
          <w:sz w:val="24"/>
        </w:rPr>
        <w:t xml:space="preserve">z Centralnej Ewidencji i Informacji o Działalności Gospodarczej, </w:t>
      </w:r>
      <w:r w:rsidR="003B7739">
        <w:rPr>
          <w:rFonts w:ascii="Times New Roman" w:hAnsi="Times New Roman"/>
          <w:sz w:val="24"/>
        </w:rPr>
        <w:t xml:space="preserve"> </w:t>
      </w:r>
      <w:r w:rsidRPr="006261C4">
        <w:rPr>
          <w:rFonts w:ascii="Times New Roman" w:hAnsi="Times New Roman"/>
          <w:sz w:val="24"/>
        </w:rPr>
        <w:t>w zakresie art. 109 ust. 1 pkt. 4) ustawy Pzp, sporządzonych nie wcześniej niż 3 miesiące przed jej złożeniem, jeżeli odrębne przepisy wymagają wpisu do rejestru lub ewidencji;</w:t>
      </w:r>
    </w:p>
    <w:p w:rsidR="0006773D" w:rsidRPr="006261C4" w:rsidRDefault="0006773D" w:rsidP="00614BF3">
      <w:pPr>
        <w:pStyle w:val="Akapitzlist"/>
        <w:numPr>
          <w:ilvl w:val="0"/>
          <w:numId w:val="19"/>
        </w:numPr>
        <w:spacing w:line="240" w:lineRule="auto"/>
        <w:ind w:left="1560" w:hanging="284"/>
        <w:rPr>
          <w:rFonts w:ascii="Times New Roman" w:hAnsi="Times New Roman"/>
          <w:sz w:val="24"/>
        </w:rPr>
      </w:pPr>
      <w:r w:rsidRPr="006261C4">
        <w:rPr>
          <w:rFonts w:ascii="Times New Roman" w:hAnsi="Times New Roman"/>
          <w:sz w:val="24"/>
        </w:rPr>
        <w:t xml:space="preserve">oświadczenia Wykonawcy, w zakresie art. 108 ust. 1 pkt. 5) ustawy Pzp, </w:t>
      </w:r>
      <w:r w:rsidR="00614BF3">
        <w:rPr>
          <w:rFonts w:ascii="Times New Roman" w:hAnsi="Times New Roman"/>
          <w:sz w:val="24"/>
        </w:rPr>
        <w:t xml:space="preserve">                        </w:t>
      </w:r>
      <w:r w:rsidRPr="006261C4">
        <w:rPr>
          <w:rFonts w:ascii="Times New Roman" w:hAnsi="Times New Roman"/>
          <w:sz w:val="24"/>
        </w:rPr>
        <w:t xml:space="preserve">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Pr>
          <w:rFonts w:ascii="Times New Roman" w:hAnsi="Times New Roman"/>
          <w:sz w:val="24"/>
        </w:rPr>
        <w:t xml:space="preserve">                                  </w:t>
      </w:r>
      <w:r w:rsidRPr="006261C4">
        <w:rPr>
          <w:rFonts w:ascii="Times New Roman" w:hAnsi="Times New Roman"/>
          <w:sz w:val="24"/>
        </w:rPr>
        <w:t>z dokumentami lub informacjami potwierdzającymi przygotowanie oferty, oferty częściowej lub wniosku o dopuszczenie do udziału</w:t>
      </w:r>
      <w:r w:rsidR="00614BF3">
        <w:rPr>
          <w:rFonts w:ascii="Times New Roman" w:hAnsi="Times New Roman"/>
          <w:sz w:val="24"/>
        </w:rPr>
        <w:t xml:space="preserve"> </w:t>
      </w:r>
      <w:r w:rsidRPr="006261C4">
        <w:rPr>
          <w:rFonts w:ascii="Times New Roman" w:hAnsi="Times New Roman"/>
          <w:sz w:val="24"/>
        </w:rPr>
        <w:t xml:space="preserve">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rsidR="004931C8" w:rsidRPr="006261C4" w:rsidRDefault="004931C8" w:rsidP="000F1E28">
      <w:pPr>
        <w:pStyle w:val="Akapitzlist"/>
        <w:numPr>
          <w:ilvl w:val="2"/>
          <w:numId w:val="34"/>
        </w:numPr>
        <w:spacing w:line="240" w:lineRule="auto"/>
        <w:ind w:left="2268" w:hanging="283"/>
        <w:rPr>
          <w:rFonts w:ascii="Times New Roman" w:hAnsi="Times New Roman"/>
          <w:sz w:val="24"/>
        </w:rPr>
      </w:pPr>
      <w:r w:rsidRPr="006261C4">
        <w:rPr>
          <w:rFonts w:ascii="Times New Roman" w:hAnsi="Times New Roman"/>
          <w:sz w:val="24"/>
        </w:rPr>
        <w:t xml:space="preserve">może je uzyskać za pomocą bezpłatnych i ogólnodostępnych baz danych, w szczególności rejestrów publicznych w rozumieniu ustawy </w:t>
      </w:r>
      <w:r w:rsidR="003B7739">
        <w:rPr>
          <w:rFonts w:ascii="Times New Roman" w:hAnsi="Times New Roman"/>
          <w:sz w:val="24"/>
        </w:rPr>
        <w:t xml:space="preserve">  </w:t>
      </w:r>
      <w:r w:rsidRPr="006261C4">
        <w:rPr>
          <w:rFonts w:ascii="Times New Roman" w:hAnsi="Times New Roman"/>
          <w:sz w:val="24"/>
        </w:rPr>
        <w:t xml:space="preserve">z dnia 17 lutego 2005 r. o informatyzacji działalności podmiotów </w:t>
      </w:r>
      <w:r w:rsidRPr="006261C4">
        <w:rPr>
          <w:rFonts w:ascii="Times New Roman" w:hAnsi="Times New Roman"/>
          <w:sz w:val="24"/>
        </w:rPr>
        <w:lastRenderedPageBreak/>
        <w:t xml:space="preserve">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0F1E28">
      <w:pPr>
        <w:pStyle w:val="Akapitzlist"/>
        <w:numPr>
          <w:ilvl w:val="2"/>
          <w:numId w:val="34"/>
        </w:numPr>
        <w:spacing w:line="240" w:lineRule="auto"/>
        <w:ind w:left="2268" w:hanging="283"/>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0F1E28">
      <w:pPr>
        <w:pStyle w:val="Akapitzlist"/>
        <w:numPr>
          <w:ilvl w:val="0"/>
          <w:numId w:val="31"/>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6261C4" w:rsidRDefault="00AD41E6" w:rsidP="000F1E28">
      <w:pPr>
        <w:pStyle w:val="Akapitzlist"/>
        <w:numPr>
          <w:ilvl w:val="1"/>
          <w:numId w:val="34"/>
        </w:numPr>
        <w:spacing w:line="240" w:lineRule="auto"/>
        <w:rPr>
          <w:rFonts w:ascii="Times New Roman" w:hAnsi="Times New Roman"/>
          <w:sz w:val="24"/>
        </w:rPr>
      </w:pPr>
      <w:r w:rsidRPr="006261C4">
        <w:rPr>
          <w:rFonts w:ascii="Times New Roman" w:hAnsi="Times New Roman"/>
          <w:sz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261C4" w:rsidRDefault="00906F23" w:rsidP="001A2FEB">
      <w:pPr>
        <w:pStyle w:val="tytu"/>
        <w:numPr>
          <w:ilvl w:val="0"/>
          <w:numId w:val="38"/>
        </w:numPr>
        <w:ind w:left="482" w:hanging="482"/>
      </w:pPr>
      <w:r w:rsidRPr="006261C4">
        <w:t>WYJAŚNIENIA I ZMIANA TREŚCI SPECYFIKACJI WARUNKÓW ZAMÓWIENIA</w:t>
      </w:r>
    </w:p>
    <w:p w:rsidR="00906F23" w:rsidRPr="00724771" w:rsidRDefault="00724771" w:rsidP="000F1E28">
      <w:pPr>
        <w:pStyle w:val="Akapitzlist"/>
        <w:numPr>
          <w:ilvl w:val="1"/>
          <w:numId w:val="35"/>
        </w:numPr>
        <w:spacing w:line="240" w:lineRule="auto"/>
        <w:ind w:left="1276"/>
        <w:rPr>
          <w:rFonts w:ascii="Times New Roman" w:hAnsi="Times New Roman"/>
          <w:sz w:val="24"/>
          <w:lang w:eastAsia="pl-PL"/>
        </w:rPr>
      </w:pPr>
      <w:r>
        <w:rPr>
          <w:rFonts w:ascii="Times New Roman" w:eastAsiaTheme="minorHAnsi" w:hAnsi="Times New Roman"/>
          <w:sz w:val="24"/>
        </w:rPr>
        <w:t xml:space="preserve"> </w:t>
      </w:r>
      <w:r w:rsidR="00906F23" w:rsidRPr="00724771">
        <w:rPr>
          <w:rFonts w:ascii="Times New Roman" w:eastAsiaTheme="minorHAnsi" w:hAnsi="Times New Roman"/>
          <w:sz w:val="24"/>
        </w:rPr>
        <w:t>Wykonawca może zwrócić się do zamawiającego o wyjaśnienie treści niniejszej SWZ.</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 xml:space="preserve">Ewentualna zmiana terminu składania ofert nie powoduje przesunięcia terminu, 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0F1E28">
      <w:pPr>
        <w:pStyle w:val="Akapitzlist"/>
        <w:numPr>
          <w:ilvl w:val="1"/>
          <w:numId w:val="35"/>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155C9D">
      <w:pPr>
        <w:pStyle w:val="Akapitzlist"/>
        <w:numPr>
          <w:ilvl w:val="0"/>
          <w:numId w:val="20"/>
        </w:numPr>
        <w:spacing w:line="240" w:lineRule="auto"/>
        <w:ind w:left="1276" w:hanging="357"/>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00D111B5">
        <w:rPr>
          <w:rFonts w:ascii="Times New Roman" w:hAnsi="Times New Roman"/>
          <w:sz w:val="24"/>
        </w:rPr>
        <w:t xml:space="preserve"> </w:t>
      </w:r>
      <w:r w:rsidRPr="006261C4">
        <w:rPr>
          <w:rFonts w:ascii="Times New Roman" w:hAnsi="Times New Roman"/>
          <w:sz w:val="24"/>
        </w:rPr>
        <w:t>w Biuletynie Zamówień Publicznych.</w:t>
      </w:r>
    </w:p>
    <w:p w:rsidR="00352430" w:rsidRPr="006261C4" w:rsidRDefault="00352430" w:rsidP="001A2FEB">
      <w:pPr>
        <w:pStyle w:val="tytu"/>
        <w:numPr>
          <w:ilvl w:val="0"/>
          <w:numId w:val="38"/>
        </w:numPr>
        <w:ind w:left="482" w:hanging="482"/>
      </w:pPr>
      <w:r w:rsidRPr="006261C4">
        <w:t xml:space="preserve">INFORMACJE O ŚRODKACH KOMUNIKACJI ELEKTRONICZNEJ, PRZY UŻYCIU KTÓRYCH ZAMAWIAJĄCY BĘDZIE KOMUNIKOWAŁ SIĘ Z WYKONAWCAMI, ORAZ INFORMACJE O WYMAGANIACH </w:t>
      </w:r>
      <w:r w:rsidRPr="006261C4">
        <w:lastRenderedPageBreak/>
        <w:t xml:space="preserve">TECHNICZNYCH I ORGANIZACYJNYCH SPORZĄDZANIA, WYSYŁANIA </w:t>
      </w:r>
      <w:r w:rsidR="00724771">
        <w:t xml:space="preserve">                   </w:t>
      </w:r>
      <w:r w:rsidRPr="006261C4">
        <w:t>I ODBIERANIA KORESPONDENCJI ELEKTRONICZNEJ</w:t>
      </w:r>
    </w:p>
    <w:p w:rsidR="00CE53A0" w:rsidRPr="006261C4" w:rsidRDefault="00CE53A0" w:rsidP="000F1E28">
      <w:pPr>
        <w:pStyle w:val="Akapitzlist"/>
        <w:numPr>
          <w:ilvl w:val="1"/>
          <w:numId w:val="36"/>
        </w:numPr>
        <w:spacing w:line="240" w:lineRule="auto"/>
        <w:rPr>
          <w:rFonts w:ascii="Times New Roman" w:hAnsi="Times New Roman"/>
          <w:sz w:val="24"/>
          <w:lang w:eastAsia="pl-PL"/>
        </w:rPr>
      </w:pPr>
      <w:r w:rsidRPr="006261C4">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261C4">
        <w:rPr>
          <w:rFonts w:ascii="Times New Roman" w:hAnsi="Times New Roman"/>
          <w:sz w:val="24"/>
        </w:rPr>
        <w:t>h w ustawie P</w:t>
      </w:r>
      <w:r w:rsidRPr="006261C4">
        <w:rPr>
          <w:rFonts w:ascii="Times New Roman" w:hAnsi="Times New Roman"/>
          <w:sz w:val="24"/>
        </w:rPr>
        <w:t>zp., odbywa się przy użyciu środków komunikacji el</w:t>
      </w:r>
      <w:r w:rsidR="0081010A" w:rsidRPr="006261C4">
        <w:rPr>
          <w:rFonts w:ascii="Times New Roman" w:hAnsi="Times New Roman"/>
          <w:sz w:val="24"/>
        </w:rPr>
        <w:t>ektronicznej</w:t>
      </w:r>
      <w:r w:rsidR="00082642" w:rsidRPr="006261C4">
        <w:rPr>
          <w:rFonts w:ascii="Times New Roman" w:hAnsi="Times New Roman"/>
          <w:sz w:val="24"/>
        </w:rPr>
        <w:t xml:space="preserve"> – tj.:</w:t>
      </w:r>
    </w:p>
    <w:p w:rsidR="00082642" w:rsidRPr="006261C4" w:rsidRDefault="00082642" w:rsidP="000F1E28">
      <w:pPr>
        <w:pStyle w:val="Akapitzlist"/>
        <w:numPr>
          <w:ilvl w:val="0"/>
          <w:numId w:val="27"/>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mini portalu: </w:t>
      </w:r>
      <w:hyperlink r:id="rId11" w:history="1">
        <w:r w:rsidRPr="006261C4">
          <w:rPr>
            <w:rStyle w:val="Hipercze"/>
            <w:rFonts w:ascii="Times New Roman" w:eastAsiaTheme="minorHAnsi" w:hAnsi="Times New Roman"/>
            <w:sz w:val="24"/>
          </w:rPr>
          <w:t>https://miniportal.uzp.gov.pl/</w:t>
        </w:r>
      </w:hyperlink>
      <w:r w:rsidRPr="006261C4">
        <w:rPr>
          <w:rFonts w:ascii="Times New Roman" w:eastAsiaTheme="minorHAnsi" w:hAnsi="Times New Roman"/>
          <w:sz w:val="24"/>
        </w:rPr>
        <w:t>,</w:t>
      </w:r>
    </w:p>
    <w:p w:rsidR="00082642" w:rsidRPr="005C1995" w:rsidRDefault="00082642" w:rsidP="000F1E28">
      <w:pPr>
        <w:pStyle w:val="Akapitzlist"/>
        <w:numPr>
          <w:ilvl w:val="0"/>
          <w:numId w:val="27"/>
        </w:numPr>
        <w:spacing w:line="240" w:lineRule="auto"/>
        <w:ind w:hanging="357"/>
        <w:rPr>
          <w:rFonts w:ascii="Times New Roman" w:hAnsi="Times New Roman"/>
          <w:sz w:val="24"/>
          <w:lang w:eastAsia="pl-PL"/>
        </w:rPr>
      </w:pPr>
      <w:proofErr w:type="spellStart"/>
      <w:r w:rsidRPr="005C1995">
        <w:rPr>
          <w:rFonts w:ascii="Times New Roman" w:eastAsiaTheme="minorHAnsi" w:hAnsi="Times New Roman"/>
          <w:sz w:val="24"/>
        </w:rPr>
        <w:t>ePUAP</w:t>
      </w:r>
      <w:proofErr w:type="spellEnd"/>
      <w:r w:rsidRPr="005C1995">
        <w:rPr>
          <w:rFonts w:ascii="Times New Roman" w:eastAsiaTheme="minorHAnsi" w:hAnsi="Times New Roman"/>
          <w:sz w:val="24"/>
        </w:rPr>
        <w:t xml:space="preserve">:  </w:t>
      </w:r>
      <w:r w:rsidR="005C1995" w:rsidRPr="00724771">
        <w:rPr>
          <w:rFonts w:ascii="Times New Roman" w:eastAsiaTheme="minorHAnsi" w:hAnsi="Times New Roman"/>
          <w:b/>
          <w:bCs/>
          <w:color w:val="0070C0"/>
          <w:sz w:val="24"/>
          <w:u w:val="single"/>
        </w:rPr>
        <w:t>/dukla/</w:t>
      </w:r>
      <w:proofErr w:type="spellStart"/>
      <w:r w:rsidR="005C1995" w:rsidRPr="00724771">
        <w:rPr>
          <w:rFonts w:ascii="Times New Roman" w:eastAsiaTheme="minorHAnsi" w:hAnsi="Times New Roman"/>
          <w:b/>
          <w:bCs/>
          <w:color w:val="0070C0"/>
          <w:sz w:val="24"/>
          <w:u w:val="single"/>
        </w:rPr>
        <w:t>skrytka</w:t>
      </w:r>
      <w:r w:rsidR="00887F98">
        <w:rPr>
          <w:rFonts w:ascii="Times New Roman" w:eastAsiaTheme="minorHAnsi" w:hAnsi="Times New Roman"/>
          <w:b/>
          <w:bCs/>
          <w:color w:val="0070C0"/>
          <w:sz w:val="24"/>
          <w:u w:val="single"/>
        </w:rPr>
        <w:t>ESP</w:t>
      </w:r>
      <w:proofErr w:type="spellEnd"/>
      <w:r w:rsidR="005C1995" w:rsidRPr="00724771">
        <w:rPr>
          <w:rFonts w:ascii="Times New Roman" w:eastAsiaTheme="minorHAnsi" w:hAnsi="Times New Roman"/>
          <w:b/>
          <w:bCs/>
          <w:color w:val="0070C0"/>
          <w:sz w:val="24"/>
          <w:u w:val="single"/>
        </w:rPr>
        <w:t xml:space="preserve"> </w:t>
      </w:r>
      <w:r w:rsidRPr="00724771">
        <w:rPr>
          <w:rFonts w:ascii="Times New Roman" w:eastAsiaTheme="minorHAnsi" w:hAnsi="Times New Roman"/>
          <w:color w:val="0070C0"/>
          <w:sz w:val="24"/>
        </w:rPr>
        <w:t xml:space="preserve"> </w:t>
      </w:r>
      <w:r w:rsidRPr="005C1995">
        <w:rPr>
          <w:rFonts w:ascii="Times New Roman" w:eastAsiaTheme="minorHAnsi" w:hAnsi="Times New Roman"/>
          <w:sz w:val="24"/>
        </w:rPr>
        <w:t xml:space="preserve">oraz </w:t>
      </w:r>
    </w:p>
    <w:p w:rsidR="00082642" w:rsidRDefault="00082642" w:rsidP="000F1E28">
      <w:pPr>
        <w:pStyle w:val="Akapitzlist"/>
        <w:numPr>
          <w:ilvl w:val="0"/>
          <w:numId w:val="27"/>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poczty elektronicznej na adres mailowy: </w:t>
      </w:r>
      <w:r w:rsidR="00CF1FD1">
        <w:rPr>
          <w:rStyle w:val="Hipercze"/>
          <w:rFonts w:ascii="Times New Roman" w:hAnsi="Times New Roman"/>
          <w:sz w:val="24"/>
        </w:rPr>
        <w:t>przetarg@dukla.pl</w:t>
      </w:r>
      <w:r w:rsidR="00EE073C" w:rsidRPr="006261C4">
        <w:rPr>
          <w:rFonts w:ascii="Times New Roman" w:hAnsi="Times New Roman"/>
          <w:sz w:val="24"/>
        </w:rPr>
        <w:t xml:space="preserve">  </w:t>
      </w:r>
      <w:r w:rsidR="005C1995">
        <w:rPr>
          <w:rFonts w:ascii="Times New Roman" w:hAnsi="Times New Roman"/>
          <w:sz w:val="24"/>
        </w:rPr>
        <w:t xml:space="preserve">                              </w:t>
      </w:r>
      <w:r w:rsidR="00EE073C" w:rsidRPr="006261C4">
        <w:rPr>
          <w:rFonts w:ascii="Times New Roman" w:hAnsi="Times New Roman"/>
          <w:sz w:val="24"/>
        </w:rPr>
        <w:t xml:space="preserve">                      </w:t>
      </w:r>
      <w:r w:rsidRPr="006261C4">
        <w:rPr>
          <w:rFonts w:ascii="Times New Roman" w:hAnsi="Times New Roman"/>
          <w:sz w:val="24"/>
        </w:rPr>
        <w:t>(</w:t>
      </w:r>
      <w:r w:rsidRPr="006261C4">
        <w:rPr>
          <w:rFonts w:ascii="Times New Roman" w:hAnsi="Times New Roman"/>
          <w:b/>
          <w:sz w:val="24"/>
        </w:rPr>
        <w:t>z wyłączeniem składania ofert</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Wykonawca zamierzający wziąć udział w postępowaniu o udzielenie zamówienia publicznego, musi posiadać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Wykonawca posiadający konto na </w:t>
      </w:r>
      <w:proofErr w:type="spellStart"/>
      <w:r w:rsidRPr="006261C4">
        <w:rPr>
          <w:rFonts w:ascii="Times New Roman" w:eastAsiaTheme="minorHAnsi" w:hAnsi="Times New Roman"/>
          <w:sz w:val="24"/>
        </w:rPr>
        <w:t>ePUAP</w:t>
      </w:r>
      <w:proofErr w:type="spellEnd"/>
      <w:r w:rsidRPr="006261C4">
        <w:rPr>
          <w:rFonts w:ascii="Times New Roman" w:eastAsiaTheme="minorHAnsi" w:hAnsi="Times New Roman"/>
          <w:sz w:val="24"/>
        </w:rPr>
        <w:t xml:space="preserve"> ma dostęp do formularzy: złożenia, zmiany, wycofania oferty lub wniosku oraz do formularza komunikacji.</w:t>
      </w:r>
    </w:p>
    <w:p w:rsidR="00082642" w:rsidRPr="006261C4" w:rsidRDefault="0070122D"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Wymagania techniczne</w:t>
      </w:r>
      <w:r w:rsidR="00082642" w:rsidRPr="006261C4">
        <w:rPr>
          <w:rFonts w:ascii="Times New Roman" w:eastAsiaTheme="minorHAnsi" w:hAnsi="Times New Roman"/>
          <w:sz w:val="24"/>
        </w:rPr>
        <w:t xml:space="preserve"> i organizacyjne wysyłania i odbierania dokumentów elektronicznych, elektronicznych kopii dokumentów i oświadczeń oraz informacji przy ich użyciu opisane zostały w Regulaminie korzystania z mini portalu oraz Regulaminie </w:t>
      </w:r>
      <w:r w:rsidRPr="006261C4">
        <w:rPr>
          <w:rFonts w:ascii="Times New Roman" w:eastAsiaTheme="minorHAnsi" w:hAnsi="Times New Roman"/>
          <w:sz w:val="24"/>
        </w:rPr>
        <w:t xml:space="preserve">platformy </w:t>
      </w:r>
      <w:proofErr w:type="spellStart"/>
      <w:r w:rsidR="00082642" w:rsidRPr="006261C4">
        <w:rPr>
          <w:rFonts w:ascii="Times New Roman" w:eastAsiaTheme="minorHAnsi" w:hAnsi="Times New Roman"/>
          <w:sz w:val="24"/>
        </w:rPr>
        <w:t>ePUAP</w:t>
      </w:r>
      <w:proofErr w:type="spellEnd"/>
      <w:r w:rsidR="00082642" w:rsidRPr="006261C4">
        <w:rPr>
          <w:rFonts w:ascii="Times New Roman" w:eastAsiaTheme="minorHAnsi"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Maksymalny rozmiar plików przesyłanych za pośrednictwem dedykowanych formularzy do: złożenia, zmiany, wycofania oferty lub wniosku oraz do komunikacji wynosi 150 MB.</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 xml:space="preserve">Za datę przekazania oferty o którym mowa w art. 125 ust. 1 ustawy Pzp, </w:t>
      </w:r>
      <w:r w:rsidRPr="006261C4">
        <w:rPr>
          <w:rFonts w:ascii="Times New Roman" w:eastAsiaTheme="minorHAnsi" w:hAnsi="Times New Roman"/>
          <w:sz w:val="24"/>
        </w:rPr>
        <w:t>podmiotowych środków dowodowych, przedmiotowych środków dowodowych</w:t>
      </w:r>
      <w:r w:rsidRPr="006261C4">
        <w:rPr>
          <w:rFonts w:ascii="Times New Roman" w:hAnsi="Times New Roman"/>
          <w:sz w:val="24"/>
        </w:rPr>
        <w:t xml:space="preserve">, wniosków, zawiadomień, dokumentów elektronicznych, oświadczeń lub elektronicznych kopii dokumentów lub oświadczeń oraz innych informacji przyjmuje się datę ich przekazania na </w:t>
      </w:r>
      <w:proofErr w:type="spellStart"/>
      <w:r w:rsidRPr="006261C4">
        <w:rPr>
          <w:rFonts w:ascii="Times New Roman" w:hAnsi="Times New Roman"/>
          <w:sz w:val="24"/>
        </w:rPr>
        <w:t>ePUAP</w:t>
      </w:r>
      <w:proofErr w:type="spellEnd"/>
      <w:r w:rsidRPr="006261C4">
        <w:rPr>
          <w:rFonts w:ascii="Times New Roman" w:hAnsi="Times New Roman"/>
          <w:sz w:val="24"/>
        </w:rPr>
        <w:t>. Oświadczenia, wnioski, zawiadomienia oraz informacje uważa się za złożone w terminie, jeżeli ich treść dotarła do adresata przed upływem wyznaczonego terminu. Korespondencja inna niż oferta może być przekazywana również na wyżej podany adres e-mailowy.</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Identyfikator</w:t>
      </w:r>
      <w:r w:rsidR="00F865F7" w:rsidRPr="006261C4">
        <w:rPr>
          <w:rFonts w:ascii="Times New Roman" w:eastAsiaTheme="minorHAnsi" w:hAnsi="Times New Roman"/>
          <w:sz w:val="24"/>
        </w:rPr>
        <w:t xml:space="preserve"> postępowania </w:t>
      </w:r>
      <w:r w:rsidRPr="006261C4">
        <w:rPr>
          <w:rFonts w:ascii="Times New Roman" w:eastAsiaTheme="minorHAnsi" w:hAnsi="Times New Roman"/>
          <w:sz w:val="24"/>
        </w:rPr>
        <w:t xml:space="preserve">dla danego postępowania </w:t>
      </w:r>
      <w:r w:rsidR="003E4194" w:rsidRPr="006261C4">
        <w:rPr>
          <w:rFonts w:ascii="Times New Roman" w:eastAsiaTheme="minorHAnsi" w:hAnsi="Times New Roman"/>
          <w:sz w:val="24"/>
        </w:rPr>
        <w:t>o udzielenie zamówienia dostępny jest</w:t>
      </w:r>
      <w:r w:rsidRPr="006261C4">
        <w:rPr>
          <w:rFonts w:ascii="Times New Roman" w:eastAsiaTheme="minorHAnsi" w:hAnsi="Times New Roman"/>
          <w:sz w:val="24"/>
        </w:rPr>
        <w:t xml:space="preserve"> na Liście wszystkich postępow</w:t>
      </w:r>
      <w:r w:rsidR="008A3C73" w:rsidRPr="006261C4">
        <w:rPr>
          <w:rFonts w:ascii="Times New Roman" w:eastAsiaTheme="minorHAnsi" w:hAnsi="Times New Roman"/>
          <w:sz w:val="24"/>
        </w:rPr>
        <w:t xml:space="preserve">ań na </w:t>
      </w:r>
      <w:proofErr w:type="spellStart"/>
      <w:r w:rsidR="008A3C73" w:rsidRPr="006261C4">
        <w:rPr>
          <w:rFonts w:ascii="Times New Roman" w:eastAsiaTheme="minorHAnsi" w:hAnsi="Times New Roman"/>
          <w:sz w:val="24"/>
        </w:rPr>
        <w:t>miniPortalu</w:t>
      </w:r>
      <w:proofErr w:type="spellEnd"/>
      <w:r w:rsidR="008A3C73" w:rsidRPr="006261C4">
        <w:rPr>
          <w:rFonts w:ascii="Times New Roman" w:eastAsiaTheme="minorHAnsi" w:hAnsi="Times New Roman"/>
          <w:sz w:val="24"/>
        </w:rPr>
        <w:t xml:space="preserve"> oraz stanowi </w:t>
      </w:r>
      <w:r w:rsidR="008A3C73" w:rsidRPr="006261C4">
        <w:rPr>
          <w:rFonts w:ascii="Times New Roman" w:eastAsiaTheme="minorHAnsi" w:hAnsi="Times New Roman"/>
          <w:b/>
          <w:sz w:val="24"/>
        </w:rPr>
        <w:t>Z</w:t>
      </w:r>
      <w:r w:rsidR="0070122D" w:rsidRPr="006261C4">
        <w:rPr>
          <w:rFonts w:ascii="Times New Roman" w:eastAsiaTheme="minorHAnsi" w:hAnsi="Times New Roman"/>
          <w:b/>
          <w:sz w:val="24"/>
        </w:rPr>
        <w:t xml:space="preserve">ałącznik Nr 7 </w:t>
      </w:r>
      <w:r w:rsidRPr="006261C4">
        <w:rPr>
          <w:rFonts w:ascii="Times New Roman" w:eastAsiaTheme="minorHAnsi" w:hAnsi="Times New Roman"/>
          <w:b/>
          <w:sz w:val="24"/>
        </w:rPr>
        <w:t xml:space="preserve"> do SIWZ.</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 xml:space="preserve">W przypadku, gdy wykonawca przekazuje Zamawiającemu dokumenty, które zostały zastrzeżone jako tajemnica przedsiębiorstwa zaleca się, aby Wykonawca odpowiednio w nazwie pliku i tytule wiadomości e-mail umieścił adnotację: </w:t>
      </w:r>
      <w:r w:rsidRPr="006261C4">
        <w:rPr>
          <w:rFonts w:ascii="Times New Roman" w:hAnsi="Times New Roman"/>
          <w:b/>
          <w:sz w:val="24"/>
        </w:rPr>
        <w:t>„Tajemnica przedsiębiorstwa”</w:t>
      </w:r>
      <w:r w:rsidRPr="006261C4">
        <w:rPr>
          <w:rFonts w:ascii="Times New Roman" w:hAnsi="Times New Roman"/>
          <w:sz w:val="24"/>
        </w:rPr>
        <w:t>.</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Oświadczenia, wnioski, zawiadomienia oraz informacje uważa się za złożone</w:t>
      </w:r>
      <w:r w:rsidR="00724771">
        <w:rPr>
          <w:rFonts w:ascii="Times New Roman" w:hAnsi="Times New Roman"/>
          <w:sz w:val="24"/>
        </w:rPr>
        <w:t xml:space="preserve">                        </w:t>
      </w:r>
      <w:r w:rsidRPr="006261C4">
        <w:rPr>
          <w:rFonts w:ascii="Times New Roman" w:hAnsi="Times New Roman"/>
          <w:sz w:val="24"/>
        </w:rPr>
        <w:t xml:space="preserve"> w terminie, jeżeli ich treść dotarła do adresata przed upływem wyznaczonego terminu.</w:t>
      </w:r>
    </w:p>
    <w:p w:rsidR="00082642"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261C4" w:rsidRDefault="00082642" w:rsidP="000F1E28">
      <w:pPr>
        <w:pStyle w:val="Akapitzlist"/>
        <w:numPr>
          <w:ilvl w:val="1"/>
          <w:numId w:val="36"/>
        </w:numPr>
        <w:spacing w:line="240" w:lineRule="auto"/>
        <w:ind w:hanging="357"/>
        <w:rPr>
          <w:rFonts w:ascii="Times New Roman" w:hAnsi="Times New Roman"/>
          <w:sz w:val="24"/>
          <w:lang w:eastAsia="pl-PL"/>
        </w:rPr>
      </w:pPr>
      <w:r w:rsidRPr="006261C4">
        <w:rPr>
          <w:rFonts w:ascii="Times New Roman" w:eastAsiaTheme="minorHAnsi" w:hAnsi="Times New Roman"/>
          <w:sz w:val="24"/>
        </w:rPr>
        <w:t xml:space="preserve">Postępowanie odbywa się w języku polskim, w związku z czym wszelkie pisma, dokumenty, oświadczenia składane w trakcie postępowania między Zamawiającym </w:t>
      </w:r>
      <w:r w:rsidR="00724771">
        <w:rPr>
          <w:rFonts w:ascii="Times New Roman" w:eastAsiaTheme="minorHAnsi" w:hAnsi="Times New Roman"/>
          <w:sz w:val="24"/>
        </w:rPr>
        <w:t xml:space="preserve">                 </w:t>
      </w:r>
      <w:r w:rsidRPr="006261C4">
        <w:rPr>
          <w:rFonts w:ascii="Times New Roman" w:eastAsiaTheme="minorHAnsi" w:hAnsi="Times New Roman"/>
          <w:sz w:val="24"/>
        </w:rPr>
        <w:t>a Wykonawcami muszą być sporządzone w języku polskim. Dokumenty sporządzone w języku obcym są składane wraz z tłumaczeniem na język pols</w:t>
      </w:r>
      <w:r w:rsidR="006520DE" w:rsidRPr="006261C4">
        <w:rPr>
          <w:rFonts w:ascii="Times New Roman" w:eastAsiaTheme="minorHAnsi" w:hAnsi="Times New Roman"/>
          <w:sz w:val="24"/>
        </w:rPr>
        <w:t>ki.</w:t>
      </w:r>
    </w:p>
    <w:p w:rsidR="00B737D9" w:rsidRPr="006261C4" w:rsidRDefault="00CE53A0" w:rsidP="000F1E28">
      <w:pPr>
        <w:pStyle w:val="Akapitzlist"/>
        <w:numPr>
          <w:ilvl w:val="1"/>
          <w:numId w:val="36"/>
        </w:numPr>
        <w:spacing w:line="240" w:lineRule="auto"/>
        <w:ind w:hanging="357"/>
        <w:rPr>
          <w:rFonts w:ascii="Times New Roman" w:hAnsi="Times New Roman"/>
          <w:sz w:val="24"/>
        </w:rPr>
      </w:pPr>
      <w:r w:rsidRPr="006261C4">
        <w:rPr>
          <w:rFonts w:ascii="Times New Roman" w:hAnsi="Times New Roman"/>
          <w:sz w:val="24"/>
        </w:rPr>
        <w:t xml:space="preserve"> Osoby upr</w:t>
      </w:r>
      <w:r w:rsidR="00B737D9" w:rsidRPr="006261C4">
        <w:rPr>
          <w:rFonts w:ascii="Times New Roman" w:hAnsi="Times New Roman"/>
          <w:sz w:val="24"/>
        </w:rPr>
        <w:t>awnione do komunikowania się z W</w:t>
      </w:r>
      <w:r w:rsidRPr="006261C4">
        <w:rPr>
          <w:rFonts w:ascii="Times New Roman" w:hAnsi="Times New Roman"/>
          <w:sz w:val="24"/>
        </w:rPr>
        <w:t>ykonawcami</w:t>
      </w:r>
      <w:r w:rsidR="00B737D9" w:rsidRPr="006261C4">
        <w:rPr>
          <w:rFonts w:ascii="Times New Roman" w:hAnsi="Times New Roman"/>
          <w:sz w:val="24"/>
        </w:rPr>
        <w:t>:</w:t>
      </w:r>
    </w:p>
    <w:p w:rsidR="00CE53A0" w:rsidRPr="006261C4" w:rsidRDefault="00CF1FD1" w:rsidP="00155C9D">
      <w:pPr>
        <w:pStyle w:val="Akapitzlist"/>
        <w:numPr>
          <w:ilvl w:val="0"/>
          <w:numId w:val="21"/>
        </w:numPr>
        <w:spacing w:line="240" w:lineRule="auto"/>
        <w:ind w:hanging="357"/>
        <w:rPr>
          <w:rFonts w:ascii="Times New Roman" w:hAnsi="Times New Roman"/>
          <w:sz w:val="24"/>
        </w:rPr>
      </w:pPr>
      <w:r>
        <w:rPr>
          <w:rFonts w:ascii="Times New Roman" w:hAnsi="Times New Roman"/>
          <w:sz w:val="24"/>
        </w:rPr>
        <w:t>Maria Chłap</w:t>
      </w:r>
      <w:r w:rsidR="00260B41" w:rsidRPr="006261C4">
        <w:rPr>
          <w:rFonts w:ascii="Times New Roman" w:hAnsi="Times New Roman"/>
          <w:sz w:val="24"/>
        </w:rPr>
        <w:t xml:space="preserve">, email: </w:t>
      </w:r>
      <w:hyperlink r:id="rId12" w:history="1">
        <w:r w:rsidRPr="00712FD6">
          <w:rPr>
            <w:rStyle w:val="Hipercze"/>
            <w:rFonts w:ascii="Times New Roman" w:hAnsi="Times New Roman"/>
            <w:sz w:val="24"/>
          </w:rPr>
          <w:t>przetarg@dukla.pl</w:t>
        </w:r>
      </w:hyperlink>
      <w:r w:rsidR="00260B41" w:rsidRPr="006261C4">
        <w:rPr>
          <w:rFonts w:ascii="Times New Roman" w:hAnsi="Times New Roman"/>
          <w:sz w:val="24"/>
        </w:rPr>
        <w:t xml:space="preserve"> </w:t>
      </w:r>
    </w:p>
    <w:p w:rsidR="008A3C73" w:rsidRPr="006261C4" w:rsidRDefault="008A3C73" w:rsidP="00CF1FD1">
      <w:pPr>
        <w:spacing w:line="240" w:lineRule="auto"/>
        <w:rPr>
          <w:rFonts w:ascii="Times New Roman" w:hAnsi="Times New Roman"/>
          <w:sz w:val="24"/>
        </w:rPr>
      </w:pPr>
    </w:p>
    <w:p w:rsidR="008D0E4F" w:rsidRPr="006261C4" w:rsidRDefault="008D0E4F" w:rsidP="00CB3163">
      <w:pPr>
        <w:pStyle w:val="tytu"/>
        <w:numPr>
          <w:ilvl w:val="0"/>
          <w:numId w:val="0"/>
        </w:numPr>
        <w:ind w:left="482"/>
      </w:pPr>
      <w:r w:rsidRPr="006261C4">
        <w:t>WYMAGANIA DOTYCZĄCE WADIUM</w:t>
      </w:r>
    </w:p>
    <w:p w:rsidR="00CF1FD1" w:rsidRDefault="007E3FB7" w:rsidP="007E3FB7">
      <w:pPr>
        <w:spacing w:line="240" w:lineRule="auto"/>
        <w:ind w:left="482"/>
        <w:rPr>
          <w:rFonts w:ascii="Times New Roman" w:hAnsi="Times New Roman"/>
          <w:sz w:val="24"/>
          <w:lang w:eastAsia="pl-PL"/>
        </w:rPr>
      </w:pPr>
      <w:r>
        <w:rPr>
          <w:rFonts w:ascii="Times New Roman" w:hAnsi="Times New Roman"/>
          <w:sz w:val="24"/>
          <w:lang w:eastAsia="pl-PL"/>
        </w:rPr>
        <w:t>Nie dotyczy</w:t>
      </w:r>
    </w:p>
    <w:p w:rsidR="00887F98" w:rsidRDefault="00887F98" w:rsidP="007E3FB7">
      <w:pPr>
        <w:spacing w:line="240" w:lineRule="auto"/>
        <w:ind w:left="482"/>
        <w:rPr>
          <w:rFonts w:ascii="Times New Roman" w:hAnsi="Times New Roman"/>
          <w:sz w:val="24"/>
          <w:lang w:eastAsia="pl-PL"/>
        </w:rPr>
      </w:pPr>
    </w:p>
    <w:p w:rsidR="00887F98" w:rsidRPr="007E3FB7" w:rsidRDefault="00887F98" w:rsidP="007E3FB7">
      <w:pPr>
        <w:spacing w:line="240" w:lineRule="auto"/>
        <w:ind w:left="482"/>
        <w:rPr>
          <w:rFonts w:ascii="Times New Roman" w:hAnsi="Times New Roman"/>
          <w:sz w:val="24"/>
          <w:lang w:eastAsia="pl-PL"/>
        </w:rPr>
      </w:pPr>
    </w:p>
    <w:p w:rsidR="009968D2" w:rsidRPr="006261C4" w:rsidRDefault="002B4A00" w:rsidP="001A2FEB">
      <w:pPr>
        <w:pStyle w:val="tytu"/>
        <w:numPr>
          <w:ilvl w:val="0"/>
          <w:numId w:val="41"/>
        </w:numPr>
        <w:ind w:left="482" w:hanging="482"/>
      </w:pPr>
      <w:r w:rsidRPr="006261C4">
        <w:t xml:space="preserve">TERMIN ZWIĄZANIA OFERTĄ </w:t>
      </w:r>
    </w:p>
    <w:p w:rsidR="002B4A00" w:rsidRPr="006261C4" w:rsidRDefault="002B4A00" w:rsidP="00614BF3">
      <w:pPr>
        <w:pStyle w:val="Akapitzlist"/>
        <w:numPr>
          <w:ilvl w:val="1"/>
          <w:numId w:val="41"/>
        </w:numPr>
        <w:spacing w:line="240" w:lineRule="auto"/>
        <w:ind w:left="851" w:hanging="567"/>
        <w:rPr>
          <w:rFonts w:ascii="Times New Roman" w:hAnsi="Times New Roman"/>
          <w:sz w:val="24"/>
        </w:rPr>
      </w:pPr>
      <w:r w:rsidRPr="006261C4">
        <w:rPr>
          <w:rFonts w:ascii="Times New Roman" w:hAnsi="Times New Roman"/>
          <w:sz w:val="24"/>
        </w:rPr>
        <w:t>Bieg terminu związania ofertą rozpoczyna się wraz z upływem terminu składania ofert.</w:t>
      </w:r>
    </w:p>
    <w:p w:rsidR="002B4A00" w:rsidRPr="006261C4" w:rsidRDefault="002B4A00" w:rsidP="00614BF3">
      <w:pPr>
        <w:pStyle w:val="Akapitzlist"/>
        <w:numPr>
          <w:ilvl w:val="1"/>
          <w:numId w:val="41"/>
        </w:numPr>
        <w:spacing w:line="240" w:lineRule="auto"/>
        <w:ind w:left="851" w:hanging="567"/>
        <w:rPr>
          <w:rFonts w:ascii="Times New Roman" w:hAnsi="Times New Roman"/>
          <w:sz w:val="24"/>
        </w:rPr>
      </w:pPr>
      <w:r w:rsidRPr="006261C4">
        <w:rPr>
          <w:rFonts w:ascii="Times New Roman" w:hAnsi="Times New Roman"/>
          <w:sz w:val="24"/>
        </w:rPr>
        <w:t xml:space="preserve">Wykonawca jest związany ofertą do dnia </w:t>
      </w:r>
      <w:r w:rsidR="000E4229">
        <w:rPr>
          <w:rFonts w:ascii="Times New Roman" w:hAnsi="Times New Roman"/>
          <w:sz w:val="24"/>
        </w:rPr>
        <w:t>1</w:t>
      </w:r>
      <w:r w:rsidR="00CB3163">
        <w:rPr>
          <w:rFonts w:ascii="Times New Roman" w:hAnsi="Times New Roman"/>
          <w:sz w:val="24"/>
        </w:rPr>
        <w:t>1</w:t>
      </w:r>
      <w:r w:rsidR="008D718F">
        <w:rPr>
          <w:rFonts w:ascii="Times New Roman" w:hAnsi="Times New Roman"/>
          <w:sz w:val="24"/>
        </w:rPr>
        <w:t xml:space="preserve"> </w:t>
      </w:r>
      <w:r w:rsidR="00CB3163">
        <w:rPr>
          <w:rFonts w:ascii="Times New Roman" w:hAnsi="Times New Roman"/>
          <w:sz w:val="24"/>
        </w:rPr>
        <w:t>lutego</w:t>
      </w:r>
      <w:r w:rsidRPr="006261C4">
        <w:rPr>
          <w:rFonts w:ascii="Times New Roman" w:hAnsi="Times New Roman"/>
          <w:sz w:val="24"/>
        </w:rPr>
        <w:t xml:space="preserve"> 202</w:t>
      </w:r>
      <w:r w:rsidR="00CB3163">
        <w:rPr>
          <w:rFonts w:ascii="Times New Roman" w:hAnsi="Times New Roman"/>
          <w:sz w:val="24"/>
        </w:rPr>
        <w:t>3</w:t>
      </w:r>
      <w:r w:rsidRPr="006261C4">
        <w:rPr>
          <w:rFonts w:ascii="Times New Roman" w:hAnsi="Times New Roman"/>
          <w:sz w:val="24"/>
        </w:rPr>
        <w:t xml:space="preserve"> roku,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614BF3">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Pr>
          <w:rFonts w:ascii="Times New Roman" w:eastAsiaTheme="minorHAnsi" w:hAnsi="Times New Roman"/>
          <w:sz w:val="24"/>
        </w:rPr>
        <w:t xml:space="preserve">                            </w:t>
      </w:r>
      <w:r w:rsidRPr="006261C4">
        <w:rPr>
          <w:rFonts w:ascii="Times New Roman" w:eastAsiaTheme="minorHAnsi" w:hAnsi="Times New Roman"/>
          <w:sz w:val="24"/>
        </w:rPr>
        <w:t>o wskazywany okres, nie dłuższy niż 30 dni.</w:t>
      </w:r>
    </w:p>
    <w:p w:rsidR="002B4A00" w:rsidRPr="006261C4" w:rsidRDefault="002B4A00" w:rsidP="00614BF3">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 xml:space="preserve">a ofertą, </w:t>
      </w:r>
      <w:r w:rsidRPr="006261C4">
        <w:rPr>
          <w:rFonts w:ascii="Times New Roman" w:eastAsiaTheme="minorHAnsi" w:hAnsi="Times New Roman"/>
          <w:sz w:val="24"/>
        </w:rPr>
        <w:t>wymaga złożenia przez wykonawcę pisemnego oświadczenia o wyrażeniu zgody na przedłużenie terminu związania ofertą.</w:t>
      </w:r>
    </w:p>
    <w:p w:rsidR="002B4A00" w:rsidRPr="006261C4" w:rsidRDefault="002B4A00" w:rsidP="00614BF3">
      <w:pPr>
        <w:pStyle w:val="Akapitzlist"/>
        <w:numPr>
          <w:ilvl w:val="1"/>
          <w:numId w:val="41"/>
        </w:numPr>
        <w:spacing w:line="240" w:lineRule="auto"/>
        <w:ind w:left="851" w:hanging="567"/>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CF1FD1">
      <w:pPr>
        <w:pStyle w:val="Tekstpodstawowy"/>
        <w:spacing w:line="240" w:lineRule="auto"/>
        <w:rPr>
          <w:rFonts w:ascii="Times New Roman" w:hAnsi="Times New Roman" w:cs="Times New Roman"/>
          <w:color w:val="000000" w:themeColor="text1"/>
          <w:spacing w:val="4"/>
          <w:sz w:val="24"/>
        </w:rPr>
      </w:pPr>
    </w:p>
    <w:p w:rsidR="00723B26" w:rsidRPr="006261C4" w:rsidRDefault="00723B26" w:rsidP="001A2FEB">
      <w:pPr>
        <w:pStyle w:val="tytu"/>
        <w:numPr>
          <w:ilvl w:val="0"/>
          <w:numId w:val="41"/>
        </w:numPr>
        <w:ind w:left="482" w:hanging="482"/>
      </w:pPr>
      <w:r w:rsidRPr="006261C4">
        <w:t>OPIS SPOSOBU PRZYGOTOWANIA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Oferta mu być sporządzona w języku polskim, z zachowaniem postaci elektronicznej </w:t>
      </w:r>
      <w:r w:rsidR="002C5B31">
        <w:rPr>
          <w:rFonts w:ascii="Times New Roman" w:hAnsi="Times New Roman"/>
          <w:sz w:val="24"/>
        </w:rPr>
        <w:t xml:space="preserve">                    </w:t>
      </w:r>
      <w:r w:rsidRPr="006261C4">
        <w:rPr>
          <w:rFonts w:ascii="Times New Roman" w:hAnsi="Times New Roman"/>
          <w:sz w:val="24"/>
        </w:rPr>
        <w:t>w formacie danych: .pdf, .</w:t>
      </w:r>
      <w:proofErr w:type="spellStart"/>
      <w:r w:rsidRPr="006261C4">
        <w:rPr>
          <w:rFonts w:ascii="Times New Roman" w:hAnsi="Times New Roman"/>
          <w:sz w:val="24"/>
        </w:rPr>
        <w:t>doc</w:t>
      </w:r>
      <w:proofErr w:type="spellEnd"/>
      <w:r w:rsidRPr="006261C4">
        <w:rPr>
          <w:rFonts w:ascii="Times New Roman" w:hAnsi="Times New Roman"/>
          <w:sz w:val="24"/>
        </w:rPr>
        <w:t>, .</w:t>
      </w:r>
      <w:proofErr w:type="spellStart"/>
      <w:r w:rsidRPr="006261C4">
        <w:rPr>
          <w:rFonts w:ascii="Times New Roman" w:hAnsi="Times New Roman"/>
          <w:sz w:val="24"/>
        </w:rPr>
        <w:t>docx</w:t>
      </w:r>
      <w:proofErr w:type="spellEnd"/>
      <w:r w:rsidRPr="006261C4">
        <w:rPr>
          <w:rFonts w:ascii="Times New Roman" w:hAnsi="Times New Roman"/>
          <w:sz w:val="24"/>
        </w:rPr>
        <w:t>, .rtf,.</w:t>
      </w:r>
      <w:proofErr w:type="spellStart"/>
      <w:r w:rsidRPr="006261C4">
        <w:rPr>
          <w:rFonts w:ascii="Times New Roman" w:hAnsi="Times New Roman"/>
          <w:sz w:val="24"/>
        </w:rPr>
        <w:t>xps</w:t>
      </w:r>
      <w:proofErr w:type="spellEnd"/>
      <w:r w:rsidRPr="006261C4">
        <w:rPr>
          <w:rFonts w:ascii="Times New Roman" w:hAnsi="Times New Roman"/>
          <w:sz w:val="24"/>
        </w:rPr>
        <w:t xml:space="preserve">, .odt.1 w formie elektronicznej </w:t>
      </w:r>
      <w:r w:rsidR="00614BF3">
        <w:rPr>
          <w:rFonts w:ascii="Times New Roman" w:hAnsi="Times New Roman"/>
          <w:sz w:val="24"/>
        </w:rPr>
        <w:t xml:space="preserve">                           </w:t>
      </w:r>
      <w:r w:rsidRPr="006261C4">
        <w:rPr>
          <w:rFonts w:ascii="Times New Roman" w:hAnsi="Times New Roman"/>
          <w:sz w:val="24"/>
        </w:rPr>
        <w:t>(tj. podpisanej kwalifikowanym podpisem elektronicznym) lub w postaci elektronicznej opatrzonej podpisem zaufanym lub podpisem osobistym. Sposób złożenia oferty/wniosku, w tym zaszyfrowania oferty opisany został w Regulaminie korzystania z</w:t>
      </w:r>
      <w:r w:rsidR="006564DE" w:rsidRPr="006261C4">
        <w:rPr>
          <w:rFonts w:ascii="Times New Roman" w:hAnsi="Times New Roman"/>
          <w:sz w:val="24"/>
        </w:rPr>
        <w:t xml:space="preserve"> platformy</w:t>
      </w:r>
      <w:r w:rsidRPr="006261C4">
        <w:rPr>
          <w:rFonts w:ascii="Times New Roman" w:hAnsi="Times New Roman"/>
          <w:sz w:val="24"/>
        </w:rPr>
        <w:t xml:space="preserve"> </w:t>
      </w:r>
      <w:proofErr w:type="spellStart"/>
      <w:r w:rsidRPr="006261C4">
        <w:rPr>
          <w:rFonts w:ascii="Times New Roman" w:hAnsi="Times New Roman"/>
          <w:sz w:val="24"/>
        </w:rPr>
        <w:t>miniPortal</w:t>
      </w:r>
      <w:proofErr w:type="spellEnd"/>
      <w:r w:rsidRPr="006261C4">
        <w:rPr>
          <w:rFonts w:ascii="Times New Roman" w:hAnsi="Times New Roman"/>
          <w:sz w:val="24"/>
        </w:rPr>
        <w:t xml:space="preserve"> i Instrukcji użytkownika. Ofertę należy złożyć </w:t>
      </w:r>
      <w:r w:rsidR="00614BF3">
        <w:rPr>
          <w:rFonts w:ascii="Times New Roman" w:hAnsi="Times New Roman"/>
          <w:sz w:val="24"/>
        </w:rPr>
        <w:t xml:space="preserve">                  </w:t>
      </w:r>
      <w:r w:rsidRPr="006261C4">
        <w:rPr>
          <w:rFonts w:ascii="Times New Roman" w:hAnsi="Times New Roman"/>
          <w:sz w:val="24"/>
        </w:rPr>
        <w:t>w oryginale.</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po przesłaniu oferty za pomocą Formularza do złożenia, zmiany, wycofania oferty lub wniosku na </w:t>
      </w:r>
      <w:r w:rsidRPr="006261C4">
        <w:rPr>
          <w:rFonts w:ascii="Times New Roman" w:hAnsi="Times New Roman"/>
          <w:i/>
          <w:sz w:val="24"/>
        </w:rPr>
        <w:t>„ekranie sukcesu”</w:t>
      </w:r>
      <w:r w:rsidRPr="006261C4">
        <w:rPr>
          <w:rFonts w:ascii="Times New Roman" w:hAnsi="Times New Roman"/>
          <w:sz w:val="24"/>
        </w:rPr>
        <w:t xml:space="preserve"> otrzyma numer oferty generowany przez </w:t>
      </w:r>
      <w:proofErr w:type="spellStart"/>
      <w:r w:rsidRPr="006261C4">
        <w:rPr>
          <w:rFonts w:ascii="Times New Roman" w:hAnsi="Times New Roman"/>
          <w:sz w:val="24"/>
        </w:rPr>
        <w:t>ePUAP</w:t>
      </w:r>
      <w:proofErr w:type="spellEnd"/>
      <w:r w:rsidRPr="006261C4">
        <w:rPr>
          <w:rFonts w:ascii="Times New Roman" w:hAnsi="Times New Roman"/>
          <w:sz w:val="24"/>
        </w:rPr>
        <w:t>. Ten numer należy zapisać i zachować. Będzie on potrzebny w razie ewentualnej zmiany lub wycofania oferty.</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składa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261C4">
        <w:rPr>
          <w:rFonts w:ascii="Times New Roman" w:hAnsi="Times New Roman"/>
          <w:sz w:val="24"/>
        </w:rPr>
        <w:t xml:space="preserve">a </w:t>
      </w:r>
      <w:proofErr w:type="spellStart"/>
      <w:r w:rsidR="00847202" w:rsidRPr="006261C4">
        <w:rPr>
          <w:rFonts w:ascii="Times New Roman" w:hAnsi="Times New Roman"/>
          <w:sz w:val="24"/>
        </w:rPr>
        <w:t>zipem</w:t>
      </w:r>
      <w:proofErr w:type="spellEnd"/>
      <w:r w:rsidR="00847202" w:rsidRPr="006261C4">
        <w:rPr>
          <w:rFonts w:ascii="Times New Roman" w:hAnsi="Times New Roman"/>
          <w:sz w:val="24"/>
        </w:rPr>
        <w:t xml:space="preserve">). W kolejnym kroku </w:t>
      </w:r>
      <w:r w:rsidRPr="006261C4">
        <w:rPr>
          <w:rFonts w:ascii="Times New Roman" w:hAnsi="Times New Roman"/>
          <w:sz w:val="24"/>
        </w:rPr>
        <w:t>Wykonawca zaszyfruje folder zawierający dokumenty składające się na ofertę.</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Zaleca się, aby podczas szyfrowania plik został opatrzony nazwą: Oferta_[numer referencyjny postępowania]_[4 literowy ciąg dowolnych znaków].</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lastRenderedPageBreak/>
        <w:t xml:space="preserve">Maksymalny rozmiar zaszyfrowanego pliku przesyłanego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wynosi 150 MB. UWAGA: W trakcie szyfrowania plik może zwiększyć swój rozmiar.</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261C4">
        <w:rPr>
          <w:rFonts w:ascii="Times New Roman" w:hAnsi="Times New Roman"/>
          <w:b/>
          <w:sz w:val="24"/>
        </w:rPr>
        <w:t>„Załącznik stanowiący tajemnicę przedsiębiorstwa”</w:t>
      </w:r>
      <w:r w:rsidRPr="006261C4">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Wykonawca przed upływem terminu do składania ofert może zmienić lub wycofać ofertę za pośrednictwem Formularza do złożenia, zmiany, wycofania oferty lub wniosku dostępnego na </w:t>
      </w:r>
      <w:proofErr w:type="spellStart"/>
      <w:r w:rsidRPr="006261C4">
        <w:rPr>
          <w:rFonts w:ascii="Times New Roman" w:hAnsi="Times New Roman"/>
          <w:sz w:val="24"/>
        </w:rPr>
        <w:t>ePUAP</w:t>
      </w:r>
      <w:proofErr w:type="spellEnd"/>
      <w:r w:rsidRPr="006261C4">
        <w:rPr>
          <w:rFonts w:ascii="Times New Roman" w:hAnsi="Times New Roman"/>
          <w:sz w:val="24"/>
        </w:rPr>
        <w:t xml:space="preserve"> i udostępnionego również na </w:t>
      </w:r>
      <w:proofErr w:type="spellStart"/>
      <w:r w:rsidRPr="006261C4">
        <w:rPr>
          <w:rFonts w:ascii="Times New Roman" w:hAnsi="Times New Roman"/>
          <w:sz w:val="24"/>
        </w:rPr>
        <w:t>miniPortalu</w:t>
      </w:r>
      <w:proofErr w:type="spellEnd"/>
      <w:r w:rsidRPr="006261C4">
        <w:rPr>
          <w:rFonts w:ascii="Times New Roman" w:hAnsi="Times New Roman"/>
          <w:sz w:val="24"/>
        </w:rPr>
        <w:t>. Sposób zmiany i wycofania oferty został opisany w Instrukcji użytkownika dostępnej na</w:t>
      </w:r>
      <w:r w:rsidR="00F3519D" w:rsidRPr="006261C4">
        <w:rPr>
          <w:rFonts w:ascii="Times New Roman" w:hAnsi="Times New Roman"/>
          <w:sz w:val="24"/>
        </w:rPr>
        <w:t xml:space="preserve"> </w:t>
      </w:r>
      <w:proofErr w:type="spellStart"/>
      <w:r w:rsidR="00F3519D" w:rsidRPr="006261C4">
        <w:rPr>
          <w:rFonts w:ascii="Times New Roman" w:hAnsi="Times New Roman"/>
          <w:sz w:val="24"/>
        </w:rPr>
        <w:t>miniP</w:t>
      </w:r>
      <w:r w:rsidRPr="006261C4">
        <w:rPr>
          <w:rFonts w:ascii="Times New Roman" w:hAnsi="Times New Roman"/>
          <w:sz w:val="24"/>
        </w:rPr>
        <w:t>ortalu</w:t>
      </w:r>
      <w:proofErr w:type="spellEnd"/>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086418">
        <w:rPr>
          <w:rFonts w:ascii="Times New Roman" w:hAnsi="Times New Roman"/>
          <w:sz w:val="24"/>
        </w:rPr>
        <w:t xml:space="preserve">                      </w:t>
      </w:r>
      <w:r w:rsidR="00F72A4F">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00086418">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z wykonawców. Oświadczenia te potwierdzają brak podstaw wykluczenia oraz spełnianie warunków udziału w postępowaniu lub kryteriów selekcji w zakresie, w jakim każdy z wykonawców wykazuje spełnianie warunków udziału w postę</w:t>
      </w:r>
      <w:r w:rsidR="004073D5" w:rsidRPr="006261C4">
        <w:rPr>
          <w:rFonts w:ascii="Times New Roman" w:hAnsi="Times New Roman"/>
          <w:b/>
          <w:sz w:val="24"/>
        </w:rPr>
        <w:t>powaniu lub kryteriów selekcji.</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w:t>
      </w:r>
      <w:r w:rsidR="00181D60">
        <w:rPr>
          <w:rFonts w:ascii="Times New Roman" w:hAnsi="Times New Roman"/>
          <w:b/>
          <w:sz w:val="24"/>
        </w:rPr>
        <w:t xml:space="preserve">                   </w:t>
      </w:r>
      <w:r w:rsidR="00F72A4F">
        <w:rPr>
          <w:rFonts w:ascii="Times New Roman" w:hAnsi="Times New Roman"/>
          <w:b/>
          <w:sz w:val="24"/>
        </w:rPr>
        <w:t xml:space="preserve">                   </w:t>
      </w:r>
      <w:r w:rsidRPr="006261C4">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00887F98">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w:t>
      </w:r>
      <w:r w:rsidRPr="006261C4">
        <w:rPr>
          <w:rFonts w:ascii="Times New Roman" w:hAnsi="Times New Roman"/>
          <w:sz w:val="24"/>
        </w:rPr>
        <w:lastRenderedPageBreak/>
        <w:t xml:space="preserve">(Dz.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6261C4"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B7239D" w:rsidRPr="006261C4" w:rsidRDefault="00B7239D" w:rsidP="001A2FEB">
      <w:pPr>
        <w:pStyle w:val="tytu"/>
        <w:numPr>
          <w:ilvl w:val="0"/>
          <w:numId w:val="48"/>
        </w:numPr>
        <w:ind w:left="482" w:hanging="482"/>
      </w:pPr>
      <w:r w:rsidRPr="006261C4">
        <w:t>MIEJSCE I TERMIN SKŁADANIA I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Ofertę należy przesłać na </w:t>
      </w:r>
      <w:r w:rsidR="000E306A" w:rsidRPr="006261C4">
        <w:rPr>
          <w:rFonts w:ascii="Times New Roman" w:hAnsi="Times New Roman"/>
          <w:sz w:val="24"/>
        </w:rPr>
        <w:t>Elektroniczną S</w:t>
      </w:r>
      <w:r w:rsidRPr="006261C4">
        <w:rPr>
          <w:rFonts w:ascii="Times New Roman" w:hAnsi="Times New Roman"/>
          <w:sz w:val="24"/>
        </w:rPr>
        <w:t>k</w:t>
      </w:r>
      <w:r w:rsidR="000E306A" w:rsidRPr="006261C4">
        <w:rPr>
          <w:rFonts w:ascii="Times New Roman" w:hAnsi="Times New Roman"/>
          <w:sz w:val="24"/>
        </w:rPr>
        <w:t>rzynkę P</w:t>
      </w:r>
      <w:r w:rsidRPr="006261C4">
        <w:rPr>
          <w:rFonts w:ascii="Times New Roman" w:hAnsi="Times New Roman"/>
          <w:sz w:val="24"/>
        </w:rPr>
        <w:t xml:space="preserve">odawczą </w:t>
      </w:r>
      <w:r w:rsidR="00CF1FD1">
        <w:rPr>
          <w:rFonts w:ascii="Times New Roman" w:hAnsi="Times New Roman"/>
          <w:sz w:val="24"/>
        </w:rPr>
        <w:t>Urzędu Miejskiego                        w Dukli</w:t>
      </w:r>
      <w:r w:rsidRPr="006261C4">
        <w:rPr>
          <w:rFonts w:ascii="Times New Roman" w:hAnsi="Times New Roman"/>
          <w:sz w:val="24"/>
        </w:rPr>
        <w:t xml:space="preserve"> </w:t>
      </w:r>
      <w:r w:rsidR="000E306A" w:rsidRPr="006261C4">
        <w:rPr>
          <w:rFonts w:ascii="Times New Roman" w:hAnsi="Times New Roman"/>
          <w:sz w:val="24"/>
        </w:rPr>
        <w:t xml:space="preserve"> - adres skrzynki (ESP) na </w:t>
      </w:r>
      <w:proofErr w:type="spellStart"/>
      <w:r w:rsidR="000E306A" w:rsidRPr="006261C4">
        <w:rPr>
          <w:rFonts w:ascii="Times New Roman" w:hAnsi="Times New Roman"/>
          <w:sz w:val="24"/>
        </w:rPr>
        <w:t>ePUAP</w:t>
      </w:r>
      <w:proofErr w:type="spellEnd"/>
      <w:r w:rsidR="000E306A" w:rsidRPr="006261C4">
        <w:rPr>
          <w:rFonts w:ascii="Times New Roman" w:hAnsi="Times New Roman"/>
          <w:sz w:val="24"/>
        </w:rPr>
        <w:t xml:space="preserve">:  </w:t>
      </w:r>
      <w:r w:rsidR="001108F0" w:rsidRPr="00C814F6">
        <w:rPr>
          <w:rFonts w:ascii="Times New Roman" w:hAnsi="Times New Roman"/>
          <w:b/>
          <w:bCs/>
          <w:sz w:val="24"/>
        </w:rPr>
        <w:t>/dukla/</w:t>
      </w:r>
      <w:proofErr w:type="spellStart"/>
      <w:r w:rsidR="001108F0" w:rsidRPr="00C814F6">
        <w:rPr>
          <w:rFonts w:ascii="Times New Roman" w:hAnsi="Times New Roman"/>
          <w:b/>
          <w:bCs/>
          <w:sz w:val="24"/>
        </w:rPr>
        <w:t>skrytka</w:t>
      </w:r>
      <w:r w:rsidR="00887F98">
        <w:rPr>
          <w:rFonts w:ascii="Times New Roman" w:hAnsi="Times New Roman"/>
          <w:b/>
          <w:bCs/>
          <w:sz w:val="24"/>
        </w:rPr>
        <w:t>ESP</w:t>
      </w:r>
      <w:proofErr w:type="spellEnd"/>
      <w:r w:rsidR="000E306A" w:rsidRPr="006261C4">
        <w:rPr>
          <w:rFonts w:ascii="Times New Roman" w:hAnsi="Times New Roman"/>
          <w:b/>
          <w:sz w:val="24"/>
        </w:rPr>
        <w:t xml:space="preserve"> </w:t>
      </w:r>
      <w:r w:rsidR="000E306A" w:rsidRPr="006261C4">
        <w:rPr>
          <w:rFonts w:ascii="Times New Roman" w:hAnsi="Times New Roman"/>
          <w:sz w:val="24"/>
        </w:rPr>
        <w:t xml:space="preserve">- </w:t>
      </w:r>
      <w:r w:rsidRPr="006261C4">
        <w:rPr>
          <w:rFonts w:ascii="Times New Roman" w:hAnsi="Times New Roman"/>
          <w:sz w:val="24"/>
        </w:rPr>
        <w:t xml:space="preserve">w terminie </w:t>
      </w:r>
      <w:r w:rsidRPr="006261C4">
        <w:rPr>
          <w:rFonts w:ascii="Times New Roman" w:hAnsi="Times New Roman"/>
          <w:b/>
          <w:sz w:val="24"/>
        </w:rPr>
        <w:t xml:space="preserve">do dnia </w:t>
      </w:r>
      <w:r w:rsidR="009964FD">
        <w:rPr>
          <w:rFonts w:ascii="Times New Roman" w:hAnsi="Times New Roman"/>
          <w:b/>
          <w:sz w:val="24"/>
        </w:rPr>
        <w:t xml:space="preserve"> </w:t>
      </w:r>
      <w:r w:rsidR="000E4229">
        <w:rPr>
          <w:rFonts w:ascii="Times New Roman" w:hAnsi="Times New Roman"/>
          <w:b/>
          <w:sz w:val="24"/>
        </w:rPr>
        <w:t>1</w:t>
      </w:r>
      <w:r w:rsidR="00CB3163">
        <w:rPr>
          <w:rFonts w:ascii="Times New Roman" w:hAnsi="Times New Roman"/>
          <w:b/>
          <w:sz w:val="24"/>
        </w:rPr>
        <w:t>0</w:t>
      </w:r>
      <w:r w:rsidR="000E4229">
        <w:rPr>
          <w:rFonts w:ascii="Times New Roman" w:hAnsi="Times New Roman"/>
          <w:b/>
          <w:sz w:val="24"/>
        </w:rPr>
        <w:t xml:space="preserve"> </w:t>
      </w:r>
      <w:r w:rsidR="00CB3163">
        <w:rPr>
          <w:rFonts w:ascii="Times New Roman" w:hAnsi="Times New Roman"/>
          <w:b/>
          <w:sz w:val="24"/>
        </w:rPr>
        <w:t>stycznia</w:t>
      </w:r>
      <w:r w:rsidR="002C5B31">
        <w:rPr>
          <w:rFonts w:ascii="Times New Roman" w:hAnsi="Times New Roman"/>
          <w:b/>
          <w:sz w:val="24"/>
        </w:rPr>
        <w:t xml:space="preserve"> </w:t>
      </w:r>
      <w:r w:rsidRPr="006261C4">
        <w:rPr>
          <w:rFonts w:ascii="Times New Roman" w:hAnsi="Times New Roman"/>
          <w:b/>
          <w:sz w:val="24"/>
        </w:rPr>
        <w:t>202</w:t>
      </w:r>
      <w:r w:rsidR="00CB3163">
        <w:rPr>
          <w:rFonts w:ascii="Times New Roman" w:hAnsi="Times New Roman"/>
          <w:b/>
          <w:sz w:val="24"/>
        </w:rPr>
        <w:t>3</w:t>
      </w:r>
      <w:r w:rsidRPr="006261C4">
        <w:rPr>
          <w:rFonts w:ascii="Times New Roman" w:hAnsi="Times New Roman"/>
          <w:b/>
          <w:sz w:val="24"/>
        </w:rPr>
        <w:t xml:space="preserve"> roku -  godz. </w:t>
      </w:r>
      <w:r w:rsidR="004825ED">
        <w:rPr>
          <w:rFonts w:ascii="Times New Roman" w:hAnsi="Times New Roman"/>
          <w:b/>
          <w:sz w:val="24"/>
        </w:rPr>
        <w:t>8</w:t>
      </w:r>
      <w:r w:rsidRPr="006261C4">
        <w:rPr>
          <w:rFonts w:ascii="Times New Roman" w:hAnsi="Times New Roman"/>
          <w:b/>
          <w:sz w:val="24"/>
        </w:rPr>
        <w:t>:00.</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Zamawiający zaleca, aby oferta została przez Wykonawcę przesłana za pośrednictwem </w:t>
      </w:r>
      <w:proofErr w:type="spellStart"/>
      <w:r w:rsidRPr="006261C4">
        <w:rPr>
          <w:rFonts w:ascii="Times New Roman" w:hAnsi="Times New Roman"/>
          <w:sz w:val="24"/>
        </w:rPr>
        <w:t>ePUAP</w:t>
      </w:r>
      <w:proofErr w:type="spellEnd"/>
      <w:r w:rsidRPr="006261C4">
        <w:rPr>
          <w:rFonts w:ascii="Times New Roman" w:hAnsi="Times New Roman"/>
          <w:sz w:val="24"/>
        </w:rPr>
        <w:t xml:space="preserve"> w terminie zapewniającym, że wszystkie pliki składające się na ofertę zostały skutecznie wprowadzone do </w:t>
      </w:r>
      <w:proofErr w:type="spellStart"/>
      <w:r w:rsidRPr="006261C4">
        <w:rPr>
          <w:rFonts w:ascii="Times New Roman" w:hAnsi="Times New Roman"/>
          <w:sz w:val="24"/>
        </w:rPr>
        <w:t>ePUAP</w:t>
      </w:r>
      <w:proofErr w:type="spellEnd"/>
      <w:r w:rsidRPr="006261C4">
        <w:rPr>
          <w:rFonts w:ascii="Times New Roman" w:hAnsi="Times New Roman"/>
          <w:sz w:val="24"/>
        </w:rPr>
        <w:t xml:space="preserve"> przed terminem, o którym mowa w punkcie poprzednim.</w:t>
      </w:r>
    </w:p>
    <w:p w:rsidR="00AE3E48" w:rsidRPr="006401C7"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CB3163">
        <w:rPr>
          <w:rFonts w:ascii="Times New Roman" w:hAnsi="Times New Roman"/>
          <w:b/>
          <w:sz w:val="24"/>
        </w:rPr>
        <w:t xml:space="preserve">10 stycznia </w:t>
      </w:r>
      <w:r w:rsidR="00CB3163" w:rsidRPr="006261C4">
        <w:rPr>
          <w:rFonts w:ascii="Times New Roman" w:hAnsi="Times New Roman"/>
          <w:b/>
          <w:sz w:val="24"/>
        </w:rPr>
        <w:t>202</w:t>
      </w:r>
      <w:r w:rsidR="00CB3163">
        <w:rPr>
          <w:rFonts w:ascii="Times New Roman" w:hAnsi="Times New Roman"/>
          <w:b/>
          <w:sz w:val="24"/>
        </w:rPr>
        <w:t>3</w:t>
      </w:r>
      <w:r w:rsidR="00CB3163" w:rsidRPr="006261C4">
        <w:rPr>
          <w:rFonts w:ascii="Times New Roman" w:hAnsi="Times New Roman"/>
          <w:b/>
          <w:sz w:val="24"/>
        </w:rPr>
        <w:t xml:space="preserve"> roku</w:t>
      </w:r>
      <w:r w:rsidRPr="006261C4">
        <w:rPr>
          <w:rFonts w:ascii="Times New Roman" w:hAnsi="Times New Roman"/>
          <w:sz w:val="24"/>
        </w:rPr>
        <w:t xml:space="preserve">, o </w:t>
      </w:r>
      <w:r w:rsidRPr="00A8442A">
        <w:rPr>
          <w:rFonts w:ascii="Times New Roman" w:hAnsi="Times New Roman"/>
          <w:sz w:val="24"/>
        </w:rPr>
        <w:t xml:space="preserve">godzinie </w:t>
      </w:r>
      <w:r w:rsidR="00F72A4F" w:rsidRPr="00A8442A">
        <w:rPr>
          <w:rFonts w:ascii="Times New Roman" w:hAnsi="Times New Roman"/>
          <w:sz w:val="24"/>
        </w:rPr>
        <w:t>0</w:t>
      </w:r>
      <w:r w:rsidR="00A8442A" w:rsidRPr="00A8442A">
        <w:rPr>
          <w:rFonts w:ascii="Times New Roman" w:hAnsi="Times New Roman"/>
          <w:sz w:val="24"/>
        </w:rPr>
        <w:t>9</w:t>
      </w:r>
      <w:r w:rsidRPr="00A8442A">
        <w:rPr>
          <w:rFonts w:ascii="Times New Roman" w:hAnsi="Times New Roman"/>
          <w:sz w:val="24"/>
        </w:rPr>
        <w:t>:</w:t>
      </w:r>
      <w:r w:rsidR="00A8442A" w:rsidRPr="00A8442A">
        <w:rPr>
          <w:rFonts w:ascii="Times New Roman" w:hAnsi="Times New Roman"/>
          <w:sz w:val="24"/>
        </w:rPr>
        <w:t>00</w:t>
      </w:r>
      <w:r w:rsidRPr="006261C4">
        <w:rPr>
          <w:rFonts w:ascii="Times New Roman" w:hAnsi="Times New Roman"/>
          <w:sz w:val="24"/>
        </w:rPr>
        <w:t>.</w:t>
      </w:r>
    </w:p>
    <w:p w:rsidR="006401C7" w:rsidRPr="006261C4" w:rsidRDefault="006401C7" w:rsidP="001A2FEB">
      <w:pPr>
        <w:pStyle w:val="Akapitzlist"/>
        <w:numPr>
          <w:ilvl w:val="1"/>
          <w:numId w:val="48"/>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Otwarc</w:t>
      </w:r>
      <w:r w:rsidR="00DD650E" w:rsidRPr="006261C4">
        <w:rPr>
          <w:rFonts w:ascii="Times New Roman" w:hAnsi="Times New Roman"/>
          <w:sz w:val="24"/>
        </w:rPr>
        <w:t xml:space="preserve">ie ofert następuje poprzez odszyfrowanie ofert na platformie </w:t>
      </w:r>
      <w:proofErr w:type="spellStart"/>
      <w:r w:rsidR="00DD650E" w:rsidRPr="006261C4">
        <w:rPr>
          <w:rFonts w:ascii="Times New Roman" w:hAnsi="Times New Roman"/>
          <w:sz w:val="24"/>
        </w:rPr>
        <w:t>miniPortal</w:t>
      </w:r>
      <w:proofErr w:type="spellEnd"/>
      <w:r w:rsidR="00DD650E" w:rsidRPr="006261C4">
        <w:rPr>
          <w:rFonts w:ascii="Times New Roman" w:hAnsi="Times New Roman"/>
          <w:sz w:val="24"/>
        </w:rPr>
        <w:t>.</w:t>
      </w:r>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8" w:name="mip51081239"/>
      <w:bookmarkEnd w:id="8"/>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9" w:name="mip51081240"/>
      <w:bookmarkEnd w:id="9"/>
    </w:p>
    <w:p w:rsidR="00AE3E48"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10" w:name="mip51081241"/>
      <w:bookmarkEnd w:id="10"/>
    </w:p>
    <w:p w:rsidR="003444B4" w:rsidRPr="006261C4" w:rsidRDefault="00AE3E48" w:rsidP="001A2FEB">
      <w:pPr>
        <w:pStyle w:val="Akapitzlist"/>
        <w:numPr>
          <w:ilvl w:val="1"/>
          <w:numId w:val="48"/>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1" w:name="mip51081243"/>
      <w:bookmarkEnd w:id="11"/>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2" w:name="mip51081244"/>
      <w:bookmarkEnd w:id="12"/>
    </w:p>
    <w:p w:rsidR="00AE3E48" w:rsidRPr="006261C4" w:rsidRDefault="00AE3E48" w:rsidP="000F1E28">
      <w:pPr>
        <w:pStyle w:val="Akapitzlist"/>
        <w:numPr>
          <w:ilvl w:val="0"/>
          <w:numId w:val="29"/>
        </w:numPr>
        <w:spacing w:line="240" w:lineRule="auto"/>
        <w:rPr>
          <w:rFonts w:ascii="Times New Roman" w:hAnsi="Times New Roman"/>
          <w:b/>
          <w:sz w:val="24"/>
          <w:lang w:eastAsia="pl-PL"/>
        </w:rPr>
      </w:pPr>
      <w:r w:rsidRPr="006261C4">
        <w:rPr>
          <w:rFonts w:ascii="Times New Roman" w:hAnsi="Times New Roman"/>
          <w:sz w:val="24"/>
        </w:rPr>
        <w:lastRenderedPageBreak/>
        <w:t>cenach lub kosztach zawartych w ofertach.</w:t>
      </w:r>
    </w:p>
    <w:p w:rsidR="00AE3E48" w:rsidRPr="006261C4" w:rsidRDefault="00AE3E48" w:rsidP="00AE3E48">
      <w:pPr>
        <w:pStyle w:val="Akapitzlist"/>
        <w:ind w:left="1355"/>
        <w:rPr>
          <w:rFonts w:ascii="Times New Roman" w:hAnsi="Times New Roman"/>
          <w:sz w:val="24"/>
        </w:rPr>
      </w:pPr>
    </w:p>
    <w:p w:rsidR="00C714DC" w:rsidRPr="006261C4" w:rsidRDefault="00C714DC" w:rsidP="001A2FEB">
      <w:pPr>
        <w:pStyle w:val="tytu"/>
        <w:numPr>
          <w:ilvl w:val="0"/>
          <w:numId w:val="48"/>
        </w:numPr>
        <w:ind w:left="482" w:hanging="482"/>
      </w:pPr>
      <w:r w:rsidRPr="006261C4">
        <w:t>OPIS SPOSOBU OBLICZENIA CENY</w:t>
      </w:r>
    </w:p>
    <w:p w:rsidR="00184E5D" w:rsidRPr="006261C4" w:rsidRDefault="00184E5D" w:rsidP="001A2FEB">
      <w:pPr>
        <w:pStyle w:val="Akapitzlist"/>
        <w:numPr>
          <w:ilvl w:val="1"/>
          <w:numId w:val="48"/>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 xml:space="preserve">wynagrodzenie </w:t>
      </w:r>
      <w:r w:rsidR="009964FD">
        <w:rPr>
          <w:rFonts w:ascii="Times New Roman" w:hAnsi="Times New Roman"/>
          <w:b/>
          <w:sz w:val="24"/>
        </w:rPr>
        <w:t>kosztorysowe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1A2FEB">
      <w:pPr>
        <w:pStyle w:val="tytu"/>
        <w:numPr>
          <w:ilvl w:val="0"/>
          <w:numId w:val="48"/>
        </w:numPr>
        <w:ind w:left="482" w:hanging="482"/>
      </w:pPr>
      <w:r w:rsidRPr="006261C4">
        <w:t xml:space="preserve">Wynagrodzenia </w:t>
      </w:r>
      <w:r w:rsidR="009964FD">
        <w:t>kosztorysowe</w:t>
      </w:r>
      <w:r w:rsidRPr="006261C4">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1A2FEB">
      <w:pPr>
        <w:pStyle w:val="tytu"/>
        <w:numPr>
          <w:ilvl w:val="0"/>
          <w:numId w:val="48"/>
        </w:numPr>
        <w:ind w:left="482" w:hanging="482"/>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1A2FEB">
      <w:pPr>
        <w:pStyle w:val="tytu"/>
        <w:numPr>
          <w:ilvl w:val="0"/>
          <w:numId w:val="48"/>
        </w:numPr>
        <w:ind w:left="482" w:hanging="482"/>
      </w:pPr>
      <w:r w:rsidRPr="006261C4">
        <w:t xml:space="preserve">Podane przez Wykonawcę wynagrodzenia </w:t>
      </w:r>
      <w:r w:rsidR="009964FD">
        <w:t>kosztorysowe</w:t>
      </w:r>
      <w:r w:rsidRPr="006261C4">
        <w:t xml:space="preserve"> oraz Cena brutto oferty będą stałe tzn. nie ulegną zmianie przez cały okres realizacji (wykonywania) przedmiotu zamówienia.</w:t>
      </w:r>
    </w:p>
    <w:p w:rsidR="00184E5D" w:rsidRPr="006261C4" w:rsidRDefault="00184E5D" w:rsidP="001A2FEB">
      <w:pPr>
        <w:pStyle w:val="tytu"/>
        <w:numPr>
          <w:ilvl w:val="0"/>
          <w:numId w:val="48"/>
        </w:numPr>
        <w:ind w:left="482" w:hanging="482"/>
      </w:pPr>
      <w:r w:rsidRPr="006261C4">
        <w:t xml:space="preserve">W podanych wynagrodzeniach </w:t>
      </w:r>
      <w:r w:rsidR="009964FD">
        <w:t>kosztorysowe</w:t>
      </w:r>
      <w:r w:rsidRPr="006261C4">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9964FD">
        <w:t>kosztorysowe</w:t>
      </w:r>
      <w:r w:rsidRPr="006261C4">
        <w:t xml:space="preserve">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WZ oraz w wyjaśnieniach i zmia</w:t>
      </w:r>
      <w:r w:rsidR="00F44040" w:rsidRPr="006261C4">
        <w:t>nach SWZ i załączników do S</w:t>
      </w:r>
      <w:r w:rsidRPr="006261C4">
        <w:t>WZ</w:t>
      </w:r>
      <w:r w:rsidR="00F44040" w:rsidRPr="006261C4">
        <w:t>.</w:t>
      </w:r>
    </w:p>
    <w:p w:rsidR="00F44040" w:rsidRDefault="00F44040" w:rsidP="001A2FEB">
      <w:pPr>
        <w:pStyle w:val="tytu"/>
        <w:numPr>
          <w:ilvl w:val="0"/>
          <w:numId w:val="48"/>
        </w:numPr>
        <w:ind w:left="482" w:hanging="482"/>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065DB8" w:rsidRDefault="00093981" w:rsidP="00093981">
      <w:pPr>
        <w:spacing w:line="240" w:lineRule="auto"/>
        <w:ind w:left="482"/>
        <w:rPr>
          <w:rFonts w:ascii="Times New Roman" w:hAnsi="Times New Roman"/>
          <w:sz w:val="24"/>
          <w:lang w:eastAsia="pl-PL"/>
        </w:rPr>
      </w:pPr>
      <w:r>
        <w:rPr>
          <w:rFonts w:ascii="Times New Roman" w:hAnsi="Times New Roman"/>
          <w:sz w:val="24"/>
          <w:lang w:eastAsia="pl-PL"/>
        </w:rPr>
        <w:t>19.1</w:t>
      </w:r>
      <w:r w:rsidR="002F1C65">
        <w:rPr>
          <w:rFonts w:ascii="Times New Roman" w:hAnsi="Times New Roman"/>
          <w:sz w:val="24"/>
          <w:lang w:eastAsia="pl-PL"/>
        </w:rPr>
        <w:t>.</w:t>
      </w:r>
      <w:r w:rsidR="00065DB8" w:rsidRPr="00065DB8">
        <w:rPr>
          <w:rFonts w:ascii="Times New Roman" w:hAnsi="Times New Roman"/>
          <w:sz w:val="24"/>
          <w:lang w:eastAsia="pl-PL"/>
        </w:rPr>
        <w:t>Zgodnie z wytycznymi kosztorysowania  w skład ceny robocizny wchodzą następujące składniki kosztów pracy robotników zatrudnionych bezpośrednio przy wykonywaniu robót budowlanych:</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1)</w:t>
      </w:r>
      <w:r w:rsidRPr="00065DB8">
        <w:rPr>
          <w:rFonts w:ascii="Times New Roman" w:hAnsi="Times New Roman"/>
          <w:sz w:val="24"/>
          <w:lang w:eastAsia="pl-PL"/>
        </w:rPr>
        <w:tab/>
        <w:t>płace zasadnicze według osobistego zaszeregowania, przyjmowane jako średnie ważone,</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2)</w:t>
      </w:r>
      <w:r w:rsidRPr="00065DB8">
        <w:rPr>
          <w:rFonts w:ascii="Times New Roman" w:hAnsi="Times New Roman"/>
          <w:sz w:val="24"/>
          <w:lang w:eastAsia="pl-PL"/>
        </w:rPr>
        <w:tab/>
        <w:t xml:space="preserve">premie regulaminowe,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3)</w:t>
      </w:r>
      <w:r w:rsidRPr="00065DB8">
        <w:rPr>
          <w:rFonts w:ascii="Times New Roman" w:hAnsi="Times New Roman"/>
          <w:sz w:val="24"/>
          <w:lang w:eastAsia="pl-PL"/>
        </w:rPr>
        <w:tab/>
        <w:t xml:space="preserve">płace dodatkowe (np. za kierowanie brygadą, dodatki funkcyjne, stażowe itp.),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4)</w:t>
      </w:r>
      <w:r w:rsidRPr="00065DB8">
        <w:rPr>
          <w:rFonts w:ascii="Times New Roman" w:hAnsi="Times New Roman"/>
          <w:sz w:val="24"/>
          <w:lang w:eastAsia="pl-PL"/>
        </w:rPr>
        <w:tab/>
        <w:t xml:space="preserve">płace uzupełniające (np. wynagrodzenia za okres urlopu i inne płatne nie obecności                                 w pracy, zasiłki chorobowe nierefundowane przez ZUS, odprawy emerytalne, nagrody jubileuszowe),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lastRenderedPageBreak/>
        <w:t>5)</w:t>
      </w:r>
      <w:r w:rsidRPr="00065DB8">
        <w:rPr>
          <w:rFonts w:ascii="Times New Roman" w:hAnsi="Times New Roman"/>
          <w:sz w:val="24"/>
          <w:lang w:eastAsia="pl-PL"/>
        </w:rPr>
        <w:tab/>
        <w:t xml:space="preserve">obligatoryjne obciążenia płac, np. z tytułu składek na rzecz ZUS, Fundusz Pracy, Fundusz Gwarantowanych Świadczeń Pracowniczych </w:t>
      </w:r>
    </w:p>
    <w:p w:rsidR="00065DB8" w:rsidRPr="00065DB8" w:rsidRDefault="00065DB8" w:rsidP="002F1C65">
      <w:pPr>
        <w:spacing w:line="240" w:lineRule="auto"/>
        <w:rPr>
          <w:rFonts w:ascii="Times New Roman" w:hAnsi="Times New Roman"/>
          <w:sz w:val="24"/>
          <w:lang w:eastAsia="pl-PL"/>
        </w:rPr>
      </w:pPr>
      <w:r w:rsidRPr="00065DB8">
        <w:rPr>
          <w:rFonts w:ascii="Times New Roman" w:hAnsi="Times New Roman"/>
          <w:sz w:val="24"/>
          <w:lang w:eastAsia="pl-PL"/>
        </w:rPr>
        <w:t>6)</w:t>
      </w:r>
      <w:r w:rsidRPr="00065DB8">
        <w:rPr>
          <w:rFonts w:ascii="Times New Roman" w:hAnsi="Times New Roman"/>
          <w:sz w:val="24"/>
          <w:lang w:eastAsia="pl-PL"/>
        </w:rPr>
        <w:tab/>
        <w:t>odpisy na zakładowy fundusz świadczeń socjalnych, mieszkaniowy itp.</w:t>
      </w:r>
    </w:p>
    <w:p w:rsidR="00F44040" w:rsidRPr="006261C4" w:rsidRDefault="00F44040" w:rsidP="00F44040">
      <w:pPr>
        <w:suppressAutoHyphens/>
        <w:ind w:left="1276"/>
        <w:rPr>
          <w:rFonts w:ascii="Times New Roman" w:hAnsi="Times New Roman"/>
          <w:color w:val="000000" w:themeColor="text1"/>
          <w:sz w:val="24"/>
        </w:rPr>
      </w:pPr>
    </w:p>
    <w:p w:rsidR="00C714DC" w:rsidRPr="006261C4" w:rsidRDefault="00093981" w:rsidP="00093981">
      <w:pPr>
        <w:pStyle w:val="tytu"/>
        <w:numPr>
          <w:ilvl w:val="0"/>
          <w:numId w:val="0"/>
        </w:numPr>
      </w:pPr>
      <w:r>
        <w:t>20.</w:t>
      </w:r>
      <w:r w:rsidR="00C714DC" w:rsidRPr="006261C4">
        <w:t xml:space="preserve">OPIS KRYTERIÓW, KTÓRYMI ZAMAWIAJĄCY BĘDZIE KIEROWAŁ SIĘ PRZY WYBORZE OFERTY WRAZ Z PODANIEM </w:t>
      </w:r>
      <w:r w:rsidR="00A5351A" w:rsidRPr="006261C4">
        <w:t>WAG</w:t>
      </w:r>
      <w:r w:rsidR="00C714DC" w:rsidRPr="006261C4">
        <w:t xml:space="preserve"> TYCH KRYTERIÓW I</w:t>
      </w:r>
      <w:r w:rsidR="00EA61B6" w:rsidRPr="006261C4">
        <w:t> </w:t>
      </w:r>
      <w:r w:rsidR="00C714DC" w:rsidRPr="006261C4">
        <w:t>SPOSOBU OCENY OFERT</w:t>
      </w:r>
    </w:p>
    <w:p w:rsidR="00841CCD" w:rsidRPr="006261C4" w:rsidRDefault="00B44486" w:rsidP="00AC7085">
      <w:pPr>
        <w:tabs>
          <w:tab w:val="left" w:pos="1276"/>
        </w:tabs>
        <w:suppressAutoHyphens/>
        <w:ind w:left="993"/>
        <w:rPr>
          <w:rFonts w:ascii="Times New Roman" w:hAnsi="Times New Roman"/>
          <w:color w:val="000000" w:themeColor="text1"/>
          <w:sz w:val="24"/>
        </w:rPr>
      </w:pPr>
      <w:r>
        <w:rPr>
          <w:rFonts w:ascii="Times New Roman" w:eastAsia="MS Mincho" w:hAnsi="Times New Roman"/>
          <w:color w:val="000000" w:themeColor="text1"/>
          <w:sz w:val="24"/>
        </w:rPr>
        <w:t>20</w:t>
      </w:r>
      <w:r w:rsidR="00AC7085" w:rsidRPr="006261C4">
        <w:rPr>
          <w:rFonts w:ascii="Times New Roman" w:eastAsia="MS Mincho" w:hAnsi="Times New Roman"/>
          <w:color w:val="000000" w:themeColor="text1"/>
          <w:sz w:val="24"/>
        </w:rPr>
        <w:t xml:space="preserve">.1. </w:t>
      </w:r>
      <w:r w:rsidR="00841CCD" w:rsidRPr="006261C4">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6A69AC">
            <w:pPr>
              <w:suppressAutoHyphens/>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 xml:space="preserve">Waga w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60 </w:t>
            </w:r>
            <w:r w:rsidR="00093981">
              <w:rPr>
                <w:rFonts w:ascii="Times New Roman" w:eastAsia="MS Mincho" w:hAnsi="Times New Roman"/>
                <w:color w:val="000000" w:themeColor="text1"/>
                <w:sz w:val="24"/>
              </w:rPr>
              <w:t>pkt</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6A69AC">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5F3D4E">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5F3D4E" w:rsidRDefault="00C5189E" w:rsidP="005F3D4E">
            <w:pPr>
              <w:pStyle w:val="Bezodstpw"/>
              <w:rPr>
                <w:rFonts w:ascii="Times New Roman" w:hAnsi="Times New Roman" w:cs="Times New Roman"/>
                <w:sz w:val="24"/>
                <w:szCs w:val="24"/>
              </w:rPr>
            </w:pPr>
            <w:r w:rsidRPr="005F3D4E">
              <w:rPr>
                <w:rFonts w:ascii="Times New Roman" w:hAnsi="Times New Roman" w:cs="Times New Roman"/>
                <w:b/>
                <w:sz w:val="24"/>
                <w:szCs w:val="24"/>
              </w:rPr>
              <w:t>Okres gwarancji i rękojmi za wady</w:t>
            </w:r>
            <w:r w:rsidRPr="005F3D4E">
              <w:rPr>
                <w:rFonts w:ascii="Times New Roman" w:hAnsi="Times New Roman" w:cs="Times New Roman"/>
                <w:sz w:val="24"/>
                <w:szCs w:val="24"/>
              </w:rPr>
              <w:t xml:space="preserve"> -  </w:t>
            </w:r>
            <w:r w:rsidR="00FE3441" w:rsidRPr="005F3D4E">
              <w:rPr>
                <w:rFonts w:ascii="Times New Roman" w:hAnsi="Times New Roman" w:cs="Times New Roman"/>
                <w:sz w:val="24"/>
                <w:szCs w:val="24"/>
              </w:rPr>
              <w:t>w miesiącach</w:t>
            </w:r>
            <w:r w:rsidRPr="005F3D4E">
              <w:rPr>
                <w:rFonts w:ascii="Times New Roman" w:hAnsi="Times New Roman" w:cs="Times New Roman"/>
                <w:sz w:val="24"/>
                <w:szCs w:val="24"/>
              </w:rPr>
              <w:t xml:space="preserve">,  liczone od dnia podpisania przez Zamawiającego protokołu odbioru końcowego </w:t>
            </w:r>
            <w:r w:rsidR="00D31EC9" w:rsidRPr="005F3D4E">
              <w:rPr>
                <w:rFonts w:ascii="Times New Roman" w:hAnsi="Times New Roman" w:cs="Times New Roman"/>
                <w:b/>
                <w:sz w:val="24"/>
                <w:szCs w:val="24"/>
              </w:rPr>
              <w:t xml:space="preserve"> robót budowlanych</w:t>
            </w:r>
            <w:r w:rsidR="001D5765" w:rsidRPr="005F3D4E">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F3D4E">
              <w:rPr>
                <w:rFonts w:ascii="Times New Roman" w:eastAsia="MS Mincho" w:hAnsi="Times New Roman"/>
                <w:color w:val="000000" w:themeColor="text1"/>
                <w:sz w:val="24"/>
              </w:rPr>
              <w:t xml:space="preserve"> </w:t>
            </w:r>
            <w:r w:rsidR="00093981">
              <w:rPr>
                <w:rFonts w:ascii="Times New Roman" w:eastAsia="MS Mincho" w:hAnsi="Times New Roman"/>
                <w:color w:val="000000" w:themeColor="text1"/>
                <w:sz w:val="24"/>
              </w:rPr>
              <w:t>pkt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6A69AC">
            <w:pPr>
              <w:suppressAutoHyphens/>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093981">
            <w:pPr>
              <w:suppressAutoHyphens/>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r w:rsidR="00093981">
              <w:rPr>
                <w:rFonts w:ascii="Times New Roman" w:eastAsia="MS Mincho" w:hAnsi="Times New Roman"/>
                <w:color w:val="000000" w:themeColor="text1"/>
                <w:sz w:val="24"/>
              </w:rPr>
              <w:t>pkt</w:t>
            </w:r>
          </w:p>
        </w:tc>
      </w:tr>
    </w:tbl>
    <w:p w:rsidR="0014344E" w:rsidRPr="006261C4" w:rsidRDefault="0014344E" w:rsidP="0014344E">
      <w:pPr>
        <w:suppressAutoHyphens/>
        <w:ind w:left="1276"/>
        <w:rPr>
          <w:rFonts w:ascii="Times New Roman" w:hAnsi="Times New Roman"/>
          <w:color w:val="000000" w:themeColor="text1"/>
          <w:sz w:val="24"/>
        </w:rPr>
      </w:pP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14344E">
      <w:pPr>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rsidR="0014344E" w:rsidRPr="006261C4" w:rsidRDefault="0014344E" w:rsidP="0014344E">
      <w:pPr>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14344E">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Pr="006261C4" w:rsidRDefault="00E02BA9" w:rsidP="00E02BA9">
      <w:pPr>
        <w:tabs>
          <w:tab w:val="left" w:pos="1985"/>
        </w:tabs>
        <w:suppressAutoHyphens/>
        <w:ind w:left="1985" w:hanging="709"/>
        <w:rPr>
          <w:rFonts w:ascii="Times New Roman" w:hAnsi="Times New Roman"/>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14344E" w:rsidRPr="006261C4" w:rsidRDefault="0014344E" w:rsidP="0014344E">
      <w:pPr>
        <w:pStyle w:val="Akapitzlist"/>
        <w:tabs>
          <w:tab w:val="left" w:pos="1276"/>
        </w:tabs>
        <w:suppressAutoHyphens/>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60 pkt,</w:t>
      </w:r>
    </w:p>
    <w:p w:rsidR="00E312FC" w:rsidRPr="006261C4"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rsidR="0014344E" w:rsidRPr="006261C4" w:rsidRDefault="0014344E" w:rsidP="002872EE">
      <w:pPr>
        <w:tabs>
          <w:tab w:val="left" w:pos="1276"/>
        </w:tabs>
        <w:suppressAutoHyphens/>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t>Liczba punktów w każdym z kryteriów przyznana zostanie zgodnie z poniższymi zasadami:</w:t>
      </w:r>
    </w:p>
    <w:p w:rsidR="00DA58F5" w:rsidRPr="006261C4"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Pr="006261C4" w:rsidRDefault="0014344E" w:rsidP="0014344E">
      <w:pPr>
        <w:pStyle w:val="Tekstpodstawowywcity"/>
        <w:spacing w:before="0"/>
        <w:ind w:left="902"/>
        <w:jc w:val="center"/>
        <w:rPr>
          <w:rFonts w:ascii="Times New Roman" w:hAnsi="Times New Roman"/>
          <w:b w:val="0"/>
          <w:color w:val="000000" w:themeColor="text1"/>
          <w:sz w:val="24"/>
          <w:szCs w:val="24"/>
        </w:rPr>
      </w:pPr>
      <w:r w:rsidRPr="003A6821">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85pt;height:27.35pt" o:ole="">
            <v:imagedata r:id="rId13" o:title=""/>
          </v:shape>
          <o:OLEObject Type="Embed" ProgID="Equation.3" ShapeID="_x0000_i1025" DrawAspect="Content" ObjectID="_1732603225" r:id="rId14"/>
        </w:object>
      </w:r>
    </w:p>
    <w:p w:rsidR="0014344E" w:rsidRPr="006261C4" w:rsidRDefault="0014344E" w:rsidP="0014344E">
      <w:pPr>
        <w:suppressAutoHyphens/>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oznacza liczbę punktów przyznanych ofercie za kryterium Cena</w:t>
      </w:r>
    </w:p>
    <w:p w:rsidR="0014344E" w:rsidRPr="006261C4"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lastRenderedPageBreak/>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261C4"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261C4">
        <w:rPr>
          <w:rFonts w:ascii="Times New Roman" w:hAnsi="Times New Roman"/>
          <w:color w:val="000000" w:themeColor="text1"/>
          <w:sz w:val="24"/>
          <w:szCs w:val="24"/>
        </w:rPr>
        <w:t xml:space="preserve">Okres gwarancji i rękojmi za wady </w:t>
      </w:r>
      <w:r w:rsidRPr="006261C4">
        <w:rPr>
          <w:rFonts w:ascii="Times New Roman" w:hAnsi="Times New Roman"/>
          <w:b w:val="0"/>
          <w:color w:val="000000" w:themeColor="text1"/>
          <w:sz w:val="24"/>
          <w:szCs w:val="24"/>
        </w:rPr>
        <w:t xml:space="preserve">dla </w:t>
      </w:r>
      <w:r w:rsidRPr="006261C4">
        <w:rPr>
          <w:rFonts w:ascii="Times New Roman" w:hAnsi="Times New Roman"/>
          <w:color w:val="000000" w:themeColor="text1"/>
          <w:sz w:val="24"/>
          <w:szCs w:val="24"/>
        </w:rPr>
        <w:t>robót budowlanych</w:t>
      </w:r>
      <w:r w:rsidR="00D04DAF" w:rsidRPr="006261C4">
        <w:rPr>
          <w:rFonts w:ascii="Times New Roman" w:hAnsi="Times New Roman"/>
          <w:b w:val="0"/>
          <w:color w:val="000000" w:themeColor="text1"/>
          <w:sz w:val="24"/>
          <w:szCs w:val="24"/>
        </w:rPr>
        <w:t xml:space="preserve">. </w:t>
      </w:r>
      <w:r w:rsidRPr="006261C4">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261C4">
        <w:rPr>
          <w:rFonts w:ascii="Times New Roman" w:hAnsi="Times New Roman"/>
          <w:b w:val="0"/>
          <w:color w:val="000000" w:themeColor="text1"/>
          <w:sz w:val="24"/>
          <w:szCs w:val="24"/>
        </w:rPr>
        <w:t>dy na wykonane roboty budowlane.</w:t>
      </w:r>
      <w:r w:rsidRPr="006261C4">
        <w:rPr>
          <w:rFonts w:ascii="Times New Roman" w:hAnsi="Times New Roman"/>
          <w:b w:val="0"/>
          <w:color w:val="000000" w:themeColor="text1"/>
          <w:sz w:val="24"/>
          <w:szCs w:val="24"/>
        </w:rPr>
        <w:t xml:space="preserve"> </w:t>
      </w:r>
      <w:r w:rsidRPr="006261C4">
        <w:rPr>
          <w:rFonts w:ascii="Times New Roman" w:hAnsi="Times New Roman"/>
          <w:color w:val="000000" w:themeColor="text1"/>
          <w:sz w:val="24"/>
          <w:szCs w:val="24"/>
        </w:rPr>
        <w:t>Minimalny</w:t>
      </w:r>
      <w:r w:rsidRPr="006261C4">
        <w:rPr>
          <w:rFonts w:ascii="Times New Roman" w:hAnsi="Times New Roman"/>
          <w:b w:val="0"/>
          <w:color w:val="000000" w:themeColor="text1"/>
          <w:sz w:val="24"/>
          <w:szCs w:val="24"/>
        </w:rPr>
        <w:t xml:space="preserve"> okres gwarancji i rękojmi za wady wynosi </w:t>
      </w:r>
      <w:r w:rsidR="000A504A" w:rsidRPr="006401C7">
        <w:rPr>
          <w:rFonts w:ascii="Times New Roman" w:hAnsi="Times New Roman"/>
          <w:color w:val="000000" w:themeColor="text1"/>
          <w:sz w:val="24"/>
          <w:szCs w:val="24"/>
        </w:rPr>
        <w:t>3</w:t>
      </w:r>
      <w:r w:rsidR="000A504A" w:rsidRPr="006261C4">
        <w:rPr>
          <w:rFonts w:ascii="Times New Roman" w:hAnsi="Times New Roman"/>
          <w:color w:val="000000" w:themeColor="text1"/>
          <w:sz w:val="24"/>
          <w:szCs w:val="24"/>
        </w:rPr>
        <w:t>6</w:t>
      </w:r>
      <w:r w:rsidR="00CF1DB0" w:rsidRPr="006261C4">
        <w:rPr>
          <w:rFonts w:ascii="Times New Roman" w:hAnsi="Times New Roman"/>
          <w:color w:val="000000" w:themeColor="text1"/>
          <w:sz w:val="24"/>
          <w:szCs w:val="24"/>
        </w:rPr>
        <w:t xml:space="preserve"> miesięcy</w:t>
      </w:r>
      <w:r w:rsidRPr="006261C4">
        <w:rPr>
          <w:rFonts w:ascii="Times New Roman" w:hAnsi="Times New Roman"/>
          <w:b w:val="0"/>
          <w:color w:val="000000" w:themeColor="text1"/>
          <w:sz w:val="24"/>
          <w:szCs w:val="24"/>
        </w:rPr>
        <w:t xml:space="preserve"> od dnia podpisania przez Zamawiającego protokołu odbioru końcowego</w:t>
      </w:r>
      <w:r w:rsidR="00CF1DB0" w:rsidRPr="006261C4">
        <w:rPr>
          <w:rFonts w:ascii="Times New Roman" w:hAnsi="Times New Roman"/>
          <w:b w:val="0"/>
          <w:color w:val="000000" w:themeColor="text1"/>
          <w:sz w:val="24"/>
          <w:szCs w:val="24"/>
        </w:rPr>
        <w:t xml:space="preserve"> robót.</w:t>
      </w:r>
    </w:p>
    <w:p w:rsidR="0003446A" w:rsidRPr="006261C4" w:rsidRDefault="0003446A" w:rsidP="00E312FC">
      <w:pPr>
        <w:suppressAutoHyphens/>
        <w:ind w:left="1701" w:firstLine="360"/>
        <w:rPr>
          <w:rFonts w:ascii="Times New Roman" w:hAnsi="Times New Roman"/>
          <w:color w:val="000000" w:themeColor="text1"/>
          <w:sz w:val="24"/>
        </w:rPr>
      </w:pPr>
    </w:p>
    <w:p w:rsidR="00E312FC" w:rsidRPr="006261C4" w:rsidRDefault="00E312FC" w:rsidP="00E312FC">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Gmin) : (</w:t>
      </w:r>
      <w:proofErr w:type="spellStart"/>
      <w:r w:rsidR="00CF1DB0" w:rsidRPr="006261C4">
        <w:rPr>
          <w:rFonts w:ascii="Times New Roman" w:hAnsi="Times New Roman"/>
          <w:color w:val="000000" w:themeColor="text1"/>
          <w:sz w:val="24"/>
        </w:rPr>
        <w:t>Gmax</w:t>
      </w:r>
      <w:proofErr w:type="spellEnd"/>
      <w:r w:rsidR="00CF1DB0" w:rsidRPr="006261C4">
        <w:rPr>
          <w:rFonts w:ascii="Times New Roman" w:hAnsi="Times New Roman"/>
          <w:color w:val="000000" w:themeColor="text1"/>
          <w:sz w:val="24"/>
        </w:rPr>
        <w:t xml:space="preserve"> – Gmin)) x 40 pkt</w:t>
      </w:r>
    </w:p>
    <w:p w:rsidR="00DA58F5" w:rsidRPr="006261C4" w:rsidRDefault="00DA58F5" w:rsidP="00DA58F5">
      <w:pPr>
        <w:suppressAutoHyphens/>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DA58F5" w:rsidP="005F3D4E">
      <w:pPr>
        <w:suppressAutoHyphens/>
        <w:spacing w:line="240" w:lineRule="auto"/>
        <w:ind w:left="2552" w:hanging="567"/>
        <w:rPr>
          <w:rFonts w:ascii="Times New Roman" w:hAnsi="Times New Roman"/>
          <w:sz w:val="24"/>
        </w:rPr>
      </w:pPr>
      <w:r w:rsidRPr="006261C4">
        <w:rPr>
          <w:rFonts w:ascii="Times New Roman" w:hAnsi="Times New Roman"/>
          <w:sz w:val="24"/>
        </w:rPr>
        <w:t>LG - oznacza liczbę punktów przyznanych ofercie za kryterium Okres   gwarancji i rękojmi za wady</w:t>
      </w:r>
    </w:p>
    <w:p w:rsidR="00DA58F5" w:rsidRPr="006261C4" w:rsidRDefault="00DA58F5" w:rsidP="005F3D4E">
      <w:pPr>
        <w:suppressAutoHyphens/>
        <w:spacing w:line="240" w:lineRule="auto"/>
        <w:ind w:left="2835" w:hanging="850"/>
        <w:rPr>
          <w:rFonts w:ascii="Times New Roman" w:hAnsi="Times New Roman"/>
          <w:sz w:val="24"/>
        </w:rPr>
      </w:pPr>
      <w:r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Pr="006261C4">
        <w:rPr>
          <w:rFonts w:ascii="Times New Roman" w:hAnsi="Times New Roman"/>
          <w:sz w:val="24"/>
        </w:rPr>
        <w:t>okres gwarancji i rękojmi na wady z ocenianej oferty</w:t>
      </w:r>
    </w:p>
    <w:p w:rsidR="00066EB5" w:rsidRPr="006261C4" w:rsidRDefault="00066EB5" w:rsidP="005F3D4E">
      <w:pPr>
        <w:suppressAutoHyphens/>
        <w:spacing w:line="240" w:lineRule="auto"/>
        <w:ind w:left="2835" w:hanging="850"/>
        <w:rPr>
          <w:rFonts w:ascii="Times New Roman" w:hAnsi="Times New Roman"/>
          <w:sz w:val="24"/>
        </w:rPr>
      </w:pPr>
      <w:r w:rsidRPr="006261C4">
        <w:rPr>
          <w:rFonts w:ascii="Times New Roman" w:hAnsi="Times New Roman"/>
          <w:sz w:val="24"/>
        </w:rPr>
        <w:t>Gmin - minimalny okres gwa</w:t>
      </w:r>
      <w:r w:rsidR="005D6F14" w:rsidRPr="006261C4">
        <w:rPr>
          <w:rFonts w:ascii="Times New Roman" w:hAnsi="Times New Roman"/>
          <w:sz w:val="24"/>
        </w:rPr>
        <w:t>rancji i rękoj</w:t>
      </w:r>
      <w:r w:rsidR="000A504A" w:rsidRPr="006261C4">
        <w:rPr>
          <w:rFonts w:ascii="Times New Roman" w:hAnsi="Times New Roman"/>
          <w:sz w:val="24"/>
        </w:rPr>
        <w:t>mi na wady, tj. 36</w:t>
      </w:r>
      <w:r w:rsidRPr="006261C4">
        <w:rPr>
          <w:rFonts w:ascii="Times New Roman" w:hAnsi="Times New Roman"/>
          <w:sz w:val="24"/>
        </w:rPr>
        <w:t xml:space="preserve"> miesięcy</w:t>
      </w:r>
    </w:p>
    <w:p w:rsidR="0003446A" w:rsidRPr="006261C4" w:rsidRDefault="00DA58F5" w:rsidP="005F3D4E">
      <w:pPr>
        <w:suppressAutoHyphens/>
        <w:spacing w:line="240" w:lineRule="auto"/>
        <w:ind w:left="2835" w:hanging="850"/>
        <w:rPr>
          <w:rFonts w:ascii="Times New Roman" w:hAnsi="Times New Roman"/>
          <w:sz w:val="24"/>
        </w:rPr>
      </w:pPr>
      <w:proofErr w:type="spellStart"/>
      <w:r w:rsidRPr="006261C4">
        <w:rPr>
          <w:rFonts w:ascii="Times New Roman" w:hAnsi="Times New Roman"/>
          <w:sz w:val="24"/>
        </w:rPr>
        <w:t>Gmax</w:t>
      </w:r>
      <w:proofErr w:type="spellEnd"/>
      <w:r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Pr="006261C4">
        <w:rPr>
          <w:rFonts w:ascii="Times New Roman" w:hAnsi="Times New Roman"/>
          <w:sz w:val="24"/>
        </w:rPr>
        <w:t>miesięcy</w:t>
      </w:r>
    </w:p>
    <w:p w:rsidR="00822082" w:rsidRPr="006261C4" w:rsidRDefault="00822082" w:rsidP="002872EE">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Pr="006261C4" w:rsidRDefault="00822082" w:rsidP="00155C9D">
      <w:pPr>
        <w:pStyle w:val="Akapitzlist"/>
        <w:numPr>
          <w:ilvl w:val="0"/>
          <w:numId w:val="13"/>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E312FC" w:rsidRPr="006261C4"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261C4">
        <w:rPr>
          <w:rFonts w:ascii="Times New Roman" w:hAnsi="Times New Roman"/>
          <w:color w:val="000000" w:themeColor="text1"/>
          <w:sz w:val="24"/>
          <w:szCs w:val="24"/>
        </w:rPr>
        <w:t>Uwaga:</w:t>
      </w:r>
    </w:p>
    <w:p w:rsidR="00EE5551"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t>w przypadku gdy Wykonawca wskaże w ofercie okres gwarancji i rękojmi za wady na wykonane</w:t>
      </w:r>
      <w:r w:rsidR="000A504A" w:rsidRPr="006261C4">
        <w:rPr>
          <w:rFonts w:ascii="Times New Roman" w:hAnsi="Times New Roman"/>
          <w:b w:val="0"/>
          <w:sz w:val="24"/>
          <w:szCs w:val="24"/>
        </w:rPr>
        <w:t xml:space="preserve"> roboty budowlane dłuższy niż 6</w:t>
      </w:r>
      <w:r w:rsidR="001E0190" w:rsidRPr="006261C4">
        <w:rPr>
          <w:rFonts w:ascii="Times New Roman" w:hAnsi="Times New Roman"/>
          <w:b w:val="0"/>
          <w:sz w:val="24"/>
          <w:szCs w:val="24"/>
        </w:rPr>
        <w:t>0</w:t>
      </w:r>
      <w:r w:rsidRPr="006261C4">
        <w:rPr>
          <w:rFonts w:ascii="Times New Roman" w:hAnsi="Times New Roman"/>
          <w:b w:val="0"/>
          <w:sz w:val="24"/>
          <w:szCs w:val="24"/>
        </w:rPr>
        <w:t xml:space="preserve"> miesięcy, Zamawiający do obliczenia punktów w kryterium Okres gwarancji i ręko</w:t>
      </w:r>
      <w:r w:rsidR="001E0190" w:rsidRPr="006261C4">
        <w:rPr>
          <w:rFonts w:ascii="Times New Roman" w:hAnsi="Times New Roman"/>
          <w:b w:val="0"/>
          <w:sz w:val="24"/>
          <w:szCs w:val="24"/>
        </w:rPr>
        <w:t>j</w:t>
      </w:r>
      <w:r w:rsidR="000A504A" w:rsidRPr="006261C4">
        <w:rPr>
          <w:rFonts w:ascii="Times New Roman" w:hAnsi="Times New Roman"/>
          <w:b w:val="0"/>
          <w:sz w:val="24"/>
          <w:szCs w:val="24"/>
        </w:rPr>
        <w:t>mi za wady, przyjmie wartość 60 miesięcy (G = 60</w:t>
      </w:r>
      <w:r w:rsidRPr="006261C4">
        <w:rPr>
          <w:rFonts w:ascii="Times New Roman" w:hAnsi="Times New Roman"/>
          <w:b w:val="0"/>
          <w:sz w:val="24"/>
          <w:szCs w:val="24"/>
        </w:rPr>
        <w:t xml:space="preserve"> w powyższym wzorze). W przypadku wyboru takiej oferty jako najkorzystniejszej </w:t>
      </w:r>
      <w:r w:rsidRPr="006261C4">
        <w:rPr>
          <w:rFonts w:ascii="Times New Roman" w:hAnsi="Times New Roman"/>
          <w:b w:val="0"/>
          <w:sz w:val="24"/>
          <w:szCs w:val="24"/>
          <w:u w:val="single"/>
        </w:rPr>
        <w:t>do umowy zostanie zaś wpisany faktycznie zaoferowany</w:t>
      </w:r>
      <w:r w:rsidRPr="006261C4">
        <w:rPr>
          <w:rFonts w:ascii="Times New Roman" w:hAnsi="Times New Roman"/>
          <w:b w:val="0"/>
          <w:sz w:val="24"/>
          <w:szCs w:val="24"/>
        </w:rPr>
        <w:t xml:space="preserve"> przez Wykonawcę okres gwarancji i rękojmi za wady na wykonane roboty budowlane; </w:t>
      </w:r>
    </w:p>
    <w:p w:rsidR="00AC7085" w:rsidRPr="006261C4"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261C4">
        <w:rPr>
          <w:rFonts w:ascii="Times New Roman" w:hAnsi="Times New Roman"/>
          <w:b w:val="0"/>
          <w:sz w:val="24"/>
          <w:szCs w:val="24"/>
        </w:rPr>
        <w:lastRenderedPageBreak/>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261C4">
        <w:rPr>
          <w:rFonts w:ascii="Times New Roman" w:hAnsi="Times New Roman"/>
          <w:b w:val="0"/>
          <w:sz w:val="24"/>
          <w:szCs w:val="24"/>
        </w:rPr>
        <w:t xml:space="preserve"> wskazany przez Wykonawcę jako 3</w:t>
      </w:r>
      <w:r w:rsidRPr="006261C4">
        <w:rPr>
          <w:rFonts w:ascii="Times New Roman" w:hAnsi="Times New Roman"/>
          <w:b w:val="0"/>
          <w:sz w:val="24"/>
          <w:szCs w:val="24"/>
        </w:rPr>
        <w:t>8,5 miesiąca zo</w:t>
      </w:r>
      <w:r w:rsidR="001E0190" w:rsidRPr="006261C4">
        <w:rPr>
          <w:rFonts w:ascii="Times New Roman" w:hAnsi="Times New Roman"/>
          <w:b w:val="0"/>
          <w:sz w:val="24"/>
          <w:szCs w:val="24"/>
        </w:rPr>
        <w:t>sta</w:t>
      </w:r>
      <w:r w:rsidR="000A504A" w:rsidRPr="006261C4">
        <w:rPr>
          <w:rFonts w:ascii="Times New Roman" w:hAnsi="Times New Roman"/>
          <w:b w:val="0"/>
          <w:sz w:val="24"/>
          <w:szCs w:val="24"/>
        </w:rPr>
        <w:t>nie zaokrąglony do wartości 38 miesięcy, tj. G = 3</w:t>
      </w:r>
      <w:r w:rsidRPr="006261C4">
        <w:rPr>
          <w:rFonts w:ascii="Times New Roman" w:hAnsi="Times New Roman"/>
          <w:b w:val="0"/>
          <w:sz w:val="24"/>
          <w:szCs w:val="24"/>
        </w:rPr>
        <w:t>8 w powyższym wzorze).</w:t>
      </w:r>
    </w:p>
    <w:p w:rsidR="00841CCD" w:rsidRPr="006261C4" w:rsidRDefault="00B44486" w:rsidP="00B44486">
      <w:pPr>
        <w:pStyle w:val="Tekstpodstawowywcity"/>
        <w:tabs>
          <w:tab w:val="left" w:pos="2127"/>
        </w:tabs>
        <w:spacing w:before="0" w:line="240" w:lineRule="auto"/>
        <w:ind w:left="840"/>
        <w:rPr>
          <w:rFonts w:ascii="Times New Roman" w:hAnsi="Times New Roman"/>
          <w:b w:val="0"/>
          <w:color w:val="000000" w:themeColor="text1"/>
          <w:sz w:val="24"/>
          <w:szCs w:val="24"/>
        </w:rPr>
      </w:pPr>
      <w:r>
        <w:rPr>
          <w:rFonts w:ascii="Times New Roman" w:hAnsi="Times New Roman"/>
          <w:b w:val="0"/>
          <w:color w:val="000000" w:themeColor="text1"/>
          <w:sz w:val="24"/>
          <w:szCs w:val="24"/>
        </w:rPr>
        <w:t>20.2.</w:t>
      </w:r>
      <w:r w:rsidR="00841CCD"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B44486" w:rsidP="00B44486">
      <w:pPr>
        <w:pStyle w:val="Tekstpodstawowywcity"/>
        <w:tabs>
          <w:tab w:val="left" w:pos="2127"/>
        </w:tabs>
        <w:spacing w:before="0" w:line="240" w:lineRule="auto"/>
        <w:ind w:left="840"/>
        <w:rPr>
          <w:rFonts w:ascii="Times New Roman" w:hAnsi="Times New Roman"/>
          <w:b w:val="0"/>
          <w:color w:val="000000" w:themeColor="text1"/>
          <w:sz w:val="24"/>
          <w:szCs w:val="24"/>
        </w:rPr>
      </w:pPr>
      <w:r>
        <w:rPr>
          <w:rFonts w:ascii="Times New Roman" w:hAnsi="Times New Roman"/>
          <w:b w:val="0"/>
          <w:sz w:val="24"/>
          <w:szCs w:val="24"/>
        </w:rPr>
        <w:t>20.3.</w:t>
      </w:r>
      <w:r w:rsidR="00F12710"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w:t>
      </w:r>
      <w:r w:rsidR="00076E93" w:rsidRPr="006261C4">
        <w:rPr>
          <w:rFonts w:ascii="Times New Roman" w:hAnsi="Times New Roman"/>
          <w:b w:val="0"/>
          <w:sz w:val="24"/>
          <w:szCs w:val="24"/>
        </w:rPr>
        <w:t xml:space="preserve">Prawa zamówień publicznych. </w:t>
      </w:r>
    </w:p>
    <w:p w:rsidR="00841CCD" w:rsidRPr="006261C4" w:rsidRDefault="00841CCD" w:rsidP="00841CCD">
      <w:pPr>
        <w:pStyle w:val="Akapitzlist"/>
        <w:tabs>
          <w:tab w:val="left" w:pos="1276"/>
        </w:tabs>
        <w:suppressAutoHyphens/>
        <w:ind w:left="1276"/>
        <w:rPr>
          <w:rFonts w:ascii="Times New Roman" w:hAnsi="Times New Roman"/>
          <w:color w:val="000000" w:themeColor="text1"/>
          <w:sz w:val="24"/>
        </w:rPr>
      </w:pPr>
    </w:p>
    <w:p w:rsidR="00C714DC" w:rsidRPr="006261C4" w:rsidRDefault="00B44486" w:rsidP="00B44486">
      <w:pPr>
        <w:pStyle w:val="tytu"/>
        <w:numPr>
          <w:ilvl w:val="0"/>
          <w:numId w:val="0"/>
        </w:numPr>
      </w:pPr>
      <w:r>
        <w:t>21.</w:t>
      </w:r>
      <w:r w:rsidR="00C714DC" w:rsidRPr="006261C4">
        <w:t>INFORMACJE O FORMALNOŚCIACH, JAKIE POWINNY ZOSTAĆ DOPEŁNIONE PO</w:t>
      </w:r>
      <w:r w:rsidR="00C0688F" w:rsidRPr="006261C4">
        <w:t> </w:t>
      </w:r>
      <w:r w:rsidR="00C714DC" w:rsidRPr="006261C4">
        <w:t>WYBORZE OFERTY W CELU ZAWARCIA UMOWY W SPRAWIE ZAMÓWIENIA PUBLICZNEGO</w:t>
      </w:r>
    </w:p>
    <w:p w:rsidR="00B30537" w:rsidRPr="00B44486" w:rsidRDefault="00B30537" w:rsidP="001A2FEB">
      <w:pPr>
        <w:pStyle w:val="Akapitzlist"/>
        <w:numPr>
          <w:ilvl w:val="1"/>
          <w:numId w:val="49"/>
        </w:numPr>
        <w:spacing w:line="240" w:lineRule="auto"/>
        <w:rPr>
          <w:rFonts w:ascii="Times New Roman" w:hAnsi="Times New Roman"/>
          <w:sz w:val="24"/>
          <w:lang w:eastAsia="pl-PL"/>
        </w:rPr>
      </w:pPr>
      <w:r w:rsidRPr="00B44486">
        <w:rPr>
          <w:rFonts w:ascii="Times New Roman" w:hAnsi="Times New Roman"/>
          <w:sz w:val="24"/>
          <w:lang w:eastAsia="pl-PL"/>
        </w:rPr>
        <w:t>Zamawiający zawrze umowę w sprawie zamówienia publicznego z Wykonawca, który złoży najkorzystniejszą ofert</w:t>
      </w:r>
      <w:r w:rsidR="00702646" w:rsidRPr="00B44486">
        <w:rPr>
          <w:rFonts w:ascii="Times New Roman" w:hAnsi="Times New Roman"/>
          <w:sz w:val="24"/>
          <w:lang w:eastAsia="pl-PL"/>
        </w:rPr>
        <w:t>ę</w:t>
      </w:r>
      <w:r w:rsidRPr="00B44486">
        <w:rPr>
          <w:rFonts w:ascii="Times New Roman" w:hAnsi="Times New Roman"/>
          <w:sz w:val="24"/>
          <w:lang w:eastAsia="pl-PL"/>
        </w:rPr>
        <w:t>.</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1A2FEB">
      <w:pPr>
        <w:pStyle w:val="Akapitzlist"/>
        <w:numPr>
          <w:ilvl w:val="1"/>
          <w:numId w:val="49"/>
        </w:numPr>
        <w:spacing w:line="240" w:lineRule="auto"/>
        <w:ind w:hanging="505"/>
        <w:rPr>
          <w:rFonts w:ascii="Times New Roman" w:hAnsi="Times New Roman"/>
          <w:b/>
          <w:sz w:val="24"/>
          <w:lang w:eastAsia="pl-PL"/>
        </w:rPr>
      </w:pPr>
      <w:r w:rsidRPr="006261C4">
        <w:rPr>
          <w:rFonts w:ascii="Times New Roman" w:hAnsi="Times New Roman"/>
          <w:sz w:val="24"/>
        </w:rPr>
        <w:t xml:space="preserve"> </w:t>
      </w:r>
      <w:r w:rsidRPr="006261C4">
        <w:rPr>
          <w:rFonts w:ascii="Times New Roman" w:hAnsi="Times New Roman"/>
          <w:b/>
          <w:sz w:val="24"/>
        </w:rPr>
        <w:t>Wykonawca przed zawarciem umowy w sprawie zamówienia publicznego opracuje i dostarczy Zamawiającemu harmonogram rzeczowo-finansowy oraz kosztorys ofertowy opracowany na podstawie załączonych przedmiarów. Przed zawarciem umowy, harmonogram rzeczowo-finansowy wymaga akceptacji ze strony Zamawiającego.</w:t>
      </w:r>
    </w:p>
    <w:p w:rsidR="00B30537"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rsidR="00F550E4" w:rsidRPr="006261C4" w:rsidRDefault="00B30537" w:rsidP="001A2FEB">
      <w:pPr>
        <w:pStyle w:val="Akapitzlist"/>
        <w:numPr>
          <w:ilvl w:val="1"/>
          <w:numId w:val="49"/>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514B" w:rsidRPr="006261C4" w:rsidRDefault="00F41722" w:rsidP="001A2FEB">
      <w:pPr>
        <w:pStyle w:val="tytu"/>
        <w:numPr>
          <w:ilvl w:val="0"/>
          <w:numId w:val="49"/>
        </w:numPr>
        <w:ind w:left="482" w:hanging="482"/>
      </w:pPr>
      <w:r w:rsidRPr="006261C4">
        <w:t>WYMAGANIA DOTYCZĄCE ZABEZPIECZENIA NALEŻYTEGO WYKONANIA UMOWY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ustala się w wysokośc</w:t>
      </w:r>
      <w:r w:rsidR="00764CF8" w:rsidRPr="006261C4">
        <w:rPr>
          <w:rFonts w:ascii="Times New Roman" w:hAnsi="Times New Roman"/>
          <w:sz w:val="24"/>
        </w:rPr>
        <w:t>i</w:t>
      </w:r>
      <w:r w:rsidRPr="006261C4">
        <w:rPr>
          <w:rFonts w:ascii="Times New Roman" w:hAnsi="Times New Roman"/>
          <w:sz w:val="24"/>
        </w:rPr>
        <w:t xml:space="preserve"> </w:t>
      </w:r>
      <w:r w:rsidRPr="006261C4">
        <w:rPr>
          <w:rFonts w:ascii="Times New Roman" w:hAnsi="Times New Roman"/>
          <w:b/>
          <w:sz w:val="24"/>
        </w:rPr>
        <w:t>5% ceny całkowitej</w:t>
      </w:r>
      <w:r w:rsidRPr="006261C4">
        <w:rPr>
          <w:rFonts w:ascii="Times New Roman" w:hAnsi="Times New Roman"/>
          <w:sz w:val="24"/>
        </w:rPr>
        <w:t xml:space="preserve"> podanej w ofercie.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Zgodnie z art. 450 ust. 1 ustawy Pzp, zabezpieczenie może być wnoszone, według wyboru wykonawcy, w jednej lub w kilku następujących formach: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pieniądzu;</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lastRenderedPageBreak/>
        <w:t>poręczeniach bankowych lub poręczeniach spółdzielczej kasy oszczędnościowo-kredytowej, z tym że zobowiązanie kasy jest zawsze zobowiązaniem pieniężnym;</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bankowych;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gwarancjach ubezpieczeniowych;</w:t>
      </w:r>
    </w:p>
    <w:p w:rsidR="003750BF" w:rsidRPr="006261C4" w:rsidRDefault="003750BF" w:rsidP="000F1E28">
      <w:pPr>
        <w:pStyle w:val="Akapitzlist"/>
        <w:numPr>
          <w:ilvl w:val="0"/>
          <w:numId w:val="22"/>
        </w:numPr>
        <w:spacing w:line="240" w:lineRule="auto"/>
        <w:rPr>
          <w:rFonts w:ascii="Times New Roman" w:hAnsi="Times New Roman"/>
          <w:sz w:val="24"/>
        </w:rPr>
      </w:pPr>
      <w:r w:rsidRPr="006261C4">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Zamawiający nie wyraża zgody na wniesienie zabezpieczenia w formach określonych </w:t>
      </w:r>
      <w:r w:rsidR="005F3D4E">
        <w:rPr>
          <w:rFonts w:ascii="Times New Roman" w:hAnsi="Times New Roman"/>
          <w:sz w:val="24"/>
        </w:rPr>
        <w:t xml:space="preserve">                    </w:t>
      </w:r>
      <w:r w:rsidRPr="006261C4">
        <w:rPr>
          <w:rFonts w:ascii="Times New Roman" w:hAnsi="Times New Roman"/>
          <w:sz w:val="24"/>
        </w:rPr>
        <w:t>w art. 450 ust. 2 ustawy Pzp:</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w wekslach z poręczeniem wekslowym banku lub spółdzielczej kasy oszczędnościowo-kredytowej;</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przez ustanowienie zastawu na papierach wartościowych emitowanych przez Skarb Państwa lub jednostkę samorządu terytorialnego;</w:t>
      </w:r>
    </w:p>
    <w:p w:rsidR="003750BF" w:rsidRPr="006261C4" w:rsidRDefault="003750BF" w:rsidP="000F1E28">
      <w:pPr>
        <w:pStyle w:val="Akapitzlist"/>
        <w:numPr>
          <w:ilvl w:val="0"/>
          <w:numId w:val="23"/>
        </w:numPr>
        <w:spacing w:line="240" w:lineRule="auto"/>
        <w:rPr>
          <w:rFonts w:ascii="Times New Roman" w:hAnsi="Times New Roman"/>
          <w:sz w:val="24"/>
        </w:rPr>
      </w:pPr>
      <w:r w:rsidRPr="006261C4">
        <w:rPr>
          <w:rFonts w:ascii="Times New Roman" w:hAnsi="Times New Roman"/>
          <w:sz w:val="24"/>
        </w:rPr>
        <w:t xml:space="preserve">przez ustanowienie zastawu rejestrowego na zasadach określonych </w:t>
      </w:r>
      <w:r w:rsidR="005F3D4E">
        <w:rPr>
          <w:rFonts w:ascii="Times New Roman" w:hAnsi="Times New Roman"/>
          <w:sz w:val="24"/>
        </w:rPr>
        <w:t xml:space="preserve">                      </w:t>
      </w:r>
      <w:r w:rsidRPr="006261C4">
        <w:rPr>
          <w:rFonts w:ascii="Times New Roman" w:hAnsi="Times New Roman"/>
          <w:sz w:val="24"/>
        </w:rPr>
        <w:t>w ustawie z dnia 6 grudnia 1996 r. o zastawie rejestrowym i rejestrze zastawów.</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Zabezpieczenie wnoszone w pieniądzu wykonawca wpłaca przelewem na rachunek bankowy Nr:</w:t>
      </w:r>
      <w:r w:rsidR="00DE5CA4" w:rsidRPr="006261C4">
        <w:rPr>
          <w:rFonts w:ascii="Times New Roman" w:hAnsi="Times New Roman"/>
          <w:sz w:val="24"/>
        </w:rPr>
        <w:t xml:space="preserve"> </w:t>
      </w:r>
      <w:r w:rsidR="004825ED">
        <w:rPr>
          <w:rFonts w:ascii="Times New Roman" w:hAnsi="Times New Roman"/>
          <w:b/>
          <w:sz w:val="24"/>
        </w:rPr>
        <w:t>……………………………………………….</w:t>
      </w:r>
      <w:r w:rsidR="00DE5CA4" w:rsidRPr="006261C4">
        <w:rPr>
          <w:rFonts w:ascii="Times New Roman" w:hAnsi="Times New Roman"/>
          <w:sz w:val="24"/>
        </w:rPr>
        <w:t xml:space="preserve">, </w:t>
      </w:r>
      <w:r w:rsidRPr="006261C4">
        <w:rPr>
          <w:rFonts w:ascii="Times New Roman" w:hAnsi="Times New Roman"/>
          <w:sz w:val="24"/>
        </w:rPr>
        <w:t>z dopiskiem „zabezpieczenie należytego wykonania umowy „</w:t>
      </w:r>
      <w:r w:rsidR="004825ED">
        <w:rPr>
          <w:rFonts w:ascii="Times New Roman" w:eastAsiaTheme="minorHAnsi" w:hAnsi="Times New Roman"/>
          <w:sz w:val="24"/>
        </w:rPr>
        <w:t>………………………………………………….</w:t>
      </w:r>
      <w:r w:rsidR="00827B0B" w:rsidRPr="006261C4">
        <w:rPr>
          <w:rFonts w:ascii="Times New Roman" w:eastAsiaTheme="minorHAnsi" w:hAnsi="Times New Roman"/>
          <w:sz w:val="24"/>
        </w:rPr>
        <w:t xml:space="preserve">”. </w:t>
      </w:r>
      <w:r w:rsidRPr="006261C4">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przypadku wniesienia wadium w pieniądzu wykonawca może wyrazić zgodę na zaliczenie kwoty wadium na poczet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zwraca zabezpieczenie w terminie 30 dni od dnia wykonania zamówienia i uznania przez zamawiającego za należycie wykonane.</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Zamawiający pozostawia na zabezpieczenie roszczeń z tytułu rękojmi za wady lub gwarancji kwotę 30</w:t>
      </w:r>
      <w:r w:rsidR="00093981">
        <w:rPr>
          <w:rFonts w:ascii="Times New Roman" w:hAnsi="Times New Roman"/>
          <w:sz w:val="24"/>
        </w:rPr>
        <w:t xml:space="preserve"> </w:t>
      </w:r>
      <w:r w:rsidRPr="006261C4">
        <w:rPr>
          <w:rFonts w:ascii="Times New Roman" w:hAnsi="Times New Roman"/>
          <w:sz w:val="24"/>
        </w:rPr>
        <w:t>% zabezpieczenia.</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Kwota, o której mowa w ust. </w:t>
      </w:r>
      <w:r w:rsidR="00F80ACF" w:rsidRPr="006261C4">
        <w:rPr>
          <w:rFonts w:ascii="Times New Roman" w:hAnsi="Times New Roman"/>
          <w:sz w:val="24"/>
        </w:rPr>
        <w:t>18</w:t>
      </w:r>
      <w:r w:rsidR="00827B0B" w:rsidRPr="006261C4">
        <w:rPr>
          <w:rFonts w:ascii="Times New Roman" w:hAnsi="Times New Roman"/>
          <w:sz w:val="24"/>
        </w:rPr>
        <w:t xml:space="preserve">.8. </w:t>
      </w:r>
      <w:r w:rsidRPr="006261C4">
        <w:rPr>
          <w:rFonts w:ascii="Times New Roman" w:hAnsi="Times New Roman"/>
          <w:sz w:val="24"/>
        </w:rPr>
        <w:t xml:space="preserve"> jest zwracana nie później niż w 15. dniu po upływie okresu rękojmi za wady lub gwarancji.</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 xml:space="preserve">Z zastrzeżeniem ust. </w:t>
      </w:r>
      <w:r w:rsidR="00F80ACF" w:rsidRPr="006261C4">
        <w:rPr>
          <w:rFonts w:ascii="Times New Roman" w:hAnsi="Times New Roman"/>
          <w:sz w:val="24"/>
        </w:rPr>
        <w:t>17.</w:t>
      </w:r>
      <w:r w:rsidRPr="006261C4">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 ceny całkowitej podanej w ofercie, z tytułu niewykonania lub nienależytego wykonania umowy w sprawie zamówienia publicznego przez wykonawcę (zobowiązanego).</w:t>
      </w:r>
    </w:p>
    <w:p w:rsidR="003750BF"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W trakcie realizacji umowy wykonawca może dokonać zmiany formy zabezpieczenia na jedną lub kilka form, o których mowa w art. 450 ust. 1 Pzp.</w:t>
      </w:r>
    </w:p>
    <w:p w:rsidR="00D7143B" w:rsidRPr="006261C4" w:rsidRDefault="003750BF" w:rsidP="001A2FEB">
      <w:pPr>
        <w:pStyle w:val="Akapitzlist"/>
        <w:numPr>
          <w:ilvl w:val="1"/>
          <w:numId w:val="49"/>
        </w:numPr>
        <w:spacing w:line="240" w:lineRule="auto"/>
        <w:rPr>
          <w:rFonts w:ascii="Times New Roman" w:hAnsi="Times New Roman"/>
          <w:sz w:val="24"/>
        </w:rPr>
      </w:pPr>
      <w:r w:rsidRPr="006261C4">
        <w:rPr>
          <w:rFonts w:ascii="Times New Roman" w:hAnsi="Times New Roman"/>
          <w:sz w:val="24"/>
        </w:rPr>
        <w:t>Zmiana formy zabezpieczenia jest dokonywana z zachowaniem ciągłości zabezpieczenia i bez zmniejszenia jego wysokości.</w:t>
      </w:r>
    </w:p>
    <w:p w:rsidR="003750BF" w:rsidRPr="006261C4" w:rsidRDefault="003750BF" w:rsidP="004825ED">
      <w:pPr>
        <w:spacing w:line="240" w:lineRule="auto"/>
        <w:ind w:left="567"/>
        <w:rPr>
          <w:rFonts w:ascii="Times New Roman" w:hAnsi="Times New Roman"/>
          <w:color w:val="000000" w:themeColor="text1"/>
          <w:sz w:val="24"/>
        </w:rPr>
      </w:pPr>
    </w:p>
    <w:p w:rsidR="00F41722" w:rsidRPr="006261C4" w:rsidRDefault="008E30C5" w:rsidP="001A2FEB">
      <w:pPr>
        <w:pStyle w:val="tytu"/>
        <w:numPr>
          <w:ilvl w:val="0"/>
          <w:numId w:val="49"/>
        </w:numPr>
        <w:ind w:left="482" w:hanging="482"/>
      </w:pPr>
      <w:r w:rsidRPr="006261C4">
        <w:t>PROJEKTOWANE POSTANOWIENIA UMOWY W SPRAWIE ZAMÓWIENIA PUBLICZNEGO, KTÓRE ZOSTANĄ WPROWADZONE DO TREŚCI TEJ UMOWY</w:t>
      </w:r>
    </w:p>
    <w:p w:rsidR="00EE3622" w:rsidRPr="00B44486" w:rsidRDefault="007D08C1" w:rsidP="001A2FEB">
      <w:pPr>
        <w:pStyle w:val="Akapitzlist"/>
        <w:numPr>
          <w:ilvl w:val="1"/>
          <w:numId w:val="49"/>
        </w:numPr>
        <w:tabs>
          <w:tab w:val="left" w:pos="1134"/>
        </w:tabs>
        <w:spacing w:line="240" w:lineRule="auto"/>
        <w:rPr>
          <w:rFonts w:ascii="Times New Roman" w:hAnsi="Times New Roman"/>
          <w:color w:val="000000" w:themeColor="text1"/>
          <w:sz w:val="24"/>
        </w:rPr>
      </w:pPr>
      <w:r w:rsidRPr="00B44486">
        <w:rPr>
          <w:rFonts w:ascii="Times New Roman" w:hAnsi="Times New Roman"/>
          <w:color w:val="000000" w:themeColor="text1"/>
          <w:sz w:val="24"/>
        </w:rPr>
        <w:t xml:space="preserve"> </w:t>
      </w:r>
      <w:r w:rsidR="00EE3622" w:rsidRPr="00B44486">
        <w:rPr>
          <w:rFonts w:ascii="Times New Roman" w:hAnsi="Times New Roman"/>
          <w:color w:val="000000" w:themeColor="text1"/>
          <w:sz w:val="24"/>
        </w:rPr>
        <w:t xml:space="preserve">Z Wykonawcą, którego oferta zostanie </w:t>
      </w:r>
      <w:r w:rsidR="00F41722" w:rsidRPr="00B44486">
        <w:rPr>
          <w:rFonts w:ascii="Times New Roman" w:hAnsi="Times New Roman"/>
          <w:color w:val="000000" w:themeColor="text1"/>
          <w:sz w:val="24"/>
        </w:rPr>
        <w:t xml:space="preserve">wybrana </w:t>
      </w:r>
      <w:r w:rsidR="00EE3622" w:rsidRPr="00B44486">
        <w:rPr>
          <w:rFonts w:ascii="Times New Roman" w:hAnsi="Times New Roman"/>
          <w:color w:val="000000" w:themeColor="text1"/>
          <w:sz w:val="24"/>
        </w:rPr>
        <w:t xml:space="preserve">przez Zamawiającego </w:t>
      </w:r>
      <w:r w:rsidR="00F41722" w:rsidRPr="00B44486">
        <w:rPr>
          <w:rFonts w:ascii="Times New Roman" w:hAnsi="Times New Roman"/>
          <w:color w:val="000000" w:themeColor="text1"/>
          <w:sz w:val="24"/>
        </w:rPr>
        <w:t>jako oferta najkorzystniejsz</w:t>
      </w:r>
      <w:r w:rsidR="00C70B91" w:rsidRPr="00B44486">
        <w:rPr>
          <w:rFonts w:ascii="Times New Roman" w:hAnsi="Times New Roman"/>
          <w:color w:val="000000" w:themeColor="text1"/>
          <w:sz w:val="24"/>
        </w:rPr>
        <w:t>a</w:t>
      </w:r>
      <w:r w:rsidR="0027334D" w:rsidRPr="00B44486">
        <w:rPr>
          <w:rFonts w:ascii="Times New Roman" w:hAnsi="Times New Roman"/>
          <w:color w:val="000000" w:themeColor="text1"/>
          <w:sz w:val="24"/>
        </w:rPr>
        <w:t>,</w:t>
      </w:r>
      <w:r w:rsidR="00EE3622" w:rsidRPr="00B44486">
        <w:rPr>
          <w:rFonts w:ascii="Times New Roman" w:hAnsi="Times New Roman"/>
          <w:color w:val="000000" w:themeColor="text1"/>
          <w:sz w:val="24"/>
        </w:rPr>
        <w:t xml:space="preserve"> zosta</w:t>
      </w:r>
      <w:r w:rsidR="0027334D" w:rsidRPr="00B44486">
        <w:rPr>
          <w:rFonts w:ascii="Times New Roman" w:hAnsi="Times New Roman"/>
          <w:color w:val="000000" w:themeColor="text1"/>
          <w:sz w:val="24"/>
        </w:rPr>
        <w:t>nie</w:t>
      </w:r>
      <w:r w:rsidR="00EE3622" w:rsidRPr="00B44486">
        <w:rPr>
          <w:rFonts w:ascii="Times New Roman" w:hAnsi="Times New Roman"/>
          <w:color w:val="000000" w:themeColor="text1"/>
          <w:sz w:val="24"/>
        </w:rPr>
        <w:t xml:space="preserve"> podpisan</w:t>
      </w:r>
      <w:r w:rsidR="0027334D" w:rsidRPr="00B44486">
        <w:rPr>
          <w:rFonts w:ascii="Times New Roman" w:hAnsi="Times New Roman"/>
          <w:color w:val="000000" w:themeColor="text1"/>
          <w:sz w:val="24"/>
        </w:rPr>
        <w:t>a</w:t>
      </w:r>
      <w:r w:rsidR="00EE3622" w:rsidRPr="00B44486">
        <w:rPr>
          <w:rFonts w:ascii="Times New Roman" w:hAnsi="Times New Roman"/>
          <w:color w:val="000000" w:themeColor="text1"/>
          <w:sz w:val="24"/>
        </w:rPr>
        <w:t xml:space="preserve"> umow</w:t>
      </w:r>
      <w:r w:rsidR="0027334D" w:rsidRPr="00B44486">
        <w:rPr>
          <w:rFonts w:ascii="Times New Roman" w:hAnsi="Times New Roman"/>
          <w:color w:val="000000" w:themeColor="text1"/>
          <w:sz w:val="24"/>
        </w:rPr>
        <w:t>a</w:t>
      </w:r>
      <w:r w:rsidR="00EE3622" w:rsidRPr="00B44486">
        <w:rPr>
          <w:rFonts w:ascii="Times New Roman" w:hAnsi="Times New Roman"/>
          <w:color w:val="000000" w:themeColor="text1"/>
          <w:sz w:val="24"/>
        </w:rPr>
        <w:t xml:space="preserve"> w miejscu i terminie wyznaczonym przez Zamawiającego.</w:t>
      </w:r>
    </w:p>
    <w:p w:rsidR="00E91D45" w:rsidRPr="006261C4" w:rsidRDefault="007D08C1" w:rsidP="001A2FEB">
      <w:pPr>
        <w:pStyle w:val="tytu"/>
        <w:numPr>
          <w:ilvl w:val="1"/>
          <w:numId w:val="49"/>
        </w:numPr>
      </w:pPr>
      <w:r>
        <w:t xml:space="preserve"> </w:t>
      </w:r>
      <w:r w:rsidR="008E30C5" w:rsidRPr="006261C4">
        <w:t>Istotne postanowienia umowy</w:t>
      </w:r>
      <w:r w:rsidR="001C69C8" w:rsidRPr="006261C4">
        <w:t xml:space="preserve"> stanowi </w:t>
      </w:r>
      <w:r w:rsidR="00F80ACF" w:rsidRPr="006261C4">
        <w:t>Załącznik Nr 5 do S</w:t>
      </w:r>
      <w:r w:rsidR="001C69C8" w:rsidRPr="006261C4">
        <w:t>WZ.</w:t>
      </w:r>
    </w:p>
    <w:p w:rsidR="001238DC" w:rsidRPr="001238DC" w:rsidRDefault="007D08C1" w:rsidP="001238DC">
      <w:pPr>
        <w:pStyle w:val="Bezodstpw"/>
        <w:numPr>
          <w:ilvl w:val="0"/>
          <w:numId w:val="59"/>
        </w:numPr>
        <w:ind w:left="0" w:hanging="284"/>
        <w:jc w:val="both"/>
        <w:rPr>
          <w:rFonts w:ascii="Times New Roman" w:hAnsi="Times New Roman"/>
          <w:sz w:val="24"/>
          <w:lang w:bidi="en-US"/>
        </w:rPr>
      </w:pPr>
      <w:r w:rsidRPr="00B44486">
        <w:rPr>
          <w:rFonts w:ascii="Times New Roman" w:hAnsi="Times New Roman"/>
          <w:sz w:val="24"/>
        </w:rPr>
        <w:t xml:space="preserve">  </w:t>
      </w:r>
      <w:r w:rsidR="001238DC" w:rsidRPr="001238DC">
        <w:rPr>
          <w:rFonts w:ascii="Times New Roman" w:hAnsi="Times New Roman"/>
          <w:sz w:val="24"/>
          <w:lang w:bidi="en-US"/>
        </w:rPr>
        <w:t>Strony mogą dokonywać zmiany terminu wykonania przedmiotu umowy co najmniej                        o okres odpowiadający wstrzymaniu lub opóźnieniu robót w przypadku:</w:t>
      </w:r>
    </w:p>
    <w:p w:rsidR="001238DC" w:rsidRPr="001238DC" w:rsidRDefault="001238DC" w:rsidP="001238DC">
      <w:pPr>
        <w:numPr>
          <w:ilvl w:val="0"/>
          <w:numId w:val="57"/>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1238DC" w:rsidRPr="001238DC" w:rsidRDefault="001238DC" w:rsidP="001238DC">
      <w:pPr>
        <w:numPr>
          <w:ilvl w:val="0"/>
          <w:numId w:val="57"/>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wystąpienia konieczności wykonania robót dodatkowych, które wstrzymują lub opóźniają realizację przedmiotu umowy,</w:t>
      </w:r>
    </w:p>
    <w:p w:rsidR="001238DC" w:rsidRPr="001238DC" w:rsidRDefault="001238DC" w:rsidP="001238DC">
      <w:pPr>
        <w:numPr>
          <w:ilvl w:val="0"/>
          <w:numId w:val="57"/>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 xml:space="preserve">wystąpienia opóźnienia w dokonaniu określonych czynności, zezwoleń, uzgodnień itp. </w:t>
      </w:r>
      <w:r w:rsidRPr="001238DC">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rsidR="001238DC" w:rsidRPr="001238DC" w:rsidRDefault="001238DC" w:rsidP="001238DC">
      <w:pPr>
        <w:numPr>
          <w:ilvl w:val="0"/>
          <w:numId w:val="57"/>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odmowy wydania przez właściwe organy zezwoleń, uzgodnień itp. z przyczyn niezawinionych przez Wykonawcę,</w:t>
      </w:r>
    </w:p>
    <w:p w:rsidR="001238DC" w:rsidRPr="001238DC" w:rsidRDefault="001238DC" w:rsidP="001238DC">
      <w:pPr>
        <w:numPr>
          <w:ilvl w:val="0"/>
          <w:numId w:val="57"/>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rsidR="001238DC" w:rsidRPr="001238DC" w:rsidRDefault="001238DC" w:rsidP="001238DC">
      <w:pPr>
        <w:numPr>
          <w:ilvl w:val="0"/>
          <w:numId w:val="59"/>
        </w:numPr>
        <w:suppressAutoHyphens/>
        <w:autoSpaceDN w:val="0"/>
        <w:spacing w:after="200" w:line="240" w:lineRule="auto"/>
        <w:ind w:left="354" w:hanging="357"/>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zmianę postanowień umowy w stosunku do treści oferty Wykonawcy poprzez zmianę sposobu wykonania przedmiotu umowy lub zmianę wynagrodzenia lub przedłużenie terminu zakończenia realizacji przedmiotu umowy w przypadku:</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wystąpienia siły wyższej uniemożliwiającej wykonanie przedmiotu umowy zgodnie                        z jej postanowieniami,</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zastosowania materiałów i urządzeń lub technologii wykonania lub rozwiązań technicznych bądź technologicznych innych niż przewidziane w dokumentacji projektowej o ile są one korzystne dla Zamawiającego i o ile nie powodują zwiększenia </w:t>
      </w:r>
      <w:r w:rsidRPr="001238DC">
        <w:rPr>
          <w:rFonts w:ascii="Times New Roman" w:eastAsia="SimSun" w:hAnsi="Times New Roman"/>
          <w:spacing w:val="-4"/>
          <w:sz w:val="24"/>
          <w:lang w:bidi="en-US"/>
        </w:rPr>
        <w:t>wynagrodzenia Wykonawcy, a pozwolą na zaoszczędzanie kosztów realizacji lub</w:t>
      </w:r>
      <w:r w:rsidRPr="001238DC">
        <w:rPr>
          <w:rFonts w:ascii="Times New Roman" w:eastAsia="SimSun" w:hAnsi="Times New Roman"/>
          <w:sz w:val="24"/>
          <w:lang w:bidi="en-US"/>
        </w:rPr>
        <w:t xml:space="preserve"> </w:t>
      </w:r>
      <w:r w:rsidRPr="001238DC">
        <w:rPr>
          <w:rFonts w:ascii="Times New Roman" w:eastAsia="SimSun" w:hAnsi="Times New Roman"/>
          <w:spacing w:val="-8"/>
          <w:sz w:val="24"/>
          <w:lang w:bidi="en-US"/>
        </w:rPr>
        <w:t>skrócenia terminu realizacji lub obniżenia kosztów eksploatacji lub uzyskania lepszej jakości robót,</w:t>
      </w:r>
      <w:r w:rsidRPr="001238DC">
        <w:rPr>
          <w:rFonts w:ascii="Times New Roman" w:eastAsia="SimSun" w:hAnsi="Times New Roman"/>
          <w:sz w:val="24"/>
          <w:lang w:bidi="en-US"/>
        </w:rPr>
        <w:t xml:space="preserve"> </w:t>
      </w:r>
    </w:p>
    <w:p w:rsidR="001238DC" w:rsidRPr="001238DC" w:rsidRDefault="001238DC" w:rsidP="001238DC">
      <w:pPr>
        <w:numPr>
          <w:ilvl w:val="0"/>
          <w:numId w:val="58"/>
        </w:numPr>
        <w:spacing w:line="240" w:lineRule="auto"/>
        <w:jc w:val="left"/>
        <w:rPr>
          <w:rFonts w:ascii="Times New Roman" w:eastAsia="SimSun" w:hAnsi="Times New Roman"/>
          <w:sz w:val="24"/>
          <w:lang w:bidi="en-US"/>
        </w:rPr>
      </w:pPr>
      <w:r w:rsidRPr="001238DC">
        <w:rPr>
          <w:rFonts w:ascii="Times New Roman" w:eastAsia="SimSun" w:hAnsi="Times New Roman"/>
          <w:sz w:val="24"/>
          <w:lang w:bidi="en-US"/>
        </w:rPr>
        <w:t xml:space="preserve">zmian technologicznych, korzystnych dla Zamawiającego, pod warunkiem, że są spowodowane: </w:t>
      </w:r>
    </w:p>
    <w:p w:rsidR="001238DC" w:rsidRPr="001238DC" w:rsidRDefault="001238DC" w:rsidP="001238DC">
      <w:pPr>
        <w:numPr>
          <w:ilvl w:val="0"/>
          <w:numId w:val="52"/>
        </w:numPr>
        <w:spacing w:line="240" w:lineRule="auto"/>
        <w:ind w:left="993"/>
        <w:jc w:val="left"/>
        <w:rPr>
          <w:rFonts w:ascii="Times New Roman" w:eastAsia="SimSun" w:hAnsi="Times New Roman"/>
          <w:sz w:val="24"/>
          <w:lang w:bidi="en-US"/>
        </w:rPr>
      </w:pPr>
      <w:r w:rsidRPr="001238DC">
        <w:rPr>
          <w:rFonts w:ascii="Times New Roman" w:eastAsia="SimSun" w:hAnsi="Times New Roman"/>
          <w:sz w:val="24"/>
          <w:lang w:bidi="en-US"/>
        </w:rPr>
        <w:t>pojawieniem się materiałów lub urządzeń nowszej generacji pozwalających na zaoszczędzenie kosztów realizacji przedmiotu umowy, skrócenia terminu realizacji, obniżenia kosztów eksploatacji lub uzyskanie lepszej jakości wykonanych robót,</w:t>
      </w:r>
    </w:p>
    <w:p w:rsidR="001238DC" w:rsidRPr="001238DC" w:rsidRDefault="001238DC" w:rsidP="001238DC">
      <w:pPr>
        <w:numPr>
          <w:ilvl w:val="0"/>
          <w:numId w:val="52"/>
        </w:numPr>
        <w:spacing w:line="240" w:lineRule="auto"/>
        <w:ind w:left="633" w:hanging="284"/>
        <w:jc w:val="left"/>
        <w:rPr>
          <w:rFonts w:ascii="Times New Roman" w:eastAsia="SimSun" w:hAnsi="Times New Roman"/>
          <w:sz w:val="24"/>
          <w:lang w:bidi="en-US"/>
        </w:rPr>
      </w:pPr>
      <w:r w:rsidRPr="001238DC">
        <w:rPr>
          <w:rFonts w:ascii="Times New Roman" w:eastAsia="SimSun" w:hAnsi="Times New Roman"/>
          <w:sz w:val="24"/>
          <w:lang w:bidi="en-US"/>
        </w:rPr>
        <w:t>pojawieniem się nowszych technologii wykonania zaprojektowanych robót pozwalających na zaoszczędzenie czasu realizacji inwestycji lub kosztów wykonania                  i eksploatacji przedmiotu umowy,</w:t>
      </w:r>
    </w:p>
    <w:p w:rsidR="001238DC" w:rsidRPr="001238DC" w:rsidRDefault="001238DC" w:rsidP="001238DC">
      <w:pPr>
        <w:numPr>
          <w:ilvl w:val="0"/>
          <w:numId w:val="58"/>
        </w:numPr>
        <w:spacing w:line="240" w:lineRule="auto"/>
        <w:ind w:left="360"/>
        <w:jc w:val="left"/>
        <w:rPr>
          <w:rFonts w:ascii="Times New Roman" w:eastAsia="SimSun" w:hAnsi="Times New Roman"/>
          <w:sz w:val="24"/>
          <w:lang w:bidi="en-US"/>
        </w:rPr>
      </w:pPr>
      <w:r w:rsidRPr="001238DC">
        <w:rPr>
          <w:rFonts w:ascii="Times New Roman" w:eastAsia="SimSun" w:hAnsi="Times New Roman"/>
          <w:sz w:val="24"/>
          <w:lang w:bidi="en-US"/>
        </w:rPr>
        <w:t>wystąpienia odbiegających w istotny sposób od przyjętych w dokumentacji projektowej warunków geologicznych, geotechnicznych, hydrologicznych, rozpoznania terenu                             w zakresie znalezisk archeologicznych, występowania niewypałów, napotkania niezinwentaryzowanych lub błędnie zinwentaryzowanych sieci, instalacji lub innych obiektów budowlanych, które mogą skutkować niewykonaniem lub nienależytym wykonaniem przedmiotu umowy,</w:t>
      </w:r>
    </w:p>
    <w:p w:rsidR="001238DC" w:rsidRPr="001238DC" w:rsidRDefault="001238DC" w:rsidP="001238DC">
      <w:pPr>
        <w:numPr>
          <w:ilvl w:val="0"/>
          <w:numId w:val="58"/>
        </w:numPr>
        <w:suppressAutoHyphens/>
        <w:autoSpaceDN w:val="0"/>
        <w:spacing w:after="200" w:line="240" w:lineRule="auto"/>
        <w:ind w:right="-2"/>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lastRenderedPageBreak/>
        <w:t>konieczności zrealizowania przedmiotu umowy przy zastosowaniu innych rozwiązań technicznych lub materiałowych ze względu na zmiany obowiązującego prawa,</w:t>
      </w:r>
    </w:p>
    <w:p w:rsidR="001238DC" w:rsidRPr="001238DC" w:rsidRDefault="001238DC" w:rsidP="001238DC">
      <w:pPr>
        <w:numPr>
          <w:ilvl w:val="0"/>
          <w:numId w:val="58"/>
        </w:numPr>
        <w:suppressAutoHyphens/>
        <w:autoSpaceDN w:val="0"/>
        <w:spacing w:after="200" w:line="240" w:lineRule="auto"/>
        <w:ind w:right="-2"/>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wystąpienia kolizji z planowanymi lub równolegle prowadzonymi przez inne podmioty pracami     w zakresie niezbędnym do uniknięcia lub usunięcia tych kolizji.</w:t>
      </w:r>
    </w:p>
    <w:p w:rsidR="001238DC" w:rsidRPr="001238DC" w:rsidRDefault="001238DC" w:rsidP="001238DC">
      <w:pPr>
        <w:numPr>
          <w:ilvl w:val="0"/>
          <w:numId w:val="59"/>
        </w:numPr>
        <w:suppressAutoHyphens/>
        <w:autoSpaceDN w:val="0"/>
        <w:spacing w:after="200" w:line="240" w:lineRule="auto"/>
        <w:ind w:left="66" w:right="-2"/>
        <w:contextualSpacing/>
        <w:mirrorIndents/>
        <w:jc w:val="left"/>
        <w:rPr>
          <w:rFonts w:ascii="Times New Roman" w:eastAsia="SimSun" w:hAnsi="Times New Roman"/>
          <w:kern w:val="3"/>
          <w:sz w:val="24"/>
          <w:lang w:bidi="en-US"/>
        </w:rPr>
      </w:pPr>
      <w:r w:rsidRPr="001238DC">
        <w:rPr>
          <w:rFonts w:ascii="Times New Roman" w:eastAsia="SimSun" w:hAnsi="Times New Roman"/>
          <w:kern w:val="3"/>
          <w:sz w:val="24"/>
          <w:lang w:bidi="en-US"/>
        </w:rPr>
        <w:t>Strony dopuszczają możliwość wprowadzenia lub zmiany Podwykonawców w sytuacji gdy Wykonawca zobowiązał się do osobistego wykonania robót lub części robót.</w:t>
      </w:r>
    </w:p>
    <w:p w:rsidR="00066ADB" w:rsidRPr="006261C4" w:rsidRDefault="00066ADB" w:rsidP="001238DC">
      <w:pPr>
        <w:pStyle w:val="Akapitzlist"/>
        <w:numPr>
          <w:ilvl w:val="0"/>
          <w:numId w:val="49"/>
        </w:numPr>
        <w:overflowPunct w:val="0"/>
        <w:autoSpaceDE w:val="0"/>
        <w:autoSpaceDN w:val="0"/>
        <w:adjustRightInd w:val="0"/>
        <w:spacing w:line="240" w:lineRule="auto"/>
        <w:textAlignment w:val="baseline"/>
      </w:pPr>
      <w:r w:rsidRPr="001238DC">
        <w:rPr>
          <w:rFonts w:ascii="Times New Roman" w:hAnsi="Times New Roman"/>
          <w:b/>
          <w:sz w:val="24"/>
        </w:rPr>
        <w:t>POUCZENIE O ŚRODKACH OCHRONY PRAWNEJ PRZYSŁUGUJĄCYCH WYKONAWCY W TOKU POSTĘPOWANIA O UDZIELENIE ZAMÓWIENIA</w:t>
      </w:r>
      <w:r w:rsidRPr="006261C4">
        <w:t>.</w:t>
      </w:r>
    </w:p>
    <w:p w:rsidR="00066ADB" w:rsidRPr="00CB3163" w:rsidRDefault="00CB3163" w:rsidP="00CB3163">
      <w:pPr>
        <w:spacing w:line="240" w:lineRule="auto"/>
        <w:ind w:left="960"/>
        <w:rPr>
          <w:rFonts w:ascii="Times New Roman" w:hAnsi="Times New Roman"/>
          <w:sz w:val="24"/>
        </w:rPr>
      </w:pPr>
      <w:r>
        <w:rPr>
          <w:rFonts w:ascii="Times New Roman" w:eastAsiaTheme="minorHAnsi" w:hAnsi="Times New Roman"/>
          <w:sz w:val="24"/>
        </w:rPr>
        <w:t>24.1.</w:t>
      </w:r>
      <w:r w:rsidR="00066ADB" w:rsidRPr="00CB3163">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CB3163" w:rsidRDefault="00CB3163" w:rsidP="00CB3163">
      <w:pPr>
        <w:spacing w:line="240" w:lineRule="auto"/>
        <w:ind w:left="960"/>
        <w:rPr>
          <w:rFonts w:ascii="Times New Roman" w:hAnsi="Times New Roman"/>
          <w:sz w:val="24"/>
        </w:rPr>
      </w:pPr>
      <w:r>
        <w:rPr>
          <w:rFonts w:ascii="Times New Roman" w:eastAsiaTheme="minorHAnsi" w:hAnsi="Times New Roman"/>
          <w:sz w:val="24"/>
        </w:rPr>
        <w:t>24.2.</w:t>
      </w:r>
      <w:r w:rsidR="00066ADB" w:rsidRPr="00CB3163">
        <w:rPr>
          <w:rFonts w:ascii="Times New Roman" w:eastAsiaTheme="minorHAnsi" w:hAnsi="Times New Roman"/>
          <w:sz w:val="24"/>
        </w:rPr>
        <w:t>Odwołanie przysługuje od:</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niezgodnej z przepisami ustawy czynności zamawiającego, podjętej </w:t>
      </w:r>
      <w:r w:rsidR="005F3D4E">
        <w:rPr>
          <w:rFonts w:ascii="Times New Roman" w:eastAsiaTheme="minorHAnsi" w:hAnsi="Times New Roman"/>
          <w:sz w:val="24"/>
        </w:rPr>
        <w:t xml:space="preserve">                          </w:t>
      </w:r>
      <w:r w:rsidRPr="006261C4">
        <w:rPr>
          <w:rFonts w:ascii="Times New Roman" w:eastAsiaTheme="minorHAnsi" w:hAnsi="Times New Roman"/>
          <w:sz w:val="24"/>
        </w:rPr>
        <w:t>w postępowaniu o udzielenie zamówienia, w tym na projektowane postanowienie umowy;</w:t>
      </w:r>
    </w:p>
    <w:p w:rsidR="007250BE"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0F1E28">
      <w:pPr>
        <w:pStyle w:val="Akapitzlist"/>
        <w:numPr>
          <w:ilvl w:val="0"/>
          <w:numId w:val="24"/>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CB3163" w:rsidRDefault="00CB3163" w:rsidP="00CB3163">
      <w:pPr>
        <w:spacing w:line="240" w:lineRule="auto"/>
        <w:ind w:left="960"/>
        <w:rPr>
          <w:rFonts w:ascii="Times New Roman" w:hAnsi="Times New Roman"/>
          <w:sz w:val="24"/>
        </w:rPr>
      </w:pPr>
      <w:r>
        <w:rPr>
          <w:rFonts w:ascii="Times New Roman" w:eastAsiaTheme="minorHAnsi" w:hAnsi="Times New Roman"/>
          <w:sz w:val="24"/>
        </w:rPr>
        <w:t>24.3.</w:t>
      </w:r>
      <w:r w:rsidR="00066ADB" w:rsidRPr="00CB3163">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CB3163" w:rsidRDefault="00CB3163" w:rsidP="00CB3163">
      <w:pPr>
        <w:spacing w:line="240" w:lineRule="auto"/>
        <w:ind w:left="960"/>
        <w:rPr>
          <w:rFonts w:ascii="Times New Roman" w:hAnsi="Times New Roman"/>
          <w:sz w:val="24"/>
        </w:rPr>
      </w:pPr>
      <w:r>
        <w:rPr>
          <w:rFonts w:ascii="Times New Roman" w:eastAsiaTheme="minorHAnsi" w:hAnsi="Times New Roman"/>
          <w:sz w:val="24"/>
        </w:rPr>
        <w:t>24.4.</w:t>
      </w:r>
      <w:r w:rsidR="00066ADB" w:rsidRPr="00CB3163">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CB3163" w:rsidRDefault="00066ADB" w:rsidP="00CB3163">
      <w:pPr>
        <w:pStyle w:val="Akapitzlist"/>
        <w:numPr>
          <w:ilvl w:val="1"/>
          <w:numId w:val="55"/>
        </w:numPr>
        <w:spacing w:line="240" w:lineRule="auto"/>
        <w:rPr>
          <w:rFonts w:ascii="Times New Roman" w:hAnsi="Times New Roman"/>
          <w:sz w:val="24"/>
        </w:rPr>
      </w:pPr>
      <w:r w:rsidRPr="00CB3163">
        <w:rPr>
          <w:rFonts w:ascii="Times New Roman" w:eastAsiaTheme="minorHAnsi" w:hAnsi="Times New Roman"/>
          <w:sz w:val="24"/>
        </w:rPr>
        <w:t>Odwołanie wnosi się w terminie:</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261C4" w:rsidRDefault="00066ADB" w:rsidP="000F1E28">
      <w:pPr>
        <w:pStyle w:val="Akapitzlist"/>
        <w:numPr>
          <w:ilvl w:val="0"/>
          <w:numId w:val="25"/>
        </w:numPr>
        <w:spacing w:line="240" w:lineRule="auto"/>
        <w:rPr>
          <w:rFonts w:ascii="Times New Roman" w:hAnsi="Times New Roman"/>
          <w:sz w:val="24"/>
        </w:rPr>
      </w:pPr>
      <w:r w:rsidRPr="006261C4">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 terminie 5 dni od dnia, w którym powzięto lub przy zachowaniu należytej staranności można było powziąć wiadomość o okolicznościach stanowiących podstawę jego wniesienia.</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lastRenderedPageBreak/>
        <w:t>15 dni od dnia zamieszczenia w Biuletynie Zamówień Publicznych ogłoszenia o udzieleniu zamówienia.</w:t>
      </w:r>
    </w:p>
    <w:p w:rsidR="00066ADB" w:rsidRPr="006261C4" w:rsidRDefault="00066ADB" w:rsidP="000F1E28">
      <w:pPr>
        <w:pStyle w:val="Akapitzlist"/>
        <w:numPr>
          <w:ilvl w:val="0"/>
          <w:numId w:val="26"/>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5F3D4E">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CB3163">
      <w:pPr>
        <w:pStyle w:val="Akapitzlist"/>
        <w:numPr>
          <w:ilvl w:val="1"/>
          <w:numId w:val="55"/>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066ADB" w:rsidRPr="006261C4" w:rsidRDefault="00066ADB" w:rsidP="00066ADB">
      <w:pPr>
        <w:rPr>
          <w:rFonts w:ascii="Times New Roman" w:hAnsi="Times New Roman"/>
          <w:sz w:val="24"/>
          <w:lang w:eastAsia="pl-PL"/>
        </w:rPr>
      </w:pPr>
    </w:p>
    <w:p w:rsidR="0064548F" w:rsidRPr="006261C4" w:rsidRDefault="0038490D" w:rsidP="00CB3163">
      <w:pPr>
        <w:pStyle w:val="tytu"/>
        <w:numPr>
          <w:ilvl w:val="0"/>
          <w:numId w:val="55"/>
        </w:numPr>
        <w:ind w:left="482" w:hanging="482"/>
      </w:pPr>
      <w:r w:rsidRPr="006261C4">
        <w:t>KLAUZULA INFORMACYJNA DOTYCZĄCA PRZETWARZANIA DANYCH OSOBOWYCH</w:t>
      </w:r>
    </w:p>
    <w:p w:rsidR="00CF441E" w:rsidRPr="006261C4" w:rsidRDefault="00C43B03" w:rsidP="004825ED">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CB3163" w:rsidRDefault="00CB3163" w:rsidP="00CB3163">
      <w:pPr>
        <w:tabs>
          <w:tab w:val="left" w:pos="1134"/>
        </w:tabs>
        <w:spacing w:line="240" w:lineRule="auto"/>
        <w:ind w:left="960"/>
        <w:rPr>
          <w:rFonts w:ascii="Times New Roman" w:hAnsi="Times New Roman"/>
          <w:color w:val="000000" w:themeColor="text1"/>
          <w:sz w:val="24"/>
        </w:rPr>
      </w:pPr>
      <w:r>
        <w:rPr>
          <w:rFonts w:ascii="Times New Roman" w:hAnsi="Times New Roman"/>
          <w:sz w:val="24"/>
        </w:rPr>
        <w:t>25.1.</w:t>
      </w:r>
      <w:r w:rsidR="003A2C7E" w:rsidRPr="00CB3163">
        <w:rPr>
          <w:rFonts w:ascii="Times New Roman" w:hAnsi="Times New Roman"/>
          <w:sz w:val="24"/>
        </w:rPr>
        <w:t xml:space="preserve">Administratorem Pani/Pana danych osobowych </w:t>
      </w:r>
      <w:r w:rsidR="00B34544" w:rsidRPr="00CB3163">
        <w:rPr>
          <w:rFonts w:ascii="Times New Roman" w:hAnsi="Times New Roman"/>
          <w:sz w:val="24"/>
        </w:rPr>
        <w:t xml:space="preserve">przetwarzanych na potrzeby niniejszego postępowania </w:t>
      </w:r>
      <w:r w:rsidR="00FD45BC" w:rsidRPr="00CB3163">
        <w:rPr>
          <w:rFonts w:ascii="Times New Roman" w:hAnsi="Times New Roman"/>
          <w:sz w:val="24"/>
        </w:rPr>
        <w:t xml:space="preserve">jest: Gmina </w:t>
      </w:r>
      <w:r w:rsidR="004825ED" w:rsidRPr="00CB3163">
        <w:rPr>
          <w:rFonts w:ascii="Times New Roman" w:hAnsi="Times New Roman"/>
          <w:sz w:val="24"/>
        </w:rPr>
        <w:t>Dukla</w:t>
      </w:r>
      <w:r w:rsidR="00720BEE" w:rsidRPr="00CB3163">
        <w:rPr>
          <w:rFonts w:ascii="Times New Roman" w:hAnsi="Times New Roman"/>
          <w:sz w:val="24"/>
        </w:rPr>
        <w:t>.</w:t>
      </w:r>
    </w:p>
    <w:p w:rsidR="00E367EF" w:rsidRPr="006261C4" w:rsidRDefault="003A2C7E" w:rsidP="00CB3163">
      <w:pPr>
        <w:pStyle w:val="tytu"/>
        <w:numPr>
          <w:ilvl w:val="1"/>
          <w:numId w:val="56"/>
        </w:numPr>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 Urzędzie </w:t>
      </w:r>
      <w:r w:rsidR="001C38DF">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5" w:history="1">
        <w:r w:rsidR="004825ED" w:rsidRPr="00712FD6">
          <w:rPr>
            <w:rStyle w:val="Hipercze"/>
          </w:rPr>
          <w:t>admin@dukla.pl</w:t>
        </w:r>
      </w:hyperlink>
      <w:r w:rsidR="001C38DF">
        <w:rPr>
          <w:rStyle w:val="Hipercze"/>
        </w:rPr>
        <w:t>.</w:t>
      </w:r>
    </w:p>
    <w:p w:rsidR="005F3D4E" w:rsidRPr="005F3D4E" w:rsidRDefault="00C43B03" w:rsidP="00CB3163">
      <w:pPr>
        <w:pStyle w:val="Akapitzlist"/>
        <w:numPr>
          <w:ilvl w:val="1"/>
          <w:numId w:val="56"/>
        </w:numPr>
        <w:spacing w:line="240" w:lineRule="auto"/>
        <w:jc w:val="left"/>
        <w:rPr>
          <w:rFonts w:ascii="Times New Roman" w:hAnsi="Times New Roman"/>
          <w:b/>
          <w:color w:val="000000" w:themeColor="text1"/>
          <w:sz w:val="24"/>
        </w:rPr>
      </w:pPr>
      <w:r w:rsidRPr="005F3D4E">
        <w:rPr>
          <w:rFonts w:ascii="Times New Roman" w:hAnsi="Times New Roman"/>
          <w:color w:val="000000" w:themeColor="text1"/>
          <w:sz w:val="24"/>
        </w:rPr>
        <w:t>Pani/Pana dane osobowe przetwarzane będą na podstawie art. 6 ust. 1 lit. c RODO w</w:t>
      </w:r>
      <w:r w:rsidR="00ED43F1" w:rsidRPr="005F3D4E">
        <w:rPr>
          <w:rFonts w:ascii="Times New Roman" w:hAnsi="Times New Roman"/>
          <w:color w:val="000000" w:themeColor="text1"/>
          <w:sz w:val="24"/>
        </w:rPr>
        <w:t> </w:t>
      </w:r>
      <w:r w:rsidRPr="005F3D4E">
        <w:rPr>
          <w:rFonts w:ascii="Times New Roman" w:hAnsi="Times New Roman"/>
          <w:color w:val="000000" w:themeColor="text1"/>
          <w:sz w:val="24"/>
        </w:rPr>
        <w:t xml:space="preserve">celu związanym z postępowaniem o udzielenie zamówienia publicznego prowadzonym </w:t>
      </w:r>
      <w:r w:rsidR="005F3D4E">
        <w:rPr>
          <w:rFonts w:ascii="Times New Roman" w:hAnsi="Times New Roman"/>
          <w:color w:val="000000" w:themeColor="text1"/>
          <w:sz w:val="24"/>
        </w:rPr>
        <w:t xml:space="preserve"> </w:t>
      </w:r>
      <w:r w:rsidRPr="005F3D4E">
        <w:rPr>
          <w:rFonts w:ascii="Times New Roman" w:hAnsi="Times New Roman"/>
          <w:color w:val="000000" w:themeColor="text1"/>
          <w:sz w:val="24"/>
        </w:rPr>
        <w:t>w t</w:t>
      </w:r>
      <w:r w:rsidR="00F56407" w:rsidRPr="005F3D4E">
        <w:rPr>
          <w:rFonts w:ascii="Times New Roman" w:hAnsi="Times New Roman"/>
          <w:color w:val="000000" w:themeColor="text1"/>
          <w:sz w:val="24"/>
        </w:rPr>
        <w:t>rybie podstawowym</w:t>
      </w:r>
      <w:r w:rsidRPr="005F3D4E">
        <w:rPr>
          <w:rFonts w:ascii="Times New Roman" w:hAnsi="Times New Roman"/>
          <w:color w:val="000000" w:themeColor="text1"/>
          <w:sz w:val="24"/>
        </w:rPr>
        <w:t xml:space="preserve"> na</w:t>
      </w:r>
      <w:r w:rsidR="001D0D19" w:rsidRPr="005F3D4E">
        <w:rPr>
          <w:rFonts w:ascii="Times New Roman" w:hAnsi="Times New Roman"/>
          <w:color w:val="000000" w:themeColor="text1"/>
          <w:sz w:val="24"/>
        </w:rPr>
        <w:t>:</w:t>
      </w:r>
      <w:r w:rsidR="00242830" w:rsidRPr="005F3D4E">
        <w:rPr>
          <w:rFonts w:ascii="Times New Roman" w:hAnsi="Times New Roman"/>
          <w:color w:val="000000" w:themeColor="text1"/>
          <w:sz w:val="24"/>
        </w:rPr>
        <w:t xml:space="preserve"> </w:t>
      </w:r>
      <w:r w:rsidR="00CB3163" w:rsidRPr="00CB3163">
        <w:rPr>
          <w:rFonts w:ascii="Times New Roman" w:hAnsi="Times New Roman"/>
          <w:b/>
          <w:bCs/>
          <w:color w:val="000000" w:themeColor="text1"/>
          <w:sz w:val="24"/>
        </w:rPr>
        <w:t>Modernizacja dróg gminnych na terenie miejscowości,  w których funkcjonowały byłe PGR</w:t>
      </w:r>
      <w:r w:rsidR="00CB3163">
        <w:rPr>
          <w:rFonts w:ascii="Times New Roman" w:hAnsi="Times New Roman"/>
          <w:b/>
          <w:bCs/>
          <w:color w:val="000000" w:themeColor="text1"/>
          <w:sz w:val="24"/>
        </w:rPr>
        <w:t>.</w:t>
      </w:r>
    </w:p>
    <w:p w:rsidR="0084660E" w:rsidRPr="005F3D4E" w:rsidRDefault="00491B09" w:rsidP="00CB3163">
      <w:pPr>
        <w:pStyle w:val="Tekstpodstawowywcity3"/>
        <w:numPr>
          <w:ilvl w:val="1"/>
          <w:numId w:val="56"/>
        </w:numPr>
        <w:tabs>
          <w:tab w:val="left" w:pos="993"/>
        </w:tabs>
        <w:spacing w:line="240" w:lineRule="auto"/>
        <w:rPr>
          <w:rFonts w:ascii="Times New Roman" w:hAnsi="Times New Roman"/>
          <w:sz w:val="24"/>
        </w:rPr>
      </w:pPr>
      <w:r w:rsidRPr="005F3D4E">
        <w:rPr>
          <w:rFonts w:ascii="Times New Roman" w:hAnsi="Times New Roman"/>
          <w:sz w:val="24"/>
        </w:rPr>
        <w:t xml:space="preserve">Odbiorcami Pani/Pana danych osobowych będą osoby lub podmioty, którym </w:t>
      </w:r>
      <w:r w:rsidR="0084660E" w:rsidRPr="005F3D4E">
        <w:rPr>
          <w:rFonts w:ascii="Times New Roman" w:hAnsi="Times New Roman"/>
          <w:sz w:val="24"/>
        </w:rPr>
        <w:t>udostępniona zostanie dokumentacja postępowania w oparciu o art. 18 oraz art. 74 ust. 1 ustawy z dnia 11 września 2019 r. – Prawo zamówień publicznych</w:t>
      </w:r>
      <w:r w:rsidR="003F5E4A">
        <w:rPr>
          <w:rFonts w:ascii="Times New Roman" w:hAnsi="Times New Roman"/>
          <w:sz w:val="24"/>
        </w:rPr>
        <w:t xml:space="preserve">               </w:t>
      </w:r>
      <w:r w:rsidR="0084660E" w:rsidRPr="005F3D4E">
        <w:rPr>
          <w:rFonts w:ascii="Times New Roman" w:hAnsi="Times New Roman"/>
          <w:sz w:val="24"/>
        </w:rPr>
        <w:t xml:space="preserve"> (Dz. </w:t>
      </w:r>
      <w:proofErr w:type="spellStart"/>
      <w:r w:rsidR="0084660E" w:rsidRPr="005F3D4E">
        <w:rPr>
          <w:rFonts w:ascii="Times New Roman" w:hAnsi="Times New Roman"/>
          <w:sz w:val="24"/>
        </w:rPr>
        <w:t>U.z</w:t>
      </w:r>
      <w:proofErr w:type="spellEnd"/>
      <w:r w:rsidR="0084660E" w:rsidRPr="005F3D4E">
        <w:rPr>
          <w:rFonts w:ascii="Times New Roman" w:hAnsi="Times New Roman"/>
          <w:sz w:val="24"/>
        </w:rPr>
        <w:t xml:space="preserve"> 2019 r., poz. 2019 ze zm.),</w:t>
      </w:r>
    </w:p>
    <w:p w:rsidR="00491B09" w:rsidRPr="006261C4" w:rsidRDefault="00491B09" w:rsidP="00CB3163">
      <w:pPr>
        <w:pStyle w:val="tytu"/>
        <w:numPr>
          <w:ilvl w:val="1"/>
          <w:numId w:val="56"/>
        </w:numPr>
      </w:pPr>
      <w:r w:rsidRPr="006261C4">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651B8" w:rsidRPr="006261C4" w:rsidRDefault="007651B8" w:rsidP="00CB3163">
      <w:pPr>
        <w:pStyle w:val="tytu"/>
        <w:numPr>
          <w:ilvl w:val="1"/>
          <w:numId w:val="56"/>
        </w:numPr>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Default="007651B8" w:rsidP="00CB3163">
      <w:pPr>
        <w:pStyle w:val="tytu"/>
        <w:numPr>
          <w:ilvl w:val="1"/>
          <w:numId w:val="56"/>
        </w:numPr>
      </w:pPr>
      <w:r w:rsidRPr="006261C4">
        <w:t>W odniesieniu do Pani/Pana danych osobowych decyzje nie będą podejmowane w sposób zautomatyzowany, stosownie do art. 22 RODO.</w:t>
      </w:r>
    </w:p>
    <w:p w:rsidR="007651B8" w:rsidRPr="006261C4" w:rsidRDefault="007651B8" w:rsidP="00CB3163">
      <w:pPr>
        <w:pStyle w:val="tytu"/>
        <w:numPr>
          <w:ilvl w:val="1"/>
          <w:numId w:val="56"/>
        </w:numPr>
      </w:pPr>
      <w:r w:rsidRPr="006261C4">
        <w:t>Posiada Pani/Pan:</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lastRenderedPageBreak/>
        <w:t>Na podstawie art. 15 RODO prawo dostępu do danych osobowych Pani/Pana dotyczących.</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16 RODO prawo do sprostowania Pani/Pana danych osobowych </w:t>
      </w:r>
      <w:r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Pr="006261C4">
        <w:rPr>
          <w:rFonts w:ascii="Times New Roman" w:hAnsi="Times New Roman"/>
          <w:i/>
          <w:color w:val="000000" w:themeColor="text1"/>
          <w:sz w:val="24"/>
        </w:rPr>
        <w:t xml:space="preserve"> protokołu oraz jego załączników).</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261C4" w:rsidRDefault="006D42BE" w:rsidP="00CB3163">
      <w:pPr>
        <w:pStyle w:val="tytu"/>
        <w:numPr>
          <w:ilvl w:val="1"/>
          <w:numId w:val="56"/>
        </w:numPr>
      </w:pPr>
      <w:r w:rsidRPr="006261C4">
        <w:t>Nie przysługuje Pani/Panu:</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W związku z art. 17 ust. 3 lit. b, d lub e RODO prawo do usunięcia danych osobowych.</w:t>
      </w:r>
    </w:p>
    <w:p w:rsidR="006D42BE" w:rsidRPr="006261C4"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261C4">
        <w:rPr>
          <w:rFonts w:ascii="Times New Roman" w:hAnsi="Times New Roman"/>
          <w:color w:val="000000" w:themeColor="text1"/>
          <w:sz w:val="24"/>
        </w:rPr>
        <w:t>Prawo do przenoszenia danych osobowych, o którym mowa w art. 20 RODO.</w:t>
      </w:r>
    </w:p>
    <w:p w:rsidR="006D42BE" w:rsidRPr="006261C4"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261C4">
        <w:rPr>
          <w:rFonts w:ascii="Times New Roman" w:hAnsi="Times New Roman"/>
          <w:color w:val="000000" w:themeColor="text1"/>
          <w:sz w:val="24"/>
        </w:rPr>
        <w:t>Na podstawie art. 21 RODO prawo sprzeciwu, wobec</w:t>
      </w:r>
      <w:r w:rsidRPr="006261C4">
        <w:rPr>
          <w:rFonts w:ascii="Times New Roman" w:hAnsi="Times New Roman"/>
          <w:color w:val="000000" w:themeColor="text1"/>
          <w:sz w:val="24"/>
          <w:vertAlign w:val="superscript"/>
        </w:rPr>
        <w:t>,</w:t>
      </w:r>
      <w:r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261C4" w:rsidRDefault="007E2262" w:rsidP="00CB3163">
      <w:pPr>
        <w:pStyle w:val="tytu"/>
        <w:numPr>
          <w:ilvl w:val="1"/>
          <w:numId w:val="56"/>
        </w:numPr>
      </w:pPr>
      <w:r w:rsidRPr="006261C4">
        <w:t>Ponadto Zamawiający informuje, iż:</w:t>
      </w:r>
    </w:p>
    <w:p w:rsidR="007E2262"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sidR="007E2262" w:rsidRPr="006261C4">
        <w:rPr>
          <w:rFonts w:ascii="Times New Roman" w:hAnsi="Times New Roman"/>
          <w:color w:val="000000" w:themeColor="text1"/>
          <w:sz w:val="24"/>
        </w:rPr>
        <w:t>.</w:t>
      </w:r>
    </w:p>
    <w:p w:rsidR="00337667" w:rsidRPr="006261C4"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410250" w:rsidRPr="006261C4" w:rsidRDefault="00410250" w:rsidP="00CF441E">
      <w:pPr>
        <w:tabs>
          <w:tab w:val="left" w:pos="1134"/>
        </w:tabs>
        <w:rPr>
          <w:rFonts w:ascii="Times New Roman" w:hAnsi="Times New Roman"/>
          <w:sz w:val="24"/>
        </w:rPr>
      </w:pPr>
    </w:p>
    <w:p w:rsidR="00EE3622" w:rsidRPr="006261C4" w:rsidRDefault="00EE3622" w:rsidP="00CB3163">
      <w:pPr>
        <w:pStyle w:val="tytu"/>
        <w:numPr>
          <w:ilvl w:val="0"/>
          <w:numId w:val="56"/>
        </w:numPr>
        <w:ind w:left="482" w:hanging="482"/>
      </w:pPr>
      <w:r w:rsidRPr="006261C4">
        <w:t>INFORMACJE KOŃCOWE</w:t>
      </w:r>
    </w:p>
    <w:p w:rsidR="00EE3622" w:rsidRPr="006261C4" w:rsidRDefault="00C34D21" w:rsidP="004825ED">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wariantowych</w:t>
      </w:r>
    </w:p>
    <w:p w:rsidR="00EE3622" w:rsidRPr="006261C4"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Pr="006261C4" w:rsidRDefault="000C653F"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lastRenderedPageBreak/>
        <w:t>Załączniki do SIWZ:</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3F5E4A">
        <w:rPr>
          <w:rFonts w:ascii="Times New Roman" w:hAnsi="Times New Roman"/>
          <w:sz w:val="24"/>
        </w:rPr>
        <w:t>opis przedmiotu zamówienia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FB1722">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C7071B">
      <w:pPr>
        <w:pStyle w:val="tekstdokumentu"/>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526728">
      <w:pPr>
        <w:pStyle w:val="Tekstpodstawowywcity3"/>
        <w:tabs>
          <w:tab w:val="left" w:pos="1985"/>
        </w:tabs>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3F5E4A">
        <w:rPr>
          <w:rFonts w:ascii="Times New Roman" w:hAnsi="Times New Roman"/>
          <w:sz w:val="24"/>
        </w:rPr>
        <w:t>p</w:t>
      </w:r>
      <w:r w:rsidRPr="006261C4">
        <w:rPr>
          <w:rFonts w:ascii="Times New Roman" w:hAnsi="Times New Roman"/>
          <w:sz w:val="24"/>
        </w:rPr>
        <w:t>rojekt umowy</w:t>
      </w:r>
    </w:p>
    <w:p w:rsidR="00526728" w:rsidRPr="006261C4" w:rsidRDefault="00444029" w:rsidP="00E25483">
      <w:pPr>
        <w:pStyle w:val="tekstdokumentu"/>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3F5E4A">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CB3163" w:rsidRDefault="00E25483" w:rsidP="00526728">
      <w:pPr>
        <w:pStyle w:val="tekstdokumentu"/>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3F5E4A">
        <w:rPr>
          <w:rFonts w:ascii="Times New Roman" w:hAnsi="Times New Roman" w:cs="Times New Roman"/>
          <w:bCs/>
          <w:sz w:val="24"/>
          <w:szCs w:val="24"/>
        </w:rPr>
        <w:t>i</w:t>
      </w:r>
      <w:r w:rsidR="00444029" w:rsidRPr="006261C4">
        <w:rPr>
          <w:rFonts w:ascii="Times New Roman" w:hAnsi="Times New Roman" w:cs="Times New Roman"/>
          <w:bCs/>
          <w:sz w:val="24"/>
          <w:szCs w:val="24"/>
        </w:rPr>
        <w:t>dentyfikator postępowania</w:t>
      </w:r>
    </w:p>
    <w:p w:rsidR="00CB3163" w:rsidRPr="00CB3163"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CB3163">
        <w:rPr>
          <w:rFonts w:ascii="Times New Roman" w:hAnsi="Times New Roman"/>
          <w:bCs/>
          <w:sz w:val="24"/>
        </w:rPr>
        <w:t xml:space="preserve">Załącznik nr 8 - </w:t>
      </w:r>
      <w:r w:rsidR="00FA15DC">
        <w:rPr>
          <w:rFonts w:ascii="Times New Roman" w:hAnsi="Times New Roman"/>
          <w:bCs/>
          <w:sz w:val="24"/>
        </w:rPr>
        <w:t xml:space="preserve"> </w:t>
      </w:r>
      <w:r w:rsidRPr="00CB3163">
        <w:rPr>
          <w:rFonts w:ascii="Times New Roman" w:hAnsi="Times New Roman"/>
          <w:bCs/>
          <w:sz w:val="24"/>
        </w:rPr>
        <w:t xml:space="preserve"> </w:t>
      </w:r>
      <w:r w:rsidRPr="00CB3163">
        <w:rPr>
          <w:rFonts w:ascii="Times New Roman" w:hAnsi="Times New Roman"/>
          <w:color w:val="000000" w:themeColor="text1"/>
          <w:sz w:val="24"/>
        </w:rPr>
        <w:t xml:space="preserve">o braku okoliczności, o których mowa w art. 7 ust. 1 ustawy </w:t>
      </w:r>
      <w:r w:rsidRPr="00CB3163">
        <w:rPr>
          <w:rStyle w:val="Pogrubienie"/>
          <w:rFonts w:ascii="Times New Roman" w:hAnsi="Times New Roman"/>
          <w:b w:val="0"/>
          <w:sz w:val="24"/>
        </w:rPr>
        <w:t xml:space="preserve">z dnia </w:t>
      </w:r>
      <w:r>
        <w:rPr>
          <w:rStyle w:val="Pogrubienie"/>
          <w:rFonts w:ascii="Times New Roman" w:hAnsi="Times New Roman"/>
          <w:b w:val="0"/>
          <w:sz w:val="24"/>
        </w:rPr>
        <w:t xml:space="preserve">                          </w:t>
      </w:r>
      <w:r w:rsidRPr="00CB3163">
        <w:rPr>
          <w:rStyle w:val="Pogrubienie"/>
          <w:rFonts w:ascii="Times New Roman" w:hAnsi="Times New Roman"/>
          <w:b w:val="0"/>
          <w:sz w:val="24"/>
        </w:rPr>
        <w:t xml:space="preserve">13 kwietnia 2022 r.    – </w:t>
      </w:r>
      <w:r w:rsidRPr="00CB3163">
        <w:rPr>
          <w:rStyle w:val="Uwydatnienie"/>
          <w:rFonts w:ascii="Times New Roman" w:hAnsi="Times New Roman"/>
          <w:sz w:val="24"/>
        </w:rPr>
        <w:t>o szczególnych rozwiązaniach w zakresie przeciwdziałania wspieraniu agresji na Ukrainę oraz służących ochronie bezpieczeństwa narodowego</w:t>
      </w:r>
    </w:p>
    <w:p w:rsidR="00526728" w:rsidRPr="006261C4" w:rsidRDefault="00526728" w:rsidP="00526728">
      <w:pPr>
        <w:pStyle w:val="tekstdokumentu"/>
        <w:rPr>
          <w:rFonts w:ascii="Times New Roman" w:hAnsi="Times New Roman" w:cs="Times New Roman"/>
          <w:bCs/>
          <w:sz w:val="24"/>
          <w:szCs w:val="24"/>
        </w:rPr>
      </w:pP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headerReference w:type="default" r:id="rId16"/>
      <w:footerReference w:type="even" r:id="rId17"/>
      <w:footerReference w:type="default" r:id="rId18"/>
      <w:headerReference w:type="first" r:id="rId19"/>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947" w:rsidRDefault="00CD3947">
      <w:r>
        <w:separator/>
      </w:r>
    </w:p>
  </w:endnote>
  <w:endnote w:type="continuationSeparator" w:id="0">
    <w:p w:rsidR="00CD3947" w:rsidRDefault="00CD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C86296" w:rsidRPr="00C86296">
          <w:rPr>
            <w:rFonts w:ascii="Times New Roman" w:eastAsiaTheme="majorEastAsia" w:hAnsi="Times New Roman"/>
            <w:noProof/>
            <w:szCs w:val="20"/>
          </w:rPr>
          <w:t>7</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947" w:rsidRDefault="00CD3947">
      <w:r>
        <w:separator/>
      </w:r>
    </w:p>
  </w:footnote>
  <w:footnote w:type="continuationSeparator" w:id="0">
    <w:p w:rsidR="00CD3947" w:rsidRDefault="00CD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5"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077E2CF0"/>
    <w:multiLevelType w:val="multilevel"/>
    <w:tmpl w:val="6B1C83A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9" w15:restartNumberingAfterBreak="0">
    <w:nsid w:val="0F247DD7"/>
    <w:multiLevelType w:val="multilevel"/>
    <w:tmpl w:val="154415EA"/>
    <w:lvl w:ilvl="0">
      <w:start w:val="11"/>
      <w:numFmt w:val="decimal"/>
      <w:pStyle w:val="tytu"/>
      <w:lvlText w:val="%1."/>
      <w:lvlJc w:val="left"/>
      <w:pPr>
        <w:ind w:left="480" w:hanging="480"/>
      </w:pPr>
      <w:rPr>
        <w:rFonts w:hint="default"/>
      </w:rPr>
    </w:lvl>
    <w:lvl w:ilvl="1">
      <w:start w:val="1"/>
      <w:numFmt w:val="decimal"/>
      <w:lvlText w:val="%1.%2."/>
      <w:lvlJc w:val="left"/>
      <w:pPr>
        <w:ind w:left="1320" w:hanging="480"/>
      </w:pPr>
      <w:rPr>
        <w:rFonts w:hint="default"/>
        <w:b w:val="0"/>
        <w:i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0"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4"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5" w15:restartNumberingAfterBreak="0">
    <w:nsid w:val="1836127F"/>
    <w:multiLevelType w:val="multilevel"/>
    <w:tmpl w:val="B1D4835C"/>
    <w:lvl w:ilvl="0">
      <w:start w:val="23"/>
      <w:numFmt w:val="decimal"/>
      <w:lvlText w:val="%1."/>
      <w:lvlJc w:val="left"/>
      <w:pPr>
        <w:ind w:left="480" w:hanging="480"/>
      </w:pPr>
      <w:rPr>
        <w:rFonts w:hint="default"/>
      </w:rPr>
    </w:lvl>
    <w:lvl w:ilvl="1">
      <w:start w:val="6"/>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6"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7"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9"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0"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2"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3"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4"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5"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39"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1"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42"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4"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5"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6"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8" w15:restartNumberingAfterBreak="0">
    <w:nsid w:val="53006F89"/>
    <w:multiLevelType w:val="hybridMultilevel"/>
    <w:tmpl w:val="5D527C66"/>
    <w:lvl w:ilvl="0" w:tplc="BCA8E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0" w15:restartNumberingAfterBreak="0">
    <w:nsid w:val="57201E7F"/>
    <w:multiLevelType w:val="hybridMultilevel"/>
    <w:tmpl w:val="181C47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B519D5"/>
    <w:multiLevelType w:val="hybridMultilevel"/>
    <w:tmpl w:val="6E50801C"/>
    <w:lvl w:ilvl="0" w:tplc="598A6B64">
      <w:start w:val="1"/>
      <w:numFmt w:val="lowerLetter"/>
      <w:lvlText w:val="%1)"/>
      <w:lvlJc w:val="left"/>
      <w:pPr>
        <w:ind w:left="2340" w:hanging="360"/>
      </w:pPr>
      <w:rPr>
        <w:rFonts w:hint="default"/>
        <w:b/>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2"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3"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5"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6"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7"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9"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1"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2"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3"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4"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6"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BE5CFF"/>
    <w:multiLevelType w:val="hybridMultilevel"/>
    <w:tmpl w:val="216C86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1"/>
  </w:num>
  <w:num w:numId="2">
    <w:abstractNumId w:val="56"/>
  </w:num>
  <w:num w:numId="3">
    <w:abstractNumId w:val="36"/>
  </w:num>
  <w:num w:numId="4">
    <w:abstractNumId w:val="37"/>
  </w:num>
  <w:num w:numId="5">
    <w:abstractNumId w:val="66"/>
  </w:num>
  <w:num w:numId="6">
    <w:abstractNumId w:val="59"/>
  </w:num>
  <w:num w:numId="7">
    <w:abstractNumId w:val="33"/>
  </w:num>
  <w:num w:numId="8">
    <w:abstractNumId w:val="14"/>
  </w:num>
  <w:num w:numId="9">
    <w:abstractNumId w:val="29"/>
  </w:num>
  <w:num w:numId="10">
    <w:abstractNumId w:val="46"/>
  </w:num>
  <w:num w:numId="11">
    <w:abstractNumId w:val="40"/>
  </w:num>
  <w:num w:numId="12">
    <w:abstractNumId w:val="54"/>
  </w:num>
  <w:num w:numId="13">
    <w:abstractNumId w:val="32"/>
  </w:num>
  <w:num w:numId="14">
    <w:abstractNumId w:val="30"/>
  </w:num>
  <w:num w:numId="15">
    <w:abstractNumId w:val="44"/>
  </w:num>
  <w:num w:numId="16">
    <w:abstractNumId w:val="43"/>
  </w:num>
  <w:num w:numId="17">
    <w:abstractNumId w:val="34"/>
  </w:num>
  <w:num w:numId="18">
    <w:abstractNumId w:val="55"/>
  </w:num>
  <w:num w:numId="19">
    <w:abstractNumId w:val="62"/>
  </w:num>
  <w:num w:numId="20">
    <w:abstractNumId w:val="52"/>
  </w:num>
  <w:num w:numId="21">
    <w:abstractNumId w:val="41"/>
  </w:num>
  <w:num w:numId="22">
    <w:abstractNumId w:val="49"/>
  </w:num>
  <w:num w:numId="23">
    <w:abstractNumId w:val="24"/>
  </w:num>
  <w:num w:numId="24">
    <w:abstractNumId w:val="65"/>
  </w:num>
  <w:num w:numId="25">
    <w:abstractNumId w:val="60"/>
  </w:num>
  <w:num w:numId="26">
    <w:abstractNumId w:val="47"/>
  </w:num>
  <w:num w:numId="27">
    <w:abstractNumId w:val="28"/>
  </w:num>
  <w:num w:numId="28">
    <w:abstractNumId w:val="26"/>
  </w:num>
  <w:num w:numId="29">
    <w:abstractNumId w:val="23"/>
  </w:num>
  <w:num w:numId="30">
    <w:abstractNumId w:val="63"/>
  </w:num>
  <w:num w:numId="31">
    <w:abstractNumId w:val="45"/>
  </w:num>
  <w:num w:numId="32">
    <w:abstractNumId w:val="58"/>
  </w:num>
  <w:num w:numId="33">
    <w:abstractNumId w:val="51"/>
  </w:num>
  <w:num w:numId="34">
    <w:abstractNumId w:val="38"/>
  </w:num>
  <w:num w:numId="35">
    <w:abstractNumId w:val="27"/>
  </w:num>
  <w:num w:numId="36">
    <w:abstractNumId w:val="16"/>
  </w:num>
  <w:num w:numId="37">
    <w:abstractNumId w:val="19"/>
  </w:num>
  <w:num w:numId="38">
    <w:abstractNumId w:val="67"/>
  </w:num>
  <w:num w:numId="39">
    <w:abstractNumId w:val="22"/>
  </w:num>
  <w:num w:numId="40">
    <w:abstractNumId w:val="31"/>
  </w:num>
  <w:num w:numId="41">
    <w:abstractNumId w:val="12"/>
  </w:num>
  <w:num w:numId="42">
    <w:abstractNumId w:val="9"/>
  </w:num>
  <w:num w:numId="43">
    <w:abstractNumId w:val="20"/>
  </w:num>
  <w:num w:numId="44">
    <w:abstractNumId w:val="53"/>
  </w:num>
  <w:num w:numId="45">
    <w:abstractNumId w:val="42"/>
  </w:num>
  <w:num w:numId="46">
    <w:abstractNumId w:val="57"/>
  </w:num>
  <w:num w:numId="47">
    <w:abstractNumId w:val="64"/>
  </w:num>
  <w:num w:numId="48">
    <w:abstractNumId w:val="18"/>
  </w:num>
  <w:num w:numId="49">
    <w:abstractNumId w:val="15"/>
  </w:num>
  <w:num w:numId="50">
    <w:abstractNumId w:val="50"/>
  </w:num>
  <w:num w:numId="51">
    <w:abstractNumId w:val="48"/>
  </w:num>
  <w:num w:numId="52">
    <w:abstractNumId w:val="17"/>
  </w:num>
  <w:num w:numId="53">
    <w:abstractNumId w:val="25"/>
  </w:num>
  <w:num w:numId="54">
    <w:abstractNumId w:val="11"/>
  </w:num>
  <w:num w:numId="55">
    <w:abstractNumId w:val="10"/>
  </w:num>
  <w:num w:numId="56">
    <w:abstractNumId w:val="13"/>
  </w:num>
  <w:num w:numId="57">
    <w:abstractNumId w:val="39"/>
  </w:num>
  <w:num w:numId="58">
    <w:abstractNumId w:val="21"/>
  </w:num>
  <w:num w:numId="59">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DB"/>
    <w:rsid w:val="000332B1"/>
    <w:rsid w:val="00033FEB"/>
    <w:rsid w:val="0003446A"/>
    <w:rsid w:val="00034F58"/>
    <w:rsid w:val="00035248"/>
    <w:rsid w:val="00035D1F"/>
    <w:rsid w:val="00035EF7"/>
    <w:rsid w:val="00035F02"/>
    <w:rsid w:val="00036BF5"/>
    <w:rsid w:val="000372ED"/>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A8B"/>
    <w:rsid w:val="0017125D"/>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C9B"/>
    <w:rsid w:val="00377D23"/>
    <w:rsid w:val="00377E53"/>
    <w:rsid w:val="00380309"/>
    <w:rsid w:val="00380BCE"/>
    <w:rsid w:val="003821A1"/>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E3F"/>
    <w:rsid w:val="003D6108"/>
    <w:rsid w:val="003D61E1"/>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EC3"/>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F7"/>
    <w:rsid w:val="00492ED0"/>
    <w:rsid w:val="004931C8"/>
    <w:rsid w:val="00493462"/>
    <w:rsid w:val="0049372E"/>
    <w:rsid w:val="00493D1A"/>
    <w:rsid w:val="00493F4B"/>
    <w:rsid w:val="0049438C"/>
    <w:rsid w:val="0049479D"/>
    <w:rsid w:val="004971F7"/>
    <w:rsid w:val="00497354"/>
    <w:rsid w:val="0049752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1995"/>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B83"/>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30B"/>
    <w:rsid w:val="00704AAE"/>
    <w:rsid w:val="00705075"/>
    <w:rsid w:val="00705437"/>
    <w:rsid w:val="0070570C"/>
    <w:rsid w:val="007058E9"/>
    <w:rsid w:val="00705A2B"/>
    <w:rsid w:val="00710227"/>
    <w:rsid w:val="0071060F"/>
    <w:rsid w:val="007109AF"/>
    <w:rsid w:val="00713C99"/>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FB1"/>
    <w:rsid w:val="0087426B"/>
    <w:rsid w:val="0087441F"/>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63EA"/>
    <w:rsid w:val="008E6D02"/>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5790"/>
    <w:rsid w:val="00C86296"/>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947"/>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11B5"/>
    <w:rsid w:val="00D119B5"/>
    <w:rsid w:val="00D12B4E"/>
    <w:rsid w:val="00D12C97"/>
    <w:rsid w:val="00D1317A"/>
    <w:rsid w:val="00D1323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47E7"/>
    <w:rsid w:val="00F74A2D"/>
    <w:rsid w:val="00F74AE8"/>
    <w:rsid w:val="00F772C4"/>
    <w:rsid w:val="00F7734F"/>
    <w:rsid w:val="00F77F47"/>
    <w:rsid w:val="00F80013"/>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2F1C65"/>
    <w:pPr>
      <w:numPr>
        <w:numId w:val="37"/>
      </w:numPr>
      <w:tabs>
        <w:tab w:val="left" w:pos="426"/>
      </w:tabs>
      <w:spacing w:line="240" w:lineRule="auto"/>
      <w:ind w:left="482" w:hanging="482"/>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image" Target="media/image1.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rzetarg@dukl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5" Type="http://schemas.openxmlformats.org/officeDocument/2006/relationships/webSettings" Target="webSettings.xml"/><Relationship Id="rId15" Type="http://schemas.openxmlformats.org/officeDocument/2006/relationships/hyperlink" Target="mailto:admin@dukla.pl" TargetMode="External"/><Relationship Id="rId10" Type="http://schemas.openxmlformats.org/officeDocument/2006/relationships/hyperlink" Target="http://bip.dukla.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F89A1-04F5-45F2-BC65-5233D3527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2648</TotalTime>
  <Pages>1</Pages>
  <Words>8181</Words>
  <Characters>49091</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uzytkownik</cp:lastModifiedBy>
  <cp:revision>74</cp:revision>
  <cp:lastPrinted>2020-09-20T13:32:00Z</cp:lastPrinted>
  <dcterms:created xsi:type="dcterms:W3CDTF">2020-10-30T13:04:00Z</dcterms:created>
  <dcterms:modified xsi:type="dcterms:W3CDTF">2022-12-15T08:54:00Z</dcterms:modified>
</cp:coreProperties>
</file>