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0471D" w14:textId="5E189507" w:rsidR="00BE0BAD" w:rsidRPr="0076477E" w:rsidRDefault="00BE0BAD" w:rsidP="00BE0BAD">
      <w:pPr>
        <w:spacing w:line="360" w:lineRule="auto"/>
        <w:jc w:val="right"/>
        <w:rPr>
          <w:rFonts w:ascii="Times New Roman" w:eastAsia="Times New Roman" w:hAnsi="Times New Roman" w:cs="Times New Roman"/>
          <w:b/>
          <w:bCs/>
          <w:sz w:val="20"/>
          <w:szCs w:val="20"/>
          <w:lang w:eastAsia="pl-PL"/>
        </w:rPr>
      </w:pPr>
      <w:r w:rsidRPr="0076477E">
        <w:rPr>
          <w:rFonts w:ascii="Times New Roman" w:eastAsia="Times New Roman" w:hAnsi="Times New Roman" w:cs="Times New Roman"/>
          <w:b/>
          <w:bCs/>
          <w:sz w:val="20"/>
          <w:szCs w:val="20"/>
          <w:lang w:eastAsia="pl-PL"/>
        </w:rPr>
        <w:t xml:space="preserve">Załącznik nr </w:t>
      </w:r>
      <w:r>
        <w:rPr>
          <w:rFonts w:ascii="Times New Roman" w:eastAsia="Times New Roman" w:hAnsi="Times New Roman" w:cs="Times New Roman"/>
          <w:b/>
          <w:bCs/>
          <w:sz w:val="20"/>
          <w:szCs w:val="20"/>
          <w:lang w:eastAsia="pl-PL"/>
        </w:rPr>
        <w:t>1</w:t>
      </w:r>
      <w:r w:rsidRPr="0076477E">
        <w:rPr>
          <w:rFonts w:ascii="Times New Roman" w:eastAsia="Times New Roman" w:hAnsi="Times New Roman" w:cs="Times New Roman"/>
          <w:b/>
          <w:bCs/>
          <w:sz w:val="20"/>
          <w:szCs w:val="20"/>
          <w:lang w:eastAsia="pl-PL"/>
        </w:rPr>
        <w:t xml:space="preserve"> </w:t>
      </w:r>
      <w:r>
        <w:rPr>
          <w:rFonts w:ascii="Times New Roman" w:eastAsia="Times New Roman" w:hAnsi="Times New Roman" w:cs="Times New Roman"/>
          <w:b/>
          <w:bCs/>
          <w:sz w:val="20"/>
          <w:szCs w:val="20"/>
          <w:lang w:eastAsia="pl-PL"/>
        </w:rPr>
        <w:t>do SWZ</w:t>
      </w:r>
    </w:p>
    <w:p w14:paraId="37925053" w14:textId="77777777" w:rsidR="00BE0BAD" w:rsidRDefault="00BE0BAD" w:rsidP="00BE0BAD">
      <w:pPr>
        <w:spacing w:after="0"/>
        <w:jc w:val="right"/>
        <w:rPr>
          <w:rFonts w:ascii="Times New Roman" w:hAnsi="Times New Roman" w:cs="Times New Roman"/>
          <w:b/>
          <w:sz w:val="28"/>
          <w:szCs w:val="28"/>
        </w:rPr>
      </w:pPr>
    </w:p>
    <w:p w14:paraId="3E5CFF07" w14:textId="3591DB2E" w:rsidR="00B22052" w:rsidRDefault="00BB003B" w:rsidP="00BE0BAD">
      <w:pPr>
        <w:spacing w:after="0"/>
        <w:jc w:val="center"/>
        <w:rPr>
          <w:rFonts w:ascii="Times New Roman" w:hAnsi="Times New Roman" w:cs="Times New Roman"/>
          <w:b/>
          <w:sz w:val="28"/>
          <w:szCs w:val="28"/>
        </w:rPr>
      </w:pPr>
      <w:r>
        <w:rPr>
          <w:rFonts w:ascii="Times New Roman" w:hAnsi="Times New Roman" w:cs="Times New Roman"/>
          <w:b/>
          <w:sz w:val="28"/>
          <w:szCs w:val="28"/>
        </w:rPr>
        <w:t>Opis przedmiotu zamówienia:</w:t>
      </w:r>
    </w:p>
    <w:p w14:paraId="10B08138" w14:textId="77777777" w:rsidR="001C3685" w:rsidRPr="00BB003B" w:rsidRDefault="001C3685" w:rsidP="002C4524">
      <w:pPr>
        <w:spacing w:after="0"/>
        <w:rPr>
          <w:rFonts w:ascii="Times New Roman" w:hAnsi="Times New Roman" w:cs="Times New Roman"/>
          <w:b/>
          <w:sz w:val="28"/>
          <w:szCs w:val="28"/>
        </w:rPr>
      </w:pPr>
    </w:p>
    <w:p w14:paraId="5E59F45E" w14:textId="31ED6886" w:rsidR="002F4A02" w:rsidRPr="00BE0BAD" w:rsidRDefault="007D6B2D" w:rsidP="00BE0BAD">
      <w:pPr>
        <w:spacing w:after="0"/>
        <w:jc w:val="center"/>
        <w:rPr>
          <w:rFonts w:ascii="Times New Roman" w:hAnsi="Times New Roman" w:cs="Times New Roman"/>
          <w:b/>
          <w:bCs/>
          <w:i/>
          <w:iCs/>
          <w:sz w:val="24"/>
          <w:szCs w:val="24"/>
        </w:rPr>
      </w:pPr>
      <w:r w:rsidRPr="00BE0BAD">
        <w:rPr>
          <w:rFonts w:ascii="Times New Roman" w:hAnsi="Times New Roman"/>
          <w:b/>
          <w:bCs/>
          <w:i/>
          <w:iCs/>
          <w:color w:val="000000" w:themeColor="text1"/>
          <w:sz w:val="24"/>
          <w:szCs w:val="24"/>
          <w:shd w:val="clear" w:color="auto" w:fill="FFFFFF"/>
        </w:rPr>
        <w:t>O</w:t>
      </w:r>
      <w:r w:rsidR="000B0573" w:rsidRPr="00BE0BAD">
        <w:rPr>
          <w:rFonts w:ascii="Times New Roman" w:hAnsi="Times New Roman"/>
          <w:b/>
          <w:bCs/>
          <w:i/>
          <w:iCs/>
          <w:color w:val="000000" w:themeColor="text1"/>
          <w:sz w:val="24"/>
          <w:szCs w:val="24"/>
          <w:shd w:val="clear" w:color="auto" w:fill="FFFFFF"/>
        </w:rPr>
        <w:t>dbiór</w:t>
      </w:r>
      <w:r w:rsidRPr="00BE0BAD">
        <w:rPr>
          <w:rFonts w:ascii="Times New Roman" w:hAnsi="Times New Roman"/>
          <w:b/>
          <w:bCs/>
          <w:i/>
          <w:iCs/>
          <w:color w:val="000000" w:themeColor="text1"/>
          <w:sz w:val="24"/>
          <w:szCs w:val="24"/>
          <w:shd w:val="clear" w:color="auto" w:fill="FFFFFF"/>
        </w:rPr>
        <w:t>, transport i zagospodarowanie odpadów wielkogabarytowych od właścicieli nieruchomości zamieszkałych na terenie Gminy Dukla</w:t>
      </w:r>
    </w:p>
    <w:p w14:paraId="3C00AEBD" w14:textId="77777777" w:rsidR="00AB6C5D" w:rsidRPr="002F4A02" w:rsidRDefault="00AB6C5D" w:rsidP="00AB6C5D">
      <w:pPr>
        <w:spacing w:after="0"/>
        <w:jc w:val="center"/>
        <w:rPr>
          <w:rFonts w:ascii="Times New Roman" w:hAnsi="Times New Roman" w:cs="Times New Roman"/>
          <w:b/>
          <w:bCs/>
          <w:sz w:val="16"/>
          <w:szCs w:val="16"/>
        </w:rPr>
      </w:pPr>
    </w:p>
    <w:p w14:paraId="013C546B" w14:textId="77777777" w:rsidR="00A23568" w:rsidRPr="00B22052" w:rsidRDefault="00A23568" w:rsidP="00A23568">
      <w:pPr>
        <w:spacing w:after="0"/>
        <w:jc w:val="both"/>
        <w:rPr>
          <w:rFonts w:ascii="Times New Roman" w:hAnsi="Times New Roman" w:cs="Times New Roman"/>
          <w:sz w:val="24"/>
          <w:szCs w:val="24"/>
        </w:rPr>
      </w:pPr>
    </w:p>
    <w:p w14:paraId="027F327D" w14:textId="77777777" w:rsidR="00B22052" w:rsidRPr="0042183B" w:rsidRDefault="00B22052" w:rsidP="00F47846">
      <w:pPr>
        <w:spacing w:after="0"/>
        <w:jc w:val="both"/>
        <w:rPr>
          <w:rFonts w:ascii="Times New Roman" w:hAnsi="Times New Roman" w:cs="Times New Roman"/>
          <w:b/>
          <w:sz w:val="24"/>
          <w:szCs w:val="24"/>
        </w:rPr>
      </w:pPr>
      <w:r w:rsidRPr="0042183B">
        <w:rPr>
          <w:rFonts w:ascii="Times New Roman" w:hAnsi="Times New Roman" w:cs="Times New Roman"/>
          <w:b/>
          <w:sz w:val="24"/>
          <w:szCs w:val="24"/>
        </w:rPr>
        <w:t>Odbiór, transport i zagos</w:t>
      </w:r>
      <w:r w:rsidR="00FC61CC">
        <w:rPr>
          <w:rFonts w:ascii="Times New Roman" w:hAnsi="Times New Roman" w:cs="Times New Roman"/>
          <w:b/>
          <w:sz w:val="24"/>
          <w:szCs w:val="24"/>
        </w:rPr>
        <w:t xml:space="preserve">podarowanie odpadów komunalnych </w:t>
      </w:r>
      <w:r w:rsidR="00FC61CC" w:rsidRPr="0042183B">
        <w:rPr>
          <w:rFonts w:ascii="Times New Roman" w:hAnsi="Times New Roman" w:cs="Times New Roman"/>
          <w:b/>
          <w:sz w:val="24"/>
          <w:szCs w:val="24"/>
        </w:rPr>
        <w:t>od właścicieli nieruchomości zamieszkałych na terenie Gminy Dukla:</w:t>
      </w:r>
    </w:p>
    <w:p w14:paraId="64C09FEE" w14:textId="77777777" w:rsidR="00B22052" w:rsidRPr="00B22052" w:rsidRDefault="00B22052" w:rsidP="00AD04B0">
      <w:pPr>
        <w:spacing w:after="0"/>
        <w:jc w:val="both"/>
        <w:rPr>
          <w:rFonts w:ascii="Times New Roman" w:hAnsi="Times New Roman" w:cs="Times New Roman"/>
          <w:sz w:val="24"/>
          <w:szCs w:val="24"/>
        </w:rPr>
      </w:pPr>
      <w:r w:rsidRPr="00B22052">
        <w:rPr>
          <w:rFonts w:ascii="Times New Roman" w:hAnsi="Times New Roman" w:cs="Times New Roman"/>
          <w:sz w:val="24"/>
          <w:szCs w:val="24"/>
        </w:rPr>
        <w:t>- wielkogabarytowych ( 20 03 07),</w:t>
      </w:r>
      <w:r w:rsidR="00622373" w:rsidRPr="00622373">
        <w:t xml:space="preserve"> </w:t>
      </w:r>
    </w:p>
    <w:p w14:paraId="4CC44D7B" w14:textId="77777777" w:rsidR="00B22052" w:rsidRPr="00B22052" w:rsidRDefault="005937E3" w:rsidP="00B22052">
      <w:pPr>
        <w:spacing w:after="0"/>
        <w:jc w:val="both"/>
        <w:rPr>
          <w:rFonts w:ascii="Times New Roman" w:hAnsi="Times New Roman" w:cs="Times New Roman"/>
          <w:sz w:val="24"/>
          <w:szCs w:val="24"/>
        </w:rPr>
      </w:pPr>
      <w:r>
        <w:rPr>
          <w:rFonts w:ascii="Times New Roman" w:hAnsi="Times New Roman" w:cs="Times New Roman"/>
          <w:sz w:val="24"/>
          <w:szCs w:val="24"/>
        </w:rPr>
        <w:t>- zużytych urządzeń elektrycznych i elektronicznych</w:t>
      </w:r>
      <w:r w:rsidR="00B22052" w:rsidRPr="00B22052">
        <w:rPr>
          <w:rFonts w:ascii="Times New Roman" w:hAnsi="Times New Roman" w:cs="Times New Roman"/>
          <w:sz w:val="24"/>
          <w:szCs w:val="24"/>
        </w:rPr>
        <w:t xml:space="preserve"> ( 20 01 23*, 20 01 35*, 20 01 36)</w:t>
      </w:r>
    </w:p>
    <w:p w14:paraId="21DD3503" w14:textId="77777777" w:rsidR="00B22052" w:rsidRPr="00B22052" w:rsidRDefault="005937E3" w:rsidP="00B22052">
      <w:pPr>
        <w:spacing w:after="0"/>
        <w:jc w:val="both"/>
        <w:rPr>
          <w:rFonts w:ascii="Times New Roman" w:hAnsi="Times New Roman" w:cs="Times New Roman"/>
          <w:sz w:val="24"/>
          <w:szCs w:val="24"/>
        </w:rPr>
      </w:pPr>
      <w:r>
        <w:rPr>
          <w:rFonts w:ascii="Times New Roman" w:hAnsi="Times New Roman" w:cs="Times New Roman"/>
          <w:sz w:val="24"/>
          <w:szCs w:val="24"/>
        </w:rPr>
        <w:t>- zużytych opon</w:t>
      </w:r>
      <w:r w:rsidR="00B22052" w:rsidRPr="004A7E5F">
        <w:rPr>
          <w:rFonts w:ascii="Times New Roman" w:hAnsi="Times New Roman" w:cs="Times New Roman"/>
          <w:sz w:val="24"/>
          <w:szCs w:val="24"/>
        </w:rPr>
        <w:t xml:space="preserve"> ( 16 01 03 )</w:t>
      </w:r>
    </w:p>
    <w:p w14:paraId="3E4778F3" w14:textId="77777777" w:rsidR="00B22052" w:rsidRDefault="00B22052" w:rsidP="00B22052">
      <w:pPr>
        <w:spacing w:after="0"/>
        <w:jc w:val="both"/>
        <w:rPr>
          <w:rFonts w:ascii="Times New Roman" w:hAnsi="Times New Roman" w:cs="Times New Roman"/>
          <w:sz w:val="24"/>
          <w:szCs w:val="24"/>
        </w:rPr>
      </w:pPr>
    </w:p>
    <w:p w14:paraId="56F7D958" w14:textId="77777777" w:rsidR="006C2CCC" w:rsidRDefault="006C2CCC" w:rsidP="00B22052">
      <w:pPr>
        <w:spacing w:after="0"/>
        <w:jc w:val="both"/>
        <w:rPr>
          <w:rFonts w:ascii="Times New Roman" w:hAnsi="Times New Roman" w:cs="Times New Roman"/>
          <w:sz w:val="24"/>
          <w:szCs w:val="24"/>
        </w:rPr>
      </w:pPr>
    </w:p>
    <w:p w14:paraId="7D59E15A" w14:textId="77777777" w:rsidR="006C2CCC" w:rsidRDefault="006C2CCC" w:rsidP="00B22052">
      <w:pPr>
        <w:spacing w:after="0"/>
        <w:jc w:val="both"/>
        <w:rPr>
          <w:rFonts w:ascii="Times New Roman" w:hAnsi="Times New Roman" w:cs="Times New Roman"/>
          <w:sz w:val="24"/>
          <w:szCs w:val="24"/>
        </w:rPr>
      </w:pPr>
    </w:p>
    <w:p w14:paraId="7C273878" w14:textId="77777777" w:rsidR="006C2CCC" w:rsidRDefault="006C2CCC" w:rsidP="00B22052">
      <w:pPr>
        <w:spacing w:after="0"/>
        <w:jc w:val="both"/>
        <w:rPr>
          <w:rFonts w:ascii="Times New Roman" w:hAnsi="Times New Roman" w:cs="Times New Roman"/>
          <w:sz w:val="24"/>
          <w:szCs w:val="24"/>
        </w:rPr>
      </w:pPr>
    </w:p>
    <w:p w14:paraId="07AE60B0" w14:textId="77777777" w:rsidR="002C4524" w:rsidRDefault="002C4524" w:rsidP="00B22052">
      <w:pPr>
        <w:spacing w:after="0"/>
        <w:jc w:val="both"/>
        <w:rPr>
          <w:rFonts w:ascii="Times New Roman" w:hAnsi="Times New Roman" w:cs="Times New Roman"/>
          <w:sz w:val="24"/>
          <w:szCs w:val="24"/>
        </w:rPr>
      </w:pPr>
    </w:p>
    <w:p w14:paraId="47BFF49D" w14:textId="77777777" w:rsidR="002C4524" w:rsidRDefault="002C4524" w:rsidP="00B22052">
      <w:pPr>
        <w:spacing w:after="0"/>
        <w:jc w:val="both"/>
        <w:rPr>
          <w:rFonts w:ascii="Times New Roman" w:hAnsi="Times New Roman" w:cs="Times New Roman"/>
          <w:sz w:val="24"/>
          <w:szCs w:val="24"/>
        </w:rPr>
      </w:pPr>
    </w:p>
    <w:p w14:paraId="2A17F91D" w14:textId="77777777" w:rsidR="004A7E5F" w:rsidRDefault="004A7E5F" w:rsidP="00B22052">
      <w:pPr>
        <w:spacing w:after="0"/>
        <w:jc w:val="both"/>
        <w:rPr>
          <w:rFonts w:ascii="Times New Roman" w:hAnsi="Times New Roman" w:cs="Times New Roman"/>
          <w:sz w:val="24"/>
          <w:szCs w:val="24"/>
        </w:rPr>
      </w:pPr>
    </w:p>
    <w:p w14:paraId="74BC8B59" w14:textId="77777777" w:rsidR="001B577C" w:rsidRDefault="001B577C" w:rsidP="00B22052">
      <w:pPr>
        <w:spacing w:after="0"/>
        <w:jc w:val="both"/>
        <w:rPr>
          <w:rFonts w:ascii="Times New Roman" w:hAnsi="Times New Roman" w:cs="Times New Roman"/>
          <w:sz w:val="24"/>
          <w:szCs w:val="24"/>
        </w:rPr>
      </w:pPr>
    </w:p>
    <w:p w14:paraId="003ACFEB" w14:textId="77777777" w:rsidR="004A7E5F" w:rsidRDefault="004A7E5F" w:rsidP="00B22052">
      <w:pPr>
        <w:spacing w:after="0"/>
        <w:jc w:val="both"/>
        <w:rPr>
          <w:rFonts w:ascii="Times New Roman" w:hAnsi="Times New Roman" w:cs="Times New Roman"/>
          <w:sz w:val="24"/>
          <w:szCs w:val="24"/>
        </w:rPr>
      </w:pPr>
    </w:p>
    <w:p w14:paraId="6B472423" w14:textId="77777777" w:rsidR="004A7E5F" w:rsidRDefault="004A7E5F" w:rsidP="00B22052">
      <w:pPr>
        <w:spacing w:after="0"/>
        <w:jc w:val="both"/>
        <w:rPr>
          <w:rFonts w:ascii="Times New Roman" w:hAnsi="Times New Roman" w:cs="Times New Roman"/>
          <w:sz w:val="24"/>
          <w:szCs w:val="24"/>
        </w:rPr>
      </w:pPr>
    </w:p>
    <w:p w14:paraId="234254A5" w14:textId="77777777" w:rsidR="001C3685" w:rsidRDefault="001C3685" w:rsidP="00B22052">
      <w:pPr>
        <w:spacing w:after="0"/>
        <w:jc w:val="both"/>
        <w:rPr>
          <w:rFonts w:ascii="Times New Roman" w:hAnsi="Times New Roman" w:cs="Times New Roman"/>
          <w:sz w:val="24"/>
          <w:szCs w:val="24"/>
        </w:rPr>
      </w:pPr>
    </w:p>
    <w:p w14:paraId="42B5FE74" w14:textId="77777777" w:rsidR="004A7E5F" w:rsidRDefault="004A7E5F" w:rsidP="00B22052">
      <w:pPr>
        <w:spacing w:after="0"/>
        <w:jc w:val="both"/>
        <w:rPr>
          <w:rFonts w:ascii="Times New Roman" w:hAnsi="Times New Roman" w:cs="Times New Roman"/>
          <w:sz w:val="24"/>
          <w:szCs w:val="24"/>
        </w:rPr>
      </w:pPr>
    </w:p>
    <w:p w14:paraId="5AEF910A" w14:textId="77777777" w:rsidR="00AD04B0" w:rsidRDefault="00AD04B0" w:rsidP="00B22052">
      <w:pPr>
        <w:spacing w:after="0"/>
        <w:jc w:val="both"/>
        <w:rPr>
          <w:rFonts w:ascii="Times New Roman" w:hAnsi="Times New Roman" w:cs="Times New Roman"/>
          <w:sz w:val="24"/>
          <w:szCs w:val="24"/>
        </w:rPr>
      </w:pPr>
    </w:p>
    <w:p w14:paraId="339C11DD" w14:textId="77777777" w:rsidR="00AD04B0" w:rsidRDefault="00AD04B0" w:rsidP="00B22052">
      <w:pPr>
        <w:spacing w:after="0"/>
        <w:jc w:val="both"/>
        <w:rPr>
          <w:rFonts w:ascii="Times New Roman" w:hAnsi="Times New Roman" w:cs="Times New Roman"/>
          <w:sz w:val="24"/>
          <w:szCs w:val="24"/>
        </w:rPr>
      </w:pPr>
    </w:p>
    <w:p w14:paraId="05660DFA" w14:textId="77777777" w:rsidR="00AD04B0" w:rsidRDefault="00AD04B0" w:rsidP="00B22052">
      <w:pPr>
        <w:spacing w:after="0"/>
        <w:jc w:val="both"/>
        <w:rPr>
          <w:rFonts w:ascii="Times New Roman" w:hAnsi="Times New Roman" w:cs="Times New Roman"/>
          <w:sz w:val="24"/>
          <w:szCs w:val="24"/>
        </w:rPr>
      </w:pPr>
    </w:p>
    <w:p w14:paraId="3732D642" w14:textId="77777777" w:rsidR="00AD04B0" w:rsidRDefault="00AD04B0" w:rsidP="00B22052">
      <w:pPr>
        <w:spacing w:after="0"/>
        <w:jc w:val="both"/>
        <w:rPr>
          <w:rFonts w:ascii="Times New Roman" w:hAnsi="Times New Roman" w:cs="Times New Roman"/>
          <w:sz w:val="24"/>
          <w:szCs w:val="24"/>
        </w:rPr>
      </w:pPr>
    </w:p>
    <w:p w14:paraId="345282C9" w14:textId="77777777" w:rsidR="00AD04B0" w:rsidRDefault="00AD04B0" w:rsidP="00B22052">
      <w:pPr>
        <w:spacing w:after="0"/>
        <w:jc w:val="both"/>
        <w:rPr>
          <w:rFonts w:ascii="Times New Roman" w:hAnsi="Times New Roman" w:cs="Times New Roman"/>
          <w:sz w:val="24"/>
          <w:szCs w:val="24"/>
        </w:rPr>
      </w:pPr>
    </w:p>
    <w:p w14:paraId="5C702692" w14:textId="77777777" w:rsidR="00B22052" w:rsidRDefault="00AD04B0" w:rsidP="00AD04B0">
      <w:pPr>
        <w:spacing w:after="0"/>
        <w:jc w:val="both"/>
        <w:rPr>
          <w:rFonts w:ascii="Times New Roman" w:hAnsi="Times New Roman" w:cs="Times New Roman"/>
          <w:b/>
          <w:sz w:val="32"/>
          <w:szCs w:val="32"/>
        </w:rPr>
      </w:pPr>
      <w:r>
        <w:rPr>
          <w:rFonts w:ascii="Times New Roman" w:hAnsi="Times New Roman" w:cs="Times New Roman"/>
          <w:sz w:val="24"/>
          <w:szCs w:val="24"/>
        </w:rPr>
        <w:br w:type="column"/>
      </w:r>
      <w:r w:rsidR="00B22052" w:rsidRPr="006C2CCC">
        <w:rPr>
          <w:rFonts w:ascii="Times New Roman" w:hAnsi="Times New Roman" w:cs="Times New Roman"/>
          <w:b/>
          <w:sz w:val="32"/>
          <w:szCs w:val="32"/>
        </w:rPr>
        <w:lastRenderedPageBreak/>
        <w:t>Określenie przedmiotu wielkości lub zakresu zamówienia.</w:t>
      </w:r>
    </w:p>
    <w:p w14:paraId="558488CD" w14:textId="77777777" w:rsidR="006C2CCC" w:rsidRPr="006C2CCC" w:rsidRDefault="006C2CCC" w:rsidP="00B22052">
      <w:pPr>
        <w:spacing w:after="0"/>
        <w:jc w:val="both"/>
        <w:rPr>
          <w:rFonts w:ascii="Times New Roman" w:hAnsi="Times New Roman" w:cs="Times New Roman"/>
          <w:b/>
          <w:sz w:val="32"/>
          <w:szCs w:val="32"/>
        </w:rPr>
      </w:pPr>
    </w:p>
    <w:p w14:paraId="5881118A" w14:textId="77777777" w:rsidR="00B22052" w:rsidRPr="00642007" w:rsidRDefault="00B22052" w:rsidP="00642007">
      <w:pPr>
        <w:pStyle w:val="Akapitzlist"/>
        <w:numPr>
          <w:ilvl w:val="0"/>
          <w:numId w:val="7"/>
        </w:numPr>
        <w:spacing w:after="0"/>
        <w:jc w:val="both"/>
        <w:rPr>
          <w:rFonts w:ascii="Times New Roman" w:hAnsi="Times New Roman" w:cs="Times New Roman"/>
          <w:sz w:val="24"/>
          <w:szCs w:val="24"/>
        </w:rPr>
      </w:pPr>
      <w:r w:rsidRPr="00642007">
        <w:rPr>
          <w:rFonts w:ascii="Times New Roman" w:hAnsi="Times New Roman" w:cs="Times New Roman"/>
          <w:sz w:val="24"/>
          <w:szCs w:val="24"/>
        </w:rPr>
        <w:t xml:space="preserve">Powierzchnia Gminy </w:t>
      </w:r>
      <w:r w:rsidR="0058010A" w:rsidRPr="00642007">
        <w:rPr>
          <w:rFonts w:ascii="Times New Roman" w:hAnsi="Times New Roman" w:cs="Times New Roman"/>
          <w:sz w:val="24"/>
          <w:szCs w:val="24"/>
        </w:rPr>
        <w:t xml:space="preserve">Dukla wynosi: 235,14 </w:t>
      </w:r>
      <w:r w:rsidRPr="00642007">
        <w:rPr>
          <w:rFonts w:ascii="Times New Roman" w:hAnsi="Times New Roman" w:cs="Times New Roman"/>
          <w:sz w:val="24"/>
          <w:szCs w:val="24"/>
        </w:rPr>
        <w:t>km²</w:t>
      </w:r>
    </w:p>
    <w:p w14:paraId="6A8AB8A4" w14:textId="77777777" w:rsidR="006C2CCC" w:rsidRPr="006C2CCC" w:rsidRDefault="006C2CCC" w:rsidP="006C2CCC">
      <w:pPr>
        <w:pStyle w:val="Akapitzlist"/>
        <w:spacing w:after="0"/>
        <w:jc w:val="both"/>
        <w:rPr>
          <w:rFonts w:ascii="Times New Roman" w:hAnsi="Times New Roman" w:cs="Times New Roman"/>
          <w:sz w:val="24"/>
          <w:szCs w:val="24"/>
        </w:rPr>
      </w:pPr>
    </w:p>
    <w:p w14:paraId="66DA5FCA" w14:textId="77777777" w:rsidR="00B22052" w:rsidRPr="00642007" w:rsidRDefault="00B22052" w:rsidP="00642007">
      <w:pPr>
        <w:pStyle w:val="Akapitzlist"/>
        <w:numPr>
          <w:ilvl w:val="0"/>
          <w:numId w:val="7"/>
        </w:numPr>
        <w:spacing w:after="0"/>
        <w:jc w:val="both"/>
        <w:rPr>
          <w:rFonts w:ascii="Times New Roman" w:hAnsi="Times New Roman" w:cs="Times New Roman"/>
          <w:sz w:val="24"/>
          <w:szCs w:val="24"/>
        </w:rPr>
      </w:pPr>
      <w:r w:rsidRPr="00642007">
        <w:rPr>
          <w:rFonts w:ascii="Times New Roman" w:hAnsi="Times New Roman" w:cs="Times New Roman"/>
          <w:sz w:val="24"/>
          <w:szCs w:val="24"/>
        </w:rPr>
        <w:t xml:space="preserve">Gmina Dukla obejmuje swoim zasięgiem 21 wiosek i miasto Dukla                                     </w:t>
      </w:r>
    </w:p>
    <w:p w14:paraId="6299BE05" w14:textId="77777777" w:rsidR="00B22052" w:rsidRPr="00642007" w:rsidRDefault="00B05B9C" w:rsidP="00642007">
      <w:pPr>
        <w:pStyle w:val="Akapitzlist"/>
        <w:spacing w:after="0"/>
        <w:jc w:val="both"/>
        <w:rPr>
          <w:rFonts w:ascii="Times New Roman" w:hAnsi="Times New Roman" w:cs="Times New Roman"/>
          <w:sz w:val="24"/>
          <w:szCs w:val="24"/>
        </w:rPr>
      </w:pPr>
      <w:r w:rsidRPr="00642007">
        <w:rPr>
          <w:rFonts w:ascii="Times New Roman" w:hAnsi="Times New Roman" w:cs="Times New Roman"/>
          <w:sz w:val="24"/>
          <w:szCs w:val="24"/>
        </w:rPr>
        <w:t xml:space="preserve">– Zał. Nr 1 do </w:t>
      </w:r>
      <w:r w:rsidR="00C01B40" w:rsidRPr="00642007">
        <w:rPr>
          <w:rFonts w:ascii="Times New Roman" w:hAnsi="Times New Roman" w:cs="Times New Roman"/>
          <w:bCs/>
          <w:sz w:val="24"/>
          <w:szCs w:val="24"/>
        </w:rPr>
        <w:t>Opisu przedmiotu zamówienia</w:t>
      </w:r>
    </w:p>
    <w:p w14:paraId="3F1BA666" w14:textId="77777777" w:rsidR="006C2CCC" w:rsidRPr="00B22052" w:rsidRDefault="006C2CCC" w:rsidP="00B22052">
      <w:pPr>
        <w:spacing w:after="0"/>
        <w:jc w:val="both"/>
        <w:rPr>
          <w:rFonts w:ascii="Times New Roman" w:hAnsi="Times New Roman" w:cs="Times New Roman"/>
          <w:sz w:val="24"/>
          <w:szCs w:val="24"/>
        </w:rPr>
      </w:pPr>
    </w:p>
    <w:p w14:paraId="22CB7611" w14:textId="77777777" w:rsidR="00B22052" w:rsidRPr="00642007" w:rsidRDefault="00B22052" w:rsidP="00642007">
      <w:pPr>
        <w:pStyle w:val="Akapitzlist"/>
        <w:numPr>
          <w:ilvl w:val="0"/>
          <w:numId w:val="7"/>
        </w:numPr>
        <w:spacing w:after="0"/>
        <w:jc w:val="both"/>
        <w:rPr>
          <w:rFonts w:ascii="Times New Roman" w:hAnsi="Times New Roman" w:cs="Times New Roman"/>
          <w:sz w:val="24"/>
          <w:szCs w:val="24"/>
        </w:rPr>
      </w:pPr>
      <w:r w:rsidRPr="00642007">
        <w:rPr>
          <w:rFonts w:ascii="Times New Roman" w:hAnsi="Times New Roman" w:cs="Times New Roman"/>
          <w:sz w:val="24"/>
          <w:szCs w:val="24"/>
        </w:rPr>
        <w:t>Liczba mieszkańców ogółem wynosi -14</w:t>
      </w:r>
      <w:r w:rsidR="0004786D" w:rsidRPr="00642007">
        <w:rPr>
          <w:rFonts w:ascii="Times New Roman" w:hAnsi="Times New Roman" w:cs="Times New Roman"/>
          <w:sz w:val="24"/>
          <w:szCs w:val="24"/>
        </w:rPr>
        <w:t xml:space="preserve"> </w:t>
      </w:r>
      <w:r w:rsidR="007D6B2D" w:rsidRPr="00642007">
        <w:rPr>
          <w:rFonts w:ascii="Times New Roman" w:hAnsi="Times New Roman" w:cs="Times New Roman"/>
          <w:sz w:val="24"/>
          <w:szCs w:val="24"/>
        </w:rPr>
        <w:t>290</w:t>
      </w:r>
    </w:p>
    <w:p w14:paraId="727D29F0" w14:textId="77777777" w:rsidR="00B22052" w:rsidRPr="00642007" w:rsidRDefault="00B22052" w:rsidP="00642007">
      <w:pPr>
        <w:pStyle w:val="Akapitzlist"/>
        <w:spacing w:after="0"/>
        <w:jc w:val="both"/>
        <w:rPr>
          <w:rFonts w:ascii="Times New Roman" w:hAnsi="Times New Roman" w:cs="Times New Roman"/>
          <w:sz w:val="24"/>
          <w:szCs w:val="24"/>
        </w:rPr>
      </w:pPr>
      <w:r w:rsidRPr="00642007">
        <w:rPr>
          <w:rFonts w:ascii="Times New Roman" w:hAnsi="Times New Roman" w:cs="Times New Roman"/>
          <w:sz w:val="24"/>
          <w:szCs w:val="24"/>
        </w:rPr>
        <w:t>Ilość mieszkańców w poszczególnych miejscow</w:t>
      </w:r>
      <w:r w:rsidR="00B05B9C" w:rsidRPr="00642007">
        <w:rPr>
          <w:rFonts w:ascii="Times New Roman" w:hAnsi="Times New Roman" w:cs="Times New Roman"/>
          <w:sz w:val="24"/>
          <w:szCs w:val="24"/>
        </w:rPr>
        <w:t xml:space="preserve">ościach obrazuje Zał. Nr 2 do </w:t>
      </w:r>
      <w:r w:rsidR="00C01B40" w:rsidRPr="00642007">
        <w:rPr>
          <w:rFonts w:ascii="Times New Roman" w:hAnsi="Times New Roman" w:cs="Times New Roman"/>
          <w:bCs/>
          <w:sz w:val="24"/>
          <w:szCs w:val="24"/>
        </w:rPr>
        <w:t>Opisu przedmiotu zamówienia</w:t>
      </w:r>
    </w:p>
    <w:p w14:paraId="46BECC21" w14:textId="77777777" w:rsidR="006C2CCC" w:rsidRPr="00B22052" w:rsidRDefault="006C2CCC" w:rsidP="00B22052">
      <w:pPr>
        <w:spacing w:after="0"/>
        <w:jc w:val="both"/>
        <w:rPr>
          <w:rFonts w:ascii="Times New Roman" w:hAnsi="Times New Roman" w:cs="Times New Roman"/>
          <w:sz w:val="24"/>
          <w:szCs w:val="24"/>
        </w:rPr>
      </w:pPr>
    </w:p>
    <w:p w14:paraId="20A9F637" w14:textId="77777777" w:rsidR="00B22052" w:rsidRPr="00642007" w:rsidRDefault="00B22052" w:rsidP="00642007">
      <w:pPr>
        <w:pStyle w:val="Akapitzlist"/>
        <w:numPr>
          <w:ilvl w:val="0"/>
          <w:numId w:val="7"/>
        </w:numPr>
        <w:spacing w:after="0"/>
        <w:jc w:val="both"/>
        <w:rPr>
          <w:rFonts w:ascii="Times New Roman" w:hAnsi="Times New Roman" w:cs="Times New Roman"/>
          <w:sz w:val="24"/>
          <w:szCs w:val="24"/>
        </w:rPr>
      </w:pPr>
      <w:r w:rsidRPr="00642007">
        <w:rPr>
          <w:rFonts w:ascii="Times New Roman" w:hAnsi="Times New Roman" w:cs="Times New Roman"/>
          <w:sz w:val="24"/>
          <w:szCs w:val="24"/>
        </w:rPr>
        <w:t xml:space="preserve">Szacunkowa ilość nieruchomości zamieszkałych – </w:t>
      </w:r>
      <w:r w:rsidR="00E13E6F" w:rsidRPr="00642007">
        <w:rPr>
          <w:rFonts w:ascii="Times New Roman" w:hAnsi="Times New Roman" w:cs="Times New Roman"/>
          <w:sz w:val="24"/>
          <w:szCs w:val="24"/>
        </w:rPr>
        <w:t>396</w:t>
      </w:r>
      <w:r w:rsidR="00967F43" w:rsidRPr="00642007">
        <w:rPr>
          <w:rFonts w:ascii="Times New Roman" w:hAnsi="Times New Roman" w:cs="Times New Roman"/>
          <w:sz w:val="24"/>
          <w:szCs w:val="24"/>
        </w:rPr>
        <w:t xml:space="preserve">0 </w:t>
      </w:r>
      <w:r w:rsidRPr="00642007">
        <w:rPr>
          <w:rFonts w:ascii="Times New Roman" w:hAnsi="Times New Roman" w:cs="Times New Roman"/>
          <w:sz w:val="24"/>
          <w:szCs w:val="24"/>
        </w:rPr>
        <w:t>w tym;</w:t>
      </w:r>
    </w:p>
    <w:p w14:paraId="335768DC" w14:textId="77777777" w:rsidR="00B22052" w:rsidRPr="00642007" w:rsidRDefault="00B22052" w:rsidP="00642007">
      <w:pPr>
        <w:pStyle w:val="Akapitzlist"/>
        <w:numPr>
          <w:ilvl w:val="1"/>
          <w:numId w:val="7"/>
        </w:numPr>
        <w:spacing w:after="0"/>
        <w:jc w:val="both"/>
        <w:rPr>
          <w:rFonts w:ascii="Times New Roman" w:hAnsi="Times New Roman" w:cs="Times New Roman"/>
          <w:sz w:val="24"/>
          <w:szCs w:val="24"/>
        </w:rPr>
      </w:pPr>
      <w:r w:rsidRPr="00642007">
        <w:rPr>
          <w:rFonts w:ascii="Times New Roman" w:hAnsi="Times New Roman" w:cs="Times New Roman"/>
          <w:sz w:val="24"/>
          <w:szCs w:val="24"/>
        </w:rPr>
        <w:t xml:space="preserve">budynki jednorodzinne i </w:t>
      </w:r>
      <w:r w:rsidR="00E13E6F" w:rsidRPr="00642007">
        <w:rPr>
          <w:rFonts w:ascii="Times New Roman" w:hAnsi="Times New Roman" w:cs="Times New Roman"/>
          <w:sz w:val="24"/>
          <w:szCs w:val="24"/>
        </w:rPr>
        <w:t>zagrodowe – 3917</w:t>
      </w:r>
      <w:r w:rsidR="0058010A" w:rsidRPr="00642007">
        <w:rPr>
          <w:rFonts w:ascii="Times New Roman" w:hAnsi="Times New Roman" w:cs="Times New Roman"/>
          <w:sz w:val="24"/>
          <w:szCs w:val="24"/>
        </w:rPr>
        <w:t xml:space="preserve"> szt</w:t>
      </w:r>
      <w:r w:rsidRPr="00642007">
        <w:rPr>
          <w:rFonts w:ascii="Times New Roman" w:hAnsi="Times New Roman" w:cs="Times New Roman"/>
          <w:sz w:val="24"/>
          <w:szCs w:val="24"/>
        </w:rPr>
        <w:t>.</w:t>
      </w:r>
    </w:p>
    <w:p w14:paraId="3B5E8156" w14:textId="77777777" w:rsidR="00B22052" w:rsidRPr="00642007" w:rsidRDefault="0058010A" w:rsidP="00642007">
      <w:pPr>
        <w:pStyle w:val="Akapitzlist"/>
        <w:numPr>
          <w:ilvl w:val="1"/>
          <w:numId w:val="7"/>
        </w:numPr>
        <w:spacing w:after="0"/>
        <w:jc w:val="both"/>
        <w:rPr>
          <w:rFonts w:ascii="Times New Roman" w:hAnsi="Times New Roman" w:cs="Times New Roman"/>
          <w:sz w:val="24"/>
          <w:szCs w:val="24"/>
        </w:rPr>
      </w:pPr>
      <w:r w:rsidRPr="00642007">
        <w:rPr>
          <w:rFonts w:ascii="Times New Roman" w:hAnsi="Times New Roman" w:cs="Times New Roman"/>
          <w:sz w:val="24"/>
          <w:szCs w:val="24"/>
        </w:rPr>
        <w:t>budynki</w:t>
      </w:r>
      <w:r w:rsidR="00B22052" w:rsidRPr="00642007">
        <w:rPr>
          <w:rFonts w:ascii="Times New Roman" w:hAnsi="Times New Roman" w:cs="Times New Roman"/>
          <w:sz w:val="24"/>
          <w:szCs w:val="24"/>
        </w:rPr>
        <w:t xml:space="preserve"> </w:t>
      </w:r>
      <w:r w:rsidR="00E13E6F" w:rsidRPr="00642007">
        <w:rPr>
          <w:rFonts w:ascii="Times New Roman" w:hAnsi="Times New Roman" w:cs="Times New Roman"/>
          <w:sz w:val="24"/>
          <w:szCs w:val="24"/>
        </w:rPr>
        <w:t>wielorodzinne – 43</w:t>
      </w:r>
      <w:r w:rsidRPr="00642007">
        <w:rPr>
          <w:rFonts w:ascii="Times New Roman" w:hAnsi="Times New Roman" w:cs="Times New Roman"/>
          <w:sz w:val="24"/>
          <w:szCs w:val="24"/>
        </w:rPr>
        <w:t xml:space="preserve"> szt.</w:t>
      </w:r>
      <w:r w:rsidR="00B05B9C" w:rsidRPr="00642007">
        <w:rPr>
          <w:rFonts w:ascii="Times New Roman" w:hAnsi="Times New Roman" w:cs="Times New Roman"/>
          <w:sz w:val="24"/>
          <w:szCs w:val="24"/>
        </w:rPr>
        <w:t xml:space="preserve">– Zał. Nr 3 do </w:t>
      </w:r>
      <w:r w:rsidR="00C01B40" w:rsidRPr="00642007">
        <w:rPr>
          <w:rFonts w:ascii="Times New Roman" w:hAnsi="Times New Roman" w:cs="Times New Roman"/>
          <w:bCs/>
          <w:sz w:val="24"/>
          <w:szCs w:val="24"/>
        </w:rPr>
        <w:t>Opisu przedmiotu zamówienia</w:t>
      </w:r>
    </w:p>
    <w:p w14:paraId="339489AC" w14:textId="77777777" w:rsidR="00B22052" w:rsidRPr="00642007" w:rsidRDefault="00B22052" w:rsidP="00642007">
      <w:pPr>
        <w:pStyle w:val="Akapitzlist"/>
        <w:spacing w:after="0"/>
        <w:jc w:val="both"/>
        <w:rPr>
          <w:rFonts w:ascii="Times New Roman" w:hAnsi="Times New Roman" w:cs="Times New Roman"/>
          <w:sz w:val="24"/>
          <w:szCs w:val="24"/>
        </w:rPr>
      </w:pPr>
      <w:r w:rsidRPr="00642007">
        <w:rPr>
          <w:rFonts w:ascii="Times New Roman" w:hAnsi="Times New Roman" w:cs="Times New Roman"/>
          <w:sz w:val="24"/>
          <w:szCs w:val="24"/>
        </w:rPr>
        <w:t xml:space="preserve">Podane powyżej dane liczbowe mogą ulec zmianie na etapie realizacji zamówienia. </w:t>
      </w:r>
    </w:p>
    <w:p w14:paraId="6472659F" w14:textId="77777777" w:rsidR="006C2CCC" w:rsidRPr="00B22052" w:rsidRDefault="006C2CCC" w:rsidP="00B22052">
      <w:pPr>
        <w:spacing w:after="0"/>
        <w:jc w:val="both"/>
        <w:rPr>
          <w:rFonts w:ascii="Times New Roman" w:hAnsi="Times New Roman" w:cs="Times New Roman"/>
          <w:sz w:val="24"/>
          <w:szCs w:val="24"/>
        </w:rPr>
      </w:pPr>
    </w:p>
    <w:p w14:paraId="13B1724F" w14:textId="77777777" w:rsidR="000B0573" w:rsidRPr="00642007" w:rsidRDefault="00B22052" w:rsidP="00642007">
      <w:pPr>
        <w:pStyle w:val="Akapitzlist"/>
        <w:numPr>
          <w:ilvl w:val="0"/>
          <w:numId w:val="7"/>
        </w:numPr>
        <w:spacing w:after="0"/>
        <w:jc w:val="both"/>
        <w:rPr>
          <w:rFonts w:ascii="Times New Roman" w:hAnsi="Times New Roman" w:cs="Times New Roman"/>
          <w:sz w:val="24"/>
          <w:szCs w:val="24"/>
        </w:rPr>
      </w:pPr>
      <w:r w:rsidRPr="00642007">
        <w:rPr>
          <w:rFonts w:ascii="Times New Roman" w:hAnsi="Times New Roman" w:cs="Times New Roman"/>
          <w:sz w:val="24"/>
          <w:szCs w:val="24"/>
        </w:rPr>
        <w:t>Odbiór</w:t>
      </w:r>
      <w:r w:rsidR="000B0573" w:rsidRPr="00642007">
        <w:rPr>
          <w:rFonts w:ascii="Times New Roman" w:hAnsi="Times New Roman" w:cs="Times New Roman"/>
          <w:sz w:val="24"/>
          <w:szCs w:val="24"/>
        </w:rPr>
        <w:t xml:space="preserve"> i transport odpadów wielkogabarytowych</w:t>
      </w:r>
      <w:r w:rsidR="00642007" w:rsidRPr="00642007">
        <w:rPr>
          <w:rFonts w:ascii="Times New Roman" w:hAnsi="Times New Roman" w:cs="Times New Roman"/>
          <w:sz w:val="24"/>
          <w:szCs w:val="24"/>
        </w:rPr>
        <w:t>, zużytego sprzętu elektrycznego i elektronicznego, zużytych opon (</w:t>
      </w:r>
      <w:r w:rsidR="00642007" w:rsidRPr="00642007">
        <w:rPr>
          <w:rFonts w:ascii="Times New Roman" w:eastAsia="Times New Roman" w:hAnsi="Times New Roman" w:cs="Times New Roman"/>
          <w:color w:val="000000"/>
          <w:sz w:val="24"/>
          <w:szCs w:val="24"/>
          <w:shd w:val="clear" w:color="auto" w:fill="FFFFFF"/>
          <w:lang w:eastAsia="pl-PL"/>
        </w:rPr>
        <w:t>w ilości 4 szt. podczas jednej zbiórki od nieruchomości)</w:t>
      </w:r>
      <w:r w:rsidR="000B0573" w:rsidRPr="00642007">
        <w:rPr>
          <w:rFonts w:ascii="Times New Roman" w:hAnsi="Times New Roman" w:cs="Times New Roman"/>
          <w:sz w:val="24"/>
          <w:szCs w:val="24"/>
        </w:rPr>
        <w:t xml:space="preserve"> odbędzie się</w:t>
      </w:r>
      <w:r w:rsidRPr="00642007">
        <w:rPr>
          <w:rFonts w:ascii="Times New Roman" w:hAnsi="Times New Roman" w:cs="Times New Roman"/>
          <w:sz w:val="24"/>
          <w:szCs w:val="24"/>
        </w:rPr>
        <w:t xml:space="preserve"> </w:t>
      </w:r>
      <w:r w:rsidR="000B0573" w:rsidRPr="00642007">
        <w:rPr>
          <w:rFonts w:ascii="Times New Roman" w:hAnsi="Times New Roman" w:cs="Times New Roman"/>
          <w:sz w:val="24"/>
          <w:szCs w:val="24"/>
        </w:rPr>
        <w:t>w terminach</w:t>
      </w:r>
      <w:r w:rsidRPr="00642007">
        <w:rPr>
          <w:rFonts w:ascii="Times New Roman" w:hAnsi="Times New Roman" w:cs="Times New Roman"/>
          <w:sz w:val="24"/>
          <w:szCs w:val="24"/>
        </w:rPr>
        <w:t>, uzgodnionym z Zamawiającym i zaakceptowanym przez Zamawiającego</w:t>
      </w:r>
      <w:r w:rsidR="000B0573" w:rsidRPr="00642007">
        <w:rPr>
          <w:rFonts w:ascii="Times New Roman" w:hAnsi="Times New Roman" w:cs="Times New Roman"/>
          <w:sz w:val="24"/>
          <w:szCs w:val="24"/>
        </w:rPr>
        <w:t xml:space="preserve"> - w miesiącach wrzesień, październik, po wcześniejszym zgłoszeniu telefonicznym</w:t>
      </w:r>
      <w:r w:rsidR="002A7C95" w:rsidRPr="00642007">
        <w:rPr>
          <w:rFonts w:ascii="Times New Roman" w:hAnsi="Times New Roman" w:cs="Times New Roman"/>
          <w:sz w:val="24"/>
          <w:szCs w:val="24"/>
        </w:rPr>
        <w:t xml:space="preserve"> przez mieszkańców</w:t>
      </w:r>
      <w:r w:rsidR="000B0573" w:rsidRPr="00642007">
        <w:rPr>
          <w:rFonts w:ascii="Times New Roman" w:hAnsi="Times New Roman" w:cs="Times New Roman"/>
          <w:sz w:val="24"/>
          <w:szCs w:val="24"/>
        </w:rPr>
        <w:t xml:space="preserve">.  </w:t>
      </w:r>
    </w:p>
    <w:p w14:paraId="197B099B" w14:textId="77777777" w:rsidR="006C2CCC" w:rsidRPr="00B22052" w:rsidRDefault="006C2CCC" w:rsidP="00B22052">
      <w:pPr>
        <w:spacing w:after="0"/>
        <w:jc w:val="both"/>
        <w:rPr>
          <w:rFonts w:ascii="Times New Roman" w:hAnsi="Times New Roman" w:cs="Times New Roman"/>
          <w:sz w:val="24"/>
          <w:szCs w:val="24"/>
        </w:rPr>
      </w:pPr>
    </w:p>
    <w:p w14:paraId="202C4F09" w14:textId="77777777" w:rsidR="00B22052" w:rsidRPr="00642007" w:rsidRDefault="00B22052" w:rsidP="00642007">
      <w:pPr>
        <w:pStyle w:val="Akapitzlist"/>
        <w:numPr>
          <w:ilvl w:val="0"/>
          <w:numId w:val="7"/>
        </w:numPr>
        <w:spacing w:after="0"/>
        <w:jc w:val="both"/>
        <w:rPr>
          <w:rFonts w:ascii="Times New Roman" w:hAnsi="Times New Roman" w:cs="Times New Roman"/>
          <w:sz w:val="24"/>
          <w:szCs w:val="24"/>
        </w:rPr>
      </w:pPr>
      <w:r w:rsidRPr="00642007">
        <w:rPr>
          <w:rFonts w:ascii="Times New Roman" w:hAnsi="Times New Roman" w:cs="Times New Roman"/>
          <w:sz w:val="24"/>
          <w:szCs w:val="24"/>
        </w:rPr>
        <w:t>Szacowana ilość odpadów komunalnych przewidzianych do odbioru i transportu w okresie trwania umowy wynie</w:t>
      </w:r>
      <w:r w:rsidR="00392FAF" w:rsidRPr="00642007">
        <w:rPr>
          <w:rFonts w:ascii="Times New Roman" w:hAnsi="Times New Roman" w:cs="Times New Roman"/>
          <w:sz w:val="24"/>
          <w:szCs w:val="24"/>
        </w:rPr>
        <w:t xml:space="preserve">sie około </w:t>
      </w:r>
      <w:r w:rsidR="00642007" w:rsidRPr="00642007">
        <w:rPr>
          <w:rFonts w:ascii="Times New Roman" w:hAnsi="Times New Roman" w:cs="Times New Roman"/>
          <w:sz w:val="24"/>
          <w:szCs w:val="24"/>
        </w:rPr>
        <w:t>140</w:t>
      </w:r>
      <w:r w:rsidR="00793C1E" w:rsidRPr="00642007">
        <w:rPr>
          <w:rFonts w:ascii="Times New Roman" w:hAnsi="Times New Roman" w:cs="Times New Roman"/>
          <w:sz w:val="24"/>
          <w:szCs w:val="24"/>
        </w:rPr>
        <w:t xml:space="preserve"> </w:t>
      </w:r>
      <w:r w:rsidRPr="00642007">
        <w:rPr>
          <w:rFonts w:ascii="Times New Roman" w:hAnsi="Times New Roman" w:cs="Times New Roman"/>
          <w:sz w:val="24"/>
          <w:szCs w:val="24"/>
        </w:rPr>
        <w:t>Mg, z czego:</w:t>
      </w:r>
    </w:p>
    <w:p w14:paraId="5EE0C9EF" w14:textId="1A996D31" w:rsidR="00B22052" w:rsidRDefault="00AE1FC7" w:rsidP="00642007">
      <w:pPr>
        <w:pStyle w:val="Akapitzlist"/>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20 03 07</w:t>
      </w:r>
      <w:r w:rsidR="00B22052" w:rsidRPr="00AE1FC7">
        <w:rPr>
          <w:rFonts w:ascii="Times New Roman" w:hAnsi="Times New Roman" w:cs="Times New Roman"/>
          <w:color w:val="000000" w:themeColor="text1"/>
          <w:sz w:val="24"/>
          <w:szCs w:val="24"/>
        </w:rPr>
        <w:t>–</w:t>
      </w:r>
      <w:r w:rsidR="00273F33" w:rsidRPr="00AE1FC7">
        <w:rPr>
          <w:rFonts w:ascii="Times New Roman" w:hAnsi="Times New Roman" w:cs="Times New Roman"/>
          <w:color w:val="000000" w:themeColor="text1"/>
          <w:sz w:val="24"/>
          <w:szCs w:val="24"/>
        </w:rPr>
        <w:t xml:space="preserve"> </w:t>
      </w:r>
      <w:r w:rsidR="008D739F">
        <w:rPr>
          <w:rFonts w:ascii="Times New Roman" w:hAnsi="Times New Roman" w:cs="Times New Roman"/>
          <w:color w:val="000000" w:themeColor="text1"/>
          <w:sz w:val="24"/>
          <w:szCs w:val="24"/>
        </w:rPr>
        <w:t>1</w:t>
      </w:r>
      <w:r w:rsidR="000E6583">
        <w:rPr>
          <w:rFonts w:ascii="Times New Roman" w:hAnsi="Times New Roman" w:cs="Times New Roman"/>
          <w:color w:val="000000" w:themeColor="text1"/>
          <w:sz w:val="24"/>
          <w:szCs w:val="24"/>
        </w:rPr>
        <w:t>05</w:t>
      </w:r>
      <w:r w:rsidR="00B22052" w:rsidRPr="00AE1FC7">
        <w:rPr>
          <w:rFonts w:ascii="Times New Roman" w:hAnsi="Times New Roman" w:cs="Times New Roman"/>
          <w:color w:val="000000" w:themeColor="text1"/>
          <w:sz w:val="24"/>
          <w:szCs w:val="24"/>
        </w:rPr>
        <w:t xml:space="preserve"> Mg</w:t>
      </w:r>
      <w:r>
        <w:rPr>
          <w:rFonts w:ascii="Times New Roman" w:hAnsi="Times New Roman" w:cs="Times New Roman"/>
          <w:color w:val="000000" w:themeColor="text1"/>
          <w:sz w:val="24"/>
          <w:szCs w:val="24"/>
        </w:rPr>
        <w:t>;</w:t>
      </w:r>
    </w:p>
    <w:p w14:paraId="70AFC278" w14:textId="77777777" w:rsidR="00E13E6F" w:rsidRPr="00AE1FC7" w:rsidRDefault="00E13E6F" w:rsidP="00642007">
      <w:pPr>
        <w:pStyle w:val="Akapitzlist"/>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 </w:t>
      </w:r>
      <w:r w:rsidR="008D739F">
        <w:rPr>
          <w:rFonts w:ascii="Times New Roman" w:hAnsi="Times New Roman" w:cs="Times New Roman"/>
          <w:color w:val="000000" w:themeColor="text1"/>
          <w:sz w:val="24"/>
          <w:szCs w:val="24"/>
        </w:rPr>
        <w:t>01 23*, 20 01 35*, 20 01 36 – 8</w:t>
      </w:r>
      <w:r>
        <w:rPr>
          <w:rFonts w:ascii="Times New Roman" w:hAnsi="Times New Roman" w:cs="Times New Roman"/>
          <w:color w:val="000000" w:themeColor="text1"/>
          <w:sz w:val="24"/>
          <w:szCs w:val="24"/>
        </w:rPr>
        <w:t xml:space="preserve"> Mg;</w:t>
      </w:r>
    </w:p>
    <w:p w14:paraId="21C45DF9" w14:textId="77777777" w:rsidR="007F0CB0" w:rsidRPr="00642007" w:rsidRDefault="00B22052" w:rsidP="00642007">
      <w:pPr>
        <w:pStyle w:val="Akapitzlist"/>
        <w:spacing w:after="0"/>
        <w:jc w:val="both"/>
        <w:rPr>
          <w:rFonts w:ascii="Times New Roman" w:hAnsi="Times New Roman" w:cs="Times New Roman"/>
          <w:color w:val="000000" w:themeColor="text1"/>
          <w:sz w:val="24"/>
          <w:szCs w:val="24"/>
        </w:rPr>
      </w:pPr>
      <w:r w:rsidRPr="00AE1FC7">
        <w:rPr>
          <w:rFonts w:ascii="Times New Roman" w:hAnsi="Times New Roman" w:cs="Times New Roman"/>
          <w:color w:val="000000" w:themeColor="text1"/>
          <w:sz w:val="24"/>
          <w:szCs w:val="24"/>
        </w:rPr>
        <w:t xml:space="preserve">16 01 03 – </w:t>
      </w:r>
      <w:r w:rsidR="00FD6149">
        <w:rPr>
          <w:rFonts w:ascii="Times New Roman" w:hAnsi="Times New Roman" w:cs="Times New Roman"/>
          <w:color w:val="000000" w:themeColor="text1"/>
          <w:sz w:val="24"/>
          <w:szCs w:val="24"/>
        </w:rPr>
        <w:t>12</w:t>
      </w:r>
      <w:r w:rsidRPr="00AE1FC7">
        <w:rPr>
          <w:rFonts w:ascii="Times New Roman" w:hAnsi="Times New Roman" w:cs="Times New Roman"/>
          <w:color w:val="000000" w:themeColor="text1"/>
          <w:sz w:val="24"/>
          <w:szCs w:val="24"/>
        </w:rPr>
        <w:t xml:space="preserve"> Mg</w:t>
      </w:r>
      <w:r w:rsidR="00642007">
        <w:rPr>
          <w:rFonts w:ascii="Times New Roman" w:hAnsi="Times New Roman" w:cs="Times New Roman"/>
          <w:color w:val="000000" w:themeColor="text1"/>
          <w:sz w:val="24"/>
          <w:szCs w:val="24"/>
        </w:rPr>
        <w:t>.</w:t>
      </w:r>
      <w:r w:rsidR="007F0CB0" w:rsidRPr="00642007">
        <w:rPr>
          <w:rFonts w:ascii="Times New Roman" w:hAnsi="Times New Roman" w:cs="Times New Roman"/>
          <w:sz w:val="24"/>
          <w:szCs w:val="24"/>
        </w:rPr>
        <w:tab/>
      </w:r>
      <w:r w:rsidR="00642540" w:rsidRPr="00642007">
        <w:rPr>
          <w:rFonts w:ascii="Times New Roman" w:hAnsi="Times New Roman" w:cs="Times New Roman"/>
          <w:sz w:val="24"/>
          <w:szCs w:val="24"/>
        </w:rPr>
        <w:tab/>
      </w:r>
      <w:r w:rsidR="00642540" w:rsidRPr="00642007">
        <w:rPr>
          <w:rFonts w:ascii="Times New Roman" w:hAnsi="Times New Roman" w:cs="Times New Roman"/>
          <w:sz w:val="24"/>
          <w:szCs w:val="24"/>
        </w:rPr>
        <w:tab/>
      </w:r>
    </w:p>
    <w:p w14:paraId="0555CDFC" w14:textId="77777777" w:rsidR="00BE26E4" w:rsidRPr="00642007" w:rsidRDefault="00B22052" w:rsidP="007F0CB0">
      <w:pPr>
        <w:pStyle w:val="Akapitzlist"/>
        <w:numPr>
          <w:ilvl w:val="0"/>
          <w:numId w:val="7"/>
        </w:numPr>
        <w:spacing w:after="0"/>
        <w:jc w:val="both"/>
        <w:rPr>
          <w:rFonts w:ascii="Times New Roman" w:hAnsi="Times New Roman" w:cs="Times New Roman"/>
          <w:sz w:val="24"/>
          <w:szCs w:val="24"/>
        </w:rPr>
      </w:pPr>
      <w:r w:rsidRPr="00642007">
        <w:rPr>
          <w:rFonts w:ascii="Times New Roman" w:hAnsi="Times New Roman" w:cs="Times New Roman"/>
          <w:sz w:val="24"/>
          <w:szCs w:val="24"/>
        </w:rPr>
        <w:t>Poda</w:t>
      </w:r>
      <w:r w:rsidR="00642007" w:rsidRPr="00642007">
        <w:rPr>
          <w:rFonts w:ascii="Times New Roman" w:hAnsi="Times New Roman" w:cs="Times New Roman"/>
          <w:sz w:val="24"/>
          <w:szCs w:val="24"/>
        </w:rPr>
        <w:t xml:space="preserve">na ilość odpadów </w:t>
      </w:r>
      <w:r w:rsidRPr="00642007">
        <w:rPr>
          <w:rFonts w:ascii="Times New Roman" w:hAnsi="Times New Roman" w:cs="Times New Roman"/>
          <w:sz w:val="24"/>
          <w:szCs w:val="24"/>
        </w:rPr>
        <w:t xml:space="preserve">przewidzianych do odebrania z terenu Gminy Dukla </w:t>
      </w:r>
      <w:r w:rsidR="004F70CD" w:rsidRPr="00642007">
        <w:rPr>
          <w:rFonts w:ascii="Times New Roman" w:hAnsi="Times New Roman" w:cs="Times New Roman"/>
          <w:sz w:val="24"/>
          <w:szCs w:val="24"/>
        </w:rPr>
        <w:br/>
      </w:r>
      <w:r w:rsidRPr="00642007">
        <w:rPr>
          <w:rFonts w:ascii="Times New Roman" w:hAnsi="Times New Roman" w:cs="Times New Roman"/>
          <w:sz w:val="24"/>
          <w:szCs w:val="24"/>
        </w:rPr>
        <w:t>w okresie trwania zamówienia jest ilością szacunkową, przy czym zamawiający nie zapewnia realizacji zamówienia w tej ilości.</w:t>
      </w:r>
    </w:p>
    <w:p w14:paraId="47CBFCAF" w14:textId="77777777" w:rsidR="006C2CCC" w:rsidRPr="00B22052" w:rsidRDefault="006C2CCC" w:rsidP="00B22052">
      <w:pPr>
        <w:spacing w:after="0"/>
        <w:jc w:val="both"/>
        <w:rPr>
          <w:rFonts w:ascii="Times New Roman" w:hAnsi="Times New Roman" w:cs="Times New Roman"/>
          <w:sz w:val="24"/>
          <w:szCs w:val="24"/>
        </w:rPr>
      </w:pPr>
    </w:p>
    <w:p w14:paraId="77A9B1FE" w14:textId="77777777" w:rsidR="00B22052" w:rsidRPr="00642007" w:rsidRDefault="00B22052" w:rsidP="00642007">
      <w:pPr>
        <w:pStyle w:val="Akapitzlist"/>
        <w:numPr>
          <w:ilvl w:val="0"/>
          <w:numId w:val="7"/>
        </w:numPr>
        <w:spacing w:after="0"/>
        <w:jc w:val="both"/>
        <w:rPr>
          <w:rFonts w:ascii="Times New Roman" w:hAnsi="Times New Roman" w:cs="Times New Roman"/>
          <w:sz w:val="24"/>
          <w:szCs w:val="24"/>
        </w:rPr>
      </w:pPr>
      <w:r w:rsidRPr="00642007">
        <w:rPr>
          <w:rFonts w:ascii="Times New Roman" w:hAnsi="Times New Roman" w:cs="Times New Roman"/>
          <w:sz w:val="24"/>
          <w:szCs w:val="24"/>
        </w:rPr>
        <w:t>Zakres przedmi</w:t>
      </w:r>
      <w:r w:rsidR="00FC61CC" w:rsidRPr="00642007">
        <w:rPr>
          <w:rFonts w:ascii="Times New Roman" w:hAnsi="Times New Roman" w:cs="Times New Roman"/>
          <w:sz w:val="24"/>
          <w:szCs w:val="24"/>
        </w:rPr>
        <w:t xml:space="preserve">otu zamówienia obejmuje odbiór, </w:t>
      </w:r>
      <w:r w:rsidRPr="00642007">
        <w:rPr>
          <w:rFonts w:ascii="Times New Roman" w:hAnsi="Times New Roman" w:cs="Times New Roman"/>
          <w:sz w:val="24"/>
          <w:szCs w:val="24"/>
        </w:rPr>
        <w:t>transport</w:t>
      </w:r>
      <w:r w:rsidR="00FC61CC" w:rsidRPr="00642007">
        <w:rPr>
          <w:rFonts w:ascii="Times New Roman" w:hAnsi="Times New Roman" w:cs="Times New Roman"/>
          <w:sz w:val="24"/>
          <w:szCs w:val="24"/>
        </w:rPr>
        <w:t xml:space="preserve"> i zagospodarowanie </w:t>
      </w:r>
      <w:r w:rsidRPr="00642007">
        <w:rPr>
          <w:rFonts w:ascii="Times New Roman" w:hAnsi="Times New Roman" w:cs="Times New Roman"/>
          <w:sz w:val="24"/>
          <w:szCs w:val="24"/>
        </w:rPr>
        <w:t xml:space="preserve"> (w sposób zgodny z obowiązującymi w </w:t>
      </w:r>
      <w:r w:rsidR="00793C1E" w:rsidRPr="00642007">
        <w:rPr>
          <w:rFonts w:ascii="Times New Roman" w:hAnsi="Times New Roman" w:cs="Times New Roman"/>
          <w:sz w:val="24"/>
          <w:szCs w:val="24"/>
        </w:rPr>
        <w:t>tym zakresie przepisami)</w:t>
      </w:r>
      <w:r w:rsidR="003905BB" w:rsidRPr="00642007">
        <w:rPr>
          <w:rFonts w:ascii="Times New Roman" w:hAnsi="Times New Roman" w:cs="Times New Roman"/>
          <w:sz w:val="24"/>
          <w:szCs w:val="24"/>
        </w:rPr>
        <w:t>, w szczególności zgodnie z hierarchią postępowania z odpadami</w:t>
      </w:r>
      <w:r w:rsidR="00793C1E" w:rsidRPr="00642007">
        <w:rPr>
          <w:rFonts w:ascii="Times New Roman" w:hAnsi="Times New Roman" w:cs="Times New Roman"/>
          <w:sz w:val="24"/>
          <w:szCs w:val="24"/>
        </w:rPr>
        <w:t xml:space="preserve"> następujących rodzajów odpadów</w:t>
      </w:r>
      <w:r w:rsidRPr="00642007">
        <w:rPr>
          <w:rFonts w:ascii="Times New Roman" w:hAnsi="Times New Roman" w:cs="Times New Roman"/>
          <w:sz w:val="24"/>
          <w:szCs w:val="24"/>
        </w:rPr>
        <w:t>:</w:t>
      </w:r>
    </w:p>
    <w:p w14:paraId="441E571B" w14:textId="77777777" w:rsidR="00B22052" w:rsidRPr="00642007" w:rsidRDefault="00C21763" w:rsidP="00642007">
      <w:pPr>
        <w:pStyle w:val="Akapitzlist"/>
        <w:numPr>
          <w:ilvl w:val="0"/>
          <w:numId w:val="8"/>
        </w:numPr>
        <w:spacing w:after="0"/>
        <w:jc w:val="both"/>
        <w:rPr>
          <w:rFonts w:ascii="Times New Roman" w:hAnsi="Times New Roman" w:cs="Times New Roman"/>
          <w:sz w:val="24"/>
          <w:szCs w:val="24"/>
        </w:rPr>
      </w:pPr>
      <w:r w:rsidRPr="00642007">
        <w:rPr>
          <w:rFonts w:ascii="Times New Roman" w:hAnsi="Times New Roman" w:cs="Times New Roman"/>
          <w:sz w:val="24"/>
          <w:szCs w:val="24"/>
        </w:rPr>
        <w:t>wielkogabarytowych ( 20 03 07)</w:t>
      </w:r>
      <w:r w:rsidR="00B70EAE" w:rsidRPr="00642007">
        <w:rPr>
          <w:rFonts w:ascii="Times New Roman" w:hAnsi="Times New Roman" w:cs="Times New Roman"/>
          <w:sz w:val="24"/>
          <w:szCs w:val="24"/>
        </w:rPr>
        <w:t>;</w:t>
      </w:r>
      <w:r w:rsidRPr="00642007">
        <w:rPr>
          <w:rFonts w:ascii="Times New Roman" w:hAnsi="Times New Roman" w:cs="Times New Roman"/>
          <w:sz w:val="24"/>
          <w:szCs w:val="24"/>
        </w:rPr>
        <w:t xml:space="preserve"> </w:t>
      </w:r>
    </w:p>
    <w:p w14:paraId="5B008E22" w14:textId="77777777" w:rsidR="00B22052" w:rsidRPr="00642007" w:rsidRDefault="00793C1E" w:rsidP="00642007">
      <w:pPr>
        <w:pStyle w:val="Akapitzlist"/>
        <w:numPr>
          <w:ilvl w:val="0"/>
          <w:numId w:val="8"/>
        </w:numPr>
        <w:spacing w:after="0"/>
        <w:jc w:val="both"/>
        <w:rPr>
          <w:rFonts w:ascii="Times New Roman" w:hAnsi="Times New Roman" w:cs="Times New Roman"/>
          <w:sz w:val="24"/>
          <w:szCs w:val="24"/>
        </w:rPr>
      </w:pPr>
      <w:r w:rsidRPr="00642007">
        <w:rPr>
          <w:rFonts w:ascii="Times New Roman" w:hAnsi="Times New Roman" w:cs="Times New Roman"/>
          <w:sz w:val="24"/>
          <w:szCs w:val="24"/>
        </w:rPr>
        <w:t>zużytych urządzeń elektrycznych i elektronicznych</w:t>
      </w:r>
      <w:r w:rsidR="00B22052" w:rsidRPr="00642007">
        <w:rPr>
          <w:rFonts w:ascii="Times New Roman" w:hAnsi="Times New Roman" w:cs="Times New Roman"/>
          <w:sz w:val="24"/>
          <w:szCs w:val="24"/>
        </w:rPr>
        <w:t xml:space="preserve"> ( 20 01 23*, 20 01 35*, 20 01 36)</w:t>
      </w:r>
      <w:r w:rsidR="00B70EAE" w:rsidRPr="00642007">
        <w:rPr>
          <w:rFonts w:ascii="Times New Roman" w:hAnsi="Times New Roman" w:cs="Times New Roman"/>
          <w:sz w:val="24"/>
          <w:szCs w:val="24"/>
        </w:rPr>
        <w:t>;</w:t>
      </w:r>
    </w:p>
    <w:p w14:paraId="3F599AB3" w14:textId="77777777" w:rsidR="006C2CCC" w:rsidRDefault="00793C1E" w:rsidP="00642007">
      <w:pPr>
        <w:pStyle w:val="Akapitzlist"/>
        <w:numPr>
          <w:ilvl w:val="0"/>
          <w:numId w:val="8"/>
        </w:numPr>
        <w:spacing w:after="0"/>
        <w:jc w:val="both"/>
        <w:rPr>
          <w:rFonts w:ascii="Times New Roman" w:hAnsi="Times New Roman" w:cs="Times New Roman"/>
          <w:sz w:val="24"/>
          <w:szCs w:val="24"/>
        </w:rPr>
      </w:pPr>
      <w:r w:rsidRPr="00642007">
        <w:rPr>
          <w:rFonts w:ascii="Times New Roman" w:hAnsi="Times New Roman" w:cs="Times New Roman"/>
          <w:sz w:val="24"/>
          <w:szCs w:val="24"/>
        </w:rPr>
        <w:t>zużytych</w:t>
      </w:r>
      <w:r w:rsidR="006B3A77" w:rsidRPr="00642007">
        <w:rPr>
          <w:rFonts w:ascii="Times New Roman" w:hAnsi="Times New Roman" w:cs="Times New Roman"/>
          <w:sz w:val="24"/>
          <w:szCs w:val="24"/>
        </w:rPr>
        <w:t xml:space="preserve"> op</w:t>
      </w:r>
      <w:r w:rsidRPr="00642007">
        <w:rPr>
          <w:rFonts w:ascii="Times New Roman" w:hAnsi="Times New Roman" w:cs="Times New Roman"/>
          <w:sz w:val="24"/>
          <w:szCs w:val="24"/>
        </w:rPr>
        <w:t>on</w:t>
      </w:r>
      <w:r w:rsidR="006B3A77" w:rsidRPr="00642007">
        <w:rPr>
          <w:rFonts w:ascii="Times New Roman" w:hAnsi="Times New Roman" w:cs="Times New Roman"/>
          <w:sz w:val="24"/>
          <w:szCs w:val="24"/>
        </w:rPr>
        <w:t xml:space="preserve"> ( 16 01 03 )</w:t>
      </w:r>
      <w:r w:rsidR="00642007" w:rsidRPr="00642007">
        <w:rPr>
          <w:rFonts w:ascii="Times New Roman" w:hAnsi="Times New Roman" w:cs="Times New Roman"/>
          <w:sz w:val="24"/>
          <w:szCs w:val="24"/>
        </w:rPr>
        <w:t>.</w:t>
      </w:r>
    </w:p>
    <w:p w14:paraId="6B909187" w14:textId="77777777" w:rsidR="00642007" w:rsidRPr="00642007" w:rsidRDefault="00642007" w:rsidP="00642007">
      <w:pPr>
        <w:pStyle w:val="Akapitzlist"/>
        <w:spacing w:after="0"/>
        <w:jc w:val="both"/>
        <w:rPr>
          <w:rFonts w:ascii="Times New Roman" w:hAnsi="Times New Roman" w:cs="Times New Roman"/>
          <w:sz w:val="24"/>
          <w:szCs w:val="24"/>
        </w:rPr>
      </w:pPr>
    </w:p>
    <w:p w14:paraId="242BD358" w14:textId="77777777" w:rsidR="006C2CCC" w:rsidRPr="00B71B62" w:rsidRDefault="00E10E5C" w:rsidP="00B22052">
      <w:pPr>
        <w:pStyle w:val="Akapitzlist"/>
        <w:numPr>
          <w:ilvl w:val="0"/>
          <w:numId w:val="7"/>
        </w:numPr>
        <w:spacing w:after="0"/>
        <w:jc w:val="both"/>
        <w:rPr>
          <w:rFonts w:ascii="Times New Roman" w:hAnsi="Times New Roman" w:cs="Times New Roman"/>
          <w:sz w:val="24"/>
          <w:szCs w:val="24"/>
        </w:rPr>
      </w:pPr>
      <w:r w:rsidRPr="00642007">
        <w:rPr>
          <w:rFonts w:ascii="Times New Roman" w:hAnsi="Times New Roman" w:cs="Times New Roman"/>
          <w:sz w:val="24"/>
          <w:szCs w:val="24"/>
        </w:rPr>
        <w:t xml:space="preserve"> </w:t>
      </w:r>
      <w:r w:rsidR="00B22052" w:rsidRPr="00642007">
        <w:rPr>
          <w:rFonts w:ascii="Times New Roman" w:hAnsi="Times New Roman" w:cs="Times New Roman"/>
          <w:sz w:val="24"/>
          <w:szCs w:val="24"/>
        </w:rPr>
        <w:t xml:space="preserve">W dniu odbioru odpadów Wykonawca zobowiązany jest zorganizować załadunek zebranych odpadów z przed posesji oraz zapewnić odpowiednie środki transportu umożliwiające transport odpadów do miejsca ich zagospodarowania. Transport odpadów  odbywał się będzie po sieci dróg zlokalizowanych na terenie Gminy Dukla w skład  których wchodzą drogi: wojewódzkie, powiatowe i gminne. Przeważają drogi </w:t>
      </w:r>
      <w:r w:rsidR="00B22052" w:rsidRPr="00642007">
        <w:rPr>
          <w:rFonts w:ascii="Times New Roman" w:hAnsi="Times New Roman" w:cs="Times New Roman"/>
          <w:sz w:val="24"/>
          <w:szCs w:val="24"/>
        </w:rPr>
        <w:lastRenderedPageBreak/>
        <w:t xml:space="preserve">stanowiące własność  gminną o szerokości ok. 3 m. usytuowane również  w terenie górzystym. Kalkując tabor samochodowy przeznaczony do wykonywania usług odbioru odpadów należy uwzględnić powyższe warunki oraz ograniczenia tonażu do 3,5 t. </w:t>
      </w:r>
    </w:p>
    <w:p w14:paraId="40578EA4" w14:textId="77777777" w:rsidR="006C2CCC" w:rsidRPr="00B22052" w:rsidRDefault="006C2CCC" w:rsidP="00B22052">
      <w:pPr>
        <w:spacing w:after="0"/>
        <w:jc w:val="both"/>
        <w:rPr>
          <w:rFonts w:ascii="Times New Roman" w:hAnsi="Times New Roman" w:cs="Times New Roman"/>
          <w:sz w:val="24"/>
          <w:szCs w:val="24"/>
        </w:rPr>
      </w:pPr>
    </w:p>
    <w:p w14:paraId="7A0801D7" w14:textId="77777777" w:rsidR="00B22052" w:rsidRDefault="00B22052" w:rsidP="00B22052">
      <w:pPr>
        <w:pStyle w:val="Akapitzlist"/>
        <w:numPr>
          <w:ilvl w:val="0"/>
          <w:numId w:val="7"/>
        </w:numPr>
        <w:spacing w:after="0"/>
        <w:jc w:val="both"/>
        <w:rPr>
          <w:rFonts w:ascii="Times New Roman" w:hAnsi="Times New Roman" w:cs="Times New Roman"/>
          <w:sz w:val="24"/>
          <w:szCs w:val="24"/>
        </w:rPr>
      </w:pPr>
      <w:r w:rsidRPr="0053762C">
        <w:rPr>
          <w:rFonts w:ascii="Times New Roman" w:hAnsi="Times New Roman" w:cs="Times New Roman"/>
          <w:sz w:val="24"/>
          <w:szCs w:val="24"/>
        </w:rPr>
        <w:t xml:space="preserve">Wykonawca przed podpisaniem umowy dostarczy Zamawiającemu harmonogram odbioru odpadów z poszczególnych miejscowości Gminy Dukla. Przed dostarczeniem harmonogramu Wykonawca uzyska pisemną akceptacje projektu harmonogramu przez Zamawiającego. Dopuszcza się w uzasadnionych przypadkach zmianę zatwierdzonego harmonogramu po wcześniejszym uzgodnieniu i akceptacji zmian przez obie strony umowy. </w:t>
      </w:r>
    </w:p>
    <w:p w14:paraId="203B9443" w14:textId="77777777" w:rsidR="00A60268" w:rsidRPr="00A60268" w:rsidRDefault="00A60268" w:rsidP="00A60268">
      <w:pPr>
        <w:pStyle w:val="Akapitzlist"/>
        <w:rPr>
          <w:rFonts w:ascii="Times New Roman" w:hAnsi="Times New Roman" w:cs="Times New Roman"/>
          <w:sz w:val="24"/>
          <w:szCs w:val="24"/>
        </w:rPr>
      </w:pPr>
    </w:p>
    <w:p w14:paraId="28B38B42" w14:textId="77777777" w:rsidR="00A60268" w:rsidRDefault="00A60268" w:rsidP="00A60268">
      <w:pPr>
        <w:pStyle w:val="Akapitzlist"/>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W sytuacji nadzwyczajnej</w:t>
      </w:r>
      <w:r w:rsidRPr="00A60268">
        <w:rPr>
          <w:rFonts w:ascii="Times New Roman" w:hAnsi="Times New Roman" w:cs="Times New Roman"/>
          <w:sz w:val="24"/>
          <w:szCs w:val="24"/>
        </w:rPr>
        <w:t xml:space="preserve"> (np. nieprzejezdność, </w:t>
      </w:r>
      <w:r>
        <w:rPr>
          <w:rFonts w:ascii="Times New Roman" w:hAnsi="Times New Roman" w:cs="Times New Roman"/>
          <w:sz w:val="24"/>
          <w:szCs w:val="24"/>
        </w:rPr>
        <w:t>zamknięcie drogi), gdy nie będzie możliwości realizacji</w:t>
      </w:r>
      <w:r w:rsidRPr="00A60268">
        <w:rPr>
          <w:rFonts w:ascii="Times New Roman" w:hAnsi="Times New Roman" w:cs="Times New Roman"/>
          <w:sz w:val="24"/>
          <w:szCs w:val="24"/>
        </w:rPr>
        <w:t xml:space="preserve"> usługi zgodnie z harmonogramem, termin odbioru odpadów </w:t>
      </w:r>
      <w:r>
        <w:rPr>
          <w:rFonts w:ascii="Times New Roman" w:hAnsi="Times New Roman" w:cs="Times New Roman"/>
          <w:sz w:val="24"/>
          <w:szCs w:val="24"/>
        </w:rPr>
        <w:t>zostanie uzgodniony</w:t>
      </w:r>
      <w:r w:rsidRPr="00A60268">
        <w:rPr>
          <w:rFonts w:ascii="Times New Roman" w:hAnsi="Times New Roman" w:cs="Times New Roman"/>
          <w:sz w:val="24"/>
          <w:szCs w:val="24"/>
        </w:rPr>
        <w:t xml:space="preserve"> pomiędzy Zamawiającym i Wykonawcą. O nowym terminie wywozu odpadów Wykonawca poinformuje właścicieli nieruchomości, podając informację na swojej stronie internetowej oraz na tablicach ogłoszeń. W takich przypadkach Wykonawcy nie przysługuje dodatkowe wynagrodzenie.</w:t>
      </w:r>
    </w:p>
    <w:p w14:paraId="0AF2304E" w14:textId="77777777" w:rsidR="00A60268" w:rsidRPr="00A60268" w:rsidRDefault="00A60268" w:rsidP="00A60268">
      <w:pPr>
        <w:pStyle w:val="Akapitzlist"/>
        <w:spacing w:after="0"/>
        <w:jc w:val="both"/>
        <w:rPr>
          <w:rFonts w:ascii="Times New Roman" w:hAnsi="Times New Roman" w:cs="Times New Roman"/>
          <w:sz w:val="24"/>
          <w:szCs w:val="24"/>
        </w:rPr>
      </w:pPr>
    </w:p>
    <w:p w14:paraId="0833E533" w14:textId="77777777" w:rsidR="00A60268" w:rsidRDefault="00A60268" w:rsidP="00B22052">
      <w:pPr>
        <w:pStyle w:val="Akapitzlist"/>
        <w:numPr>
          <w:ilvl w:val="0"/>
          <w:numId w:val="7"/>
        </w:numPr>
        <w:spacing w:after="0"/>
        <w:jc w:val="both"/>
        <w:rPr>
          <w:rFonts w:ascii="Times New Roman" w:hAnsi="Times New Roman" w:cs="Times New Roman"/>
          <w:sz w:val="24"/>
          <w:szCs w:val="24"/>
        </w:rPr>
      </w:pPr>
      <w:r>
        <w:rPr>
          <w:rFonts w:ascii="Times New Roman" w:hAnsi="Times New Roman" w:cs="Times New Roman"/>
          <w:sz w:val="24"/>
          <w:szCs w:val="24"/>
        </w:rPr>
        <w:t xml:space="preserve">Odbiór odpadów może być przeprowadzony od poniedziałku do soboty, w godzinach  </w:t>
      </w:r>
      <w:r w:rsidRPr="002C4524">
        <w:rPr>
          <w:rFonts w:ascii="Times New Roman" w:hAnsi="Times New Roman" w:cs="Times New Roman"/>
          <w:sz w:val="24"/>
          <w:szCs w:val="24"/>
        </w:rPr>
        <w:t>od 6°° do 18°°.</w:t>
      </w:r>
    </w:p>
    <w:p w14:paraId="49EC863B" w14:textId="77777777" w:rsidR="00A60268" w:rsidRPr="0053762C" w:rsidRDefault="00A60268" w:rsidP="00A60268">
      <w:pPr>
        <w:pStyle w:val="Akapitzlist"/>
        <w:spacing w:after="0"/>
        <w:jc w:val="both"/>
        <w:rPr>
          <w:rFonts w:ascii="Times New Roman" w:hAnsi="Times New Roman" w:cs="Times New Roman"/>
          <w:sz w:val="24"/>
          <w:szCs w:val="24"/>
        </w:rPr>
      </w:pPr>
    </w:p>
    <w:p w14:paraId="11E661D3" w14:textId="77777777" w:rsidR="00B22052" w:rsidRPr="00A60268" w:rsidRDefault="00B22052" w:rsidP="00B22052">
      <w:pPr>
        <w:pStyle w:val="Akapitzlist"/>
        <w:numPr>
          <w:ilvl w:val="0"/>
          <w:numId w:val="7"/>
        </w:numPr>
        <w:spacing w:after="0"/>
        <w:jc w:val="both"/>
        <w:rPr>
          <w:rFonts w:ascii="Times New Roman" w:hAnsi="Times New Roman" w:cs="Times New Roman"/>
          <w:sz w:val="24"/>
          <w:szCs w:val="24"/>
        </w:rPr>
      </w:pPr>
      <w:r w:rsidRPr="00A60268">
        <w:rPr>
          <w:rFonts w:ascii="Times New Roman" w:hAnsi="Times New Roman" w:cs="Times New Roman"/>
          <w:sz w:val="24"/>
          <w:szCs w:val="24"/>
        </w:rPr>
        <w:t xml:space="preserve">Przekazanie odpadów do odpowiedniej instalacji będzie następować, po uprzednim zważeniu ich na legalizowanej wadze do tego przeznaczonej posiadającej aktualny dokument legalizacji. Ważenie winno się odbywać na podstawie „dowodu ważenia”, które Wykonawca jest zobowiązany przedkładać Zamawiającemu w terminach miesięcznych. </w:t>
      </w:r>
    </w:p>
    <w:p w14:paraId="4E438DB4" w14:textId="77777777" w:rsidR="006C2CCC" w:rsidRPr="00B22052" w:rsidRDefault="006C2CCC" w:rsidP="00B22052">
      <w:pPr>
        <w:spacing w:after="0"/>
        <w:jc w:val="both"/>
        <w:rPr>
          <w:rFonts w:ascii="Times New Roman" w:hAnsi="Times New Roman" w:cs="Times New Roman"/>
          <w:sz w:val="24"/>
          <w:szCs w:val="24"/>
        </w:rPr>
      </w:pPr>
    </w:p>
    <w:p w14:paraId="10A0191F" w14:textId="673A42D1" w:rsidR="00B22052" w:rsidRPr="00A60268" w:rsidRDefault="00B22052" w:rsidP="00A60268">
      <w:pPr>
        <w:pStyle w:val="Akapitzlist"/>
        <w:numPr>
          <w:ilvl w:val="0"/>
          <w:numId w:val="7"/>
        </w:numPr>
        <w:spacing w:after="0"/>
        <w:jc w:val="both"/>
        <w:rPr>
          <w:rFonts w:ascii="Times New Roman" w:hAnsi="Times New Roman" w:cs="Times New Roman"/>
          <w:sz w:val="24"/>
          <w:szCs w:val="24"/>
        </w:rPr>
      </w:pPr>
      <w:r w:rsidRPr="00A60268">
        <w:rPr>
          <w:rFonts w:ascii="Times New Roman" w:hAnsi="Times New Roman" w:cs="Times New Roman"/>
          <w:sz w:val="24"/>
          <w:szCs w:val="24"/>
        </w:rPr>
        <w:t xml:space="preserve"> </w:t>
      </w:r>
      <w:r w:rsidR="000E6583">
        <w:rPr>
          <w:rFonts w:ascii="Times New Roman" w:hAnsi="Times New Roman" w:cs="Times New Roman"/>
          <w:sz w:val="24"/>
          <w:szCs w:val="24"/>
        </w:rPr>
        <w:t>W</w:t>
      </w:r>
      <w:r w:rsidRPr="00A60268">
        <w:rPr>
          <w:rFonts w:ascii="Times New Roman" w:hAnsi="Times New Roman" w:cs="Times New Roman"/>
          <w:sz w:val="24"/>
          <w:szCs w:val="24"/>
        </w:rPr>
        <w:t xml:space="preserve"> przypadku wysypania </w:t>
      </w:r>
      <w:r w:rsidR="000E6583">
        <w:rPr>
          <w:rFonts w:ascii="Times New Roman" w:hAnsi="Times New Roman" w:cs="Times New Roman"/>
          <w:sz w:val="24"/>
          <w:szCs w:val="24"/>
        </w:rPr>
        <w:t xml:space="preserve">odpadów </w:t>
      </w:r>
      <w:r w:rsidRPr="00A60268">
        <w:rPr>
          <w:rFonts w:ascii="Times New Roman" w:hAnsi="Times New Roman" w:cs="Times New Roman"/>
          <w:sz w:val="24"/>
          <w:szCs w:val="24"/>
        </w:rPr>
        <w:t>–</w:t>
      </w:r>
      <w:r w:rsidR="000E6583">
        <w:rPr>
          <w:rFonts w:ascii="Times New Roman" w:hAnsi="Times New Roman" w:cs="Times New Roman"/>
          <w:sz w:val="24"/>
          <w:szCs w:val="24"/>
        </w:rPr>
        <w:t xml:space="preserve"> Wykonawca</w:t>
      </w:r>
      <w:r w:rsidRPr="00A60268">
        <w:rPr>
          <w:rFonts w:ascii="Times New Roman" w:hAnsi="Times New Roman" w:cs="Times New Roman"/>
          <w:sz w:val="24"/>
          <w:szCs w:val="24"/>
        </w:rPr>
        <w:t xml:space="preserve"> obowiązany jest do natychmiastowego uprzątnięcia odpadów oraz skutków ich wysypania (plamy, zabrudzenia itp.).</w:t>
      </w:r>
    </w:p>
    <w:p w14:paraId="68F06EDC" w14:textId="77777777" w:rsidR="006C2CCC" w:rsidRPr="00B22052" w:rsidRDefault="006C2CCC" w:rsidP="00B22052">
      <w:pPr>
        <w:spacing w:after="0"/>
        <w:jc w:val="both"/>
        <w:rPr>
          <w:rFonts w:ascii="Times New Roman" w:hAnsi="Times New Roman" w:cs="Times New Roman"/>
          <w:sz w:val="24"/>
          <w:szCs w:val="24"/>
        </w:rPr>
      </w:pPr>
    </w:p>
    <w:p w14:paraId="6AD9DB64" w14:textId="6921C453" w:rsidR="00E13CBD" w:rsidRPr="00A60268" w:rsidRDefault="00B22052" w:rsidP="0050080B">
      <w:pPr>
        <w:pStyle w:val="Akapitzlist"/>
        <w:numPr>
          <w:ilvl w:val="0"/>
          <w:numId w:val="7"/>
        </w:numPr>
        <w:spacing w:after="0"/>
        <w:jc w:val="both"/>
        <w:rPr>
          <w:rFonts w:ascii="Times New Roman" w:hAnsi="Times New Roman" w:cs="Times New Roman"/>
          <w:sz w:val="24"/>
          <w:szCs w:val="24"/>
        </w:rPr>
      </w:pPr>
      <w:r w:rsidRPr="00A60268">
        <w:rPr>
          <w:rFonts w:ascii="Times New Roman" w:hAnsi="Times New Roman" w:cs="Times New Roman"/>
          <w:sz w:val="24"/>
          <w:szCs w:val="24"/>
        </w:rPr>
        <w:t>Wykonawca jest zobowiązany odbierać odpady</w:t>
      </w:r>
      <w:r w:rsidR="00A60268">
        <w:rPr>
          <w:rFonts w:ascii="Times New Roman" w:hAnsi="Times New Roman" w:cs="Times New Roman"/>
          <w:sz w:val="24"/>
          <w:szCs w:val="24"/>
        </w:rPr>
        <w:t xml:space="preserve">, w sposób zapobiegający </w:t>
      </w:r>
      <w:r w:rsidR="00395B96" w:rsidRPr="00A60268">
        <w:rPr>
          <w:rFonts w:ascii="Times New Roman" w:hAnsi="Times New Roman" w:cs="Times New Roman"/>
          <w:sz w:val="24"/>
          <w:szCs w:val="24"/>
        </w:rPr>
        <w:t xml:space="preserve">mieszaniu ze sobą poszczególnych frakcji odpadów </w:t>
      </w:r>
      <w:r w:rsidR="000E6583">
        <w:rPr>
          <w:rFonts w:ascii="Times New Roman" w:hAnsi="Times New Roman" w:cs="Times New Roman"/>
          <w:sz w:val="24"/>
          <w:szCs w:val="24"/>
        </w:rPr>
        <w:t>odbieranych w ramach realizacji zamówienia.</w:t>
      </w:r>
    </w:p>
    <w:p w14:paraId="42C273A1" w14:textId="77777777" w:rsidR="00DC68F8" w:rsidRDefault="00DC68F8" w:rsidP="00B22052">
      <w:pPr>
        <w:spacing w:after="0"/>
        <w:jc w:val="both"/>
        <w:rPr>
          <w:rFonts w:ascii="Times New Roman" w:hAnsi="Times New Roman" w:cs="Times New Roman"/>
          <w:sz w:val="24"/>
          <w:szCs w:val="24"/>
        </w:rPr>
      </w:pPr>
    </w:p>
    <w:p w14:paraId="38DABB55" w14:textId="77777777" w:rsidR="00B22052" w:rsidRPr="00A60268" w:rsidRDefault="00B22052" w:rsidP="00A60268">
      <w:pPr>
        <w:pStyle w:val="Akapitzlist"/>
        <w:numPr>
          <w:ilvl w:val="0"/>
          <w:numId w:val="7"/>
        </w:numPr>
        <w:spacing w:after="0"/>
        <w:jc w:val="both"/>
        <w:rPr>
          <w:rFonts w:ascii="Times New Roman" w:hAnsi="Times New Roman" w:cs="Times New Roman"/>
          <w:sz w:val="24"/>
          <w:szCs w:val="24"/>
        </w:rPr>
      </w:pPr>
      <w:r w:rsidRPr="00A60268">
        <w:rPr>
          <w:rFonts w:ascii="Times New Roman" w:hAnsi="Times New Roman" w:cs="Times New Roman"/>
          <w:sz w:val="24"/>
          <w:szCs w:val="24"/>
        </w:rPr>
        <w:t>Wykonawca zorganizuje odbiór i transport odpadów, również w przypadkach, kiedy dojazd do właścicieli nieruchomości zamieszkałych będzie utrudniony z powodu prowadzonych remontów dróg, zmiany organizacji ruchu drogowego itp. W takich przypadkach Wykonawcy nie przysługują roszczenia z tytułu wzrostu kosztów realizacji przedmiotu umowy. W przypadku braku możliwości dojazdu odpady winny zostać odebrane w możliwie najkrótszym terminie.</w:t>
      </w:r>
    </w:p>
    <w:p w14:paraId="3A518F89" w14:textId="77777777" w:rsidR="006C2CCC" w:rsidRPr="00B22052" w:rsidRDefault="006C2CCC" w:rsidP="00B22052">
      <w:pPr>
        <w:spacing w:after="0"/>
        <w:jc w:val="both"/>
        <w:rPr>
          <w:rFonts w:ascii="Times New Roman" w:hAnsi="Times New Roman" w:cs="Times New Roman"/>
          <w:sz w:val="24"/>
          <w:szCs w:val="24"/>
        </w:rPr>
      </w:pPr>
    </w:p>
    <w:p w14:paraId="65FC4492" w14:textId="77777777" w:rsidR="00B22052" w:rsidRPr="00A60268" w:rsidRDefault="00B22052" w:rsidP="00A60268">
      <w:pPr>
        <w:pStyle w:val="Akapitzlist"/>
        <w:numPr>
          <w:ilvl w:val="0"/>
          <w:numId w:val="7"/>
        </w:numPr>
        <w:spacing w:after="0"/>
        <w:jc w:val="both"/>
        <w:rPr>
          <w:rFonts w:ascii="Times New Roman" w:hAnsi="Times New Roman" w:cs="Times New Roman"/>
          <w:sz w:val="24"/>
          <w:szCs w:val="24"/>
        </w:rPr>
      </w:pPr>
      <w:r w:rsidRPr="00A60268">
        <w:rPr>
          <w:rFonts w:ascii="Times New Roman" w:hAnsi="Times New Roman" w:cs="Times New Roman"/>
          <w:sz w:val="24"/>
          <w:szCs w:val="24"/>
        </w:rPr>
        <w:t xml:space="preserve"> Wykonawca odpowiada za awarie samochodów i sprzętu przeznaczonego do odbioru </w:t>
      </w:r>
      <w:r w:rsidR="00B13088" w:rsidRPr="00A60268">
        <w:rPr>
          <w:rFonts w:ascii="Times New Roman" w:hAnsi="Times New Roman" w:cs="Times New Roman"/>
          <w:sz w:val="24"/>
          <w:szCs w:val="24"/>
        </w:rPr>
        <w:br/>
      </w:r>
      <w:r w:rsidRPr="00A60268">
        <w:rPr>
          <w:rFonts w:ascii="Times New Roman" w:hAnsi="Times New Roman" w:cs="Times New Roman"/>
          <w:sz w:val="24"/>
          <w:szCs w:val="24"/>
        </w:rPr>
        <w:t xml:space="preserve">i transportu odpadów. </w:t>
      </w:r>
    </w:p>
    <w:p w14:paraId="19DF9206" w14:textId="77777777" w:rsidR="006C2CCC" w:rsidRPr="00B22052" w:rsidRDefault="006C2CCC" w:rsidP="00B22052">
      <w:pPr>
        <w:spacing w:after="0"/>
        <w:jc w:val="both"/>
        <w:rPr>
          <w:rFonts w:ascii="Times New Roman" w:hAnsi="Times New Roman" w:cs="Times New Roman"/>
          <w:sz w:val="24"/>
          <w:szCs w:val="24"/>
        </w:rPr>
      </w:pPr>
    </w:p>
    <w:p w14:paraId="30F1A2C2" w14:textId="77777777" w:rsidR="00B22052" w:rsidRPr="00281338" w:rsidRDefault="00B22052" w:rsidP="00281338">
      <w:pPr>
        <w:pStyle w:val="Akapitzlist"/>
        <w:numPr>
          <w:ilvl w:val="0"/>
          <w:numId w:val="7"/>
        </w:numPr>
        <w:spacing w:after="0"/>
        <w:jc w:val="both"/>
        <w:rPr>
          <w:rFonts w:ascii="Times New Roman" w:hAnsi="Times New Roman" w:cs="Times New Roman"/>
          <w:sz w:val="24"/>
          <w:szCs w:val="24"/>
        </w:rPr>
      </w:pPr>
      <w:r w:rsidRPr="00281338">
        <w:rPr>
          <w:rFonts w:ascii="Times New Roman" w:hAnsi="Times New Roman" w:cs="Times New Roman"/>
          <w:sz w:val="24"/>
          <w:szCs w:val="24"/>
        </w:rPr>
        <w:lastRenderedPageBreak/>
        <w:t>Wykonawca jest zobowiązany do utrzymania czystości urządzeń i pojazdów, którymi będzie odbierał i transportował odpady w celu osiągnięcia wymaganego standardu świadczonych usług.</w:t>
      </w:r>
    </w:p>
    <w:p w14:paraId="40FDB741" w14:textId="77777777" w:rsidR="00E06CAD" w:rsidRPr="00B22052" w:rsidRDefault="00E06CAD" w:rsidP="00B22052">
      <w:pPr>
        <w:spacing w:after="0"/>
        <w:jc w:val="both"/>
        <w:rPr>
          <w:rFonts w:ascii="Times New Roman" w:hAnsi="Times New Roman" w:cs="Times New Roman"/>
          <w:sz w:val="24"/>
          <w:szCs w:val="24"/>
        </w:rPr>
      </w:pPr>
    </w:p>
    <w:p w14:paraId="606C1D17" w14:textId="77777777" w:rsidR="00B22052" w:rsidRPr="00281338" w:rsidRDefault="00E10E5C" w:rsidP="00281338">
      <w:pPr>
        <w:pStyle w:val="Akapitzlist"/>
        <w:numPr>
          <w:ilvl w:val="0"/>
          <w:numId w:val="7"/>
        </w:numPr>
        <w:spacing w:after="0"/>
        <w:jc w:val="both"/>
        <w:rPr>
          <w:rFonts w:ascii="Times New Roman" w:hAnsi="Times New Roman" w:cs="Times New Roman"/>
          <w:sz w:val="24"/>
          <w:szCs w:val="24"/>
        </w:rPr>
      </w:pPr>
      <w:r w:rsidRPr="00281338">
        <w:rPr>
          <w:rFonts w:ascii="Times New Roman" w:hAnsi="Times New Roman" w:cs="Times New Roman"/>
          <w:sz w:val="24"/>
          <w:szCs w:val="24"/>
        </w:rPr>
        <w:t xml:space="preserve"> </w:t>
      </w:r>
      <w:r w:rsidR="00B22052" w:rsidRPr="00281338">
        <w:rPr>
          <w:rFonts w:ascii="Times New Roman" w:hAnsi="Times New Roman" w:cs="Times New Roman"/>
          <w:sz w:val="24"/>
          <w:szCs w:val="24"/>
        </w:rPr>
        <w:t>Zamawiający i właściciele nieruchomości zabudowanych winni mieć zapewnioną przez wykonawcę możliwość kontaktu telefonicznego oraz drogą e-mail z jego przedstawicielem - co najmniej w godzinach: 7°°-15°° w dni robocze.</w:t>
      </w:r>
    </w:p>
    <w:p w14:paraId="2EA4EB73" w14:textId="77777777" w:rsidR="006C2CCC" w:rsidRPr="00B22052" w:rsidRDefault="006C2CCC" w:rsidP="00B22052">
      <w:pPr>
        <w:spacing w:after="0"/>
        <w:jc w:val="both"/>
        <w:rPr>
          <w:rFonts w:ascii="Times New Roman" w:hAnsi="Times New Roman" w:cs="Times New Roman"/>
          <w:sz w:val="24"/>
          <w:szCs w:val="24"/>
        </w:rPr>
      </w:pPr>
    </w:p>
    <w:p w14:paraId="07E96A6E" w14:textId="77777777" w:rsidR="00B22052" w:rsidRPr="00281338" w:rsidRDefault="00B22052" w:rsidP="00281338">
      <w:pPr>
        <w:pStyle w:val="Akapitzlist"/>
        <w:numPr>
          <w:ilvl w:val="0"/>
          <w:numId w:val="7"/>
        </w:numPr>
        <w:spacing w:after="0"/>
        <w:jc w:val="both"/>
        <w:rPr>
          <w:rFonts w:ascii="Times New Roman" w:hAnsi="Times New Roman" w:cs="Times New Roman"/>
          <w:sz w:val="24"/>
          <w:szCs w:val="24"/>
        </w:rPr>
      </w:pPr>
      <w:r w:rsidRPr="00281338">
        <w:rPr>
          <w:rFonts w:ascii="Times New Roman" w:hAnsi="Times New Roman" w:cs="Times New Roman"/>
          <w:sz w:val="24"/>
          <w:szCs w:val="24"/>
        </w:rPr>
        <w:t>Wykonawca będzie realizował przedmiot zamówienia bez względu na warunki atmosferyczne.</w:t>
      </w:r>
    </w:p>
    <w:p w14:paraId="20A4B4A9" w14:textId="77777777" w:rsidR="006C2CCC" w:rsidRPr="00B22052" w:rsidRDefault="006C2CCC" w:rsidP="00B22052">
      <w:pPr>
        <w:spacing w:after="0"/>
        <w:jc w:val="both"/>
        <w:rPr>
          <w:rFonts w:ascii="Times New Roman" w:hAnsi="Times New Roman" w:cs="Times New Roman"/>
          <w:sz w:val="24"/>
          <w:szCs w:val="24"/>
        </w:rPr>
      </w:pPr>
    </w:p>
    <w:p w14:paraId="69B381CC" w14:textId="77777777" w:rsidR="00B22052" w:rsidRPr="00281338" w:rsidRDefault="00B22052" w:rsidP="00281338">
      <w:pPr>
        <w:pStyle w:val="Akapitzlist"/>
        <w:numPr>
          <w:ilvl w:val="0"/>
          <w:numId w:val="7"/>
        </w:numPr>
        <w:spacing w:after="0"/>
        <w:jc w:val="both"/>
        <w:rPr>
          <w:rFonts w:ascii="Times New Roman" w:hAnsi="Times New Roman" w:cs="Times New Roman"/>
          <w:sz w:val="24"/>
          <w:szCs w:val="24"/>
        </w:rPr>
      </w:pPr>
      <w:r w:rsidRPr="00281338">
        <w:rPr>
          <w:rFonts w:ascii="Times New Roman" w:hAnsi="Times New Roman" w:cs="Times New Roman"/>
          <w:sz w:val="24"/>
          <w:szCs w:val="24"/>
        </w:rPr>
        <w:t>Wykonawca zapewni, aby odbiór odpadów komunalnych dokonywany był przez osoby wyposażone w estetyczne ubrania robocze z wyraźnym oznaczeniem nazwy firmy Wykonawcy.</w:t>
      </w:r>
    </w:p>
    <w:p w14:paraId="2687571D" w14:textId="77777777" w:rsidR="006C2CCC" w:rsidRPr="00B22052" w:rsidRDefault="006C2CCC" w:rsidP="00B22052">
      <w:pPr>
        <w:spacing w:after="0"/>
        <w:jc w:val="both"/>
        <w:rPr>
          <w:rFonts w:ascii="Times New Roman" w:hAnsi="Times New Roman" w:cs="Times New Roman"/>
          <w:sz w:val="24"/>
          <w:szCs w:val="24"/>
        </w:rPr>
      </w:pPr>
    </w:p>
    <w:p w14:paraId="3125AB82" w14:textId="77777777" w:rsidR="0008678A" w:rsidRDefault="00B22052" w:rsidP="00281338">
      <w:pPr>
        <w:pStyle w:val="dtn"/>
        <w:numPr>
          <w:ilvl w:val="0"/>
          <w:numId w:val="7"/>
        </w:numPr>
        <w:shd w:val="clear" w:color="auto" w:fill="FFFFFF"/>
        <w:spacing w:before="0" w:beforeAutospacing="0" w:after="0" w:afterAutospacing="0" w:line="30" w:lineRule="atLeast"/>
        <w:jc w:val="both"/>
        <w:outlineLvl w:val="1"/>
      </w:pPr>
      <w:r w:rsidRPr="00B22052">
        <w:t>Wykonawca obowiązany jest wykonać przedmiot zamówienia zgodnie z obowiązującymi w tym zakresie przepisami prawnymi, w szczególności</w:t>
      </w:r>
      <w:r w:rsidR="0008678A">
        <w:t>:</w:t>
      </w:r>
    </w:p>
    <w:p w14:paraId="0D316801" w14:textId="77777777" w:rsidR="0008678A" w:rsidRPr="00951842" w:rsidRDefault="0008678A" w:rsidP="0008678A">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shd w:val="clear" w:color="auto" w:fill="FFFFFF"/>
        </w:rPr>
        <w:t xml:space="preserve">ustawą z dnia 14 grudnia 2012 r. o odpadach </w:t>
      </w:r>
      <w:r w:rsidRPr="007B1C5A">
        <w:rPr>
          <w:color w:val="000000" w:themeColor="text1"/>
          <w:shd w:val="clear" w:color="auto" w:fill="FFFFFF"/>
        </w:rPr>
        <w:t>(</w:t>
      </w:r>
      <w:r w:rsidR="007B1C5A" w:rsidRPr="007B1C5A">
        <w:rPr>
          <w:color w:val="000000" w:themeColor="text1"/>
          <w:shd w:val="clear" w:color="auto" w:fill="FFFFFF"/>
        </w:rPr>
        <w:t xml:space="preserve">Dz. U. z 2022 r. poz. 699 z </w:t>
      </w:r>
      <w:proofErr w:type="spellStart"/>
      <w:r w:rsidR="007B1C5A" w:rsidRPr="007B1C5A">
        <w:rPr>
          <w:color w:val="000000" w:themeColor="text1"/>
          <w:shd w:val="clear" w:color="auto" w:fill="FFFFFF"/>
        </w:rPr>
        <w:t>późn</w:t>
      </w:r>
      <w:proofErr w:type="spellEnd"/>
      <w:r w:rsidR="007B1C5A" w:rsidRPr="007B1C5A">
        <w:rPr>
          <w:color w:val="000000" w:themeColor="text1"/>
          <w:shd w:val="clear" w:color="auto" w:fill="FFFFFF"/>
        </w:rPr>
        <w:t>. zm.</w:t>
      </w:r>
      <w:r w:rsidR="00C61C78" w:rsidRPr="007B1C5A">
        <w:rPr>
          <w:color w:val="000000" w:themeColor="text1"/>
          <w:shd w:val="clear" w:color="auto" w:fill="FFFFFF"/>
        </w:rPr>
        <w:t>),</w:t>
      </w:r>
    </w:p>
    <w:p w14:paraId="3B6FB6AB" w14:textId="77777777" w:rsidR="0008678A" w:rsidRPr="00951842" w:rsidRDefault="0008678A" w:rsidP="0008678A">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shd w:val="clear" w:color="auto" w:fill="FFFFFF"/>
        </w:rPr>
        <w:t>ustawą z dnia 13 września 1996 r. o utrzymaniu czystości i porządku w gminach</w:t>
      </w:r>
      <w:r w:rsidRPr="007B1C5A">
        <w:rPr>
          <w:color w:val="000000" w:themeColor="text1"/>
          <w:shd w:val="clear" w:color="auto" w:fill="FFFFFF"/>
        </w:rPr>
        <w:t xml:space="preserve"> </w:t>
      </w:r>
      <w:r w:rsidR="00281338">
        <w:rPr>
          <w:color w:val="000000" w:themeColor="text1"/>
          <w:shd w:val="clear" w:color="auto" w:fill="FFFFFF"/>
        </w:rPr>
        <w:t>(Dz. U. z 2022 r. poz. 2519</w:t>
      </w:r>
      <w:r w:rsidR="007B1C5A" w:rsidRPr="007B1C5A">
        <w:rPr>
          <w:color w:val="000000" w:themeColor="text1"/>
          <w:shd w:val="clear" w:color="auto" w:fill="FFFFFF"/>
        </w:rPr>
        <w:t xml:space="preserve"> z </w:t>
      </w:r>
      <w:proofErr w:type="spellStart"/>
      <w:r w:rsidR="007B1C5A" w:rsidRPr="007B1C5A">
        <w:rPr>
          <w:color w:val="000000" w:themeColor="text1"/>
          <w:shd w:val="clear" w:color="auto" w:fill="FFFFFF"/>
        </w:rPr>
        <w:t>późn</w:t>
      </w:r>
      <w:proofErr w:type="spellEnd"/>
      <w:r w:rsidR="007B1C5A" w:rsidRPr="007B1C5A">
        <w:rPr>
          <w:color w:val="000000" w:themeColor="text1"/>
          <w:shd w:val="clear" w:color="auto" w:fill="FFFFFF"/>
        </w:rPr>
        <w:t>. zm.)</w:t>
      </w:r>
      <w:r w:rsidR="007B1C5A">
        <w:rPr>
          <w:rFonts w:ascii="Arial" w:hAnsi="Arial" w:cs="Arial"/>
          <w:color w:val="333333"/>
          <w:sz w:val="18"/>
          <w:szCs w:val="18"/>
          <w:shd w:val="clear" w:color="auto" w:fill="FFFFFF"/>
        </w:rPr>
        <w:t xml:space="preserve"> </w:t>
      </w:r>
      <w:r w:rsidRPr="00951842">
        <w:rPr>
          <w:color w:val="000000" w:themeColor="text1"/>
          <w:shd w:val="clear" w:color="auto" w:fill="FFFFFF"/>
        </w:rPr>
        <w:t>wraz z przepisami wykonawczymi</w:t>
      </w:r>
      <w:r w:rsidR="00C61C78" w:rsidRPr="00951842">
        <w:rPr>
          <w:color w:val="000000" w:themeColor="text1"/>
          <w:shd w:val="clear" w:color="auto" w:fill="FFFFFF"/>
        </w:rPr>
        <w:t>,</w:t>
      </w:r>
    </w:p>
    <w:p w14:paraId="47BFA2D3" w14:textId="77777777" w:rsidR="0008678A" w:rsidRPr="00951842" w:rsidRDefault="0008678A" w:rsidP="0008678A">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rPr>
        <w:t>uchwałą nr XLI/279/21 R</w:t>
      </w:r>
      <w:r w:rsidR="00C61C78" w:rsidRPr="00951842">
        <w:rPr>
          <w:color w:val="000000" w:themeColor="text1"/>
        </w:rPr>
        <w:t>ady Miejskiej w Dukli z dnia 29 czerwca 2021 r. w sprawie uchwalenia „Regulaminem utrzymania czystości i porządku na terenie Gminy Dukla”</w:t>
      </w:r>
      <w:r w:rsidR="00355743" w:rsidRPr="00951842">
        <w:rPr>
          <w:color w:val="000000" w:themeColor="text1"/>
        </w:rPr>
        <w:t xml:space="preserve">  (Dz. Urz. Woj.</w:t>
      </w:r>
      <w:r w:rsidR="00C61C78" w:rsidRPr="00951842">
        <w:rPr>
          <w:color w:val="000000" w:themeColor="text1"/>
        </w:rPr>
        <w:t xml:space="preserve"> Podkarpackiego z 2021 r., poz. 2696),</w:t>
      </w:r>
    </w:p>
    <w:p w14:paraId="1DD6574A" w14:textId="77777777" w:rsidR="00C61C78" w:rsidRPr="00951842" w:rsidRDefault="00C61C78" w:rsidP="0008678A">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rPr>
        <w:t xml:space="preserve">uchwałą nr XXV/166/20 Rady Miejskiej w Dukli z dnia 18 maja 2020 r. w sprawie szczegółowego sposobu i zakresu świadczenia usług na terenie Gminy Dukla w zakresie odbierania odpadów komunalnych od właścicieli nieruchomości </w:t>
      </w:r>
      <w:r w:rsidR="00355743" w:rsidRPr="00951842">
        <w:rPr>
          <w:color w:val="000000" w:themeColor="text1"/>
        </w:rPr>
        <w:t>i zagospodarowania tych odpadów, w zamian za uiszczoną przez właściciela nieruchomości opłatę za gospodarowanie odpadami komunalnymi (Dz. Urz. Woj. Podkarpackiego z 2020 r., poz. 2720),</w:t>
      </w:r>
    </w:p>
    <w:p w14:paraId="42DF752B" w14:textId="77777777" w:rsidR="00E36D79" w:rsidRPr="00951842" w:rsidRDefault="00E36D79" w:rsidP="000E6583">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shd w:val="clear" w:color="auto" w:fill="FFFFFF"/>
        </w:rPr>
        <w:t>rozporządzeniem Ministra Środowiska z dnia 11 stycznia 2013 r. w sprawie szczegółowych wymagań w zakresie odbierania odpadów komunalnych od właścicieli nieruchomości (Dz. U. poz. 122),</w:t>
      </w:r>
    </w:p>
    <w:p w14:paraId="119ED0CF" w14:textId="77777777" w:rsidR="00E36D79" w:rsidRPr="00951842" w:rsidRDefault="00E36D79" w:rsidP="0008678A">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shd w:val="clear" w:color="auto" w:fill="FFFFFF"/>
        </w:rPr>
        <w:t>rozporządzeniem Ministra Środowiska z dnia 16 czerwca 2009 r. w sprawie bezpieczeństwa i higieny pracy przy gospodarowaniu odpadami komunalnymi (Dz. U. Nr 104, poz. 868),</w:t>
      </w:r>
    </w:p>
    <w:p w14:paraId="14BD550B" w14:textId="77777777" w:rsidR="00951842" w:rsidRDefault="00951842" w:rsidP="00951842">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rPr>
        <w:t>uchwałą Nr XXXVI/584/21 Sejmiku Województwa Podkarpackiego z dnia 26 kwietnia 2021 r. w sprawie uchwalenia Planu Gospodarki Odpadami dla Województwa Podkarpackiego na lata 2020 – 2026 z perspektywą do 2032 roku (WPGO) wraz z Planem Inwestycyjnym stanowiącym załącznik do WPGO oraz Prognozą oddziaływania projektu WPGO na środowisko</w:t>
      </w:r>
      <w:r>
        <w:rPr>
          <w:color w:val="000000" w:themeColor="text1"/>
        </w:rPr>
        <w:t>,</w:t>
      </w:r>
    </w:p>
    <w:p w14:paraId="3E74312E" w14:textId="77777777" w:rsidR="0008678A" w:rsidRPr="00951842" w:rsidRDefault="00951842" w:rsidP="00951842">
      <w:pPr>
        <w:pStyle w:val="dtn"/>
        <w:numPr>
          <w:ilvl w:val="0"/>
          <w:numId w:val="3"/>
        </w:numPr>
        <w:shd w:val="clear" w:color="auto" w:fill="FFFFFF"/>
        <w:spacing w:before="0" w:beforeAutospacing="0" w:after="0" w:afterAutospacing="0" w:line="30" w:lineRule="atLeast"/>
        <w:jc w:val="both"/>
        <w:outlineLvl w:val="1"/>
        <w:rPr>
          <w:color w:val="000000" w:themeColor="text1"/>
        </w:rPr>
      </w:pPr>
      <w:r>
        <w:rPr>
          <w:color w:val="000000" w:themeColor="text1"/>
        </w:rPr>
        <w:t xml:space="preserve">a także </w:t>
      </w:r>
      <w:r w:rsidRPr="00B22052">
        <w:t>przepisami BHP, postanowieniami umowy, specyfikacją istotnych warunków zamówienia, zgodnie z aktualnym poziomem wiedzy technicznej, należytą starannością, etyką zawodową, przez osoby posiadające wymagane kwalifikacje i uprawnienia.</w:t>
      </w:r>
    </w:p>
    <w:p w14:paraId="0A8F95AB" w14:textId="77777777" w:rsidR="00E74060" w:rsidRDefault="0008678A" w:rsidP="00E74060">
      <w:pPr>
        <w:spacing w:after="0" w:line="30" w:lineRule="atLeast"/>
        <w:ind w:left="709"/>
        <w:jc w:val="both"/>
        <w:rPr>
          <w:rFonts w:ascii="Times New Roman" w:hAnsi="Times New Roman" w:cs="Times New Roman"/>
          <w:sz w:val="24"/>
          <w:szCs w:val="24"/>
        </w:rPr>
      </w:pPr>
      <w:r>
        <w:rPr>
          <w:rFonts w:ascii="Times New Roman" w:hAnsi="Times New Roman" w:cs="Times New Roman"/>
          <w:sz w:val="24"/>
          <w:szCs w:val="24"/>
        </w:rPr>
        <w:t>W przypadku zmian prawa miejscowego z zakresu gospodarki odpadami komunalnymi, Wykonawca  świadczył będzie usługę przedmiotu zamówienia</w:t>
      </w:r>
      <w:r w:rsidR="00E74060">
        <w:rPr>
          <w:rFonts w:ascii="Times New Roman" w:hAnsi="Times New Roman" w:cs="Times New Roman"/>
          <w:sz w:val="24"/>
          <w:szCs w:val="24"/>
        </w:rPr>
        <w:t xml:space="preserve"> zgodnie </w:t>
      </w:r>
      <w:r w:rsidR="00E74060">
        <w:rPr>
          <w:rFonts w:ascii="Times New Roman" w:hAnsi="Times New Roman" w:cs="Times New Roman"/>
          <w:sz w:val="24"/>
          <w:szCs w:val="24"/>
        </w:rPr>
        <w:br/>
        <w:t>z nowymi regulacjami.</w:t>
      </w:r>
    </w:p>
    <w:p w14:paraId="416D8070" w14:textId="77777777" w:rsidR="00E74060" w:rsidRDefault="00E74060" w:rsidP="00E74060">
      <w:pPr>
        <w:spacing w:after="0" w:line="30" w:lineRule="atLeast"/>
        <w:ind w:left="709"/>
        <w:jc w:val="both"/>
        <w:rPr>
          <w:rFonts w:ascii="Times New Roman" w:hAnsi="Times New Roman" w:cs="Times New Roman"/>
          <w:sz w:val="24"/>
          <w:szCs w:val="24"/>
        </w:rPr>
      </w:pPr>
    </w:p>
    <w:p w14:paraId="20E50ED3" w14:textId="77777777" w:rsidR="00B22052" w:rsidRPr="00E74060" w:rsidRDefault="00B22052" w:rsidP="00E74060">
      <w:pPr>
        <w:pStyle w:val="Akapitzlist"/>
        <w:numPr>
          <w:ilvl w:val="0"/>
          <w:numId w:val="7"/>
        </w:numPr>
        <w:spacing w:after="0" w:line="30" w:lineRule="atLeast"/>
        <w:jc w:val="both"/>
        <w:rPr>
          <w:rFonts w:ascii="Times New Roman" w:hAnsi="Times New Roman" w:cs="Times New Roman"/>
          <w:sz w:val="24"/>
          <w:szCs w:val="24"/>
        </w:rPr>
      </w:pPr>
      <w:r w:rsidRPr="00E74060">
        <w:rPr>
          <w:rFonts w:ascii="Times New Roman" w:hAnsi="Times New Roman" w:cs="Times New Roman"/>
          <w:sz w:val="24"/>
          <w:szCs w:val="24"/>
        </w:rPr>
        <w:t>Za ewentualne szkody spowodowane w ramach wykonywania przedmiotu umowy na nieruchomościach odpowiada Wykonawca. W szczególności w przypadku uszkodzenia lub zniszczenia mienia Zamawiającego lub osób trzecich w toku realizacji przedmiotu umowy. Wykonawca zobowiązuje się doprowadzić go do stanu pierwotnego i naprawić szkodę na własny koszt. Wykonawca ponosi odpowiedzialność za ewentualne szkody wyrządzone przez pojazdy odbierające odpady. Wykonawca zobowiązuje się dostosować wielkość i rodzaj pojazdów odbierających odpady do tonażu, szerokości, rodzaju nawierzchni i innych parametrów dróg.</w:t>
      </w:r>
    </w:p>
    <w:p w14:paraId="0E7668BB" w14:textId="77777777" w:rsidR="006C2CCC" w:rsidRPr="00B22052" w:rsidRDefault="006C2CCC" w:rsidP="00B22052">
      <w:pPr>
        <w:spacing w:after="0"/>
        <w:jc w:val="both"/>
        <w:rPr>
          <w:rFonts w:ascii="Times New Roman" w:hAnsi="Times New Roman" w:cs="Times New Roman"/>
          <w:sz w:val="24"/>
          <w:szCs w:val="24"/>
        </w:rPr>
      </w:pPr>
    </w:p>
    <w:p w14:paraId="6F9C8A9F" w14:textId="77777777" w:rsidR="00B22052" w:rsidRPr="00E74060" w:rsidRDefault="00B22052" w:rsidP="00E74060">
      <w:pPr>
        <w:pStyle w:val="Akapitzlist"/>
        <w:numPr>
          <w:ilvl w:val="0"/>
          <w:numId w:val="7"/>
        </w:numPr>
        <w:spacing w:after="0"/>
        <w:jc w:val="both"/>
        <w:rPr>
          <w:rFonts w:ascii="Times New Roman" w:hAnsi="Times New Roman" w:cs="Times New Roman"/>
          <w:sz w:val="24"/>
          <w:szCs w:val="24"/>
        </w:rPr>
      </w:pPr>
      <w:r w:rsidRPr="00E74060">
        <w:rPr>
          <w:rFonts w:ascii="Times New Roman" w:hAnsi="Times New Roman" w:cs="Times New Roman"/>
          <w:sz w:val="24"/>
          <w:szCs w:val="24"/>
        </w:rPr>
        <w:t>Wykonawca zachowa uzyskane w takcie realizacji umowy dane, a w szczególności dane osobowe, w poufności, będzie przestrzegał zasad wynikających z ustawy o ochronie danych osobowych i nie wykorzysta ich do innych celów niż wynikające z realizacji przedmiotowego zamówienia.</w:t>
      </w:r>
    </w:p>
    <w:p w14:paraId="637EFAE8" w14:textId="77777777" w:rsidR="006C2CCC" w:rsidRPr="00B22052" w:rsidRDefault="006C2CCC" w:rsidP="00B22052">
      <w:pPr>
        <w:spacing w:after="0"/>
        <w:jc w:val="both"/>
        <w:rPr>
          <w:rFonts w:ascii="Times New Roman" w:hAnsi="Times New Roman" w:cs="Times New Roman"/>
          <w:sz w:val="24"/>
          <w:szCs w:val="24"/>
        </w:rPr>
      </w:pPr>
    </w:p>
    <w:p w14:paraId="748E3375" w14:textId="77777777" w:rsidR="00B22052" w:rsidRPr="003D74A5" w:rsidRDefault="00B22052" w:rsidP="003D74A5">
      <w:pPr>
        <w:pStyle w:val="Akapitzlist"/>
        <w:numPr>
          <w:ilvl w:val="0"/>
          <w:numId w:val="7"/>
        </w:numPr>
        <w:spacing w:after="0"/>
        <w:jc w:val="both"/>
        <w:rPr>
          <w:rFonts w:ascii="Times New Roman" w:hAnsi="Times New Roman" w:cs="Times New Roman"/>
          <w:sz w:val="24"/>
          <w:szCs w:val="24"/>
        </w:rPr>
      </w:pPr>
      <w:r w:rsidRPr="003D74A5">
        <w:rPr>
          <w:rFonts w:ascii="Times New Roman" w:hAnsi="Times New Roman" w:cs="Times New Roman"/>
          <w:sz w:val="24"/>
          <w:szCs w:val="24"/>
        </w:rPr>
        <w:t xml:space="preserve">Wykonawca zobowiązuje się do stałego kontaktu z Zamawiającym w sprawach dotyczących przedmiotu zamówienia, w tym celu Wykonawca wyznaczy Koordynatora, z którym Zamawiający będzie mógł się kontaktować bezpośrednio w dni robocze od poniedziałku do piątku w godzinach od 7°° do 15°°. Koordynator odpowiadał będzie za nadzorowanie ze strony Wykonawcy wykonywania przedmiotu umowy. Również Zamawiający ze swojej strony wyznaczy </w:t>
      </w:r>
      <w:r w:rsidR="003D74A5">
        <w:rPr>
          <w:rFonts w:ascii="Times New Roman" w:hAnsi="Times New Roman" w:cs="Times New Roman"/>
          <w:sz w:val="24"/>
          <w:szCs w:val="24"/>
        </w:rPr>
        <w:t>Koordynatora, w celu kontaktu</w:t>
      </w:r>
      <w:r w:rsidR="003D74A5">
        <w:rPr>
          <w:rFonts w:ascii="Times New Roman" w:eastAsia="Times New Roman" w:hAnsi="Times New Roman" w:cs="Times New Roman"/>
          <w:color w:val="000000"/>
          <w:spacing w:val="4"/>
          <w:lang w:eastAsia="pl-PL"/>
        </w:rPr>
        <w:t> </w:t>
      </w:r>
      <w:r w:rsidR="003D74A5">
        <w:rPr>
          <w:rFonts w:ascii="Times New Roman" w:hAnsi="Times New Roman" w:cs="Times New Roman"/>
          <w:sz w:val="24"/>
          <w:szCs w:val="24"/>
        </w:rPr>
        <w:t>z</w:t>
      </w:r>
      <w:r w:rsidR="003D74A5">
        <w:rPr>
          <w:rFonts w:ascii="Times New Roman" w:eastAsia="Times New Roman" w:hAnsi="Times New Roman" w:cs="Times New Roman"/>
          <w:color w:val="000000"/>
          <w:spacing w:val="4"/>
          <w:lang w:eastAsia="pl-PL"/>
        </w:rPr>
        <w:t> </w:t>
      </w:r>
      <w:r w:rsidRPr="003D74A5">
        <w:rPr>
          <w:rFonts w:ascii="Times New Roman" w:hAnsi="Times New Roman" w:cs="Times New Roman"/>
          <w:sz w:val="24"/>
          <w:szCs w:val="24"/>
        </w:rPr>
        <w:t>Wykonawcą w sprawach dotyczących realizacji umowy.</w:t>
      </w:r>
    </w:p>
    <w:p w14:paraId="0E5918B3" w14:textId="77777777" w:rsidR="006C2CCC" w:rsidRPr="00B22052" w:rsidRDefault="006C2CCC" w:rsidP="00B22052">
      <w:pPr>
        <w:spacing w:after="0"/>
        <w:jc w:val="both"/>
        <w:rPr>
          <w:rFonts w:ascii="Times New Roman" w:hAnsi="Times New Roman" w:cs="Times New Roman"/>
          <w:sz w:val="24"/>
          <w:szCs w:val="24"/>
        </w:rPr>
      </w:pPr>
    </w:p>
    <w:p w14:paraId="0B1554FC" w14:textId="77777777" w:rsidR="00B22052" w:rsidRPr="003D74A5" w:rsidRDefault="00B22052" w:rsidP="003D74A5">
      <w:pPr>
        <w:pStyle w:val="Akapitzlist"/>
        <w:numPr>
          <w:ilvl w:val="0"/>
          <w:numId w:val="7"/>
        </w:numPr>
        <w:spacing w:after="0"/>
        <w:jc w:val="both"/>
        <w:rPr>
          <w:rFonts w:ascii="Times New Roman" w:hAnsi="Times New Roman" w:cs="Times New Roman"/>
          <w:sz w:val="24"/>
          <w:szCs w:val="24"/>
        </w:rPr>
      </w:pPr>
      <w:r w:rsidRPr="003D74A5">
        <w:rPr>
          <w:rFonts w:ascii="Times New Roman" w:hAnsi="Times New Roman" w:cs="Times New Roman"/>
          <w:sz w:val="24"/>
          <w:szCs w:val="24"/>
        </w:rPr>
        <w:t>Wykonawca ponosi odpowiedzialność za jakość przedmiotu umowy oraz terminowość jego wykonania.</w:t>
      </w:r>
    </w:p>
    <w:p w14:paraId="4C6A05BD" w14:textId="77777777" w:rsidR="006C2CCC" w:rsidRPr="00B22052" w:rsidRDefault="006C2CCC" w:rsidP="00B22052">
      <w:pPr>
        <w:spacing w:after="0"/>
        <w:jc w:val="both"/>
        <w:rPr>
          <w:rFonts w:ascii="Times New Roman" w:hAnsi="Times New Roman" w:cs="Times New Roman"/>
          <w:sz w:val="24"/>
          <w:szCs w:val="24"/>
        </w:rPr>
      </w:pPr>
    </w:p>
    <w:p w14:paraId="1A6AF45C" w14:textId="77777777" w:rsidR="00715983" w:rsidRDefault="00B22052" w:rsidP="003D74A5">
      <w:pPr>
        <w:pStyle w:val="Akapitzlist"/>
        <w:numPr>
          <w:ilvl w:val="0"/>
          <w:numId w:val="7"/>
        </w:numPr>
        <w:spacing w:after="0"/>
        <w:jc w:val="both"/>
        <w:rPr>
          <w:rFonts w:ascii="Times New Roman" w:hAnsi="Times New Roman" w:cs="Times New Roman"/>
          <w:sz w:val="24"/>
          <w:szCs w:val="24"/>
        </w:rPr>
      </w:pPr>
      <w:r w:rsidRPr="003D74A5">
        <w:rPr>
          <w:rFonts w:ascii="Times New Roman" w:hAnsi="Times New Roman" w:cs="Times New Roman"/>
          <w:sz w:val="24"/>
          <w:szCs w:val="24"/>
        </w:rPr>
        <w:t xml:space="preserve">Wykonawca ponosi całkowitą odpowiedzialności za prawidłowe gospodarowanie odebranymi odpadami, zgodnie z obowiązującymi w tym zakresie przepisami.     </w:t>
      </w:r>
    </w:p>
    <w:p w14:paraId="142D38F4" w14:textId="77777777" w:rsidR="006C2CCC" w:rsidRPr="00715983" w:rsidRDefault="00B22052" w:rsidP="00715983">
      <w:pPr>
        <w:spacing w:after="0"/>
        <w:jc w:val="both"/>
        <w:rPr>
          <w:rFonts w:ascii="Times New Roman" w:hAnsi="Times New Roman" w:cs="Times New Roman"/>
          <w:sz w:val="24"/>
          <w:szCs w:val="24"/>
        </w:rPr>
      </w:pPr>
      <w:r w:rsidRPr="00715983">
        <w:rPr>
          <w:rFonts w:ascii="Times New Roman" w:hAnsi="Times New Roman" w:cs="Times New Roman"/>
          <w:sz w:val="24"/>
          <w:szCs w:val="24"/>
        </w:rPr>
        <w:t xml:space="preserve"> </w:t>
      </w:r>
    </w:p>
    <w:p w14:paraId="25EE9FB7" w14:textId="5BEB55F9" w:rsidR="00B22052" w:rsidRPr="003D74A5" w:rsidRDefault="00B22052" w:rsidP="003D74A5">
      <w:pPr>
        <w:pStyle w:val="Akapitzlist"/>
        <w:numPr>
          <w:ilvl w:val="0"/>
          <w:numId w:val="7"/>
        </w:numPr>
        <w:spacing w:after="0"/>
        <w:jc w:val="both"/>
        <w:rPr>
          <w:rFonts w:ascii="Times New Roman" w:hAnsi="Times New Roman" w:cs="Times New Roman"/>
          <w:sz w:val="24"/>
          <w:szCs w:val="24"/>
        </w:rPr>
      </w:pPr>
      <w:r w:rsidRPr="003D74A5">
        <w:rPr>
          <w:rFonts w:ascii="Times New Roman" w:hAnsi="Times New Roman" w:cs="Times New Roman"/>
          <w:sz w:val="24"/>
          <w:szCs w:val="24"/>
        </w:rPr>
        <w:t xml:space="preserve">Wykonawca jest odpowiedzialny za standard sanitarny usług oraz ochrony środowiska. </w:t>
      </w:r>
    </w:p>
    <w:p w14:paraId="4E71F65D" w14:textId="77777777" w:rsidR="006C2CCC" w:rsidRPr="00B22052" w:rsidRDefault="006C2CCC" w:rsidP="00B22052">
      <w:pPr>
        <w:spacing w:after="0"/>
        <w:jc w:val="both"/>
        <w:rPr>
          <w:rFonts w:ascii="Times New Roman" w:hAnsi="Times New Roman" w:cs="Times New Roman"/>
          <w:sz w:val="24"/>
          <w:szCs w:val="24"/>
        </w:rPr>
      </w:pPr>
    </w:p>
    <w:p w14:paraId="0505212F" w14:textId="77777777" w:rsidR="00B22052" w:rsidRPr="003D74A5" w:rsidRDefault="00B22052" w:rsidP="003D74A5">
      <w:pPr>
        <w:pStyle w:val="Akapitzlist"/>
        <w:numPr>
          <w:ilvl w:val="0"/>
          <w:numId w:val="7"/>
        </w:numPr>
        <w:spacing w:after="0"/>
        <w:jc w:val="both"/>
        <w:rPr>
          <w:rFonts w:ascii="Times New Roman" w:hAnsi="Times New Roman" w:cs="Times New Roman"/>
          <w:sz w:val="24"/>
          <w:szCs w:val="24"/>
        </w:rPr>
      </w:pPr>
      <w:r w:rsidRPr="003D74A5">
        <w:rPr>
          <w:rFonts w:ascii="Times New Roman" w:hAnsi="Times New Roman" w:cs="Times New Roman"/>
          <w:sz w:val="24"/>
          <w:szCs w:val="24"/>
        </w:rPr>
        <w:t xml:space="preserve">Wykonawca zobowiązany jest do niezwłocznego zawiadamiania Zamawiającego </w:t>
      </w:r>
      <w:r w:rsidR="00B13088" w:rsidRPr="003D74A5">
        <w:rPr>
          <w:rFonts w:ascii="Times New Roman" w:hAnsi="Times New Roman" w:cs="Times New Roman"/>
          <w:sz w:val="24"/>
          <w:szCs w:val="24"/>
        </w:rPr>
        <w:br/>
      </w:r>
      <w:r w:rsidRPr="003D74A5">
        <w:rPr>
          <w:rFonts w:ascii="Times New Roman" w:hAnsi="Times New Roman" w:cs="Times New Roman"/>
          <w:sz w:val="24"/>
          <w:szCs w:val="24"/>
        </w:rPr>
        <w:t>o okolicznościach przeszkadzających w prawidłowym wykonaniu usługi w przypadku ich zajścia.</w:t>
      </w:r>
    </w:p>
    <w:p w14:paraId="30D6C1EC" w14:textId="77777777" w:rsidR="006C2CCC" w:rsidRPr="00B22052" w:rsidRDefault="006C2CCC" w:rsidP="00B22052">
      <w:pPr>
        <w:spacing w:after="0"/>
        <w:jc w:val="both"/>
        <w:rPr>
          <w:rFonts w:ascii="Times New Roman" w:hAnsi="Times New Roman" w:cs="Times New Roman"/>
          <w:sz w:val="24"/>
          <w:szCs w:val="24"/>
        </w:rPr>
      </w:pPr>
    </w:p>
    <w:p w14:paraId="39DA36E7" w14:textId="77777777" w:rsidR="00B22052" w:rsidRPr="003D74A5" w:rsidRDefault="00B22052" w:rsidP="003D74A5">
      <w:pPr>
        <w:pStyle w:val="Akapitzlist"/>
        <w:numPr>
          <w:ilvl w:val="0"/>
          <w:numId w:val="7"/>
        </w:numPr>
        <w:spacing w:after="0"/>
        <w:jc w:val="both"/>
        <w:rPr>
          <w:rFonts w:ascii="Times New Roman" w:hAnsi="Times New Roman" w:cs="Times New Roman"/>
          <w:sz w:val="24"/>
          <w:szCs w:val="24"/>
        </w:rPr>
      </w:pPr>
      <w:r w:rsidRPr="003D74A5">
        <w:rPr>
          <w:rFonts w:ascii="Times New Roman" w:hAnsi="Times New Roman" w:cs="Times New Roman"/>
          <w:sz w:val="24"/>
          <w:szCs w:val="24"/>
        </w:rPr>
        <w:t>Wykonawca obowiązany jest do okazania na żądanie Zamawiającego dokumentów sporządzonych na potrzeby ewidencji odpadów.</w:t>
      </w:r>
    </w:p>
    <w:p w14:paraId="0379104B" w14:textId="77777777" w:rsidR="006C2CCC" w:rsidRPr="00B22052" w:rsidRDefault="006C2CCC" w:rsidP="00B22052">
      <w:pPr>
        <w:spacing w:after="0"/>
        <w:jc w:val="both"/>
        <w:rPr>
          <w:rFonts w:ascii="Times New Roman" w:hAnsi="Times New Roman" w:cs="Times New Roman"/>
          <w:sz w:val="24"/>
          <w:szCs w:val="24"/>
        </w:rPr>
      </w:pPr>
    </w:p>
    <w:p w14:paraId="5672AE97" w14:textId="77777777" w:rsidR="00B22052" w:rsidRPr="003D74A5" w:rsidRDefault="00B22052" w:rsidP="00B22052">
      <w:pPr>
        <w:pStyle w:val="Akapitzlist"/>
        <w:numPr>
          <w:ilvl w:val="0"/>
          <w:numId w:val="7"/>
        </w:numPr>
        <w:spacing w:after="0"/>
        <w:jc w:val="both"/>
        <w:rPr>
          <w:rFonts w:ascii="Times New Roman" w:hAnsi="Times New Roman" w:cs="Times New Roman"/>
          <w:sz w:val="24"/>
          <w:szCs w:val="24"/>
        </w:rPr>
      </w:pPr>
      <w:r w:rsidRPr="003D74A5">
        <w:rPr>
          <w:rFonts w:ascii="Times New Roman" w:hAnsi="Times New Roman" w:cs="Times New Roman"/>
          <w:sz w:val="24"/>
          <w:szCs w:val="24"/>
        </w:rPr>
        <w:t xml:space="preserve">Wykonawca po zakończeniu </w:t>
      </w:r>
      <w:r w:rsidR="003D74A5">
        <w:rPr>
          <w:rFonts w:ascii="Times New Roman" w:hAnsi="Times New Roman" w:cs="Times New Roman"/>
          <w:sz w:val="24"/>
          <w:szCs w:val="24"/>
        </w:rPr>
        <w:t xml:space="preserve">realizacji przedmiotu umowy w terminie 14 dni przekaże Zamawiającemu informację </w:t>
      </w:r>
      <w:r w:rsidRPr="003D74A5">
        <w:rPr>
          <w:rFonts w:ascii="Times New Roman" w:hAnsi="Times New Roman" w:cs="Times New Roman"/>
          <w:sz w:val="24"/>
          <w:szCs w:val="24"/>
        </w:rPr>
        <w:t xml:space="preserve">ilość i rodzaj z podaniem kodów poszczególnych frakcji </w:t>
      </w:r>
      <w:r w:rsidR="00B42D9F" w:rsidRPr="003D74A5">
        <w:rPr>
          <w:rFonts w:ascii="Times New Roman" w:hAnsi="Times New Roman" w:cs="Times New Roman"/>
          <w:sz w:val="24"/>
          <w:szCs w:val="24"/>
        </w:rPr>
        <w:t>zebranych</w:t>
      </w:r>
      <w:r w:rsidRPr="003D74A5">
        <w:rPr>
          <w:rFonts w:ascii="Times New Roman" w:hAnsi="Times New Roman" w:cs="Times New Roman"/>
          <w:sz w:val="24"/>
          <w:szCs w:val="24"/>
        </w:rPr>
        <w:t xml:space="preserve"> </w:t>
      </w:r>
      <w:r w:rsidR="00981B67" w:rsidRPr="003D74A5">
        <w:rPr>
          <w:rFonts w:ascii="Times New Roman" w:hAnsi="Times New Roman" w:cs="Times New Roman"/>
          <w:sz w:val="24"/>
          <w:szCs w:val="24"/>
        </w:rPr>
        <w:t>odpadów wielkogabarytowych, elektroodpadów i zużytych opon</w:t>
      </w:r>
      <w:r w:rsidR="00B13088" w:rsidRPr="003D74A5">
        <w:rPr>
          <w:rFonts w:ascii="Times New Roman" w:hAnsi="Times New Roman" w:cs="Times New Roman"/>
          <w:sz w:val="24"/>
          <w:szCs w:val="24"/>
        </w:rPr>
        <w:t xml:space="preserve">  z podaniem instalacji do której zostały przekazane</w:t>
      </w:r>
      <w:r w:rsidRPr="003D74A5">
        <w:rPr>
          <w:rFonts w:ascii="Times New Roman" w:hAnsi="Times New Roman" w:cs="Times New Roman"/>
          <w:sz w:val="24"/>
          <w:szCs w:val="24"/>
        </w:rPr>
        <w:t>, według wzoru stanowiącego załącznik nr 2 do umowy.</w:t>
      </w:r>
    </w:p>
    <w:p w14:paraId="08A0AA2E" w14:textId="77777777" w:rsidR="00B22052" w:rsidRPr="00B22052" w:rsidRDefault="00B22052" w:rsidP="00B22052">
      <w:pPr>
        <w:spacing w:after="0"/>
        <w:jc w:val="both"/>
        <w:rPr>
          <w:rFonts w:ascii="Times New Roman" w:hAnsi="Times New Roman" w:cs="Times New Roman"/>
          <w:sz w:val="24"/>
          <w:szCs w:val="24"/>
        </w:rPr>
      </w:pPr>
    </w:p>
    <w:p w14:paraId="16AD5997" w14:textId="77777777" w:rsidR="00B22052" w:rsidRPr="003D74A5" w:rsidRDefault="00B22052" w:rsidP="003D74A5">
      <w:pPr>
        <w:pStyle w:val="Akapitzlist"/>
        <w:numPr>
          <w:ilvl w:val="0"/>
          <w:numId w:val="7"/>
        </w:numPr>
        <w:spacing w:after="0"/>
        <w:jc w:val="both"/>
        <w:rPr>
          <w:rFonts w:ascii="Times New Roman" w:hAnsi="Times New Roman" w:cs="Times New Roman"/>
          <w:sz w:val="24"/>
          <w:szCs w:val="24"/>
        </w:rPr>
      </w:pPr>
      <w:r w:rsidRPr="003D74A5">
        <w:rPr>
          <w:rFonts w:ascii="Times New Roman" w:hAnsi="Times New Roman" w:cs="Times New Roman"/>
          <w:sz w:val="24"/>
          <w:szCs w:val="24"/>
        </w:rPr>
        <w:lastRenderedPageBreak/>
        <w:t>P</w:t>
      </w:r>
      <w:r w:rsidR="0008678A" w:rsidRPr="003D74A5">
        <w:rPr>
          <w:rFonts w:ascii="Times New Roman" w:hAnsi="Times New Roman" w:cs="Times New Roman"/>
          <w:sz w:val="24"/>
          <w:szCs w:val="24"/>
        </w:rPr>
        <w:t xml:space="preserve">rzy każdym odbiorze odpadów </w:t>
      </w:r>
      <w:r w:rsidRPr="003D74A5">
        <w:rPr>
          <w:rFonts w:ascii="Times New Roman" w:hAnsi="Times New Roman" w:cs="Times New Roman"/>
          <w:sz w:val="24"/>
          <w:szCs w:val="24"/>
        </w:rPr>
        <w:t>Wykonawca zobowiązany jest również do wystawienia karty przekazania odpadów oddzielnie dla każdego rodzaju odpadów.</w:t>
      </w:r>
    </w:p>
    <w:p w14:paraId="1352B626" w14:textId="77777777" w:rsidR="006C2CCC" w:rsidRPr="00B22052" w:rsidRDefault="006C2CCC" w:rsidP="00B22052">
      <w:pPr>
        <w:spacing w:after="0"/>
        <w:jc w:val="both"/>
        <w:rPr>
          <w:rFonts w:ascii="Times New Roman" w:hAnsi="Times New Roman" w:cs="Times New Roman"/>
          <w:sz w:val="24"/>
          <w:szCs w:val="24"/>
        </w:rPr>
      </w:pPr>
    </w:p>
    <w:p w14:paraId="67227D6F" w14:textId="77777777" w:rsidR="00B22052" w:rsidRPr="003D74A5" w:rsidRDefault="00B22052" w:rsidP="003D74A5">
      <w:pPr>
        <w:pStyle w:val="Akapitzlist"/>
        <w:numPr>
          <w:ilvl w:val="0"/>
          <w:numId w:val="7"/>
        </w:numPr>
        <w:spacing w:after="0"/>
        <w:jc w:val="both"/>
        <w:rPr>
          <w:rFonts w:ascii="Times New Roman" w:hAnsi="Times New Roman" w:cs="Times New Roman"/>
          <w:sz w:val="24"/>
          <w:szCs w:val="24"/>
        </w:rPr>
      </w:pPr>
      <w:r w:rsidRPr="003D74A5">
        <w:rPr>
          <w:rFonts w:ascii="Times New Roman" w:hAnsi="Times New Roman" w:cs="Times New Roman"/>
          <w:sz w:val="24"/>
          <w:szCs w:val="24"/>
        </w:rPr>
        <w:t>Ponadto Wykonawca, na każde pisemnie żądanie Zamawiającego udostępni niezwłocznie</w:t>
      </w:r>
      <w:r w:rsidR="003D74A5">
        <w:rPr>
          <w:rFonts w:ascii="Times New Roman" w:hAnsi="Times New Roman" w:cs="Times New Roman"/>
          <w:sz w:val="24"/>
          <w:szCs w:val="24"/>
        </w:rPr>
        <w:t xml:space="preserve"> </w:t>
      </w:r>
      <w:r w:rsidRPr="003D74A5">
        <w:rPr>
          <w:rFonts w:ascii="Times New Roman" w:hAnsi="Times New Roman" w:cs="Times New Roman"/>
          <w:sz w:val="24"/>
          <w:szCs w:val="24"/>
        </w:rPr>
        <w:t>(w ciągu 3 dni roboczych) wszelkie dane lub inne informacje związane z realizacją zamówienia.</w:t>
      </w:r>
    </w:p>
    <w:p w14:paraId="3132FCEB" w14:textId="77777777" w:rsidR="006C2CCC" w:rsidRPr="00B22052" w:rsidRDefault="006C2CCC" w:rsidP="00B22052">
      <w:pPr>
        <w:spacing w:after="0"/>
        <w:jc w:val="both"/>
        <w:rPr>
          <w:rFonts w:ascii="Times New Roman" w:hAnsi="Times New Roman" w:cs="Times New Roman"/>
          <w:sz w:val="24"/>
          <w:szCs w:val="24"/>
        </w:rPr>
      </w:pPr>
    </w:p>
    <w:p w14:paraId="0C1D84F0" w14:textId="77777777" w:rsidR="0024418A" w:rsidRPr="00F41153" w:rsidRDefault="00B22052" w:rsidP="00F41153">
      <w:pPr>
        <w:pStyle w:val="Akapitzlist"/>
        <w:numPr>
          <w:ilvl w:val="0"/>
          <w:numId w:val="7"/>
        </w:numPr>
        <w:spacing w:after="0"/>
        <w:jc w:val="both"/>
        <w:rPr>
          <w:rFonts w:ascii="Times New Roman" w:hAnsi="Times New Roman" w:cs="Times New Roman"/>
          <w:sz w:val="24"/>
          <w:szCs w:val="24"/>
        </w:rPr>
      </w:pPr>
      <w:r w:rsidRPr="00F41153">
        <w:rPr>
          <w:rFonts w:ascii="Times New Roman" w:hAnsi="Times New Roman" w:cs="Times New Roman"/>
          <w:sz w:val="24"/>
          <w:szCs w:val="24"/>
        </w:rPr>
        <w:t>Zamawiający ma prawo do kontroli sposobu i jakości wykonywanych usług związanych z realizacją zamówienia. Na wniosek Zamawiającego Wykonawca skieruje swego przedstawiciela do udziału w kontroli realizacji zamówienia.</w:t>
      </w:r>
    </w:p>
    <w:p w14:paraId="63819C30" w14:textId="77777777" w:rsidR="00C366B8" w:rsidRPr="0008678A" w:rsidRDefault="00C366B8" w:rsidP="0008678A">
      <w:pPr>
        <w:spacing w:after="0"/>
        <w:jc w:val="both"/>
        <w:rPr>
          <w:rFonts w:ascii="Times New Roman" w:hAnsi="Times New Roman" w:cs="Times New Roman"/>
          <w:sz w:val="24"/>
          <w:szCs w:val="24"/>
        </w:rPr>
      </w:pPr>
    </w:p>
    <w:p w14:paraId="7E51D5B2" w14:textId="77777777" w:rsidR="00B22052" w:rsidRPr="00F41153" w:rsidRDefault="00B22052" w:rsidP="00F41153">
      <w:pPr>
        <w:pStyle w:val="Akapitzlist"/>
        <w:numPr>
          <w:ilvl w:val="0"/>
          <w:numId w:val="7"/>
        </w:numPr>
        <w:spacing w:after="0"/>
        <w:jc w:val="both"/>
        <w:rPr>
          <w:rFonts w:ascii="Times New Roman" w:hAnsi="Times New Roman" w:cs="Times New Roman"/>
          <w:sz w:val="24"/>
          <w:szCs w:val="24"/>
        </w:rPr>
      </w:pPr>
      <w:r w:rsidRPr="00F41153">
        <w:rPr>
          <w:rFonts w:ascii="Times New Roman" w:hAnsi="Times New Roman" w:cs="Times New Roman"/>
          <w:sz w:val="24"/>
          <w:szCs w:val="24"/>
        </w:rPr>
        <w:t>Wymagania dotyczące posiadanych pojazdów, urządzeń oraz bazy magazynowo transportowej:</w:t>
      </w:r>
    </w:p>
    <w:p w14:paraId="247FFBF6" w14:textId="77777777" w:rsidR="00B22052" w:rsidRPr="00B22052" w:rsidRDefault="00F41153" w:rsidP="00B22052">
      <w:pPr>
        <w:spacing w:after="0"/>
        <w:jc w:val="both"/>
        <w:rPr>
          <w:rFonts w:ascii="Times New Roman" w:hAnsi="Times New Roman" w:cs="Times New Roman"/>
          <w:sz w:val="24"/>
          <w:szCs w:val="24"/>
        </w:rPr>
      </w:pPr>
      <w:r>
        <w:rPr>
          <w:rFonts w:ascii="Times New Roman" w:hAnsi="Times New Roman" w:cs="Times New Roman"/>
          <w:sz w:val="24"/>
          <w:szCs w:val="24"/>
        </w:rPr>
        <w:tab/>
      </w:r>
      <w:r w:rsidR="00B22052" w:rsidRPr="00B22052">
        <w:rPr>
          <w:rFonts w:ascii="Times New Roman" w:hAnsi="Times New Roman" w:cs="Times New Roman"/>
          <w:sz w:val="24"/>
          <w:szCs w:val="24"/>
        </w:rPr>
        <w:t>a</w:t>
      </w:r>
      <w:r>
        <w:rPr>
          <w:rFonts w:ascii="Times New Roman" w:hAnsi="Times New Roman" w:cs="Times New Roman"/>
          <w:sz w:val="24"/>
          <w:szCs w:val="24"/>
        </w:rPr>
        <w:t xml:space="preserve">) </w:t>
      </w:r>
      <w:r w:rsidR="00B22052" w:rsidRPr="00B22052">
        <w:rPr>
          <w:rFonts w:ascii="Times New Roman" w:hAnsi="Times New Roman" w:cs="Times New Roman"/>
          <w:sz w:val="24"/>
          <w:szCs w:val="24"/>
        </w:rPr>
        <w:t>Wykonaw</w:t>
      </w:r>
      <w:r>
        <w:rPr>
          <w:rFonts w:ascii="Times New Roman" w:hAnsi="Times New Roman" w:cs="Times New Roman"/>
          <w:sz w:val="24"/>
          <w:szCs w:val="24"/>
        </w:rPr>
        <w:t xml:space="preserve">ca odbierający odpady </w:t>
      </w:r>
      <w:r w:rsidR="00B22052" w:rsidRPr="00B22052">
        <w:rPr>
          <w:rFonts w:ascii="Times New Roman" w:hAnsi="Times New Roman" w:cs="Times New Roman"/>
          <w:sz w:val="24"/>
          <w:szCs w:val="24"/>
        </w:rPr>
        <w:t xml:space="preserve">od właścicieli nieruchomości jest obowiązany </w:t>
      </w:r>
      <w:r>
        <w:rPr>
          <w:rFonts w:ascii="Times New Roman" w:hAnsi="Times New Roman" w:cs="Times New Roman"/>
          <w:sz w:val="24"/>
          <w:szCs w:val="24"/>
        </w:rPr>
        <w:tab/>
      </w:r>
      <w:r w:rsidR="00B22052" w:rsidRPr="00B22052">
        <w:rPr>
          <w:rFonts w:ascii="Times New Roman" w:hAnsi="Times New Roman" w:cs="Times New Roman"/>
          <w:sz w:val="24"/>
          <w:szCs w:val="24"/>
        </w:rPr>
        <w:t xml:space="preserve">dysponować bazą magazynowo – transportową usytuowaną na terenie Gminy Dukla, </w:t>
      </w:r>
      <w:r>
        <w:rPr>
          <w:rFonts w:ascii="Times New Roman" w:hAnsi="Times New Roman" w:cs="Times New Roman"/>
          <w:sz w:val="24"/>
          <w:szCs w:val="24"/>
        </w:rPr>
        <w:tab/>
      </w:r>
      <w:r w:rsidR="00B22052" w:rsidRPr="00B22052">
        <w:rPr>
          <w:rFonts w:ascii="Times New Roman" w:hAnsi="Times New Roman" w:cs="Times New Roman"/>
          <w:sz w:val="24"/>
          <w:szCs w:val="24"/>
        </w:rPr>
        <w:t>lub w odległości nie większej niż 60 km od granicy Gminy Dukla.</w:t>
      </w:r>
    </w:p>
    <w:p w14:paraId="5CF1CE3A" w14:textId="77777777" w:rsidR="00B22052" w:rsidRPr="00B22052" w:rsidRDefault="00F41153" w:rsidP="00B22052">
      <w:pPr>
        <w:spacing w:after="0"/>
        <w:jc w:val="both"/>
        <w:rPr>
          <w:rFonts w:ascii="Times New Roman" w:hAnsi="Times New Roman" w:cs="Times New Roman"/>
          <w:sz w:val="24"/>
          <w:szCs w:val="24"/>
        </w:rPr>
      </w:pPr>
      <w:r>
        <w:rPr>
          <w:rFonts w:ascii="Times New Roman" w:hAnsi="Times New Roman" w:cs="Times New Roman"/>
          <w:sz w:val="24"/>
          <w:szCs w:val="24"/>
        </w:rPr>
        <w:tab/>
        <w:t xml:space="preserve">b) </w:t>
      </w:r>
      <w:r w:rsidR="00B22052" w:rsidRPr="00B22052">
        <w:rPr>
          <w:rFonts w:ascii="Times New Roman" w:hAnsi="Times New Roman" w:cs="Times New Roman"/>
          <w:sz w:val="24"/>
          <w:szCs w:val="24"/>
        </w:rPr>
        <w:t xml:space="preserve">wyposażenie bazy magazynowo – transportowej, wyposażenie pojazdów, utrzymanie </w:t>
      </w:r>
      <w:r>
        <w:rPr>
          <w:rFonts w:ascii="Times New Roman" w:hAnsi="Times New Roman" w:cs="Times New Roman"/>
          <w:sz w:val="24"/>
          <w:szCs w:val="24"/>
        </w:rPr>
        <w:tab/>
      </w:r>
      <w:r w:rsidR="00B22052" w:rsidRPr="00B22052">
        <w:rPr>
          <w:rFonts w:ascii="Times New Roman" w:hAnsi="Times New Roman" w:cs="Times New Roman"/>
          <w:sz w:val="24"/>
          <w:szCs w:val="24"/>
        </w:rPr>
        <w:t xml:space="preserve">odpowiedniego stanu technicznego i sanitarnego pojazdów i urządzeń powinno spełniać </w:t>
      </w:r>
      <w:r>
        <w:rPr>
          <w:rFonts w:ascii="Times New Roman" w:hAnsi="Times New Roman" w:cs="Times New Roman"/>
          <w:sz w:val="24"/>
          <w:szCs w:val="24"/>
        </w:rPr>
        <w:tab/>
      </w:r>
      <w:r w:rsidR="00B22052" w:rsidRPr="00B22052">
        <w:rPr>
          <w:rFonts w:ascii="Times New Roman" w:hAnsi="Times New Roman" w:cs="Times New Roman"/>
          <w:sz w:val="24"/>
          <w:szCs w:val="24"/>
        </w:rPr>
        <w:t xml:space="preserve">wymagania zawarte w Rozporządzeniu Ministra Środowiska z dnia  11 stycznia 2013 </w:t>
      </w:r>
      <w:r>
        <w:rPr>
          <w:rFonts w:ascii="Times New Roman" w:hAnsi="Times New Roman" w:cs="Times New Roman"/>
          <w:sz w:val="24"/>
          <w:szCs w:val="24"/>
        </w:rPr>
        <w:tab/>
      </w:r>
      <w:r w:rsidR="00B22052" w:rsidRPr="00B22052">
        <w:rPr>
          <w:rFonts w:ascii="Times New Roman" w:hAnsi="Times New Roman" w:cs="Times New Roman"/>
          <w:sz w:val="24"/>
          <w:szCs w:val="24"/>
        </w:rPr>
        <w:t xml:space="preserve">roku w sprawie szczegółowych wymagań w zakresie odbioru odpadów komunalnych </w:t>
      </w:r>
      <w:r>
        <w:rPr>
          <w:rFonts w:ascii="Times New Roman" w:hAnsi="Times New Roman" w:cs="Times New Roman"/>
          <w:sz w:val="24"/>
          <w:szCs w:val="24"/>
        </w:rPr>
        <w:tab/>
        <w:t>od właścicieli nieruchomości.</w:t>
      </w:r>
    </w:p>
    <w:p w14:paraId="43817A4F" w14:textId="77777777" w:rsidR="00B22052" w:rsidRDefault="00F41153" w:rsidP="00A23568">
      <w:pPr>
        <w:spacing w:after="0"/>
        <w:jc w:val="both"/>
        <w:rPr>
          <w:rFonts w:ascii="Times New Roman" w:hAnsi="Times New Roman" w:cs="Times New Roman"/>
          <w:sz w:val="24"/>
          <w:szCs w:val="24"/>
        </w:rPr>
      </w:pPr>
      <w:r>
        <w:rPr>
          <w:rFonts w:ascii="Times New Roman" w:hAnsi="Times New Roman" w:cs="Times New Roman"/>
          <w:sz w:val="24"/>
          <w:szCs w:val="24"/>
        </w:rPr>
        <w:tab/>
        <w:t xml:space="preserve">c) </w:t>
      </w:r>
      <w:r w:rsidR="00B22052" w:rsidRPr="00B22052">
        <w:rPr>
          <w:rFonts w:ascii="Times New Roman" w:hAnsi="Times New Roman" w:cs="Times New Roman"/>
          <w:sz w:val="24"/>
          <w:szCs w:val="24"/>
        </w:rPr>
        <w:t xml:space="preserve">Zamawiający wymaga, aby pojazdy wykorzystywane podczas realizacji zamówienia </w:t>
      </w:r>
      <w:r>
        <w:rPr>
          <w:rFonts w:ascii="Times New Roman" w:hAnsi="Times New Roman" w:cs="Times New Roman"/>
          <w:sz w:val="24"/>
          <w:szCs w:val="24"/>
        </w:rPr>
        <w:tab/>
      </w:r>
      <w:r w:rsidR="00B22052" w:rsidRPr="00B22052">
        <w:rPr>
          <w:rFonts w:ascii="Times New Roman" w:hAnsi="Times New Roman" w:cs="Times New Roman"/>
          <w:sz w:val="24"/>
          <w:szCs w:val="24"/>
        </w:rPr>
        <w:t xml:space="preserve">przez Wykonawcę posiadały aktualne wymagane przepisami przeglądy, dopuszczenia, </w:t>
      </w:r>
      <w:r>
        <w:rPr>
          <w:rFonts w:ascii="Times New Roman" w:hAnsi="Times New Roman" w:cs="Times New Roman"/>
          <w:sz w:val="24"/>
          <w:szCs w:val="24"/>
        </w:rPr>
        <w:tab/>
      </w:r>
      <w:r w:rsidR="00B22052" w:rsidRPr="00B22052">
        <w:rPr>
          <w:rFonts w:ascii="Times New Roman" w:hAnsi="Times New Roman" w:cs="Times New Roman"/>
          <w:sz w:val="24"/>
          <w:szCs w:val="24"/>
        </w:rPr>
        <w:t xml:space="preserve">ubezpieczenia, były sprawne technicznie oraz spełniały wymogi stawiane w </w:t>
      </w:r>
      <w:r>
        <w:rPr>
          <w:rFonts w:ascii="Times New Roman" w:hAnsi="Times New Roman" w:cs="Times New Roman"/>
          <w:sz w:val="24"/>
          <w:szCs w:val="24"/>
        </w:rPr>
        <w:tab/>
      </w:r>
      <w:r w:rsidR="00B22052" w:rsidRPr="00B22052">
        <w:rPr>
          <w:rFonts w:ascii="Times New Roman" w:hAnsi="Times New Roman" w:cs="Times New Roman"/>
          <w:sz w:val="24"/>
          <w:szCs w:val="24"/>
        </w:rPr>
        <w:t xml:space="preserve">rozporządzeniu Ministra Środowiska z dnia 11 stycznia 2013 r. w sprawie </w:t>
      </w:r>
      <w:r>
        <w:rPr>
          <w:rFonts w:ascii="Times New Roman" w:hAnsi="Times New Roman" w:cs="Times New Roman"/>
          <w:sz w:val="24"/>
          <w:szCs w:val="24"/>
        </w:rPr>
        <w:tab/>
      </w:r>
      <w:r w:rsidR="00B22052" w:rsidRPr="00B22052">
        <w:rPr>
          <w:rFonts w:ascii="Times New Roman" w:hAnsi="Times New Roman" w:cs="Times New Roman"/>
          <w:sz w:val="24"/>
          <w:szCs w:val="24"/>
        </w:rPr>
        <w:t xml:space="preserve">szczegółowych wymagań w zakresie odbierania odpadów komunalnych od właścicieli </w:t>
      </w:r>
      <w:r>
        <w:rPr>
          <w:rFonts w:ascii="Times New Roman" w:hAnsi="Times New Roman" w:cs="Times New Roman"/>
          <w:sz w:val="24"/>
          <w:szCs w:val="24"/>
        </w:rPr>
        <w:tab/>
      </w:r>
      <w:r w:rsidR="00B22052" w:rsidRPr="00B22052">
        <w:rPr>
          <w:rFonts w:ascii="Times New Roman" w:hAnsi="Times New Roman" w:cs="Times New Roman"/>
          <w:sz w:val="24"/>
          <w:szCs w:val="24"/>
        </w:rPr>
        <w:t>nier</w:t>
      </w:r>
      <w:r w:rsidR="00A23568">
        <w:rPr>
          <w:rFonts w:ascii="Times New Roman" w:hAnsi="Times New Roman" w:cs="Times New Roman"/>
          <w:sz w:val="24"/>
          <w:szCs w:val="24"/>
        </w:rPr>
        <w:t>uchomości</w:t>
      </w:r>
      <w:r w:rsidR="00B22052" w:rsidRPr="00B22052">
        <w:rPr>
          <w:rFonts w:ascii="Times New Roman" w:hAnsi="Times New Roman" w:cs="Times New Roman"/>
          <w:sz w:val="24"/>
          <w:szCs w:val="24"/>
        </w:rPr>
        <w:t>.</w:t>
      </w:r>
    </w:p>
    <w:p w14:paraId="593E1079" w14:textId="77777777" w:rsidR="006C2CCC" w:rsidRPr="00B22052" w:rsidRDefault="006C2CCC" w:rsidP="00B22052">
      <w:pPr>
        <w:spacing w:after="0"/>
        <w:jc w:val="both"/>
        <w:rPr>
          <w:rFonts w:ascii="Times New Roman" w:hAnsi="Times New Roman" w:cs="Times New Roman"/>
          <w:sz w:val="24"/>
          <w:szCs w:val="24"/>
        </w:rPr>
      </w:pPr>
    </w:p>
    <w:p w14:paraId="3D0AE1C0" w14:textId="77777777" w:rsidR="00B13088" w:rsidRDefault="00B13088" w:rsidP="00B22052">
      <w:pPr>
        <w:spacing w:after="0"/>
        <w:rPr>
          <w:rFonts w:ascii="Times New Roman" w:hAnsi="Times New Roman" w:cs="Times New Roman"/>
          <w:sz w:val="24"/>
          <w:szCs w:val="24"/>
        </w:rPr>
      </w:pPr>
    </w:p>
    <w:p w14:paraId="65835CE3" w14:textId="484CCF7A" w:rsidR="00B13088" w:rsidRDefault="00BA7BF5" w:rsidP="00B22052">
      <w:pPr>
        <w:spacing w:after="0"/>
        <w:rPr>
          <w:rFonts w:ascii="Times New Roman" w:hAnsi="Times New Roman" w:cs="Times New Roman"/>
          <w:sz w:val="24"/>
          <w:szCs w:val="24"/>
        </w:rPr>
      </w:pPr>
      <w:r>
        <w:t>CPV 90500000-2 Usługi związane z odpadami</w:t>
      </w:r>
    </w:p>
    <w:p w14:paraId="7B8F5E02" w14:textId="24D3F8BF" w:rsidR="00BA7BF5" w:rsidRDefault="00BA7BF5">
      <w:pPr>
        <w:rPr>
          <w:rFonts w:ascii="Times New Roman" w:hAnsi="Times New Roman" w:cs="Times New Roman"/>
          <w:sz w:val="24"/>
          <w:szCs w:val="24"/>
        </w:rPr>
      </w:pPr>
      <w:r>
        <w:rPr>
          <w:rFonts w:ascii="Times New Roman" w:hAnsi="Times New Roman" w:cs="Times New Roman"/>
          <w:sz w:val="24"/>
          <w:szCs w:val="24"/>
        </w:rPr>
        <w:br w:type="page"/>
      </w:r>
    </w:p>
    <w:p w14:paraId="72FA8742" w14:textId="77777777" w:rsidR="00294768" w:rsidRDefault="00294768">
      <w:pPr>
        <w:rPr>
          <w:rFonts w:ascii="Times New Roman" w:hAnsi="Times New Roman" w:cs="Times New Roman"/>
          <w:sz w:val="24"/>
          <w:szCs w:val="24"/>
        </w:rPr>
      </w:pPr>
    </w:p>
    <w:p w14:paraId="461661FF" w14:textId="77777777" w:rsidR="00B13088" w:rsidRPr="00B13088" w:rsidRDefault="00B13088" w:rsidP="00B13088">
      <w:pPr>
        <w:spacing w:after="0"/>
        <w:jc w:val="right"/>
        <w:rPr>
          <w:rFonts w:ascii="Times New Roman" w:hAnsi="Times New Roman" w:cs="Times New Roman"/>
          <w:sz w:val="24"/>
          <w:szCs w:val="24"/>
        </w:rPr>
      </w:pPr>
      <w:r w:rsidRPr="00B13088">
        <w:rPr>
          <w:rFonts w:ascii="Times New Roman" w:hAnsi="Times New Roman" w:cs="Times New Roman"/>
          <w:sz w:val="24"/>
          <w:szCs w:val="24"/>
        </w:rPr>
        <w:t xml:space="preserve">Załącznik Nr 1 do </w:t>
      </w:r>
    </w:p>
    <w:p w14:paraId="63BA436F" w14:textId="77777777" w:rsidR="00B13088" w:rsidRPr="00B13088" w:rsidRDefault="00B96050" w:rsidP="00B96050">
      <w:pPr>
        <w:spacing w:after="0"/>
        <w:jc w:val="right"/>
        <w:rPr>
          <w:rFonts w:ascii="Times New Roman" w:hAnsi="Times New Roman" w:cs="Times New Roman"/>
          <w:b/>
          <w:bCs/>
          <w:sz w:val="24"/>
          <w:szCs w:val="24"/>
        </w:rPr>
      </w:pPr>
      <w:r>
        <w:rPr>
          <w:rFonts w:ascii="Times New Roman" w:hAnsi="Times New Roman" w:cs="Times New Roman"/>
          <w:bCs/>
          <w:sz w:val="24"/>
          <w:szCs w:val="24"/>
        </w:rPr>
        <w:t>Opisu przedmiotu zamówienia</w:t>
      </w:r>
    </w:p>
    <w:p w14:paraId="7BB9E452" w14:textId="77777777" w:rsidR="00B13088" w:rsidRPr="00B13088" w:rsidRDefault="00B13088" w:rsidP="00B13088">
      <w:pPr>
        <w:spacing w:after="0"/>
        <w:rPr>
          <w:rFonts w:ascii="Times New Roman" w:hAnsi="Times New Roman" w:cs="Times New Roman"/>
          <w:b/>
          <w:bCs/>
          <w:sz w:val="24"/>
          <w:szCs w:val="24"/>
        </w:rPr>
      </w:pPr>
      <w:r w:rsidRPr="00B13088">
        <w:rPr>
          <w:rFonts w:ascii="Times New Roman" w:hAnsi="Times New Roman" w:cs="Times New Roman"/>
          <w:b/>
          <w:bCs/>
          <w:sz w:val="24"/>
          <w:szCs w:val="24"/>
        </w:rPr>
        <w:t>Wykaz miejscowości i ulic na terenie Gminy Dukla</w:t>
      </w:r>
    </w:p>
    <w:p w14:paraId="25790651" w14:textId="77777777" w:rsidR="00B13088" w:rsidRPr="00B13088" w:rsidRDefault="00B13088" w:rsidP="00B13088">
      <w:pPr>
        <w:spacing w:after="0"/>
        <w:rPr>
          <w:rFonts w:ascii="Times New Roman" w:hAnsi="Times New Roman" w:cs="Times New Roman"/>
          <w:b/>
          <w:bCs/>
          <w:sz w:val="24"/>
          <w:szCs w:val="24"/>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484"/>
        <w:gridCol w:w="2801"/>
        <w:gridCol w:w="2869"/>
        <w:gridCol w:w="2861"/>
      </w:tblGrid>
      <w:tr w:rsidR="00B13088" w:rsidRPr="00B13088" w14:paraId="098D8217" w14:textId="77777777" w:rsidTr="00B13088">
        <w:tc>
          <w:tcPr>
            <w:tcW w:w="490" w:type="dxa"/>
            <w:tcBorders>
              <w:top w:val="single" w:sz="1" w:space="0" w:color="000000"/>
              <w:left w:val="single" w:sz="1" w:space="0" w:color="000000"/>
              <w:bottom w:val="single" w:sz="1" w:space="0" w:color="000000"/>
            </w:tcBorders>
          </w:tcPr>
          <w:p w14:paraId="2EF413E3" w14:textId="77777777" w:rsidR="00B13088" w:rsidRPr="00B13088" w:rsidRDefault="00B13088" w:rsidP="00B13088">
            <w:pPr>
              <w:spacing w:after="0" w:line="240" w:lineRule="auto"/>
              <w:rPr>
                <w:rFonts w:ascii="Times New Roman" w:hAnsi="Times New Roman" w:cs="Times New Roman"/>
                <w:b/>
                <w:bCs/>
              </w:rPr>
            </w:pPr>
            <w:r w:rsidRPr="00B13088">
              <w:rPr>
                <w:rFonts w:ascii="Times New Roman" w:hAnsi="Times New Roman" w:cs="Times New Roman"/>
                <w:b/>
                <w:bCs/>
              </w:rPr>
              <w:t>Lp.</w:t>
            </w:r>
          </w:p>
        </w:tc>
        <w:tc>
          <w:tcPr>
            <w:tcW w:w="2986" w:type="dxa"/>
            <w:tcBorders>
              <w:top w:val="single" w:sz="1" w:space="0" w:color="000000"/>
              <w:left w:val="single" w:sz="1" w:space="0" w:color="000000"/>
              <w:bottom w:val="single" w:sz="1" w:space="0" w:color="000000"/>
            </w:tcBorders>
          </w:tcPr>
          <w:p w14:paraId="64ABC9B9" w14:textId="77777777" w:rsidR="00B13088" w:rsidRPr="00B13088" w:rsidRDefault="00B13088" w:rsidP="00B13088">
            <w:pPr>
              <w:spacing w:after="0" w:line="240" w:lineRule="auto"/>
              <w:rPr>
                <w:rFonts w:ascii="Times New Roman" w:hAnsi="Times New Roman" w:cs="Times New Roman"/>
                <w:b/>
                <w:bCs/>
              </w:rPr>
            </w:pPr>
            <w:r w:rsidRPr="00B13088">
              <w:rPr>
                <w:rFonts w:ascii="Times New Roman" w:hAnsi="Times New Roman" w:cs="Times New Roman"/>
                <w:b/>
                <w:bCs/>
              </w:rPr>
              <w:t xml:space="preserve">Miejscowość </w:t>
            </w:r>
          </w:p>
        </w:tc>
        <w:tc>
          <w:tcPr>
            <w:tcW w:w="3048" w:type="dxa"/>
            <w:tcBorders>
              <w:top w:val="single" w:sz="1" w:space="0" w:color="000000"/>
              <w:left w:val="single" w:sz="1" w:space="0" w:color="000000"/>
              <w:bottom w:val="single" w:sz="1" w:space="0" w:color="000000"/>
            </w:tcBorders>
          </w:tcPr>
          <w:p w14:paraId="2D66AB61" w14:textId="77777777" w:rsidR="00B13088" w:rsidRPr="00B13088" w:rsidRDefault="00B13088" w:rsidP="00B13088">
            <w:pPr>
              <w:spacing w:after="0" w:line="240" w:lineRule="auto"/>
              <w:rPr>
                <w:rFonts w:ascii="Times New Roman" w:hAnsi="Times New Roman" w:cs="Times New Roman"/>
                <w:b/>
                <w:bCs/>
              </w:rPr>
            </w:pPr>
            <w:r w:rsidRPr="00B13088">
              <w:rPr>
                <w:rFonts w:ascii="Times New Roman" w:hAnsi="Times New Roman" w:cs="Times New Roman"/>
                <w:b/>
                <w:bCs/>
              </w:rPr>
              <w:t>Ulica</w:t>
            </w:r>
          </w:p>
        </w:tc>
        <w:tc>
          <w:tcPr>
            <w:tcW w:w="3046" w:type="dxa"/>
            <w:tcBorders>
              <w:top w:val="single" w:sz="1" w:space="0" w:color="000000"/>
              <w:left w:val="single" w:sz="1" w:space="0" w:color="000000"/>
              <w:bottom w:val="single" w:sz="1" w:space="0" w:color="000000"/>
              <w:right w:val="single" w:sz="1" w:space="0" w:color="000000"/>
            </w:tcBorders>
          </w:tcPr>
          <w:p w14:paraId="56C974AA" w14:textId="77777777" w:rsidR="00B13088" w:rsidRPr="00B13088" w:rsidRDefault="00B13088" w:rsidP="001A0726">
            <w:pPr>
              <w:spacing w:after="0" w:line="240" w:lineRule="auto"/>
              <w:rPr>
                <w:rFonts w:ascii="Times New Roman" w:hAnsi="Times New Roman" w:cs="Times New Roman"/>
                <w:b/>
                <w:bCs/>
              </w:rPr>
            </w:pPr>
            <w:r w:rsidRPr="00B13088">
              <w:rPr>
                <w:rFonts w:ascii="Times New Roman" w:hAnsi="Times New Roman" w:cs="Times New Roman"/>
                <w:b/>
                <w:bCs/>
              </w:rPr>
              <w:t>Przysi</w:t>
            </w:r>
            <w:r w:rsidR="001A0726">
              <w:rPr>
                <w:rFonts w:ascii="Times New Roman" w:hAnsi="Times New Roman" w:cs="Times New Roman"/>
                <w:b/>
                <w:bCs/>
              </w:rPr>
              <w:t>ó</w:t>
            </w:r>
            <w:r w:rsidRPr="00B13088">
              <w:rPr>
                <w:rFonts w:ascii="Times New Roman" w:hAnsi="Times New Roman" w:cs="Times New Roman"/>
                <w:b/>
                <w:bCs/>
              </w:rPr>
              <w:t>łki</w:t>
            </w:r>
          </w:p>
        </w:tc>
      </w:tr>
      <w:tr w:rsidR="00B13088" w:rsidRPr="00B13088" w14:paraId="5412A08D" w14:textId="77777777" w:rsidTr="00B13088">
        <w:tc>
          <w:tcPr>
            <w:tcW w:w="490" w:type="dxa"/>
            <w:tcBorders>
              <w:left w:val="single" w:sz="1" w:space="0" w:color="000000"/>
              <w:bottom w:val="single" w:sz="1" w:space="0" w:color="000000"/>
            </w:tcBorders>
          </w:tcPr>
          <w:p w14:paraId="14C4682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w:t>
            </w:r>
          </w:p>
        </w:tc>
        <w:tc>
          <w:tcPr>
            <w:tcW w:w="2986" w:type="dxa"/>
            <w:tcBorders>
              <w:left w:val="single" w:sz="1" w:space="0" w:color="000000"/>
              <w:bottom w:val="single" w:sz="1" w:space="0" w:color="000000"/>
            </w:tcBorders>
          </w:tcPr>
          <w:p w14:paraId="4DDC51B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Barwinek</w:t>
            </w:r>
          </w:p>
        </w:tc>
        <w:tc>
          <w:tcPr>
            <w:tcW w:w="3048" w:type="dxa"/>
            <w:tcBorders>
              <w:left w:val="single" w:sz="1" w:space="0" w:color="000000"/>
              <w:bottom w:val="single" w:sz="1" w:space="0" w:color="000000"/>
            </w:tcBorders>
          </w:tcPr>
          <w:p w14:paraId="1836F5FA"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0F874945" w14:textId="77777777" w:rsidR="00B13088" w:rsidRPr="00B13088" w:rsidRDefault="00B13088" w:rsidP="00B13088">
            <w:pPr>
              <w:spacing w:after="0" w:line="240" w:lineRule="auto"/>
              <w:rPr>
                <w:rFonts w:ascii="Times New Roman" w:hAnsi="Times New Roman" w:cs="Times New Roman"/>
              </w:rPr>
            </w:pPr>
          </w:p>
        </w:tc>
      </w:tr>
      <w:tr w:rsidR="00B13088" w:rsidRPr="00B13088" w14:paraId="621C4073" w14:textId="77777777" w:rsidTr="00B13088">
        <w:tc>
          <w:tcPr>
            <w:tcW w:w="490" w:type="dxa"/>
            <w:tcBorders>
              <w:left w:val="single" w:sz="1" w:space="0" w:color="000000"/>
              <w:bottom w:val="single" w:sz="1" w:space="0" w:color="000000"/>
            </w:tcBorders>
          </w:tcPr>
          <w:p w14:paraId="69A61BCF"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2.</w:t>
            </w:r>
          </w:p>
        </w:tc>
        <w:tc>
          <w:tcPr>
            <w:tcW w:w="2986" w:type="dxa"/>
            <w:tcBorders>
              <w:left w:val="single" w:sz="1" w:space="0" w:color="000000"/>
              <w:bottom w:val="single" w:sz="1" w:space="0" w:color="000000"/>
            </w:tcBorders>
          </w:tcPr>
          <w:p w14:paraId="2485C53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Cergowa</w:t>
            </w:r>
          </w:p>
        </w:tc>
        <w:tc>
          <w:tcPr>
            <w:tcW w:w="3048" w:type="dxa"/>
            <w:tcBorders>
              <w:left w:val="single" w:sz="1" w:space="0" w:color="000000"/>
              <w:bottom w:val="single" w:sz="1" w:space="0" w:color="000000"/>
            </w:tcBorders>
          </w:tcPr>
          <w:p w14:paraId="3AEABF58"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5ABB64F0" w14:textId="77777777" w:rsidR="00B13088" w:rsidRPr="00B13088" w:rsidRDefault="00B13088" w:rsidP="00B13088">
            <w:pPr>
              <w:spacing w:after="0" w:line="240" w:lineRule="auto"/>
              <w:rPr>
                <w:rFonts w:ascii="Times New Roman" w:hAnsi="Times New Roman" w:cs="Times New Roman"/>
              </w:rPr>
            </w:pPr>
          </w:p>
        </w:tc>
      </w:tr>
      <w:tr w:rsidR="00B13088" w:rsidRPr="00B13088" w14:paraId="3ED77222" w14:textId="77777777" w:rsidTr="00B13088">
        <w:tc>
          <w:tcPr>
            <w:tcW w:w="490" w:type="dxa"/>
            <w:tcBorders>
              <w:left w:val="single" w:sz="1" w:space="0" w:color="000000"/>
              <w:bottom w:val="single" w:sz="1" w:space="0" w:color="000000"/>
            </w:tcBorders>
          </w:tcPr>
          <w:p w14:paraId="70E15FE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3.</w:t>
            </w:r>
          </w:p>
        </w:tc>
        <w:tc>
          <w:tcPr>
            <w:tcW w:w="2986" w:type="dxa"/>
            <w:tcBorders>
              <w:left w:val="single" w:sz="1" w:space="0" w:color="000000"/>
              <w:bottom w:val="single" w:sz="1" w:space="0" w:color="000000"/>
            </w:tcBorders>
          </w:tcPr>
          <w:p w14:paraId="11282E5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Chyrowa</w:t>
            </w:r>
          </w:p>
        </w:tc>
        <w:tc>
          <w:tcPr>
            <w:tcW w:w="3048" w:type="dxa"/>
            <w:tcBorders>
              <w:left w:val="single" w:sz="1" w:space="0" w:color="000000"/>
              <w:bottom w:val="single" w:sz="1" w:space="0" w:color="000000"/>
            </w:tcBorders>
          </w:tcPr>
          <w:p w14:paraId="4D871706"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528B2356" w14:textId="77777777" w:rsidR="00B13088" w:rsidRPr="00B13088" w:rsidRDefault="00B13088" w:rsidP="00B13088">
            <w:pPr>
              <w:spacing w:after="0" w:line="240" w:lineRule="auto"/>
              <w:rPr>
                <w:rFonts w:ascii="Times New Roman" w:hAnsi="Times New Roman" w:cs="Times New Roman"/>
              </w:rPr>
            </w:pPr>
          </w:p>
        </w:tc>
      </w:tr>
      <w:tr w:rsidR="00B13088" w:rsidRPr="00B13088" w14:paraId="24F50CE1" w14:textId="77777777" w:rsidTr="00B13088">
        <w:tc>
          <w:tcPr>
            <w:tcW w:w="490" w:type="dxa"/>
            <w:tcBorders>
              <w:left w:val="single" w:sz="1" w:space="0" w:color="000000"/>
              <w:bottom w:val="single" w:sz="1" w:space="0" w:color="000000"/>
            </w:tcBorders>
          </w:tcPr>
          <w:p w14:paraId="6A425EA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4.</w:t>
            </w:r>
          </w:p>
        </w:tc>
        <w:tc>
          <w:tcPr>
            <w:tcW w:w="2986" w:type="dxa"/>
            <w:tcBorders>
              <w:left w:val="single" w:sz="1" w:space="0" w:color="000000"/>
              <w:bottom w:val="single" w:sz="1" w:space="0" w:color="000000"/>
            </w:tcBorders>
          </w:tcPr>
          <w:p w14:paraId="0F36713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Dukla</w:t>
            </w:r>
          </w:p>
        </w:tc>
        <w:tc>
          <w:tcPr>
            <w:tcW w:w="3048" w:type="dxa"/>
            <w:tcBorders>
              <w:left w:val="single" w:sz="1" w:space="0" w:color="000000"/>
              <w:bottom w:val="single" w:sz="1" w:space="0" w:color="000000"/>
            </w:tcBorders>
          </w:tcPr>
          <w:p w14:paraId="36A1C2BD"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ul.3-go Maja</w:t>
            </w:r>
          </w:p>
        </w:tc>
        <w:tc>
          <w:tcPr>
            <w:tcW w:w="3046" w:type="dxa"/>
            <w:tcBorders>
              <w:left w:val="single" w:sz="1" w:space="0" w:color="000000"/>
              <w:bottom w:val="single" w:sz="1" w:space="0" w:color="000000"/>
              <w:right w:val="single" w:sz="1" w:space="0" w:color="000000"/>
            </w:tcBorders>
          </w:tcPr>
          <w:p w14:paraId="76B8A73F" w14:textId="77777777" w:rsidR="00B13088" w:rsidRPr="00B13088" w:rsidRDefault="00B13088" w:rsidP="00B13088">
            <w:pPr>
              <w:spacing w:after="0" w:line="240" w:lineRule="auto"/>
              <w:rPr>
                <w:rFonts w:ascii="Times New Roman" w:hAnsi="Times New Roman" w:cs="Times New Roman"/>
              </w:rPr>
            </w:pPr>
          </w:p>
        </w:tc>
      </w:tr>
      <w:tr w:rsidR="00DC68F8" w:rsidRPr="00B13088" w14:paraId="1A72CC4B" w14:textId="77777777" w:rsidTr="00B13088">
        <w:tc>
          <w:tcPr>
            <w:tcW w:w="490" w:type="dxa"/>
            <w:tcBorders>
              <w:left w:val="single" w:sz="1" w:space="0" w:color="000000"/>
              <w:bottom w:val="single" w:sz="1" w:space="0" w:color="000000"/>
            </w:tcBorders>
          </w:tcPr>
          <w:p w14:paraId="67FBEA47" w14:textId="77777777" w:rsidR="00DC68F8" w:rsidRPr="00B13088" w:rsidRDefault="00DC68F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46579E21" w14:textId="77777777" w:rsidR="00DC68F8" w:rsidRPr="00B13088" w:rsidRDefault="00DC68F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2A5A26E4" w14:textId="77777777" w:rsidR="00DC68F8" w:rsidRPr="00B13088" w:rsidRDefault="00DC68F8" w:rsidP="00B13088">
            <w:pPr>
              <w:spacing w:after="0" w:line="240" w:lineRule="auto"/>
              <w:rPr>
                <w:rFonts w:ascii="Times New Roman" w:hAnsi="Times New Roman" w:cs="Times New Roman"/>
              </w:rPr>
            </w:pPr>
            <w:r>
              <w:rPr>
                <w:rFonts w:ascii="Times New Roman" w:hAnsi="Times New Roman" w:cs="Times New Roman"/>
              </w:rPr>
              <w:t>ul. Bernardyńska</w:t>
            </w:r>
          </w:p>
        </w:tc>
        <w:tc>
          <w:tcPr>
            <w:tcW w:w="3046" w:type="dxa"/>
            <w:tcBorders>
              <w:left w:val="single" w:sz="1" w:space="0" w:color="000000"/>
              <w:bottom w:val="single" w:sz="1" w:space="0" w:color="000000"/>
              <w:right w:val="single" w:sz="1" w:space="0" w:color="000000"/>
            </w:tcBorders>
          </w:tcPr>
          <w:p w14:paraId="5F92B691" w14:textId="77777777" w:rsidR="00DC68F8" w:rsidRPr="00B13088" w:rsidRDefault="00DC68F8" w:rsidP="00B13088">
            <w:pPr>
              <w:spacing w:after="0" w:line="240" w:lineRule="auto"/>
              <w:rPr>
                <w:rFonts w:ascii="Times New Roman" w:hAnsi="Times New Roman" w:cs="Times New Roman"/>
              </w:rPr>
            </w:pPr>
          </w:p>
        </w:tc>
      </w:tr>
      <w:tr w:rsidR="00B13088" w:rsidRPr="00B13088" w14:paraId="37C61106" w14:textId="77777777" w:rsidTr="00B13088">
        <w:tc>
          <w:tcPr>
            <w:tcW w:w="490" w:type="dxa"/>
            <w:tcBorders>
              <w:left w:val="single" w:sz="1" w:space="0" w:color="000000"/>
              <w:bottom w:val="single" w:sz="1" w:space="0" w:color="000000"/>
            </w:tcBorders>
          </w:tcPr>
          <w:p w14:paraId="41141723"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3AC874E7"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37399DE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Cergowska</w:t>
            </w:r>
          </w:p>
        </w:tc>
        <w:tc>
          <w:tcPr>
            <w:tcW w:w="3046" w:type="dxa"/>
            <w:tcBorders>
              <w:left w:val="single" w:sz="1" w:space="0" w:color="000000"/>
              <w:bottom w:val="single" w:sz="1" w:space="0" w:color="000000"/>
              <w:right w:val="single" w:sz="1" w:space="0" w:color="000000"/>
            </w:tcBorders>
          </w:tcPr>
          <w:p w14:paraId="386C8F66" w14:textId="77777777" w:rsidR="00B13088" w:rsidRPr="00B13088" w:rsidRDefault="00B13088" w:rsidP="00B13088">
            <w:pPr>
              <w:spacing w:after="0" w:line="240" w:lineRule="auto"/>
              <w:rPr>
                <w:rFonts w:ascii="Times New Roman" w:hAnsi="Times New Roman" w:cs="Times New Roman"/>
              </w:rPr>
            </w:pPr>
          </w:p>
        </w:tc>
      </w:tr>
      <w:tr w:rsidR="00B13088" w:rsidRPr="00B13088" w14:paraId="1C816918" w14:textId="77777777" w:rsidTr="00B13088">
        <w:tc>
          <w:tcPr>
            <w:tcW w:w="490" w:type="dxa"/>
            <w:tcBorders>
              <w:left w:val="single" w:sz="1" w:space="0" w:color="000000"/>
              <w:bottom w:val="single" w:sz="1" w:space="0" w:color="000000"/>
            </w:tcBorders>
          </w:tcPr>
          <w:p w14:paraId="4487EC45"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D7FEBC8"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F8533E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Gen. J. Bema</w:t>
            </w:r>
          </w:p>
        </w:tc>
        <w:tc>
          <w:tcPr>
            <w:tcW w:w="3046" w:type="dxa"/>
            <w:tcBorders>
              <w:left w:val="single" w:sz="1" w:space="0" w:color="000000"/>
              <w:bottom w:val="single" w:sz="1" w:space="0" w:color="000000"/>
              <w:right w:val="single" w:sz="1" w:space="0" w:color="000000"/>
            </w:tcBorders>
          </w:tcPr>
          <w:p w14:paraId="5424A2AB" w14:textId="77777777" w:rsidR="00B13088" w:rsidRPr="00B13088" w:rsidRDefault="00B13088" w:rsidP="00B13088">
            <w:pPr>
              <w:spacing w:after="0" w:line="240" w:lineRule="auto"/>
              <w:rPr>
                <w:rFonts w:ascii="Times New Roman" w:hAnsi="Times New Roman" w:cs="Times New Roman"/>
              </w:rPr>
            </w:pPr>
          </w:p>
        </w:tc>
      </w:tr>
      <w:tr w:rsidR="00B13088" w:rsidRPr="00B13088" w14:paraId="02990B5E" w14:textId="77777777" w:rsidTr="00B13088">
        <w:tc>
          <w:tcPr>
            <w:tcW w:w="490" w:type="dxa"/>
            <w:tcBorders>
              <w:left w:val="single" w:sz="1" w:space="0" w:color="000000"/>
              <w:bottom w:val="single" w:sz="1" w:space="0" w:color="000000"/>
            </w:tcBorders>
          </w:tcPr>
          <w:p w14:paraId="2BA97192"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E76BC31"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4C1E689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I. Krasickiego</w:t>
            </w:r>
          </w:p>
        </w:tc>
        <w:tc>
          <w:tcPr>
            <w:tcW w:w="3046" w:type="dxa"/>
            <w:tcBorders>
              <w:left w:val="single" w:sz="1" w:space="0" w:color="000000"/>
              <w:bottom w:val="single" w:sz="1" w:space="0" w:color="000000"/>
              <w:right w:val="single" w:sz="1" w:space="0" w:color="000000"/>
            </w:tcBorders>
          </w:tcPr>
          <w:p w14:paraId="459F1297" w14:textId="77777777" w:rsidR="00B13088" w:rsidRPr="00B13088" w:rsidRDefault="00B13088" w:rsidP="00B13088">
            <w:pPr>
              <w:spacing w:after="0" w:line="240" w:lineRule="auto"/>
              <w:rPr>
                <w:rFonts w:ascii="Times New Roman" w:hAnsi="Times New Roman" w:cs="Times New Roman"/>
              </w:rPr>
            </w:pPr>
          </w:p>
        </w:tc>
      </w:tr>
      <w:tr w:rsidR="00B13088" w:rsidRPr="00B13088" w14:paraId="717244E6" w14:textId="77777777" w:rsidTr="00B13088">
        <w:tc>
          <w:tcPr>
            <w:tcW w:w="490" w:type="dxa"/>
            <w:tcBorders>
              <w:left w:val="single" w:sz="1" w:space="0" w:color="000000"/>
              <w:bottom w:val="single" w:sz="1" w:space="0" w:color="000000"/>
            </w:tcBorders>
          </w:tcPr>
          <w:p w14:paraId="4455C6D3"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9B976E8"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4B135C2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I. Łukasiewicza</w:t>
            </w:r>
          </w:p>
        </w:tc>
        <w:tc>
          <w:tcPr>
            <w:tcW w:w="3046" w:type="dxa"/>
            <w:tcBorders>
              <w:left w:val="single" w:sz="1" w:space="0" w:color="000000"/>
              <w:bottom w:val="single" w:sz="1" w:space="0" w:color="000000"/>
              <w:right w:val="single" w:sz="1" w:space="0" w:color="000000"/>
            </w:tcBorders>
          </w:tcPr>
          <w:p w14:paraId="40C21A28" w14:textId="77777777" w:rsidR="00B13088" w:rsidRPr="00B13088" w:rsidRDefault="00B13088" w:rsidP="00B13088">
            <w:pPr>
              <w:spacing w:after="0" w:line="240" w:lineRule="auto"/>
              <w:rPr>
                <w:rFonts w:ascii="Times New Roman" w:hAnsi="Times New Roman" w:cs="Times New Roman"/>
              </w:rPr>
            </w:pPr>
          </w:p>
        </w:tc>
      </w:tr>
      <w:tr w:rsidR="00B13088" w:rsidRPr="00B13088" w14:paraId="5C7DCEFC" w14:textId="77777777" w:rsidTr="00B13088">
        <w:tc>
          <w:tcPr>
            <w:tcW w:w="490" w:type="dxa"/>
            <w:tcBorders>
              <w:left w:val="single" w:sz="1" w:space="0" w:color="000000"/>
              <w:bottom w:val="single" w:sz="1" w:space="0" w:color="000000"/>
            </w:tcBorders>
          </w:tcPr>
          <w:p w14:paraId="47CA19A0"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F45E286"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270FE88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J. Słowackiego</w:t>
            </w:r>
          </w:p>
        </w:tc>
        <w:tc>
          <w:tcPr>
            <w:tcW w:w="3046" w:type="dxa"/>
            <w:tcBorders>
              <w:left w:val="single" w:sz="1" w:space="0" w:color="000000"/>
              <w:bottom w:val="single" w:sz="1" w:space="0" w:color="000000"/>
              <w:right w:val="single" w:sz="1" w:space="0" w:color="000000"/>
            </w:tcBorders>
          </w:tcPr>
          <w:p w14:paraId="28583F36" w14:textId="77777777" w:rsidR="00B13088" w:rsidRPr="00B13088" w:rsidRDefault="00B13088" w:rsidP="00B13088">
            <w:pPr>
              <w:spacing w:after="0" w:line="240" w:lineRule="auto"/>
              <w:rPr>
                <w:rFonts w:ascii="Times New Roman" w:hAnsi="Times New Roman" w:cs="Times New Roman"/>
              </w:rPr>
            </w:pPr>
          </w:p>
        </w:tc>
      </w:tr>
      <w:tr w:rsidR="00B13088" w:rsidRPr="00B13088" w14:paraId="5D3C7D26" w14:textId="77777777" w:rsidTr="00B13088">
        <w:tc>
          <w:tcPr>
            <w:tcW w:w="490" w:type="dxa"/>
            <w:tcBorders>
              <w:left w:val="single" w:sz="1" w:space="0" w:color="000000"/>
              <w:bottom w:val="single" w:sz="1" w:space="0" w:color="000000"/>
            </w:tcBorders>
          </w:tcPr>
          <w:p w14:paraId="617A879D"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34B18BB8"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A49EB1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Jana Pawła II</w:t>
            </w:r>
          </w:p>
        </w:tc>
        <w:tc>
          <w:tcPr>
            <w:tcW w:w="3046" w:type="dxa"/>
            <w:tcBorders>
              <w:left w:val="single" w:sz="1" w:space="0" w:color="000000"/>
              <w:bottom w:val="single" w:sz="1" w:space="0" w:color="000000"/>
              <w:right w:val="single" w:sz="1" w:space="0" w:color="000000"/>
            </w:tcBorders>
          </w:tcPr>
          <w:p w14:paraId="20CC6B48" w14:textId="77777777" w:rsidR="00B13088" w:rsidRPr="00B13088" w:rsidRDefault="00B13088" w:rsidP="00B13088">
            <w:pPr>
              <w:spacing w:after="0" w:line="240" w:lineRule="auto"/>
              <w:rPr>
                <w:rFonts w:ascii="Times New Roman" w:hAnsi="Times New Roman" w:cs="Times New Roman"/>
              </w:rPr>
            </w:pPr>
          </w:p>
        </w:tc>
      </w:tr>
      <w:tr w:rsidR="00B13088" w:rsidRPr="00B13088" w14:paraId="46048644" w14:textId="77777777" w:rsidTr="00B13088">
        <w:tc>
          <w:tcPr>
            <w:tcW w:w="490" w:type="dxa"/>
            <w:tcBorders>
              <w:left w:val="single" w:sz="1" w:space="0" w:color="000000"/>
              <w:bottom w:val="single" w:sz="1" w:space="0" w:color="000000"/>
            </w:tcBorders>
          </w:tcPr>
          <w:p w14:paraId="749A0C65"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4DA669E"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599F92D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Jana Strycharskiego</w:t>
            </w:r>
          </w:p>
        </w:tc>
        <w:tc>
          <w:tcPr>
            <w:tcW w:w="3046" w:type="dxa"/>
            <w:tcBorders>
              <w:left w:val="single" w:sz="1" w:space="0" w:color="000000"/>
              <w:bottom w:val="single" w:sz="1" w:space="0" w:color="000000"/>
              <w:right w:val="single" w:sz="1" w:space="0" w:color="000000"/>
            </w:tcBorders>
          </w:tcPr>
          <w:p w14:paraId="59D11AF8" w14:textId="77777777" w:rsidR="00B13088" w:rsidRPr="00B13088" w:rsidRDefault="00B13088" w:rsidP="00B13088">
            <w:pPr>
              <w:spacing w:after="0" w:line="240" w:lineRule="auto"/>
              <w:rPr>
                <w:rFonts w:ascii="Times New Roman" w:hAnsi="Times New Roman" w:cs="Times New Roman"/>
              </w:rPr>
            </w:pPr>
          </w:p>
        </w:tc>
      </w:tr>
      <w:tr w:rsidR="00B13088" w:rsidRPr="00B13088" w14:paraId="749FA0DE" w14:textId="77777777" w:rsidTr="00B13088">
        <w:tc>
          <w:tcPr>
            <w:tcW w:w="490" w:type="dxa"/>
            <w:tcBorders>
              <w:left w:val="single" w:sz="1" w:space="0" w:color="000000"/>
              <w:bottom w:val="single" w:sz="1" w:space="0" w:color="000000"/>
            </w:tcBorders>
          </w:tcPr>
          <w:p w14:paraId="369FC74E"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AADC4B1"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75F8D78"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Kopernika</w:t>
            </w:r>
          </w:p>
        </w:tc>
        <w:tc>
          <w:tcPr>
            <w:tcW w:w="3046" w:type="dxa"/>
            <w:tcBorders>
              <w:left w:val="single" w:sz="1" w:space="0" w:color="000000"/>
              <w:bottom w:val="single" w:sz="1" w:space="0" w:color="000000"/>
              <w:right w:val="single" w:sz="1" w:space="0" w:color="000000"/>
            </w:tcBorders>
          </w:tcPr>
          <w:p w14:paraId="57C32642" w14:textId="77777777" w:rsidR="00B13088" w:rsidRPr="00B13088" w:rsidRDefault="00B13088" w:rsidP="00B13088">
            <w:pPr>
              <w:spacing w:after="0" w:line="240" w:lineRule="auto"/>
              <w:rPr>
                <w:rFonts w:ascii="Times New Roman" w:hAnsi="Times New Roman" w:cs="Times New Roman"/>
              </w:rPr>
            </w:pPr>
          </w:p>
        </w:tc>
      </w:tr>
      <w:tr w:rsidR="00B13088" w:rsidRPr="00B13088" w14:paraId="1457A269" w14:textId="77777777" w:rsidTr="00B13088">
        <w:tc>
          <w:tcPr>
            <w:tcW w:w="490" w:type="dxa"/>
            <w:tcBorders>
              <w:left w:val="single" w:sz="1" w:space="0" w:color="000000"/>
              <w:bottom w:val="single" w:sz="1" w:space="0" w:color="000000"/>
            </w:tcBorders>
          </w:tcPr>
          <w:p w14:paraId="2AEB5E42"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28BDC53"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A90278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Kościuszki</w:t>
            </w:r>
          </w:p>
        </w:tc>
        <w:tc>
          <w:tcPr>
            <w:tcW w:w="3046" w:type="dxa"/>
            <w:tcBorders>
              <w:left w:val="single" w:sz="1" w:space="0" w:color="000000"/>
              <w:bottom w:val="single" w:sz="1" w:space="0" w:color="000000"/>
              <w:right w:val="single" w:sz="1" w:space="0" w:color="000000"/>
            </w:tcBorders>
          </w:tcPr>
          <w:p w14:paraId="37495BE8" w14:textId="77777777" w:rsidR="00B13088" w:rsidRPr="00B13088" w:rsidRDefault="00B13088" w:rsidP="00B13088">
            <w:pPr>
              <w:spacing w:after="0" w:line="240" w:lineRule="auto"/>
              <w:rPr>
                <w:rFonts w:ascii="Times New Roman" w:hAnsi="Times New Roman" w:cs="Times New Roman"/>
              </w:rPr>
            </w:pPr>
          </w:p>
        </w:tc>
      </w:tr>
      <w:tr w:rsidR="00B13088" w:rsidRPr="00B13088" w14:paraId="3055DB3C" w14:textId="77777777" w:rsidTr="00B13088">
        <w:tc>
          <w:tcPr>
            <w:tcW w:w="490" w:type="dxa"/>
            <w:tcBorders>
              <w:left w:val="single" w:sz="1" w:space="0" w:color="000000"/>
              <w:bottom w:val="single" w:sz="1" w:space="0" w:color="000000"/>
            </w:tcBorders>
          </w:tcPr>
          <w:p w14:paraId="00FE426E"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354736DA"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0810083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Łąki</w:t>
            </w:r>
          </w:p>
        </w:tc>
        <w:tc>
          <w:tcPr>
            <w:tcW w:w="3046" w:type="dxa"/>
            <w:tcBorders>
              <w:left w:val="single" w:sz="1" w:space="0" w:color="000000"/>
              <w:bottom w:val="single" w:sz="1" w:space="0" w:color="000000"/>
              <w:right w:val="single" w:sz="1" w:space="0" w:color="000000"/>
            </w:tcBorders>
          </w:tcPr>
          <w:p w14:paraId="6A17DBBD" w14:textId="77777777" w:rsidR="00B13088" w:rsidRPr="00B13088" w:rsidRDefault="00B13088" w:rsidP="00B13088">
            <w:pPr>
              <w:spacing w:after="0" w:line="240" w:lineRule="auto"/>
              <w:rPr>
                <w:rFonts w:ascii="Times New Roman" w:hAnsi="Times New Roman" w:cs="Times New Roman"/>
              </w:rPr>
            </w:pPr>
          </w:p>
        </w:tc>
      </w:tr>
      <w:tr w:rsidR="00B13088" w:rsidRPr="00B13088" w14:paraId="4BE8A511" w14:textId="77777777" w:rsidTr="00B13088">
        <w:tc>
          <w:tcPr>
            <w:tcW w:w="490" w:type="dxa"/>
            <w:tcBorders>
              <w:left w:val="single" w:sz="1" w:space="0" w:color="000000"/>
              <w:bottom w:val="single" w:sz="1" w:space="0" w:color="000000"/>
            </w:tcBorders>
          </w:tcPr>
          <w:p w14:paraId="68C84870"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668FE101"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38B7C7E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M. Konopnickiej</w:t>
            </w:r>
          </w:p>
        </w:tc>
        <w:tc>
          <w:tcPr>
            <w:tcW w:w="3046" w:type="dxa"/>
            <w:tcBorders>
              <w:left w:val="single" w:sz="1" w:space="0" w:color="000000"/>
              <w:bottom w:val="single" w:sz="1" w:space="0" w:color="000000"/>
              <w:right w:val="single" w:sz="1" w:space="0" w:color="000000"/>
            </w:tcBorders>
          </w:tcPr>
          <w:p w14:paraId="7D7D5311" w14:textId="77777777" w:rsidR="00B13088" w:rsidRPr="00B13088" w:rsidRDefault="00B13088" w:rsidP="00B13088">
            <w:pPr>
              <w:spacing w:after="0" w:line="240" w:lineRule="auto"/>
              <w:rPr>
                <w:rFonts w:ascii="Times New Roman" w:hAnsi="Times New Roman" w:cs="Times New Roman"/>
              </w:rPr>
            </w:pPr>
          </w:p>
        </w:tc>
      </w:tr>
      <w:tr w:rsidR="00B13088" w:rsidRPr="00B13088" w14:paraId="102756AE" w14:textId="77777777" w:rsidTr="00B13088">
        <w:tc>
          <w:tcPr>
            <w:tcW w:w="490" w:type="dxa"/>
            <w:tcBorders>
              <w:left w:val="single" w:sz="1" w:space="0" w:color="000000"/>
              <w:bottom w:val="single" w:sz="1" w:space="0" w:color="000000"/>
            </w:tcBorders>
          </w:tcPr>
          <w:p w14:paraId="37115A9D"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FCDFFEB"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0CDFADC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Mickiewicza</w:t>
            </w:r>
          </w:p>
        </w:tc>
        <w:tc>
          <w:tcPr>
            <w:tcW w:w="3046" w:type="dxa"/>
            <w:tcBorders>
              <w:left w:val="single" w:sz="1" w:space="0" w:color="000000"/>
              <w:bottom w:val="single" w:sz="1" w:space="0" w:color="000000"/>
              <w:right w:val="single" w:sz="1" w:space="0" w:color="000000"/>
            </w:tcBorders>
          </w:tcPr>
          <w:p w14:paraId="7C1A1868" w14:textId="77777777" w:rsidR="00B13088" w:rsidRPr="00B13088" w:rsidRDefault="00B13088" w:rsidP="00B13088">
            <w:pPr>
              <w:spacing w:after="0" w:line="240" w:lineRule="auto"/>
              <w:rPr>
                <w:rFonts w:ascii="Times New Roman" w:hAnsi="Times New Roman" w:cs="Times New Roman"/>
              </w:rPr>
            </w:pPr>
          </w:p>
        </w:tc>
      </w:tr>
      <w:tr w:rsidR="00B13088" w:rsidRPr="00B13088" w14:paraId="01435FD2" w14:textId="77777777" w:rsidTr="00B13088">
        <w:tc>
          <w:tcPr>
            <w:tcW w:w="490" w:type="dxa"/>
            <w:tcBorders>
              <w:left w:val="single" w:sz="1" w:space="0" w:color="000000"/>
              <w:bottom w:val="single" w:sz="1" w:space="0" w:color="000000"/>
            </w:tcBorders>
          </w:tcPr>
          <w:p w14:paraId="5034FF4B"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C32AEEC"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5F6D62EF"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Nadbrzeżna</w:t>
            </w:r>
          </w:p>
        </w:tc>
        <w:tc>
          <w:tcPr>
            <w:tcW w:w="3046" w:type="dxa"/>
            <w:tcBorders>
              <w:left w:val="single" w:sz="1" w:space="0" w:color="000000"/>
              <w:bottom w:val="single" w:sz="1" w:space="0" w:color="000000"/>
              <w:right w:val="single" w:sz="1" w:space="0" w:color="000000"/>
            </w:tcBorders>
          </w:tcPr>
          <w:p w14:paraId="02794471" w14:textId="77777777" w:rsidR="00B13088" w:rsidRPr="00B13088" w:rsidRDefault="00B13088" w:rsidP="00B13088">
            <w:pPr>
              <w:spacing w:after="0" w:line="240" w:lineRule="auto"/>
              <w:rPr>
                <w:rFonts w:ascii="Times New Roman" w:hAnsi="Times New Roman" w:cs="Times New Roman"/>
              </w:rPr>
            </w:pPr>
          </w:p>
        </w:tc>
      </w:tr>
      <w:tr w:rsidR="00B13088" w:rsidRPr="00B13088" w14:paraId="1884A5FE" w14:textId="77777777" w:rsidTr="00B13088">
        <w:tc>
          <w:tcPr>
            <w:tcW w:w="490" w:type="dxa"/>
            <w:tcBorders>
              <w:left w:val="single" w:sz="1" w:space="0" w:color="000000"/>
              <w:bottom w:val="single" w:sz="1" w:space="0" w:color="000000"/>
            </w:tcBorders>
          </w:tcPr>
          <w:p w14:paraId="10BFBAAF"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6698950"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39C57C3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Ogrodowa</w:t>
            </w:r>
          </w:p>
        </w:tc>
        <w:tc>
          <w:tcPr>
            <w:tcW w:w="3046" w:type="dxa"/>
            <w:tcBorders>
              <w:left w:val="single" w:sz="1" w:space="0" w:color="000000"/>
              <w:bottom w:val="single" w:sz="1" w:space="0" w:color="000000"/>
              <w:right w:val="single" w:sz="1" w:space="0" w:color="000000"/>
            </w:tcBorders>
          </w:tcPr>
          <w:p w14:paraId="683A1D58" w14:textId="77777777" w:rsidR="00B13088" w:rsidRPr="00B13088" w:rsidRDefault="00B13088" w:rsidP="00B13088">
            <w:pPr>
              <w:spacing w:after="0" w:line="240" w:lineRule="auto"/>
              <w:rPr>
                <w:rFonts w:ascii="Times New Roman" w:hAnsi="Times New Roman" w:cs="Times New Roman"/>
              </w:rPr>
            </w:pPr>
          </w:p>
        </w:tc>
      </w:tr>
      <w:tr w:rsidR="00B13088" w:rsidRPr="00B13088" w14:paraId="29DCCAB1" w14:textId="77777777" w:rsidTr="00B13088">
        <w:tc>
          <w:tcPr>
            <w:tcW w:w="490" w:type="dxa"/>
            <w:tcBorders>
              <w:left w:val="single" w:sz="1" w:space="0" w:color="000000"/>
              <w:bottom w:val="single" w:sz="1" w:space="0" w:color="000000"/>
            </w:tcBorders>
          </w:tcPr>
          <w:p w14:paraId="33E0BFC4"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0298869"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463058D" w14:textId="77777777" w:rsidR="00B13088" w:rsidRPr="00B13088" w:rsidRDefault="00B13088" w:rsidP="00F233F9">
            <w:pPr>
              <w:spacing w:after="0" w:line="240" w:lineRule="auto"/>
              <w:rPr>
                <w:rFonts w:ascii="Times New Roman" w:hAnsi="Times New Roman" w:cs="Times New Roman"/>
              </w:rPr>
            </w:pPr>
            <w:r w:rsidRPr="00B13088">
              <w:rPr>
                <w:rFonts w:ascii="Times New Roman" w:hAnsi="Times New Roman" w:cs="Times New Roman"/>
              </w:rPr>
              <w:t xml:space="preserve">ul. </w:t>
            </w:r>
            <w:r w:rsidR="00F233F9">
              <w:rPr>
                <w:rFonts w:ascii="Times New Roman" w:hAnsi="Times New Roman" w:cs="Times New Roman"/>
              </w:rPr>
              <w:t>Bernardyńska</w:t>
            </w:r>
          </w:p>
        </w:tc>
        <w:tc>
          <w:tcPr>
            <w:tcW w:w="3046" w:type="dxa"/>
            <w:tcBorders>
              <w:left w:val="single" w:sz="1" w:space="0" w:color="000000"/>
              <w:bottom w:val="single" w:sz="1" w:space="0" w:color="000000"/>
              <w:right w:val="single" w:sz="1" w:space="0" w:color="000000"/>
            </w:tcBorders>
          </w:tcPr>
          <w:p w14:paraId="45D8D128" w14:textId="77777777" w:rsidR="00B13088" w:rsidRPr="00B13088" w:rsidRDefault="00B13088" w:rsidP="00B13088">
            <w:pPr>
              <w:spacing w:after="0" w:line="240" w:lineRule="auto"/>
              <w:rPr>
                <w:rFonts w:ascii="Times New Roman" w:hAnsi="Times New Roman" w:cs="Times New Roman"/>
              </w:rPr>
            </w:pPr>
          </w:p>
        </w:tc>
      </w:tr>
      <w:tr w:rsidR="00F233F9" w:rsidRPr="00B13088" w14:paraId="199F0050" w14:textId="77777777" w:rsidTr="00B13088">
        <w:tc>
          <w:tcPr>
            <w:tcW w:w="490" w:type="dxa"/>
            <w:tcBorders>
              <w:left w:val="single" w:sz="1" w:space="0" w:color="000000"/>
              <w:bottom w:val="single" w:sz="1" w:space="0" w:color="000000"/>
            </w:tcBorders>
          </w:tcPr>
          <w:p w14:paraId="1658B601" w14:textId="77777777" w:rsidR="00F233F9" w:rsidRPr="00B13088" w:rsidRDefault="00F233F9"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644B05B3" w14:textId="77777777" w:rsidR="00F233F9" w:rsidRPr="00B13088" w:rsidRDefault="00F233F9"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2D268CDA" w14:textId="77777777" w:rsidR="00F233F9" w:rsidRPr="00B13088" w:rsidRDefault="00F233F9" w:rsidP="00F233F9">
            <w:pPr>
              <w:spacing w:after="0" w:line="240" w:lineRule="auto"/>
              <w:rPr>
                <w:rFonts w:ascii="Times New Roman" w:hAnsi="Times New Roman" w:cs="Times New Roman"/>
              </w:rPr>
            </w:pPr>
            <w:r>
              <w:rPr>
                <w:rFonts w:ascii="Times New Roman" w:hAnsi="Times New Roman" w:cs="Times New Roman"/>
              </w:rPr>
              <w:t>ul. Jana Strycharskiego</w:t>
            </w:r>
          </w:p>
        </w:tc>
        <w:tc>
          <w:tcPr>
            <w:tcW w:w="3046" w:type="dxa"/>
            <w:tcBorders>
              <w:left w:val="single" w:sz="1" w:space="0" w:color="000000"/>
              <w:bottom w:val="single" w:sz="1" w:space="0" w:color="000000"/>
              <w:right w:val="single" w:sz="1" w:space="0" w:color="000000"/>
            </w:tcBorders>
          </w:tcPr>
          <w:p w14:paraId="3AF66575" w14:textId="77777777" w:rsidR="00F233F9" w:rsidRPr="00B13088" w:rsidRDefault="00F233F9" w:rsidP="00B13088">
            <w:pPr>
              <w:spacing w:after="0" w:line="240" w:lineRule="auto"/>
              <w:rPr>
                <w:rFonts w:ascii="Times New Roman" w:hAnsi="Times New Roman" w:cs="Times New Roman"/>
              </w:rPr>
            </w:pPr>
          </w:p>
        </w:tc>
      </w:tr>
      <w:tr w:rsidR="00B13088" w:rsidRPr="00B13088" w14:paraId="102F1B3E" w14:textId="77777777" w:rsidTr="00B13088">
        <w:tc>
          <w:tcPr>
            <w:tcW w:w="490" w:type="dxa"/>
            <w:tcBorders>
              <w:left w:val="single" w:sz="1" w:space="0" w:color="000000"/>
              <w:bottom w:val="single" w:sz="1" w:space="0" w:color="000000"/>
            </w:tcBorders>
          </w:tcPr>
          <w:p w14:paraId="03DBC97E"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1CDA4BE"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935C8D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Podwale</w:t>
            </w:r>
          </w:p>
        </w:tc>
        <w:tc>
          <w:tcPr>
            <w:tcW w:w="3046" w:type="dxa"/>
            <w:tcBorders>
              <w:left w:val="single" w:sz="1" w:space="0" w:color="000000"/>
              <w:bottom w:val="single" w:sz="1" w:space="0" w:color="000000"/>
              <w:right w:val="single" w:sz="1" w:space="0" w:color="000000"/>
            </w:tcBorders>
          </w:tcPr>
          <w:p w14:paraId="4F65D1D1" w14:textId="77777777" w:rsidR="00B13088" w:rsidRPr="00B13088" w:rsidRDefault="00B13088" w:rsidP="00B13088">
            <w:pPr>
              <w:spacing w:after="0" w:line="240" w:lineRule="auto"/>
              <w:rPr>
                <w:rFonts w:ascii="Times New Roman" w:hAnsi="Times New Roman" w:cs="Times New Roman"/>
              </w:rPr>
            </w:pPr>
          </w:p>
        </w:tc>
      </w:tr>
      <w:tr w:rsidR="00B13088" w:rsidRPr="00B13088" w14:paraId="3A19464D" w14:textId="77777777" w:rsidTr="00B13088">
        <w:tc>
          <w:tcPr>
            <w:tcW w:w="490" w:type="dxa"/>
            <w:tcBorders>
              <w:left w:val="single" w:sz="1" w:space="0" w:color="000000"/>
              <w:bottom w:val="single" w:sz="1" w:space="0" w:color="000000"/>
            </w:tcBorders>
          </w:tcPr>
          <w:p w14:paraId="7A34C49B"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5675928"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8D42E44"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Polna</w:t>
            </w:r>
          </w:p>
        </w:tc>
        <w:tc>
          <w:tcPr>
            <w:tcW w:w="3046" w:type="dxa"/>
            <w:tcBorders>
              <w:left w:val="single" w:sz="1" w:space="0" w:color="000000"/>
              <w:bottom w:val="single" w:sz="1" w:space="0" w:color="000000"/>
              <w:right w:val="single" w:sz="1" w:space="0" w:color="000000"/>
            </w:tcBorders>
          </w:tcPr>
          <w:p w14:paraId="7EFFE5A1" w14:textId="77777777" w:rsidR="00B13088" w:rsidRPr="00B13088" w:rsidRDefault="00B13088" w:rsidP="00B13088">
            <w:pPr>
              <w:spacing w:after="0" w:line="240" w:lineRule="auto"/>
              <w:rPr>
                <w:rFonts w:ascii="Times New Roman" w:hAnsi="Times New Roman" w:cs="Times New Roman"/>
              </w:rPr>
            </w:pPr>
          </w:p>
        </w:tc>
      </w:tr>
      <w:tr w:rsidR="00B13088" w:rsidRPr="00B13088" w14:paraId="1C8E833E" w14:textId="77777777" w:rsidTr="00B13088">
        <w:tc>
          <w:tcPr>
            <w:tcW w:w="490" w:type="dxa"/>
            <w:tcBorders>
              <w:left w:val="single" w:sz="1" w:space="0" w:color="000000"/>
              <w:bottom w:val="single" w:sz="1" w:space="0" w:color="000000"/>
            </w:tcBorders>
          </w:tcPr>
          <w:p w14:paraId="76AAD8B4"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3485E57"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5A57E74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Rynek</w:t>
            </w:r>
          </w:p>
        </w:tc>
        <w:tc>
          <w:tcPr>
            <w:tcW w:w="3046" w:type="dxa"/>
            <w:tcBorders>
              <w:left w:val="single" w:sz="1" w:space="0" w:color="000000"/>
              <w:bottom w:val="single" w:sz="1" w:space="0" w:color="000000"/>
              <w:right w:val="single" w:sz="1" w:space="0" w:color="000000"/>
            </w:tcBorders>
          </w:tcPr>
          <w:p w14:paraId="7950670E" w14:textId="77777777" w:rsidR="00B13088" w:rsidRPr="00B13088" w:rsidRDefault="00B13088" w:rsidP="00B13088">
            <w:pPr>
              <w:spacing w:after="0" w:line="240" w:lineRule="auto"/>
              <w:rPr>
                <w:rFonts w:ascii="Times New Roman" w:hAnsi="Times New Roman" w:cs="Times New Roman"/>
              </w:rPr>
            </w:pPr>
          </w:p>
        </w:tc>
      </w:tr>
      <w:tr w:rsidR="00B13088" w:rsidRPr="00B13088" w14:paraId="3BC7F457" w14:textId="77777777" w:rsidTr="00B13088">
        <w:tc>
          <w:tcPr>
            <w:tcW w:w="490" w:type="dxa"/>
            <w:tcBorders>
              <w:left w:val="single" w:sz="1" w:space="0" w:color="000000"/>
              <w:bottom w:val="single" w:sz="1" w:space="0" w:color="000000"/>
            </w:tcBorders>
          </w:tcPr>
          <w:p w14:paraId="224D9E71"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6C42261"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D67A818"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Słowacka</w:t>
            </w:r>
          </w:p>
        </w:tc>
        <w:tc>
          <w:tcPr>
            <w:tcW w:w="3046" w:type="dxa"/>
            <w:tcBorders>
              <w:left w:val="single" w:sz="1" w:space="0" w:color="000000"/>
              <w:bottom w:val="single" w:sz="1" w:space="0" w:color="000000"/>
              <w:right w:val="single" w:sz="1" w:space="0" w:color="000000"/>
            </w:tcBorders>
          </w:tcPr>
          <w:p w14:paraId="0CA89E27" w14:textId="77777777" w:rsidR="00B13088" w:rsidRPr="00B13088" w:rsidRDefault="00B13088" w:rsidP="00B13088">
            <w:pPr>
              <w:spacing w:after="0" w:line="240" w:lineRule="auto"/>
              <w:rPr>
                <w:rFonts w:ascii="Times New Roman" w:hAnsi="Times New Roman" w:cs="Times New Roman"/>
              </w:rPr>
            </w:pPr>
          </w:p>
        </w:tc>
      </w:tr>
      <w:tr w:rsidR="00B13088" w:rsidRPr="00B13088" w14:paraId="5E2B0B9A" w14:textId="77777777" w:rsidTr="00B13088">
        <w:tc>
          <w:tcPr>
            <w:tcW w:w="490" w:type="dxa"/>
            <w:tcBorders>
              <w:left w:val="single" w:sz="1" w:space="0" w:color="000000"/>
              <w:bottom w:val="single" w:sz="1" w:space="0" w:color="000000"/>
            </w:tcBorders>
          </w:tcPr>
          <w:p w14:paraId="00F593F6"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6839FC7D"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398232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 xml:space="preserve">ul. Św. Jana z Dukli </w:t>
            </w:r>
          </w:p>
        </w:tc>
        <w:tc>
          <w:tcPr>
            <w:tcW w:w="3046" w:type="dxa"/>
            <w:tcBorders>
              <w:left w:val="single" w:sz="1" w:space="0" w:color="000000"/>
              <w:bottom w:val="single" w:sz="1" w:space="0" w:color="000000"/>
              <w:right w:val="single" w:sz="1" w:space="0" w:color="000000"/>
            </w:tcBorders>
          </w:tcPr>
          <w:p w14:paraId="4E884E27" w14:textId="77777777" w:rsidR="00B13088" w:rsidRPr="00B13088" w:rsidRDefault="00B13088" w:rsidP="00B13088">
            <w:pPr>
              <w:spacing w:after="0" w:line="240" w:lineRule="auto"/>
              <w:rPr>
                <w:rFonts w:ascii="Times New Roman" w:hAnsi="Times New Roman" w:cs="Times New Roman"/>
              </w:rPr>
            </w:pPr>
          </w:p>
        </w:tc>
      </w:tr>
      <w:tr w:rsidR="00B13088" w:rsidRPr="00B13088" w14:paraId="2B9C625E" w14:textId="77777777" w:rsidTr="00B13088">
        <w:tc>
          <w:tcPr>
            <w:tcW w:w="490" w:type="dxa"/>
            <w:tcBorders>
              <w:left w:val="single" w:sz="1" w:space="0" w:color="000000"/>
              <w:bottom w:val="single" w:sz="1" w:space="0" w:color="000000"/>
            </w:tcBorders>
          </w:tcPr>
          <w:p w14:paraId="34690031"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3B392B32"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B3AFD6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Trakt Węgierski</w:t>
            </w:r>
          </w:p>
        </w:tc>
        <w:tc>
          <w:tcPr>
            <w:tcW w:w="3046" w:type="dxa"/>
            <w:tcBorders>
              <w:left w:val="single" w:sz="1" w:space="0" w:color="000000"/>
              <w:bottom w:val="single" w:sz="1" w:space="0" w:color="000000"/>
              <w:right w:val="single" w:sz="1" w:space="0" w:color="000000"/>
            </w:tcBorders>
          </w:tcPr>
          <w:p w14:paraId="4117080B" w14:textId="77777777" w:rsidR="00B13088" w:rsidRPr="00B13088" w:rsidRDefault="00B13088" w:rsidP="00B13088">
            <w:pPr>
              <w:spacing w:after="0" w:line="240" w:lineRule="auto"/>
              <w:rPr>
                <w:rFonts w:ascii="Times New Roman" w:hAnsi="Times New Roman" w:cs="Times New Roman"/>
              </w:rPr>
            </w:pPr>
          </w:p>
        </w:tc>
      </w:tr>
      <w:tr w:rsidR="00B13088" w:rsidRPr="00B13088" w14:paraId="5DB429F3" w14:textId="77777777" w:rsidTr="00B13088">
        <w:tc>
          <w:tcPr>
            <w:tcW w:w="490" w:type="dxa"/>
            <w:tcBorders>
              <w:left w:val="single" w:sz="1" w:space="0" w:color="000000"/>
              <w:bottom w:val="single" w:sz="1" w:space="0" w:color="000000"/>
            </w:tcBorders>
          </w:tcPr>
          <w:p w14:paraId="297677DB"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40E0DFE1"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0DF993F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Zielona</w:t>
            </w:r>
          </w:p>
        </w:tc>
        <w:tc>
          <w:tcPr>
            <w:tcW w:w="3046" w:type="dxa"/>
            <w:tcBorders>
              <w:left w:val="single" w:sz="1" w:space="0" w:color="000000"/>
              <w:bottom w:val="single" w:sz="1" w:space="0" w:color="000000"/>
              <w:right w:val="single" w:sz="1" w:space="0" w:color="000000"/>
            </w:tcBorders>
          </w:tcPr>
          <w:p w14:paraId="3AAEC479" w14:textId="77777777" w:rsidR="00B13088" w:rsidRPr="00B13088" w:rsidRDefault="00B13088" w:rsidP="00B13088">
            <w:pPr>
              <w:spacing w:after="0" w:line="240" w:lineRule="auto"/>
              <w:rPr>
                <w:rFonts w:ascii="Times New Roman" w:hAnsi="Times New Roman" w:cs="Times New Roman"/>
              </w:rPr>
            </w:pPr>
          </w:p>
        </w:tc>
      </w:tr>
      <w:tr w:rsidR="00B13088" w:rsidRPr="00B13088" w14:paraId="29CB61E8" w14:textId="77777777" w:rsidTr="00B13088">
        <w:tc>
          <w:tcPr>
            <w:tcW w:w="490" w:type="dxa"/>
            <w:tcBorders>
              <w:left w:val="single" w:sz="1" w:space="0" w:color="000000"/>
              <w:bottom w:val="single" w:sz="1" w:space="0" w:color="000000"/>
            </w:tcBorders>
          </w:tcPr>
          <w:p w14:paraId="63BA40DE"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7B576C92"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3ED1AC4"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Żwirki i Wigury</w:t>
            </w:r>
          </w:p>
        </w:tc>
        <w:tc>
          <w:tcPr>
            <w:tcW w:w="3046" w:type="dxa"/>
            <w:tcBorders>
              <w:left w:val="single" w:sz="1" w:space="0" w:color="000000"/>
              <w:bottom w:val="single" w:sz="1" w:space="0" w:color="000000"/>
              <w:right w:val="single" w:sz="1" w:space="0" w:color="000000"/>
            </w:tcBorders>
          </w:tcPr>
          <w:p w14:paraId="1A28C99E" w14:textId="77777777" w:rsidR="00B13088" w:rsidRPr="00B13088" w:rsidRDefault="00B13088" w:rsidP="00B13088">
            <w:pPr>
              <w:spacing w:after="0" w:line="240" w:lineRule="auto"/>
              <w:rPr>
                <w:rFonts w:ascii="Times New Roman" w:hAnsi="Times New Roman" w:cs="Times New Roman"/>
              </w:rPr>
            </w:pPr>
          </w:p>
        </w:tc>
      </w:tr>
      <w:tr w:rsidR="00B13088" w:rsidRPr="00B13088" w14:paraId="0E8DEB57" w14:textId="77777777" w:rsidTr="00B13088">
        <w:tc>
          <w:tcPr>
            <w:tcW w:w="490" w:type="dxa"/>
            <w:tcBorders>
              <w:left w:val="single" w:sz="1" w:space="0" w:color="000000"/>
              <w:bottom w:val="single" w:sz="1" w:space="0" w:color="000000"/>
            </w:tcBorders>
          </w:tcPr>
          <w:p w14:paraId="7A77BAE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5.</w:t>
            </w:r>
          </w:p>
        </w:tc>
        <w:tc>
          <w:tcPr>
            <w:tcW w:w="2986" w:type="dxa"/>
            <w:tcBorders>
              <w:left w:val="single" w:sz="1" w:space="0" w:color="000000"/>
              <w:bottom w:val="single" w:sz="1" w:space="0" w:color="000000"/>
            </w:tcBorders>
          </w:tcPr>
          <w:p w14:paraId="5E49FD8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Głojsce</w:t>
            </w:r>
          </w:p>
        </w:tc>
        <w:tc>
          <w:tcPr>
            <w:tcW w:w="3048" w:type="dxa"/>
            <w:tcBorders>
              <w:left w:val="single" w:sz="1" w:space="0" w:color="000000"/>
              <w:bottom w:val="single" w:sz="1" w:space="0" w:color="000000"/>
            </w:tcBorders>
          </w:tcPr>
          <w:p w14:paraId="57909E3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Dukielska</w:t>
            </w:r>
          </w:p>
        </w:tc>
        <w:tc>
          <w:tcPr>
            <w:tcW w:w="3046" w:type="dxa"/>
            <w:tcBorders>
              <w:left w:val="single" w:sz="1" w:space="0" w:color="000000"/>
              <w:bottom w:val="single" w:sz="1" w:space="0" w:color="000000"/>
              <w:right w:val="single" w:sz="1" w:space="0" w:color="000000"/>
            </w:tcBorders>
          </w:tcPr>
          <w:p w14:paraId="62130404" w14:textId="77777777" w:rsidR="00B13088" w:rsidRPr="00B13088" w:rsidRDefault="00B13088" w:rsidP="00B13088">
            <w:pPr>
              <w:spacing w:after="0" w:line="240" w:lineRule="auto"/>
              <w:rPr>
                <w:rFonts w:ascii="Times New Roman" w:hAnsi="Times New Roman" w:cs="Times New Roman"/>
              </w:rPr>
            </w:pPr>
          </w:p>
        </w:tc>
      </w:tr>
      <w:tr w:rsidR="00B13088" w:rsidRPr="00B13088" w14:paraId="0068B048" w14:textId="77777777" w:rsidTr="00B13088">
        <w:tc>
          <w:tcPr>
            <w:tcW w:w="490" w:type="dxa"/>
            <w:tcBorders>
              <w:left w:val="single" w:sz="1" w:space="0" w:color="000000"/>
              <w:bottom w:val="single" w:sz="1" w:space="0" w:color="000000"/>
            </w:tcBorders>
          </w:tcPr>
          <w:p w14:paraId="758A32EE"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1D0DBDB"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548F431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Nadbrzeżna</w:t>
            </w:r>
          </w:p>
        </w:tc>
        <w:tc>
          <w:tcPr>
            <w:tcW w:w="3046" w:type="dxa"/>
            <w:tcBorders>
              <w:left w:val="single" w:sz="1" w:space="0" w:color="000000"/>
              <w:bottom w:val="single" w:sz="1" w:space="0" w:color="000000"/>
              <w:right w:val="single" w:sz="1" w:space="0" w:color="000000"/>
            </w:tcBorders>
          </w:tcPr>
          <w:p w14:paraId="170D9DBA" w14:textId="77777777" w:rsidR="00B13088" w:rsidRPr="00B13088" w:rsidRDefault="00B13088" w:rsidP="00B13088">
            <w:pPr>
              <w:spacing w:after="0" w:line="240" w:lineRule="auto"/>
              <w:rPr>
                <w:rFonts w:ascii="Times New Roman" w:hAnsi="Times New Roman" w:cs="Times New Roman"/>
              </w:rPr>
            </w:pPr>
          </w:p>
        </w:tc>
      </w:tr>
      <w:tr w:rsidR="00B13088" w:rsidRPr="00B13088" w14:paraId="3D9F37DC" w14:textId="77777777" w:rsidTr="00B13088">
        <w:tc>
          <w:tcPr>
            <w:tcW w:w="490" w:type="dxa"/>
            <w:tcBorders>
              <w:left w:val="single" w:sz="1" w:space="0" w:color="000000"/>
              <w:bottom w:val="single" w:sz="1" w:space="0" w:color="000000"/>
            </w:tcBorders>
          </w:tcPr>
          <w:p w14:paraId="4B3F671D"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A639CC6"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3A824CF8"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Ogrodowa</w:t>
            </w:r>
          </w:p>
        </w:tc>
        <w:tc>
          <w:tcPr>
            <w:tcW w:w="3046" w:type="dxa"/>
            <w:tcBorders>
              <w:left w:val="single" w:sz="1" w:space="0" w:color="000000"/>
              <w:bottom w:val="single" w:sz="1" w:space="0" w:color="000000"/>
              <w:right w:val="single" w:sz="1" w:space="0" w:color="000000"/>
            </w:tcBorders>
          </w:tcPr>
          <w:p w14:paraId="33CF954B" w14:textId="77777777" w:rsidR="00B13088" w:rsidRPr="00B13088" w:rsidRDefault="00B13088" w:rsidP="00B13088">
            <w:pPr>
              <w:spacing w:after="0" w:line="240" w:lineRule="auto"/>
              <w:rPr>
                <w:rFonts w:ascii="Times New Roman" w:hAnsi="Times New Roman" w:cs="Times New Roman"/>
              </w:rPr>
            </w:pPr>
          </w:p>
        </w:tc>
      </w:tr>
      <w:tr w:rsidR="00B13088" w:rsidRPr="00B13088" w14:paraId="32B440A7" w14:textId="77777777" w:rsidTr="00B13088">
        <w:trPr>
          <w:trHeight w:val="469"/>
        </w:trPr>
        <w:tc>
          <w:tcPr>
            <w:tcW w:w="490" w:type="dxa"/>
            <w:tcBorders>
              <w:left w:val="single" w:sz="1" w:space="0" w:color="000000"/>
              <w:bottom w:val="single" w:sz="1" w:space="0" w:color="000000"/>
            </w:tcBorders>
          </w:tcPr>
          <w:p w14:paraId="202ED60E"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3FD6967A"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2657936C"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Szkolna</w:t>
            </w:r>
          </w:p>
        </w:tc>
        <w:tc>
          <w:tcPr>
            <w:tcW w:w="3046" w:type="dxa"/>
            <w:tcBorders>
              <w:left w:val="single" w:sz="1" w:space="0" w:color="000000"/>
              <w:bottom w:val="single" w:sz="1" w:space="0" w:color="000000"/>
              <w:right w:val="single" w:sz="1" w:space="0" w:color="000000"/>
            </w:tcBorders>
          </w:tcPr>
          <w:p w14:paraId="08BF6C8E" w14:textId="77777777" w:rsidR="00B13088" w:rsidRPr="00B13088" w:rsidRDefault="00B13088" w:rsidP="00B13088">
            <w:pPr>
              <w:spacing w:after="0" w:line="240" w:lineRule="auto"/>
              <w:rPr>
                <w:rFonts w:ascii="Times New Roman" w:hAnsi="Times New Roman" w:cs="Times New Roman"/>
              </w:rPr>
            </w:pPr>
          </w:p>
        </w:tc>
      </w:tr>
      <w:tr w:rsidR="00B13088" w:rsidRPr="00B13088" w14:paraId="56A422D7" w14:textId="77777777" w:rsidTr="00B13088">
        <w:trPr>
          <w:trHeight w:val="487"/>
        </w:trPr>
        <w:tc>
          <w:tcPr>
            <w:tcW w:w="490" w:type="dxa"/>
            <w:tcBorders>
              <w:left w:val="single" w:sz="1" w:space="0" w:color="000000"/>
              <w:bottom w:val="single" w:sz="1" w:space="0" w:color="000000"/>
            </w:tcBorders>
          </w:tcPr>
          <w:p w14:paraId="482121E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6.</w:t>
            </w:r>
          </w:p>
        </w:tc>
        <w:tc>
          <w:tcPr>
            <w:tcW w:w="2986" w:type="dxa"/>
            <w:tcBorders>
              <w:left w:val="single" w:sz="1" w:space="0" w:color="000000"/>
              <w:bottom w:val="single" w:sz="1" w:space="0" w:color="000000"/>
            </w:tcBorders>
          </w:tcPr>
          <w:p w14:paraId="3A1F8A7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Iwla</w:t>
            </w:r>
          </w:p>
        </w:tc>
        <w:tc>
          <w:tcPr>
            <w:tcW w:w="3048" w:type="dxa"/>
            <w:tcBorders>
              <w:left w:val="single" w:sz="1" w:space="0" w:color="000000"/>
              <w:bottom w:val="single" w:sz="1" w:space="0" w:color="000000"/>
            </w:tcBorders>
          </w:tcPr>
          <w:p w14:paraId="670EE8DD"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420861F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Góry Iwielskie</w:t>
            </w:r>
          </w:p>
        </w:tc>
      </w:tr>
      <w:tr w:rsidR="00B13088" w:rsidRPr="00B13088" w14:paraId="73FE912F" w14:textId="77777777" w:rsidTr="00B13088">
        <w:trPr>
          <w:trHeight w:val="453"/>
        </w:trPr>
        <w:tc>
          <w:tcPr>
            <w:tcW w:w="490" w:type="dxa"/>
            <w:tcBorders>
              <w:top w:val="single" w:sz="1" w:space="0" w:color="000000"/>
              <w:left w:val="single" w:sz="1" w:space="0" w:color="000000"/>
              <w:bottom w:val="single" w:sz="1" w:space="0" w:color="000000"/>
            </w:tcBorders>
          </w:tcPr>
          <w:p w14:paraId="71D97C93"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7.</w:t>
            </w:r>
          </w:p>
        </w:tc>
        <w:tc>
          <w:tcPr>
            <w:tcW w:w="2986" w:type="dxa"/>
            <w:tcBorders>
              <w:top w:val="single" w:sz="1" w:space="0" w:color="000000"/>
              <w:left w:val="single" w:sz="1" w:space="0" w:color="000000"/>
              <w:bottom w:val="single" w:sz="1" w:space="0" w:color="000000"/>
            </w:tcBorders>
          </w:tcPr>
          <w:p w14:paraId="3F8D17E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Jasionka</w:t>
            </w:r>
          </w:p>
        </w:tc>
        <w:tc>
          <w:tcPr>
            <w:tcW w:w="3048" w:type="dxa"/>
            <w:tcBorders>
              <w:top w:val="single" w:sz="1" w:space="0" w:color="000000"/>
              <w:left w:val="single" w:sz="1" w:space="0" w:color="000000"/>
              <w:bottom w:val="single" w:sz="1" w:space="0" w:color="000000"/>
            </w:tcBorders>
          </w:tcPr>
          <w:p w14:paraId="22D9CB9C" w14:textId="77777777" w:rsidR="00B13088" w:rsidRPr="00B13088" w:rsidRDefault="00B13088" w:rsidP="00B13088">
            <w:pPr>
              <w:spacing w:after="0" w:line="240" w:lineRule="auto"/>
              <w:rPr>
                <w:rFonts w:ascii="Times New Roman" w:hAnsi="Times New Roman" w:cs="Times New Roman"/>
              </w:rPr>
            </w:pPr>
          </w:p>
        </w:tc>
        <w:tc>
          <w:tcPr>
            <w:tcW w:w="3046" w:type="dxa"/>
            <w:tcBorders>
              <w:top w:val="single" w:sz="1" w:space="0" w:color="000000"/>
              <w:left w:val="single" w:sz="1" w:space="0" w:color="000000"/>
              <w:bottom w:val="single" w:sz="1" w:space="0" w:color="000000"/>
              <w:right w:val="single" w:sz="1" w:space="0" w:color="000000"/>
            </w:tcBorders>
          </w:tcPr>
          <w:p w14:paraId="1864F458" w14:textId="77777777" w:rsidR="00B13088" w:rsidRPr="00B13088" w:rsidRDefault="00B13088" w:rsidP="00B13088">
            <w:pPr>
              <w:spacing w:after="0" w:line="240" w:lineRule="auto"/>
              <w:rPr>
                <w:rFonts w:ascii="Times New Roman" w:hAnsi="Times New Roman" w:cs="Times New Roman"/>
              </w:rPr>
            </w:pPr>
          </w:p>
        </w:tc>
      </w:tr>
      <w:tr w:rsidR="00B13088" w:rsidRPr="00B13088" w14:paraId="70E10B61" w14:textId="77777777" w:rsidTr="00B13088">
        <w:tc>
          <w:tcPr>
            <w:tcW w:w="490" w:type="dxa"/>
            <w:tcBorders>
              <w:top w:val="single" w:sz="4" w:space="0" w:color="000000"/>
              <w:left w:val="single" w:sz="4" w:space="0" w:color="000000"/>
              <w:bottom w:val="single" w:sz="4" w:space="0" w:color="000000"/>
            </w:tcBorders>
          </w:tcPr>
          <w:p w14:paraId="0814A14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8.</w:t>
            </w:r>
          </w:p>
        </w:tc>
        <w:tc>
          <w:tcPr>
            <w:tcW w:w="2986" w:type="dxa"/>
            <w:tcBorders>
              <w:top w:val="single" w:sz="4" w:space="0" w:color="000000"/>
              <w:left w:val="single" w:sz="4" w:space="0" w:color="000000"/>
              <w:bottom w:val="single" w:sz="4" w:space="0" w:color="000000"/>
            </w:tcBorders>
          </w:tcPr>
          <w:p w14:paraId="1A7BD52C"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Lipowica</w:t>
            </w:r>
          </w:p>
        </w:tc>
        <w:tc>
          <w:tcPr>
            <w:tcW w:w="3048" w:type="dxa"/>
            <w:tcBorders>
              <w:top w:val="single" w:sz="4" w:space="0" w:color="000000"/>
              <w:left w:val="single" w:sz="4" w:space="0" w:color="000000"/>
              <w:bottom w:val="single" w:sz="4" w:space="0" w:color="000000"/>
            </w:tcBorders>
          </w:tcPr>
          <w:p w14:paraId="1BADAB30" w14:textId="77777777" w:rsidR="00B13088" w:rsidRPr="00B13088" w:rsidRDefault="00B13088" w:rsidP="00B13088">
            <w:pPr>
              <w:spacing w:after="0" w:line="240" w:lineRule="auto"/>
              <w:rPr>
                <w:rFonts w:ascii="Times New Roman" w:hAnsi="Times New Roman" w:cs="Times New Roman"/>
              </w:rPr>
            </w:pPr>
          </w:p>
        </w:tc>
        <w:tc>
          <w:tcPr>
            <w:tcW w:w="3046" w:type="dxa"/>
            <w:tcBorders>
              <w:top w:val="single" w:sz="4" w:space="0" w:color="000000"/>
              <w:left w:val="single" w:sz="4" w:space="0" w:color="000000"/>
              <w:bottom w:val="single" w:sz="4" w:space="0" w:color="000000"/>
              <w:right w:val="single" w:sz="4" w:space="0" w:color="000000"/>
            </w:tcBorders>
          </w:tcPr>
          <w:p w14:paraId="708D1EBC" w14:textId="77777777" w:rsidR="00B13088" w:rsidRPr="00B13088" w:rsidRDefault="00B13088" w:rsidP="00B13088">
            <w:pPr>
              <w:spacing w:after="0" w:line="240" w:lineRule="auto"/>
              <w:rPr>
                <w:rFonts w:ascii="Times New Roman" w:hAnsi="Times New Roman" w:cs="Times New Roman"/>
              </w:rPr>
            </w:pPr>
          </w:p>
        </w:tc>
      </w:tr>
      <w:tr w:rsidR="00B13088" w:rsidRPr="00B13088" w14:paraId="5FA9A899" w14:textId="77777777" w:rsidTr="00B13088">
        <w:tc>
          <w:tcPr>
            <w:tcW w:w="490" w:type="dxa"/>
            <w:tcBorders>
              <w:top w:val="single" w:sz="4" w:space="0" w:color="000000"/>
              <w:left w:val="single" w:sz="1" w:space="0" w:color="000000"/>
              <w:bottom w:val="single" w:sz="1" w:space="0" w:color="000000"/>
            </w:tcBorders>
          </w:tcPr>
          <w:p w14:paraId="047E767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9.</w:t>
            </w:r>
          </w:p>
        </w:tc>
        <w:tc>
          <w:tcPr>
            <w:tcW w:w="2986" w:type="dxa"/>
            <w:tcBorders>
              <w:top w:val="single" w:sz="4" w:space="0" w:color="000000"/>
              <w:left w:val="single" w:sz="4" w:space="0" w:color="000000"/>
              <w:bottom w:val="single" w:sz="1" w:space="0" w:color="000000"/>
            </w:tcBorders>
          </w:tcPr>
          <w:p w14:paraId="029347D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Łęki Dukielskie</w:t>
            </w:r>
          </w:p>
        </w:tc>
        <w:tc>
          <w:tcPr>
            <w:tcW w:w="3048" w:type="dxa"/>
            <w:tcBorders>
              <w:top w:val="single" w:sz="4" w:space="0" w:color="000000"/>
              <w:left w:val="single" w:sz="4" w:space="0" w:color="000000"/>
              <w:bottom w:val="single" w:sz="1" w:space="0" w:color="000000"/>
            </w:tcBorders>
          </w:tcPr>
          <w:p w14:paraId="6737B4B5" w14:textId="77777777" w:rsidR="00B13088" w:rsidRPr="00B13088" w:rsidRDefault="00B13088" w:rsidP="00B13088">
            <w:pPr>
              <w:spacing w:after="0" w:line="240" w:lineRule="auto"/>
              <w:rPr>
                <w:rFonts w:ascii="Times New Roman" w:hAnsi="Times New Roman" w:cs="Times New Roman"/>
              </w:rPr>
            </w:pPr>
          </w:p>
        </w:tc>
        <w:tc>
          <w:tcPr>
            <w:tcW w:w="3046" w:type="dxa"/>
            <w:tcBorders>
              <w:top w:val="single" w:sz="4" w:space="0" w:color="000000"/>
              <w:left w:val="single" w:sz="4" w:space="0" w:color="000000"/>
              <w:bottom w:val="single" w:sz="1" w:space="0" w:color="000000"/>
              <w:right w:val="single" w:sz="1" w:space="0" w:color="000000"/>
            </w:tcBorders>
          </w:tcPr>
          <w:p w14:paraId="5F1C670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Myszkowskie</w:t>
            </w:r>
          </w:p>
        </w:tc>
      </w:tr>
      <w:tr w:rsidR="00B13088" w:rsidRPr="00B13088" w14:paraId="28747BD4" w14:textId="77777777" w:rsidTr="00B13088">
        <w:tc>
          <w:tcPr>
            <w:tcW w:w="490" w:type="dxa"/>
            <w:tcBorders>
              <w:left w:val="single" w:sz="1" w:space="0" w:color="000000"/>
              <w:bottom w:val="single" w:sz="1" w:space="0" w:color="000000"/>
            </w:tcBorders>
          </w:tcPr>
          <w:p w14:paraId="0AB5D7BE"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4" w:space="0" w:color="000000"/>
              <w:bottom w:val="single" w:sz="1" w:space="0" w:color="000000"/>
            </w:tcBorders>
          </w:tcPr>
          <w:p w14:paraId="7D22458C"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4" w:space="0" w:color="000000"/>
              <w:bottom w:val="single" w:sz="1" w:space="0" w:color="000000"/>
            </w:tcBorders>
          </w:tcPr>
          <w:p w14:paraId="26D30E89"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4" w:space="0" w:color="000000"/>
              <w:bottom w:val="single" w:sz="1" w:space="0" w:color="000000"/>
              <w:right w:val="single" w:sz="1" w:space="0" w:color="000000"/>
            </w:tcBorders>
          </w:tcPr>
          <w:p w14:paraId="09E16F38"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Pałacówka</w:t>
            </w:r>
          </w:p>
        </w:tc>
      </w:tr>
      <w:tr w:rsidR="00B13088" w:rsidRPr="00B13088" w14:paraId="6EFE652E" w14:textId="77777777" w:rsidTr="00B13088">
        <w:tc>
          <w:tcPr>
            <w:tcW w:w="490" w:type="dxa"/>
            <w:tcBorders>
              <w:left w:val="single" w:sz="1" w:space="0" w:color="000000"/>
              <w:bottom w:val="single" w:sz="1" w:space="0" w:color="000000"/>
            </w:tcBorders>
          </w:tcPr>
          <w:p w14:paraId="17BF4E9B"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4" w:space="0" w:color="000000"/>
              <w:bottom w:val="single" w:sz="1" w:space="0" w:color="000000"/>
            </w:tcBorders>
          </w:tcPr>
          <w:p w14:paraId="21375AF0"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4" w:space="0" w:color="000000"/>
              <w:bottom w:val="single" w:sz="1" w:space="0" w:color="000000"/>
            </w:tcBorders>
          </w:tcPr>
          <w:p w14:paraId="63A87FBA"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4" w:space="0" w:color="000000"/>
              <w:bottom w:val="single" w:sz="1" w:space="0" w:color="000000"/>
              <w:right w:val="single" w:sz="1" w:space="0" w:color="000000"/>
            </w:tcBorders>
          </w:tcPr>
          <w:p w14:paraId="5238FAE8"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Łazy</w:t>
            </w:r>
          </w:p>
        </w:tc>
      </w:tr>
      <w:tr w:rsidR="00B13088" w:rsidRPr="00B13088" w14:paraId="43005D5D" w14:textId="77777777" w:rsidTr="00B13088">
        <w:tc>
          <w:tcPr>
            <w:tcW w:w="490" w:type="dxa"/>
            <w:tcBorders>
              <w:left w:val="single" w:sz="1" w:space="0" w:color="000000"/>
              <w:bottom w:val="single" w:sz="1" w:space="0" w:color="000000"/>
            </w:tcBorders>
          </w:tcPr>
          <w:p w14:paraId="307C79D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10.</w:t>
            </w:r>
          </w:p>
        </w:tc>
        <w:tc>
          <w:tcPr>
            <w:tcW w:w="2986" w:type="dxa"/>
            <w:tcBorders>
              <w:left w:val="single" w:sz="1" w:space="0" w:color="000000"/>
              <w:bottom w:val="single" w:sz="1" w:space="0" w:color="000000"/>
            </w:tcBorders>
          </w:tcPr>
          <w:p w14:paraId="325A142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Mszana</w:t>
            </w:r>
          </w:p>
        </w:tc>
        <w:tc>
          <w:tcPr>
            <w:tcW w:w="3048" w:type="dxa"/>
            <w:tcBorders>
              <w:left w:val="single" w:sz="1" w:space="0" w:color="000000"/>
              <w:bottom w:val="single" w:sz="1" w:space="0" w:color="000000"/>
            </w:tcBorders>
          </w:tcPr>
          <w:p w14:paraId="44C4E69A"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50CF7D22" w14:textId="77777777" w:rsidR="00B13088" w:rsidRPr="00B13088" w:rsidRDefault="00B13088" w:rsidP="00B13088">
            <w:pPr>
              <w:spacing w:after="0" w:line="240" w:lineRule="auto"/>
              <w:rPr>
                <w:rFonts w:ascii="Times New Roman" w:hAnsi="Times New Roman" w:cs="Times New Roman"/>
              </w:rPr>
            </w:pPr>
          </w:p>
        </w:tc>
      </w:tr>
      <w:tr w:rsidR="00B13088" w:rsidRPr="00B13088" w14:paraId="49971A1E" w14:textId="77777777" w:rsidTr="00B13088">
        <w:tc>
          <w:tcPr>
            <w:tcW w:w="490" w:type="dxa"/>
            <w:tcBorders>
              <w:left w:val="single" w:sz="1" w:space="0" w:color="000000"/>
              <w:bottom w:val="single" w:sz="1" w:space="0" w:color="000000"/>
            </w:tcBorders>
          </w:tcPr>
          <w:p w14:paraId="000A94B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11.</w:t>
            </w:r>
          </w:p>
        </w:tc>
        <w:tc>
          <w:tcPr>
            <w:tcW w:w="2986" w:type="dxa"/>
            <w:tcBorders>
              <w:left w:val="single" w:sz="1" w:space="0" w:color="000000"/>
              <w:bottom w:val="single" w:sz="1" w:space="0" w:color="000000"/>
            </w:tcBorders>
          </w:tcPr>
          <w:p w14:paraId="30F8522D"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Nadole</w:t>
            </w:r>
          </w:p>
        </w:tc>
        <w:tc>
          <w:tcPr>
            <w:tcW w:w="3048" w:type="dxa"/>
            <w:tcBorders>
              <w:left w:val="single" w:sz="1" w:space="0" w:color="000000"/>
              <w:bottom w:val="single" w:sz="1" w:space="0" w:color="000000"/>
            </w:tcBorders>
          </w:tcPr>
          <w:p w14:paraId="41756170"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4F27EC0A" w14:textId="77777777" w:rsidR="00B13088" w:rsidRPr="00B13088" w:rsidRDefault="00B13088" w:rsidP="00B13088">
            <w:pPr>
              <w:spacing w:after="0" w:line="240" w:lineRule="auto"/>
              <w:rPr>
                <w:rFonts w:ascii="Times New Roman" w:hAnsi="Times New Roman" w:cs="Times New Roman"/>
              </w:rPr>
            </w:pPr>
          </w:p>
        </w:tc>
      </w:tr>
      <w:tr w:rsidR="00B13088" w:rsidRPr="00B13088" w14:paraId="4C01E64C" w14:textId="77777777" w:rsidTr="00B13088">
        <w:tc>
          <w:tcPr>
            <w:tcW w:w="490" w:type="dxa"/>
            <w:tcBorders>
              <w:left w:val="single" w:sz="1" w:space="0" w:color="000000"/>
              <w:bottom w:val="single" w:sz="1" w:space="0" w:color="000000"/>
            </w:tcBorders>
          </w:tcPr>
          <w:p w14:paraId="44D1CC9C"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12.</w:t>
            </w:r>
          </w:p>
        </w:tc>
        <w:tc>
          <w:tcPr>
            <w:tcW w:w="2986" w:type="dxa"/>
            <w:tcBorders>
              <w:left w:val="single" w:sz="1" w:space="0" w:color="000000"/>
              <w:bottom w:val="single" w:sz="1" w:space="0" w:color="000000"/>
            </w:tcBorders>
          </w:tcPr>
          <w:p w14:paraId="3FA3631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Nowa Wieś</w:t>
            </w:r>
          </w:p>
        </w:tc>
        <w:tc>
          <w:tcPr>
            <w:tcW w:w="3048" w:type="dxa"/>
            <w:tcBorders>
              <w:left w:val="single" w:sz="1" w:space="0" w:color="000000"/>
              <w:bottom w:val="single" w:sz="1" w:space="0" w:color="000000"/>
            </w:tcBorders>
          </w:tcPr>
          <w:p w14:paraId="7A1D9B88"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5CE4AE5C" w14:textId="77777777" w:rsidR="00B13088" w:rsidRPr="00B13088" w:rsidRDefault="00B13088" w:rsidP="00B13088">
            <w:pPr>
              <w:spacing w:after="0" w:line="240" w:lineRule="auto"/>
              <w:rPr>
                <w:rFonts w:ascii="Times New Roman" w:hAnsi="Times New Roman" w:cs="Times New Roman"/>
              </w:rPr>
            </w:pPr>
          </w:p>
        </w:tc>
      </w:tr>
      <w:tr w:rsidR="00B13088" w:rsidRPr="00B13088" w14:paraId="68F12FA4" w14:textId="77777777" w:rsidTr="00B13088">
        <w:tc>
          <w:tcPr>
            <w:tcW w:w="490" w:type="dxa"/>
            <w:tcBorders>
              <w:left w:val="single" w:sz="1" w:space="0" w:color="000000"/>
              <w:bottom w:val="single" w:sz="1" w:space="0" w:color="000000"/>
            </w:tcBorders>
          </w:tcPr>
          <w:p w14:paraId="7FECDA8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13.</w:t>
            </w:r>
          </w:p>
        </w:tc>
        <w:tc>
          <w:tcPr>
            <w:tcW w:w="2986" w:type="dxa"/>
            <w:tcBorders>
              <w:left w:val="single" w:sz="1" w:space="0" w:color="000000"/>
              <w:bottom w:val="single" w:sz="1" w:space="0" w:color="000000"/>
            </w:tcBorders>
          </w:tcPr>
          <w:p w14:paraId="3C87927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Olchowiec</w:t>
            </w:r>
          </w:p>
        </w:tc>
        <w:tc>
          <w:tcPr>
            <w:tcW w:w="3048" w:type="dxa"/>
            <w:tcBorders>
              <w:left w:val="single" w:sz="1" w:space="0" w:color="000000"/>
              <w:bottom w:val="single" w:sz="1" w:space="0" w:color="000000"/>
            </w:tcBorders>
          </w:tcPr>
          <w:p w14:paraId="380A5544"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7F75E578"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Kolonia</w:t>
            </w:r>
          </w:p>
        </w:tc>
      </w:tr>
      <w:tr w:rsidR="00B13088" w:rsidRPr="00B13088" w14:paraId="25FF03AE" w14:textId="77777777" w:rsidTr="00B13088">
        <w:tc>
          <w:tcPr>
            <w:tcW w:w="490" w:type="dxa"/>
            <w:tcBorders>
              <w:left w:val="single" w:sz="1" w:space="0" w:color="000000"/>
              <w:bottom w:val="single" w:sz="1" w:space="0" w:color="000000"/>
            </w:tcBorders>
          </w:tcPr>
          <w:p w14:paraId="07BD9AF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14.</w:t>
            </w:r>
          </w:p>
        </w:tc>
        <w:tc>
          <w:tcPr>
            <w:tcW w:w="2986" w:type="dxa"/>
            <w:tcBorders>
              <w:left w:val="single" w:sz="1" w:space="0" w:color="000000"/>
              <w:bottom w:val="single" w:sz="1" w:space="0" w:color="000000"/>
            </w:tcBorders>
          </w:tcPr>
          <w:p w14:paraId="0FEDECC4"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Ropianka</w:t>
            </w:r>
          </w:p>
        </w:tc>
        <w:tc>
          <w:tcPr>
            <w:tcW w:w="3048" w:type="dxa"/>
            <w:tcBorders>
              <w:left w:val="single" w:sz="1" w:space="0" w:color="000000"/>
              <w:bottom w:val="single" w:sz="1" w:space="0" w:color="000000"/>
            </w:tcBorders>
          </w:tcPr>
          <w:p w14:paraId="35A0CD2E"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74EC3D77" w14:textId="77777777" w:rsidR="00B13088" w:rsidRPr="00B13088" w:rsidRDefault="00B13088" w:rsidP="00B13088">
            <w:pPr>
              <w:spacing w:after="0" w:line="240" w:lineRule="auto"/>
              <w:rPr>
                <w:rFonts w:ascii="Times New Roman" w:hAnsi="Times New Roman" w:cs="Times New Roman"/>
              </w:rPr>
            </w:pPr>
          </w:p>
        </w:tc>
      </w:tr>
      <w:tr w:rsidR="00B13088" w:rsidRPr="00B13088" w14:paraId="3E502896" w14:textId="77777777" w:rsidTr="00B13088">
        <w:tc>
          <w:tcPr>
            <w:tcW w:w="490" w:type="dxa"/>
            <w:tcBorders>
              <w:left w:val="single" w:sz="1" w:space="0" w:color="000000"/>
              <w:bottom w:val="single" w:sz="1" w:space="0" w:color="000000"/>
            </w:tcBorders>
          </w:tcPr>
          <w:p w14:paraId="433CF10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15.</w:t>
            </w:r>
          </w:p>
        </w:tc>
        <w:tc>
          <w:tcPr>
            <w:tcW w:w="2986" w:type="dxa"/>
            <w:tcBorders>
              <w:left w:val="single" w:sz="1" w:space="0" w:color="000000"/>
              <w:bottom w:val="single" w:sz="1" w:space="0" w:color="000000"/>
            </w:tcBorders>
          </w:tcPr>
          <w:p w14:paraId="13F7193F"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Równe</w:t>
            </w:r>
          </w:p>
        </w:tc>
        <w:tc>
          <w:tcPr>
            <w:tcW w:w="3048" w:type="dxa"/>
            <w:tcBorders>
              <w:left w:val="single" w:sz="1" w:space="0" w:color="000000"/>
              <w:bottom w:val="single" w:sz="1" w:space="0" w:color="000000"/>
            </w:tcBorders>
          </w:tcPr>
          <w:p w14:paraId="099043D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Akacjowa</w:t>
            </w:r>
          </w:p>
        </w:tc>
        <w:tc>
          <w:tcPr>
            <w:tcW w:w="3046" w:type="dxa"/>
            <w:tcBorders>
              <w:left w:val="single" w:sz="1" w:space="0" w:color="000000"/>
              <w:bottom w:val="single" w:sz="1" w:space="0" w:color="000000"/>
              <w:right w:val="single" w:sz="1" w:space="0" w:color="000000"/>
            </w:tcBorders>
          </w:tcPr>
          <w:p w14:paraId="7E87E459" w14:textId="77777777" w:rsidR="00B13088" w:rsidRPr="00B13088" w:rsidRDefault="00B13088" w:rsidP="00B13088">
            <w:pPr>
              <w:spacing w:after="0" w:line="240" w:lineRule="auto"/>
              <w:rPr>
                <w:rFonts w:ascii="Times New Roman" w:hAnsi="Times New Roman" w:cs="Times New Roman"/>
              </w:rPr>
            </w:pPr>
          </w:p>
        </w:tc>
      </w:tr>
      <w:tr w:rsidR="00B13088" w:rsidRPr="00B13088" w14:paraId="4B2BFDA3" w14:textId="77777777" w:rsidTr="00B13088">
        <w:tc>
          <w:tcPr>
            <w:tcW w:w="490" w:type="dxa"/>
            <w:tcBorders>
              <w:left w:val="single" w:sz="1" w:space="0" w:color="000000"/>
              <w:bottom w:val="single" w:sz="1" w:space="0" w:color="000000"/>
            </w:tcBorders>
          </w:tcPr>
          <w:p w14:paraId="2431DEE1"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8403628"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426A5CE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Długa</w:t>
            </w:r>
          </w:p>
        </w:tc>
        <w:tc>
          <w:tcPr>
            <w:tcW w:w="3046" w:type="dxa"/>
            <w:tcBorders>
              <w:left w:val="single" w:sz="1" w:space="0" w:color="000000"/>
              <w:bottom w:val="single" w:sz="1" w:space="0" w:color="000000"/>
              <w:right w:val="single" w:sz="1" w:space="0" w:color="000000"/>
            </w:tcBorders>
          </w:tcPr>
          <w:p w14:paraId="057A9829" w14:textId="77777777" w:rsidR="00B13088" w:rsidRPr="00B13088" w:rsidRDefault="00B13088" w:rsidP="00B13088">
            <w:pPr>
              <w:spacing w:after="0" w:line="240" w:lineRule="auto"/>
              <w:rPr>
                <w:rFonts w:ascii="Times New Roman" w:hAnsi="Times New Roman" w:cs="Times New Roman"/>
              </w:rPr>
            </w:pPr>
          </w:p>
        </w:tc>
      </w:tr>
      <w:tr w:rsidR="00B13088" w:rsidRPr="00B13088" w14:paraId="4B27F462" w14:textId="77777777" w:rsidTr="00B13088">
        <w:tc>
          <w:tcPr>
            <w:tcW w:w="490" w:type="dxa"/>
            <w:tcBorders>
              <w:left w:val="single" w:sz="1" w:space="0" w:color="000000"/>
              <w:bottom w:val="single" w:sz="1" w:space="0" w:color="000000"/>
            </w:tcBorders>
          </w:tcPr>
          <w:p w14:paraId="71AE3E83"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44A121CC"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49A72D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Dworska</w:t>
            </w:r>
          </w:p>
        </w:tc>
        <w:tc>
          <w:tcPr>
            <w:tcW w:w="3046" w:type="dxa"/>
            <w:tcBorders>
              <w:left w:val="single" w:sz="1" w:space="0" w:color="000000"/>
              <w:bottom w:val="single" w:sz="1" w:space="0" w:color="000000"/>
              <w:right w:val="single" w:sz="1" w:space="0" w:color="000000"/>
            </w:tcBorders>
          </w:tcPr>
          <w:p w14:paraId="643472E0" w14:textId="77777777" w:rsidR="00B13088" w:rsidRPr="00B13088" w:rsidRDefault="00B13088" w:rsidP="00B13088">
            <w:pPr>
              <w:spacing w:after="0" w:line="240" w:lineRule="auto"/>
              <w:rPr>
                <w:rFonts w:ascii="Times New Roman" w:hAnsi="Times New Roman" w:cs="Times New Roman"/>
              </w:rPr>
            </w:pPr>
          </w:p>
        </w:tc>
      </w:tr>
      <w:tr w:rsidR="00B13088" w:rsidRPr="00B13088" w14:paraId="3A5F7601" w14:textId="77777777" w:rsidTr="00B13088">
        <w:tc>
          <w:tcPr>
            <w:tcW w:w="490" w:type="dxa"/>
            <w:tcBorders>
              <w:left w:val="single" w:sz="1" w:space="0" w:color="000000"/>
              <w:bottom w:val="single" w:sz="1" w:space="0" w:color="000000"/>
            </w:tcBorders>
          </w:tcPr>
          <w:p w14:paraId="56D73ADA"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9F9A293"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8DEB20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Kopalniana</w:t>
            </w:r>
          </w:p>
        </w:tc>
        <w:tc>
          <w:tcPr>
            <w:tcW w:w="3046" w:type="dxa"/>
            <w:tcBorders>
              <w:left w:val="single" w:sz="1" w:space="0" w:color="000000"/>
              <w:bottom w:val="single" w:sz="1" w:space="0" w:color="000000"/>
              <w:right w:val="single" w:sz="1" w:space="0" w:color="000000"/>
            </w:tcBorders>
          </w:tcPr>
          <w:p w14:paraId="32607B1A" w14:textId="77777777" w:rsidR="00B13088" w:rsidRPr="00B13088" w:rsidRDefault="00B13088" w:rsidP="00B13088">
            <w:pPr>
              <w:spacing w:after="0" w:line="240" w:lineRule="auto"/>
              <w:rPr>
                <w:rFonts w:ascii="Times New Roman" w:hAnsi="Times New Roman" w:cs="Times New Roman"/>
              </w:rPr>
            </w:pPr>
          </w:p>
        </w:tc>
      </w:tr>
      <w:tr w:rsidR="00B13088" w:rsidRPr="00B13088" w14:paraId="1C7595F4" w14:textId="77777777" w:rsidTr="00B13088">
        <w:tc>
          <w:tcPr>
            <w:tcW w:w="490" w:type="dxa"/>
            <w:tcBorders>
              <w:left w:val="single" w:sz="1" w:space="0" w:color="000000"/>
              <w:bottom w:val="single" w:sz="1" w:space="0" w:color="000000"/>
            </w:tcBorders>
          </w:tcPr>
          <w:p w14:paraId="7B3ECADE"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32F9A3EE"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2E12AFE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Leśna</w:t>
            </w:r>
          </w:p>
        </w:tc>
        <w:tc>
          <w:tcPr>
            <w:tcW w:w="3046" w:type="dxa"/>
            <w:tcBorders>
              <w:left w:val="single" w:sz="1" w:space="0" w:color="000000"/>
              <w:bottom w:val="single" w:sz="1" w:space="0" w:color="000000"/>
              <w:right w:val="single" w:sz="1" w:space="0" w:color="000000"/>
            </w:tcBorders>
          </w:tcPr>
          <w:p w14:paraId="1DF35E4E" w14:textId="77777777" w:rsidR="00B13088" w:rsidRPr="00B13088" w:rsidRDefault="00B13088" w:rsidP="00B13088">
            <w:pPr>
              <w:spacing w:after="0" w:line="240" w:lineRule="auto"/>
              <w:rPr>
                <w:rFonts w:ascii="Times New Roman" w:hAnsi="Times New Roman" w:cs="Times New Roman"/>
              </w:rPr>
            </w:pPr>
          </w:p>
        </w:tc>
      </w:tr>
      <w:tr w:rsidR="00B13088" w:rsidRPr="00B13088" w14:paraId="5377A169" w14:textId="77777777" w:rsidTr="00B13088">
        <w:tc>
          <w:tcPr>
            <w:tcW w:w="490" w:type="dxa"/>
            <w:tcBorders>
              <w:left w:val="single" w:sz="1" w:space="0" w:color="000000"/>
              <w:bottom w:val="single" w:sz="1" w:space="0" w:color="000000"/>
            </w:tcBorders>
          </w:tcPr>
          <w:p w14:paraId="66066D48"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F9B537A"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24DE2D83"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Łukasiewicza</w:t>
            </w:r>
          </w:p>
        </w:tc>
        <w:tc>
          <w:tcPr>
            <w:tcW w:w="3046" w:type="dxa"/>
            <w:tcBorders>
              <w:left w:val="single" w:sz="1" w:space="0" w:color="000000"/>
              <w:bottom w:val="single" w:sz="1" w:space="0" w:color="000000"/>
              <w:right w:val="single" w:sz="1" w:space="0" w:color="000000"/>
            </w:tcBorders>
          </w:tcPr>
          <w:p w14:paraId="7A84CB49" w14:textId="77777777" w:rsidR="00B13088" w:rsidRPr="00B13088" w:rsidRDefault="00B13088" w:rsidP="00B13088">
            <w:pPr>
              <w:spacing w:after="0" w:line="240" w:lineRule="auto"/>
              <w:rPr>
                <w:rFonts w:ascii="Times New Roman" w:hAnsi="Times New Roman" w:cs="Times New Roman"/>
              </w:rPr>
            </w:pPr>
          </w:p>
        </w:tc>
      </w:tr>
      <w:tr w:rsidR="00B13088" w:rsidRPr="00B13088" w14:paraId="6CA79424" w14:textId="77777777" w:rsidTr="00B13088">
        <w:tc>
          <w:tcPr>
            <w:tcW w:w="490" w:type="dxa"/>
            <w:tcBorders>
              <w:left w:val="single" w:sz="1" w:space="0" w:color="000000"/>
              <w:bottom w:val="single" w:sz="1" w:space="0" w:color="000000"/>
            </w:tcBorders>
          </w:tcPr>
          <w:p w14:paraId="2F781695"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D071903"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04575B7D"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Pocztowa</w:t>
            </w:r>
          </w:p>
        </w:tc>
        <w:tc>
          <w:tcPr>
            <w:tcW w:w="3046" w:type="dxa"/>
            <w:tcBorders>
              <w:left w:val="single" w:sz="1" w:space="0" w:color="000000"/>
              <w:bottom w:val="single" w:sz="1" w:space="0" w:color="000000"/>
              <w:right w:val="single" w:sz="1" w:space="0" w:color="000000"/>
            </w:tcBorders>
          </w:tcPr>
          <w:p w14:paraId="265D8442" w14:textId="77777777" w:rsidR="00B13088" w:rsidRPr="00B13088" w:rsidRDefault="00B13088" w:rsidP="00B13088">
            <w:pPr>
              <w:spacing w:after="0" w:line="240" w:lineRule="auto"/>
              <w:rPr>
                <w:rFonts w:ascii="Times New Roman" w:hAnsi="Times New Roman" w:cs="Times New Roman"/>
              </w:rPr>
            </w:pPr>
          </w:p>
        </w:tc>
      </w:tr>
      <w:tr w:rsidR="00B13088" w:rsidRPr="00B13088" w14:paraId="7EEE9AD6" w14:textId="77777777" w:rsidTr="00B13088">
        <w:tc>
          <w:tcPr>
            <w:tcW w:w="490" w:type="dxa"/>
            <w:tcBorders>
              <w:left w:val="single" w:sz="1" w:space="0" w:color="000000"/>
              <w:bottom w:val="single" w:sz="1" w:space="0" w:color="000000"/>
            </w:tcBorders>
          </w:tcPr>
          <w:p w14:paraId="73EB23CF"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EC9AA6C"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399BAC34"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Polna</w:t>
            </w:r>
          </w:p>
        </w:tc>
        <w:tc>
          <w:tcPr>
            <w:tcW w:w="3046" w:type="dxa"/>
            <w:tcBorders>
              <w:left w:val="single" w:sz="1" w:space="0" w:color="000000"/>
              <w:bottom w:val="single" w:sz="1" w:space="0" w:color="000000"/>
              <w:right w:val="single" w:sz="1" w:space="0" w:color="000000"/>
            </w:tcBorders>
          </w:tcPr>
          <w:p w14:paraId="242A1EDC" w14:textId="77777777" w:rsidR="00B13088" w:rsidRPr="00B13088" w:rsidRDefault="00B13088" w:rsidP="00B13088">
            <w:pPr>
              <w:spacing w:after="0" w:line="240" w:lineRule="auto"/>
              <w:rPr>
                <w:rFonts w:ascii="Times New Roman" w:hAnsi="Times New Roman" w:cs="Times New Roman"/>
              </w:rPr>
            </w:pPr>
          </w:p>
        </w:tc>
      </w:tr>
      <w:tr w:rsidR="00B13088" w:rsidRPr="00B13088" w14:paraId="6EA866B8" w14:textId="77777777" w:rsidTr="00B13088">
        <w:tc>
          <w:tcPr>
            <w:tcW w:w="490" w:type="dxa"/>
            <w:tcBorders>
              <w:left w:val="single" w:sz="1" w:space="0" w:color="000000"/>
              <w:bottom w:val="single" w:sz="1" w:space="0" w:color="000000"/>
            </w:tcBorders>
          </w:tcPr>
          <w:p w14:paraId="22B6F76F"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603F222F"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10F3C23"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Popardy</w:t>
            </w:r>
          </w:p>
        </w:tc>
        <w:tc>
          <w:tcPr>
            <w:tcW w:w="3046" w:type="dxa"/>
            <w:tcBorders>
              <w:left w:val="single" w:sz="1" w:space="0" w:color="000000"/>
              <w:bottom w:val="single" w:sz="1" w:space="0" w:color="000000"/>
              <w:right w:val="single" w:sz="1" w:space="0" w:color="000000"/>
            </w:tcBorders>
          </w:tcPr>
          <w:p w14:paraId="70830D76" w14:textId="77777777" w:rsidR="00B13088" w:rsidRPr="00B13088" w:rsidRDefault="00B13088" w:rsidP="00B13088">
            <w:pPr>
              <w:spacing w:after="0" w:line="240" w:lineRule="auto"/>
              <w:rPr>
                <w:rFonts w:ascii="Times New Roman" w:hAnsi="Times New Roman" w:cs="Times New Roman"/>
              </w:rPr>
            </w:pPr>
          </w:p>
        </w:tc>
      </w:tr>
      <w:tr w:rsidR="00B13088" w:rsidRPr="00B13088" w14:paraId="3CA9F8ED" w14:textId="77777777" w:rsidTr="00B13088">
        <w:tc>
          <w:tcPr>
            <w:tcW w:w="490" w:type="dxa"/>
            <w:tcBorders>
              <w:left w:val="single" w:sz="1" w:space="0" w:color="000000"/>
              <w:bottom w:val="single" w:sz="1" w:space="0" w:color="000000"/>
            </w:tcBorders>
          </w:tcPr>
          <w:p w14:paraId="4D798E9D"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4B60FAEC"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286FA1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Tartaczna</w:t>
            </w:r>
          </w:p>
        </w:tc>
        <w:tc>
          <w:tcPr>
            <w:tcW w:w="3046" w:type="dxa"/>
            <w:tcBorders>
              <w:left w:val="single" w:sz="1" w:space="0" w:color="000000"/>
              <w:bottom w:val="single" w:sz="1" w:space="0" w:color="000000"/>
              <w:right w:val="single" w:sz="1" w:space="0" w:color="000000"/>
            </w:tcBorders>
          </w:tcPr>
          <w:p w14:paraId="6F3418D8" w14:textId="77777777" w:rsidR="00B13088" w:rsidRPr="00B13088" w:rsidRDefault="00B13088" w:rsidP="00B13088">
            <w:pPr>
              <w:spacing w:after="0" w:line="240" w:lineRule="auto"/>
              <w:rPr>
                <w:rFonts w:ascii="Times New Roman" w:hAnsi="Times New Roman" w:cs="Times New Roman"/>
              </w:rPr>
            </w:pPr>
          </w:p>
        </w:tc>
      </w:tr>
      <w:tr w:rsidR="00B13088" w:rsidRPr="00B13088" w14:paraId="4B0D2F1F" w14:textId="77777777" w:rsidTr="00B13088">
        <w:tc>
          <w:tcPr>
            <w:tcW w:w="490" w:type="dxa"/>
            <w:tcBorders>
              <w:left w:val="single" w:sz="1" w:space="0" w:color="000000"/>
              <w:bottom w:val="single" w:sz="1" w:space="0" w:color="000000"/>
            </w:tcBorders>
          </w:tcPr>
          <w:p w14:paraId="5FBF69A6"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4D44DF11"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62E803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Zenona Staronia</w:t>
            </w:r>
          </w:p>
        </w:tc>
        <w:tc>
          <w:tcPr>
            <w:tcW w:w="3046" w:type="dxa"/>
            <w:tcBorders>
              <w:left w:val="single" w:sz="1" w:space="0" w:color="000000"/>
              <w:bottom w:val="single" w:sz="1" w:space="0" w:color="000000"/>
              <w:right w:val="single" w:sz="1" w:space="0" w:color="000000"/>
            </w:tcBorders>
          </w:tcPr>
          <w:p w14:paraId="20FAA809" w14:textId="77777777" w:rsidR="00B13088" w:rsidRPr="00B13088" w:rsidRDefault="00B13088" w:rsidP="00B13088">
            <w:pPr>
              <w:spacing w:after="0" w:line="240" w:lineRule="auto"/>
              <w:rPr>
                <w:rFonts w:ascii="Times New Roman" w:hAnsi="Times New Roman" w:cs="Times New Roman"/>
              </w:rPr>
            </w:pPr>
          </w:p>
        </w:tc>
      </w:tr>
      <w:tr w:rsidR="00B13088" w:rsidRPr="00B13088" w14:paraId="19226CE6" w14:textId="77777777" w:rsidTr="00B13088">
        <w:tc>
          <w:tcPr>
            <w:tcW w:w="490" w:type="dxa"/>
            <w:tcBorders>
              <w:left w:val="single" w:sz="1" w:space="0" w:color="000000"/>
              <w:bottom w:val="single" w:sz="1" w:space="0" w:color="000000"/>
            </w:tcBorders>
          </w:tcPr>
          <w:p w14:paraId="53D5878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16.</w:t>
            </w:r>
          </w:p>
        </w:tc>
        <w:tc>
          <w:tcPr>
            <w:tcW w:w="2986" w:type="dxa"/>
            <w:tcBorders>
              <w:left w:val="single" w:sz="1" w:space="0" w:color="000000"/>
              <w:bottom w:val="single" w:sz="1" w:space="0" w:color="000000"/>
            </w:tcBorders>
          </w:tcPr>
          <w:p w14:paraId="41BD735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Teodorówka</w:t>
            </w:r>
          </w:p>
        </w:tc>
        <w:tc>
          <w:tcPr>
            <w:tcW w:w="3048" w:type="dxa"/>
            <w:tcBorders>
              <w:left w:val="single" w:sz="1" w:space="0" w:color="000000"/>
              <w:bottom w:val="single" w:sz="1" w:space="0" w:color="000000"/>
            </w:tcBorders>
          </w:tcPr>
          <w:p w14:paraId="1BFF22B5"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25E3398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Góry Teodorowskie</w:t>
            </w:r>
          </w:p>
        </w:tc>
      </w:tr>
      <w:tr w:rsidR="00B13088" w:rsidRPr="00B13088" w14:paraId="50B47C57" w14:textId="77777777" w:rsidTr="00B13088">
        <w:tc>
          <w:tcPr>
            <w:tcW w:w="490" w:type="dxa"/>
            <w:tcBorders>
              <w:left w:val="single" w:sz="1" w:space="0" w:color="000000"/>
              <w:bottom w:val="single" w:sz="1" w:space="0" w:color="000000"/>
            </w:tcBorders>
          </w:tcPr>
          <w:p w14:paraId="58B87544"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17.</w:t>
            </w:r>
          </w:p>
        </w:tc>
        <w:tc>
          <w:tcPr>
            <w:tcW w:w="2986" w:type="dxa"/>
            <w:tcBorders>
              <w:left w:val="single" w:sz="1" w:space="0" w:color="000000"/>
              <w:bottom w:val="single" w:sz="1" w:space="0" w:color="000000"/>
            </w:tcBorders>
          </w:tcPr>
          <w:p w14:paraId="3777970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 xml:space="preserve">Trzciana </w:t>
            </w:r>
          </w:p>
        </w:tc>
        <w:tc>
          <w:tcPr>
            <w:tcW w:w="3048" w:type="dxa"/>
            <w:tcBorders>
              <w:left w:val="single" w:sz="1" w:space="0" w:color="000000"/>
              <w:bottom w:val="single" w:sz="1" w:space="0" w:color="000000"/>
            </w:tcBorders>
          </w:tcPr>
          <w:p w14:paraId="01E8F163"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60810548" w14:textId="77777777" w:rsidR="00B13088" w:rsidRPr="00B13088" w:rsidRDefault="00B13088" w:rsidP="00B13088">
            <w:pPr>
              <w:spacing w:after="0" w:line="240" w:lineRule="auto"/>
              <w:rPr>
                <w:rFonts w:ascii="Times New Roman" w:hAnsi="Times New Roman" w:cs="Times New Roman"/>
              </w:rPr>
            </w:pPr>
          </w:p>
        </w:tc>
      </w:tr>
      <w:tr w:rsidR="00B13088" w:rsidRPr="00B13088" w14:paraId="08B44C11" w14:textId="77777777" w:rsidTr="00B13088">
        <w:tc>
          <w:tcPr>
            <w:tcW w:w="490" w:type="dxa"/>
            <w:tcBorders>
              <w:left w:val="single" w:sz="1" w:space="0" w:color="000000"/>
              <w:bottom w:val="single" w:sz="1" w:space="0" w:color="000000"/>
            </w:tcBorders>
          </w:tcPr>
          <w:p w14:paraId="3712F6A3"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18.</w:t>
            </w:r>
          </w:p>
        </w:tc>
        <w:tc>
          <w:tcPr>
            <w:tcW w:w="2986" w:type="dxa"/>
            <w:tcBorders>
              <w:left w:val="single" w:sz="1" w:space="0" w:color="000000"/>
              <w:bottom w:val="single" w:sz="1" w:space="0" w:color="000000"/>
            </w:tcBorders>
          </w:tcPr>
          <w:p w14:paraId="6D8CADA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Tylawa</w:t>
            </w:r>
          </w:p>
        </w:tc>
        <w:tc>
          <w:tcPr>
            <w:tcW w:w="3048" w:type="dxa"/>
            <w:tcBorders>
              <w:left w:val="single" w:sz="1" w:space="0" w:color="000000"/>
              <w:bottom w:val="single" w:sz="1" w:space="0" w:color="000000"/>
            </w:tcBorders>
          </w:tcPr>
          <w:p w14:paraId="48EF6CE3"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24310C5F" w14:textId="77777777" w:rsidR="00B13088" w:rsidRPr="00B13088" w:rsidRDefault="00B13088" w:rsidP="00B13088">
            <w:pPr>
              <w:spacing w:after="0" w:line="240" w:lineRule="auto"/>
              <w:rPr>
                <w:rFonts w:ascii="Times New Roman" w:hAnsi="Times New Roman" w:cs="Times New Roman"/>
              </w:rPr>
            </w:pPr>
          </w:p>
        </w:tc>
      </w:tr>
      <w:tr w:rsidR="00B13088" w:rsidRPr="00B13088" w14:paraId="7F705D21" w14:textId="77777777" w:rsidTr="00B13088">
        <w:tc>
          <w:tcPr>
            <w:tcW w:w="490" w:type="dxa"/>
            <w:tcBorders>
              <w:left w:val="single" w:sz="1" w:space="0" w:color="000000"/>
              <w:bottom w:val="single" w:sz="1" w:space="0" w:color="000000"/>
            </w:tcBorders>
          </w:tcPr>
          <w:p w14:paraId="07D6DA7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19.</w:t>
            </w:r>
          </w:p>
        </w:tc>
        <w:tc>
          <w:tcPr>
            <w:tcW w:w="2986" w:type="dxa"/>
            <w:tcBorders>
              <w:left w:val="single" w:sz="1" w:space="0" w:color="000000"/>
              <w:bottom w:val="single" w:sz="1" w:space="0" w:color="000000"/>
            </w:tcBorders>
          </w:tcPr>
          <w:p w14:paraId="58876968"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Wietrzno</w:t>
            </w:r>
          </w:p>
        </w:tc>
        <w:tc>
          <w:tcPr>
            <w:tcW w:w="3048" w:type="dxa"/>
            <w:tcBorders>
              <w:left w:val="single" w:sz="1" w:space="0" w:color="000000"/>
              <w:bottom w:val="single" w:sz="1" w:space="0" w:color="000000"/>
            </w:tcBorders>
          </w:tcPr>
          <w:p w14:paraId="5DE3AFBE"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02D9FA9F"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Sośniny</w:t>
            </w:r>
          </w:p>
        </w:tc>
      </w:tr>
      <w:tr w:rsidR="00B13088" w:rsidRPr="00B13088" w14:paraId="2AF38B12" w14:textId="77777777" w:rsidTr="00B13088">
        <w:tc>
          <w:tcPr>
            <w:tcW w:w="490" w:type="dxa"/>
            <w:tcBorders>
              <w:left w:val="single" w:sz="1" w:space="0" w:color="000000"/>
              <w:bottom w:val="single" w:sz="1" w:space="0" w:color="000000"/>
            </w:tcBorders>
          </w:tcPr>
          <w:p w14:paraId="14B1C41D"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02BD402A"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31534481"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6277DA03"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Bania</w:t>
            </w:r>
          </w:p>
        </w:tc>
      </w:tr>
      <w:tr w:rsidR="00B13088" w:rsidRPr="00B13088" w14:paraId="767F55EC" w14:textId="77777777" w:rsidTr="00B13088">
        <w:tc>
          <w:tcPr>
            <w:tcW w:w="490" w:type="dxa"/>
            <w:tcBorders>
              <w:left w:val="single" w:sz="1" w:space="0" w:color="000000"/>
              <w:bottom w:val="single" w:sz="1" w:space="0" w:color="000000"/>
            </w:tcBorders>
          </w:tcPr>
          <w:p w14:paraId="5C2AED2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20.</w:t>
            </w:r>
          </w:p>
        </w:tc>
        <w:tc>
          <w:tcPr>
            <w:tcW w:w="2986" w:type="dxa"/>
            <w:tcBorders>
              <w:left w:val="single" w:sz="1" w:space="0" w:color="000000"/>
              <w:bottom w:val="single" w:sz="1" w:space="0" w:color="000000"/>
            </w:tcBorders>
          </w:tcPr>
          <w:p w14:paraId="75D9EE0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Zawadka Rymanowska</w:t>
            </w:r>
          </w:p>
        </w:tc>
        <w:tc>
          <w:tcPr>
            <w:tcW w:w="3048" w:type="dxa"/>
            <w:tcBorders>
              <w:left w:val="single" w:sz="1" w:space="0" w:color="000000"/>
              <w:bottom w:val="single" w:sz="1" w:space="0" w:color="000000"/>
            </w:tcBorders>
          </w:tcPr>
          <w:p w14:paraId="448D6719"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7FB8FAED" w14:textId="77777777" w:rsidR="00B13088" w:rsidRPr="00B13088" w:rsidRDefault="00B13088" w:rsidP="00B13088">
            <w:pPr>
              <w:spacing w:after="0" w:line="240" w:lineRule="auto"/>
              <w:rPr>
                <w:rFonts w:ascii="Times New Roman" w:hAnsi="Times New Roman" w:cs="Times New Roman"/>
              </w:rPr>
            </w:pPr>
          </w:p>
        </w:tc>
      </w:tr>
      <w:tr w:rsidR="00B13088" w:rsidRPr="00B13088" w14:paraId="708416B2" w14:textId="77777777" w:rsidTr="00B13088">
        <w:tc>
          <w:tcPr>
            <w:tcW w:w="490" w:type="dxa"/>
            <w:tcBorders>
              <w:left w:val="single" w:sz="1" w:space="0" w:color="000000"/>
              <w:bottom w:val="single" w:sz="1" w:space="0" w:color="000000"/>
            </w:tcBorders>
          </w:tcPr>
          <w:p w14:paraId="0E103A7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21.</w:t>
            </w:r>
          </w:p>
        </w:tc>
        <w:tc>
          <w:tcPr>
            <w:tcW w:w="2986" w:type="dxa"/>
            <w:tcBorders>
              <w:left w:val="single" w:sz="1" w:space="0" w:color="000000"/>
              <w:bottom w:val="single" w:sz="1" w:space="0" w:color="000000"/>
            </w:tcBorders>
          </w:tcPr>
          <w:p w14:paraId="1F9ED6B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 xml:space="preserve">Zboiska </w:t>
            </w:r>
          </w:p>
        </w:tc>
        <w:tc>
          <w:tcPr>
            <w:tcW w:w="3048" w:type="dxa"/>
            <w:tcBorders>
              <w:left w:val="single" w:sz="1" w:space="0" w:color="000000"/>
              <w:bottom w:val="single" w:sz="1" w:space="0" w:color="000000"/>
            </w:tcBorders>
          </w:tcPr>
          <w:p w14:paraId="2B9F35BE"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15DD9404" w14:textId="77777777" w:rsidR="00B13088" w:rsidRPr="00B13088" w:rsidRDefault="00B13088" w:rsidP="00B13088">
            <w:pPr>
              <w:spacing w:after="0" w:line="240" w:lineRule="auto"/>
              <w:rPr>
                <w:rFonts w:ascii="Times New Roman" w:hAnsi="Times New Roman" w:cs="Times New Roman"/>
              </w:rPr>
            </w:pPr>
          </w:p>
        </w:tc>
      </w:tr>
      <w:tr w:rsidR="00B13088" w:rsidRPr="00B13088" w14:paraId="3DE0D957" w14:textId="77777777" w:rsidTr="00B13088">
        <w:tc>
          <w:tcPr>
            <w:tcW w:w="490" w:type="dxa"/>
            <w:tcBorders>
              <w:left w:val="single" w:sz="1" w:space="0" w:color="000000"/>
              <w:bottom w:val="single" w:sz="1" w:space="0" w:color="000000"/>
            </w:tcBorders>
          </w:tcPr>
          <w:p w14:paraId="1667A22D"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22.</w:t>
            </w:r>
          </w:p>
        </w:tc>
        <w:tc>
          <w:tcPr>
            <w:tcW w:w="2986" w:type="dxa"/>
            <w:tcBorders>
              <w:left w:val="single" w:sz="1" w:space="0" w:color="000000"/>
              <w:bottom w:val="single" w:sz="1" w:space="0" w:color="000000"/>
            </w:tcBorders>
          </w:tcPr>
          <w:p w14:paraId="20C5676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Zyndranowa</w:t>
            </w:r>
          </w:p>
        </w:tc>
        <w:tc>
          <w:tcPr>
            <w:tcW w:w="3048" w:type="dxa"/>
            <w:tcBorders>
              <w:left w:val="single" w:sz="1" w:space="0" w:color="000000"/>
              <w:bottom w:val="single" w:sz="1" w:space="0" w:color="000000"/>
            </w:tcBorders>
          </w:tcPr>
          <w:p w14:paraId="501C7FBB"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705D144E" w14:textId="77777777" w:rsidR="00B13088" w:rsidRPr="00B13088" w:rsidRDefault="00B13088" w:rsidP="00B13088">
            <w:pPr>
              <w:spacing w:after="0" w:line="240" w:lineRule="auto"/>
              <w:rPr>
                <w:rFonts w:ascii="Times New Roman" w:hAnsi="Times New Roman" w:cs="Times New Roman"/>
              </w:rPr>
            </w:pPr>
          </w:p>
        </w:tc>
      </w:tr>
    </w:tbl>
    <w:p w14:paraId="75FEB2BF" w14:textId="77777777" w:rsidR="00B13088" w:rsidRDefault="00B13088" w:rsidP="00B22052">
      <w:pPr>
        <w:spacing w:after="0"/>
        <w:rPr>
          <w:rFonts w:ascii="Times New Roman" w:hAnsi="Times New Roman" w:cs="Times New Roman"/>
          <w:sz w:val="24"/>
          <w:szCs w:val="24"/>
        </w:rPr>
      </w:pPr>
    </w:p>
    <w:p w14:paraId="471C48EA" w14:textId="77777777" w:rsidR="00B13088" w:rsidRDefault="00B13088" w:rsidP="00B22052">
      <w:pPr>
        <w:spacing w:after="0"/>
        <w:rPr>
          <w:rFonts w:ascii="Times New Roman" w:hAnsi="Times New Roman" w:cs="Times New Roman"/>
          <w:sz w:val="24"/>
          <w:szCs w:val="24"/>
        </w:rPr>
      </w:pPr>
    </w:p>
    <w:p w14:paraId="232618D8" w14:textId="77777777" w:rsidR="00B13088" w:rsidRDefault="00B13088" w:rsidP="00B22052">
      <w:pPr>
        <w:spacing w:after="0"/>
        <w:rPr>
          <w:rFonts w:ascii="Times New Roman" w:hAnsi="Times New Roman" w:cs="Times New Roman"/>
          <w:sz w:val="24"/>
          <w:szCs w:val="24"/>
        </w:rPr>
      </w:pPr>
    </w:p>
    <w:p w14:paraId="4D8BA581" w14:textId="77777777" w:rsidR="00731EE1" w:rsidRDefault="00731EE1" w:rsidP="00B22052">
      <w:pPr>
        <w:spacing w:after="0"/>
        <w:rPr>
          <w:rFonts w:ascii="Times New Roman" w:hAnsi="Times New Roman" w:cs="Times New Roman"/>
          <w:sz w:val="24"/>
          <w:szCs w:val="24"/>
        </w:rPr>
      </w:pPr>
    </w:p>
    <w:p w14:paraId="01593210" w14:textId="77777777" w:rsidR="004823C4" w:rsidRDefault="004823C4">
      <w:pPr>
        <w:rPr>
          <w:rFonts w:ascii="Times New Roman" w:hAnsi="Times New Roman" w:cs="Times New Roman"/>
          <w:sz w:val="24"/>
          <w:szCs w:val="24"/>
        </w:rPr>
      </w:pPr>
      <w:r>
        <w:rPr>
          <w:rFonts w:ascii="Times New Roman" w:hAnsi="Times New Roman" w:cs="Times New Roman"/>
          <w:sz w:val="24"/>
          <w:szCs w:val="24"/>
        </w:rPr>
        <w:br w:type="page"/>
      </w:r>
    </w:p>
    <w:p w14:paraId="55E24E60" w14:textId="77777777" w:rsidR="00B13088" w:rsidRPr="00B13088" w:rsidRDefault="00B13088" w:rsidP="00B13088">
      <w:pPr>
        <w:spacing w:after="0"/>
        <w:jc w:val="right"/>
        <w:rPr>
          <w:rFonts w:ascii="Times New Roman" w:hAnsi="Times New Roman" w:cs="Times New Roman"/>
          <w:sz w:val="24"/>
          <w:szCs w:val="24"/>
        </w:rPr>
      </w:pPr>
      <w:r w:rsidRPr="00B13088">
        <w:rPr>
          <w:rFonts w:ascii="Times New Roman" w:hAnsi="Times New Roman" w:cs="Times New Roman"/>
          <w:sz w:val="24"/>
          <w:szCs w:val="24"/>
        </w:rPr>
        <w:lastRenderedPageBreak/>
        <w:t xml:space="preserve">Załącznik Nr 2 do </w:t>
      </w:r>
    </w:p>
    <w:p w14:paraId="65E5AC6A" w14:textId="77777777" w:rsidR="00B13088" w:rsidRPr="00B13088" w:rsidRDefault="00B96050" w:rsidP="00B96050">
      <w:pPr>
        <w:spacing w:after="0"/>
        <w:jc w:val="right"/>
        <w:rPr>
          <w:rFonts w:ascii="Times New Roman" w:hAnsi="Times New Roman" w:cs="Times New Roman"/>
          <w:b/>
          <w:sz w:val="24"/>
          <w:szCs w:val="24"/>
        </w:rPr>
      </w:pPr>
      <w:r>
        <w:rPr>
          <w:rFonts w:ascii="Times New Roman" w:hAnsi="Times New Roman" w:cs="Times New Roman"/>
          <w:bCs/>
          <w:sz w:val="24"/>
          <w:szCs w:val="24"/>
        </w:rPr>
        <w:t>Opisu przedmiotu zamówienia</w:t>
      </w:r>
    </w:p>
    <w:p w14:paraId="37144742" w14:textId="77777777" w:rsidR="00B13088" w:rsidRPr="00B13088" w:rsidRDefault="00B13088" w:rsidP="00B13088">
      <w:pPr>
        <w:spacing w:after="0"/>
        <w:rPr>
          <w:rFonts w:ascii="Times New Roman" w:hAnsi="Times New Roman" w:cs="Times New Roman"/>
          <w:b/>
          <w:sz w:val="24"/>
          <w:szCs w:val="24"/>
        </w:rPr>
      </w:pPr>
    </w:p>
    <w:p w14:paraId="1FFE8645" w14:textId="77777777" w:rsidR="00B13088" w:rsidRPr="00B13088" w:rsidRDefault="00B13088" w:rsidP="00DC68F8">
      <w:pPr>
        <w:spacing w:after="0"/>
        <w:rPr>
          <w:rFonts w:ascii="Times New Roman" w:hAnsi="Times New Roman" w:cs="Times New Roman"/>
          <w:b/>
          <w:sz w:val="24"/>
          <w:szCs w:val="24"/>
        </w:rPr>
      </w:pPr>
      <w:r w:rsidRPr="00B13088">
        <w:rPr>
          <w:rFonts w:ascii="Times New Roman" w:hAnsi="Times New Roman" w:cs="Times New Roman"/>
          <w:b/>
          <w:sz w:val="24"/>
          <w:szCs w:val="24"/>
        </w:rPr>
        <w:t>Ludność Gminy D</w:t>
      </w:r>
      <w:r w:rsidR="00693BD0">
        <w:rPr>
          <w:rFonts w:ascii="Times New Roman" w:hAnsi="Times New Roman" w:cs="Times New Roman"/>
          <w:b/>
          <w:sz w:val="24"/>
          <w:szCs w:val="24"/>
        </w:rPr>
        <w:t>u</w:t>
      </w:r>
      <w:r w:rsidR="004823C4">
        <w:rPr>
          <w:rFonts w:ascii="Times New Roman" w:hAnsi="Times New Roman" w:cs="Times New Roman"/>
          <w:b/>
          <w:sz w:val="24"/>
          <w:szCs w:val="24"/>
        </w:rPr>
        <w:t>kla wg stanu na dzień 31.12</w:t>
      </w:r>
      <w:r w:rsidR="00E831D9">
        <w:rPr>
          <w:rFonts w:ascii="Times New Roman" w:hAnsi="Times New Roman" w:cs="Times New Roman"/>
          <w:b/>
          <w:sz w:val="24"/>
          <w:szCs w:val="24"/>
        </w:rPr>
        <w:t>.2022</w:t>
      </w:r>
      <w:r w:rsidRPr="00B13088">
        <w:rPr>
          <w:rFonts w:ascii="Times New Roman" w:hAnsi="Times New Roman" w:cs="Times New Roman"/>
          <w:b/>
          <w:sz w:val="24"/>
          <w:szCs w:val="24"/>
        </w:rPr>
        <w:t xml:space="preserve"> r.</w:t>
      </w:r>
    </w:p>
    <w:p w14:paraId="0271D000" w14:textId="77777777" w:rsidR="00B13088" w:rsidRPr="00B13088" w:rsidRDefault="00B13088" w:rsidP="00B13088">
      <w:pPr>
        <w:spacing w:after="0"/>
        <w:rPr>
          <w:rFonts w:ascii="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2985"/>
        <w:gridCol w:w="2220"/>
      </w:tblGrid>
      <w:tr w:rsidR="00B13088" w:rsidRPr="00B13088" w14:paraId="5D65AFF8" w14:textId="77777777" w:rsidTr="00B13088">
        <w:trPr>
          <w:trHeight w:val="273"/>
          <w:jc w:val="center"/>
        </w:trPr>
        <w:tc>
          <w:tcPr>
            <w:tcW w:w="699" w:type="dxa"/>
            <w:tcBorders>
              <w:top w:val="single" w:sz="12" w:space="0" w:color="auto"/>
              <w:left w:val="single" w:sz="12" w:space="0" w:color="auto"/>
              <w:bottom w:val="single" w:sz="12" w:space="0" w:color="auto"/>
              <w:right w:val="single" w:sz="12" w:space="0" w:color="auto"/>
            </w:tcBorders>
            <w:shd w:val="clear" w:color="auto" w:fill="auto"/>
            <w:vAlign w:val="center"/>
          </w:tcPr>
          <w:p w14:paraId="634535B0" w14:textId="77777777" w:rsidR="00B13088" w:rsidRPr="00B13088" w:rsidRDefault="00B13088" w:rsidP="00B13088">
            <w:pPr>
              <w:spacing w:after="0"/>
              <w:rPr>
                <w:rFonts w:ascii="Times New Roman" w:hAnsi="Times New Roman" w:cs="Times New Roman"/>
                <w:b/>
                <w:sz w:val="24"/>
                <w:szCs w:val="24"/>
              </w:rPr>
            </w:pPr>
            <w:r w:rsidRPr="00B13088">
              <w:rPr>
                <w:rFonts w:ascii="Times New Roman" w:hAnsi="Times New Roman" w:cs="Times New Roman"/>
                <w:b/>
                <w:sz w:val="24"/>
                <w:szCs w:val="24"/>
              </w:rPr>
              <w:t>L.p.</w:t>
            </w:r>
          </w:p>
        </w:tc>
        <w:tc>
          <w:tcPr>
            <w:tcW w:w="2985" w:type="dxa"/>
            <w:tcBorders>
              <w:top w:val="single" w:sz="12" w:space="0" w:color="auto"/>
              <w:left w:val="single" w:sz="12" w:space="0" w:color="auto"/>
              <w:bottom w:val="single" w:sz="12" w:space="0" w:color="auto"/>
              <w:right w:val="single" w:sz="12" w:space="0" w:color="auto"/>
            </w:tcBorders>
            <w:shd w:val="clear" w:color="auto" w:fill="auto"/>
            <w:vAlign w:val="center"/>
          </w:tcPr>
          <w:p w14:paraId="712988CA" w14:textId="77777777" w:rsidR="00B13088" w:rsidRPr="00B13088" w:rsidRDefault="00B13088" w:rsidP="00B13088">
            <w:pPr>
              <w:spacing w:after="0"/>
              <w:rPr>
                <w:rFonts w:ascii="Times New Roman" w:hAnsi="Times New Roman" w:cs="Times New Roman"/>
                <w:b/>
                <w:sz w:val="24"/>
                <w:szCs w:val="24"/>
              </w:rPr>
            </w:pPr>
            <w:r w:rsidRPr="00B13088">
              <w:rPr>
                <w:rFonts w:ascii="Times New Roman" w:hAnsi="Times New Roman" w:cs="Times New Roman"/>
                <w:b/>
                <w:sz w:val="24"/>
                <w:szCs w:val="24"/>
              </w:rPr>
              <w:t>Miejscowość</w:t>
            </w:r>
          </w:p>
        </w:tc>
        <w:tc>
          <w:tcPr>
            <w:tcW w:w="2220" w:type="dxa"/>
            <w:tcBorders>
              <w:top w:val="single" w:sz="12" w:space="0" w:color="auto"/>
              <w:left w:val="single" w:sz="12" w:space="0" w:color="auto"/>
              <w:bottom w:val="single" w:sz="12" w:space="0" w:color="auto"/>
              <w:right w:val="single" w:sz="12" w:space="0" w:color="auto"/>
            </w:tcBorders>
            <w:shd w:val="clear" w:color="auto" w:fill="auto"/>
            <w:vAlign w:val="center"/>
          </w:tcPr>
          <w:p w14:paraId="617194C8" w14:textId="77777777" w:rsidR="00B13088" w:rsidRPr="00B13088" w:rsidRDefault="00B13088" w:rsidP="00B13088">
            <w:pPr>
              <w:spacing w:after="0"/>
              <w:rPr>
                <w:rFonts w:ascii="Times New Roman" w:hAnsi="Times New Roman" w:cs="Times New Roman"/>
                <w:b/>
                <w:sz w:val="24"/>
                <w:szCs w:val="24"/>
              </w:rPr>
            </w:pPr>
            <w:r w:rsidRPr="00B13088">
              <w:rPr>
                <w:rFonts w:ascii="Times New Roman" w:hAnsi="Times New Roman" w:cs="Times New Roman"/>
                <w:b/>
                <w:sz w:val="24"/>
                <w:szCs w:val="24"/>
              </w:rPr>
              <w:t>Ilość mieszkańców</w:t>
            </w:r>
          </w:p>
        </w:tc>
      </w:tr>
      <w:tr w:rsidR="00B13088" w:rsidRPr="00B13088" w14:paraId="04CF4ED8" w14:textId="77777777" w:rsidTr="00B13088">
        <w:trPr>
          <w:trHeight w:val="273"/>
          <w:jc w:val="center"/>
        </w:trPr>
        <w:tc>
          <w:tcPr>
            <w:tcW w:w="699" w:type="dxa"/>
            <w:tcBorders>
              <w:top w:val="single" w:sz="12" w:space="0" w:color="auto"/>
              <w:left w:val="single" w:sz="12" w:space="0" w:color="auto"/>
              <w:right w:val="single" w:sz="12" w:space="0" w:color="auto"/>
            </w:tcBorders>
            <w:shd w:val="clear" w:color="auto" w:fill="auto"/>
            <w:vAlign w:val="center"/>
          </w:tcPr>
          <w:p w14:paraId="211CABD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w:t>
            </w:r>
          </w:p>
        </w:tc>
        <w:tc>
          <w:tcPr>
            <w:tcW w:w="2985" w:type="dxa"/>
            <w:tcBorders>
              <w:top w:val="single" w:sz="12" w:space="0" w:color="auto"/>
              <w:left w:val="single" w:sz="12" w:space="0" w:color="auto"/>
              <w:right w:val="single" w:sz="12" w:space="0" w:color="auto"/>
            </w:tcBorders>
            <w:shd w:val="clear" w:color="auto" w:fill="auto"/>
          </w:tcPr>
          <w:p w14:paraId="63F91C6A"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Barwinek</w:t>
            </w:r>
          </w:p>
        </w:tc>
        <w:tc>
          <w:tcPr>
            <w:tcW w:w="2220" w:type="dxa"/>
            <w:tcBorders>
              <w:top w:val="single" w:sz="12" w:space="0" w:color="auto"/>
              <w:left w:val="single" w:sz="12" w:space="0" w:color="auto"/>
              <w:right w:val="single" w:sz="12" w:space="0" w:color="auto"/>
            </w:tcBorders>
            <w:shd w:val="clear" w:color="auto" w:fill="auto"/>
            <w:vAlign w:val="center"/>
          </w:tcPr>
          <w:p w14:paraId="66C3E905"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245</w:t>
            </w:r>
          </w:p>
        </w:tc>
      </w:tr>
      <w:tr w:rsidR="00B13088" w:rsidRPr="00B13088" w14:paraId="7071C58E" w14:textId="77777777" w:rsidTr="00B13088">
        <w:trPr>
          <w:trHeight w:val="273"/>
          <w:jc w:val="center"/>
        </w:trPr>
        <w:tc>
          <w:tcPr>
            <w:tcW w:w="699" w:type="dxa"/>
            <w:tcBorders>
              <w:left w:val="single" w:sz="12" w:space="0" w:color="auto"/>
              <w:right w:val="single" w:sz="12" w:space="0" w:color="auto"/>
            </w:tcBorders>
            <w:shd w:val="clear" w:color="auto" w:fill="auto"/>
            <w:vAlign w:val="center"/>
          </w:tcPr>
          <w:p w14:paraId="201068C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2.</w:t>
            </w:r>
          </w:p>
        </w:tc>
        <w:tc>
          <w:tcPr>
            <w:tcW w:w="2985" w:type="dxa"/>
            <w:tcBorders>
              <w:left w:val="single" w:sz="12" w:space="0" w:color="auto"/>
              <w:right w:val="single" w:sz="12" w:space="0" w:color="auto"/>
            </w:tcBorders>
            <w:shd w:val="clear" w:color="auto" w:fill="auto"/>
          </w:tcPr>
          <w:p w14:paraId="30901F2A"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Cergowa</w:t>
            </w:r>
          </w:p>
        </w:tc>
        <w:tc>
          <w:tcPr>
            <w:tcW w:w="2220" w:type="dxa"/>
            <w:tcBorders>
              <w:left w:val="single" w:sz="12" w:space="0" w:color="auto"/>
              <w:right w:val="single" w:sz="12" w:space="0" w:color="auto"/>
            </w:tcBorders>
            <w:shd w:val="clear" w:color="auto" w:fill="auto"/>
            <w:vAlign w:val="center"/>
          </w:tcPr>
          <w:p w14:paraId="240860AE" w14:textId="77777777" w:rsidR="00B13088" w:rsidRPr="00B13088" w:rsidRDefault="004B3CC4" w:rsidP="002A6660">
            <w:pPr>
              <w:spacing w:after="0"/>
              <w:rPr>
                <w:rFonts w:ascii="Times New Roman" w:hAnsi="Times New Roman" w:cs="Times New Roman"/>
                <w:sz w:val="24"/>
                <w:szCs w:val="24"/>
              </w:rPr>
            </w:pPr>
            <w:r>
              <w:rPr>
                <w:rFonts w:ascii="Times New Roman" w:hAnsi="Times New Roman" w:cs="Times New Roman"/>
                <w:sz w:val="24"/>
                <w:szCs w:val="24"/>
              </w:rPr>
              <w:t>1332</w:t>
            </w:r>
          </w:p>
        </w:tc>
      </w:tr>
      <w:tr w:rsidR="00B13088" w:rsidRPr="00B13088" w14:paraId="5C95A431" w14:textId="77777777" w:rsidTr="00B13088">
        <w:trPr>
          <w:trHeight w:val="273"/>
          <w:jc w:val="center"/>
        </w:trPr>
        <w:tc>
          <w:tcPr>
            <w:tcW w:w="699" w:type="dxa"/>
            <w:tcBorders>
              <w:left w:val="single" w:sz="12" w:space="0" w:color="auto"/>
              <w:right w:val="single" w:sz="12" w:space="0" w:color="auto"/>
            </w:tcBorders>
            <w:shd w:val="clear" w:color="auto" w:fill="auto"/>
            <w:vAlign w:val="center"/>
          </w:tcPr>
          <w:p w14:paraId="57B4CA53"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3.</w:t>
            </w:r>
          </w:p>
        </w:tc>
        <w:tc>
          <w:tcPr>
            <w:tcW w:w="2985" w:type="dxa"/>
            <w:tcBorders>
              <w:left w:val="single" w:sz="12" w:space="0" w:color="auto"/>
              <w:right w:val="single" w:sz="12" w:space="0" w:color="auto"/>
            </w:tcBorders>
            <w:shd w:val="clear" w:color="auto" w:fill="auto"/>
          </w:tcPr>
          <w:p w14:paraId="4DC2C82A"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Chyrowa</w:t>
            </w:r>
          </w:p>
        </w:tc>
        <w:tc>
          <w:tcPr>
            <w:tcW w:w="2220" w:type="dxa"/>
            <w:tcBorders>
              <w:left w:val="single" w:sz="12" w:space="0" w:color="auto"/>
              <w:right w:val="single" w:sz="12" w:space="0" w:color="auto"/>
            </w:tcBorders>
            <w:shd w:val="clear" w:color="auto" w:fill="auto"/>
            <w:vAlign w:val="center"/>
          </w:tcPr>
          <w:p w14:paraId="4485D052"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103</w:t>
            </w:r>
          </w:p>
        </w:tc>
      </w:tr>
      <w:tr w:rsidR="00B13088" w:rsidRPr="00B13088" w14:paraId="79074E12"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73C8D3CC"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4.</w:t>
            </w:r>
          </w:p>
        </w:tc>
        <w:tc>
          <w:tcPr>
            <w:tcW w:w="2985" w:type="dxa"/>
            <w:tcBorders>
              <w:left w:val="single" w:sz="12" w:space="0" w:color="auto"/>
              <w:right w:val="single" w:sz="12" w:space="0" w:color="auto"/>
            </w:tcBorders>
            <w:shd w:val="clear" w:color="auto" w:fill="auto"/>
          </w:tcPr>
          <w:p w14:paraId="7A723DC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Dukla</w:t>
            </w:r>
          </w:p>
        </w:tc>
        <w:tc>
          <w:tcPr>
            <w:tcW w:w="2220" w:type="dxa"/>
            <w:tcBorders>
              <w:left w:val="single" w:sz="12" w:space="0" w:color="auto"/>
              <w:right w:val="single" w:sz="12" w:space="0" w:color="auto"/>
            </w:tcBorders>
            <w:shd w:val="clear" w:color="auto" w:fill="auto"/>
            <w:vAlign w:val="center"/>
          </w:tcPr>
          <w:p w14:paraId="0BB9FC0E"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1943</w:t>
            </w:r>
          </w:p>
        </w:tc>
      </w:tr>
      <w:tr w:rsidR="00B13088" w:rsidRPr="00B13088" w14:paraId="7A8C9861"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284AF01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5.</w:t>
            </w:r>
          </w:p>
        </w:tc>
        <w:tc>
          <w:tcPr>
            <w:tcW w:w="2985" w:type="dxa"/>
            <w:tcBorders>
              <w:left w:val="single" w:sz="12" w:space="0" w:color="auto"/>
              <w:right w:val="single" w:sz="12" w:space="0" w:color="auto"/>
            </w:tcBorders>
            <w:shd w:val="clear" w:color="auto" w:fill="auto"/>
          </w:tcPr>
          <w:p w14:paraId="5DE97D64"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Głojsce</w:t>
            </w:r>
          </w:p>
        </w:tc>
        <w:tc>
          <w:tcPr>
            <w:tcW w:w="2220" w:type="dxa"/>
            <w:tcBorders>
              <w:left w:val="single" w:sz="12" w:space="0" w:color="auto"/>
              <w:right w:val="single" w:sz="12" w:space="0" w:color="auto"/>
            </w:tcBorders>
            <w:shd w:val="clear" w:color="auto" w:fill="auto"/>
            <w:vAlign w:val="center"/>
          </w:tcPr>
          <w:p w14:paraId="617C59C4"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771</w:t>
            </w:r>
          </w:p>
        </w:tc>
      </w:tr>
      <w:tr w:rsidR="00B13088" w:rsidRPr="00B13088" w14:paraId="1BD1AB8C"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7EBEBBD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6.</w:t>
            </w:r>
          </w:p>
        </w:tc>
        <w:tc>
          <w:tcPr>
            <w:tcW w:w="2985" w:type="dxa"/>
            <w:tcBorders>
              <w:left w:val="single" w:sz="12" w:space="0" w:color="auto"/>
              <w:right w:val="single" w:sz="12" w:space="0" w:color="auto"/>
            </w:tcBorders>
            <w:shd w:val="clear" w:color="auto" w:fill="auto"/>
          </w:tcPr>
          <w:p w14:paraId="7638476B"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Iwla</w:t>
            </w:r>
          </w:p>
        </w:tc>
        <w:tc>
          <w:tcPr>
            <w:tcW w:w="2220" w:type="dxa"/>
            <w:tcBorders>
              <w:left w:val="single" w:sz="12" w:space="0" w:color="auto"/>
              <w:right w:val="single" w:sz="12" w:space="0" w:color="auto"/>
            </w:tcBorders>
            <w:shd w:val="clear" w:color="auto" w:fill="auto"/>
            <w:vAlign w:val="center"/>
          </w:tcPr>
          <w:p w14:paraId="6818D5DF"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71</w:t>
            </w:r>
            <w:r w:rsidR="004B3CC4">
              <w:rPr>
                <w:rFonts w:ascii="Times New Roman" w:hAnsi="Times New Roman" w:cs="Times New Roman"/>
                <w:sz w:val="24"/>
                <w:szCs w:val="24"/>
              </w:rPr>
              <w:t>3</w:t>
            </w:r>
          </w:p>
        </w:tc>
      </w:tr>
      <w:tr w:rsidR="00B13088" w:rsidRPr="00B13088" w14:paraId="40375BB8"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55AEE40A"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7.</w:t>
            </w:r>
          </w:p>
        </w:tc>
        <w:tc>
          <w:tcPr>
            <w:tcW w:w="2985" w:type="dxa"/>
            <w:tcBorders>
              <w:left w:val="single" w:sz="12" w:space="0" w:color="auto"/>
              <w:right w:val="single" w:sz="12" w:space="0" w:color="auto"/>
            </w:tcBorders>
            <w:shd w:val="clear" w:color="auto" w:fill="auto"/>
          </w:tcPr>
          <w:p w14:paraId="316F26BB"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Jasionka</w:t>
            </w:r>
          </w:p>
        </w:tc>
        <w:tc>
          <w:tcPr>
            <w:tcW w:w="2220" w:type="dxa"/>
            <w:tcBorders>
              <w:left w:val="single" w:sz="12" w:space="0" w:color="auto"/>
              <w:right w:val="single" w:sz="12" w:space="0" w:color="auto"/>
            </w:tcBorders>
            <w:shd w:val="clear" w:color="auto" w:fill="auto"/>
            <w:vAlign w:val="center"/>
          </w:tcPr>
          <w:p w14:paraId="102D9845"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1166</w:t>
            </w:r>
          </w:p>
        </w:tc>
      </w:tr>
      <w:tr w:rsidR="00B13088" w:rsidRPr="00B13088" w14:paraId="1B323B2A"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26C674B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8.</w:t>
            </w:r>
          </w:p>
        </w:tc>
        <w:tc>
          <w:tcPr>
            <w:tcW w:w="2985" w:type="dxa"/>
            <w:tcBorders>
              <w:left w:val="single" w:sz="12" w:space="0" w:color="auto"/>
              <w:right w:val="single" w:sz="12" w:space="0" w:color="auto"/>
            </w:tcBorders>
            <w:shd w:val="clear" w:color="auto" w:fill="auto"/>
          </w:tcPr>
          <w:p w14:paraId="26786646"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Lipowica</w:t>
            </w:r>
          </w:p>
        </w:tc>
        <w:tc>
          <w:tcPr>
            <w:tcW w:w="2220" w:type="dxa"/>
            <w:tcBorders>
              <w:left w:val="single" w:sz="12" w:space="0" w:color="auto"/>
              <w:right w:val="single" w:sz="12" w:space="0" w:color="auto"/>
            </w:tcBorders>
            <w:shd w:val="clear" w:color="auto" w:fill="auto"/>
            <w:vAlign w:val="center"/>
          </w:tcPr>
          <w:p w14:paraId="73F86471" w14:textId="77777777"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274</w:t>
            </w:r>
          </w:p>
        </w:tc>
      </w:tr>
      <w:tr w:rsidR="00B13088" w:rsidRPr="00B13088" w14:paraId="658391DB"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71147453"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9.</w:t>
            </w:r>
          </w:p>
        </w:tc>
        <w:tc>
          <w:tcPr>
            <w:tcW w:w="2985" w:type="dxa"/>
            <w:tcBorders>
              <w:left w:val="single" w:sz="12" w:space="0" w:color="auto"/>
              <w:right w:val="single" w:sz="12" w:space="0" w:color="auto"/>
            </w:tcBorders>
            <w:shd w:val="clear" w:color="auto" w:fill="auto"/>
          </w:tcPr>
          <w:p w14:paraId="38BF8B9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Łęki Dukielskie</w:t>
            </w:r>
          </w:p>
        </w:tc>
        <w:tc>
          <w:tcPr>
            <w:tcW w:w="2220" w:type="dxa"/>
            <w:tcBorders>
              <w:left w:val="single" w:sz="12" w:space="0" w:color="auto"/>
              <w:right w:val="single" w:sz="12" w:space="0" w:color="auto"/>
            </w:tcBorders>
            <w:shd w:val="clear" w:color="auto" w:fill="auto"/>
            <w:vAlign w:val="center"/>
          </w:tcPr>
          <w:p w14:paraId="275AE803"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1552</w:t>
            </w:r>
          </w:p>
        </w:tc>
      </w:tr>
      <w:tr w:rsidR="00B13088" w:rsidRPr="00B13088" w14:paraId="46AA28E0"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037F6570"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10.</w:t>
            </w:r>
          </w:p>
        </w:tc>
        <w:tc>
          <w:tcPr>
            <w:tcW w:w="2985" w:type="dxa"/>
            <w:tcBorders>
              <w:left w:val="single" w:sz="12" w:space="0" w:color="auto"/>
              <w:right w:val="single" w:sz="12" w:space="0" w:color="auto"/>
            </w:tcBorders>
            <w:shd w:val="clear" w:color="auto" w:fill="auto"/>
          </w:tcPr>
          <w:p w14:paraId="49633C39"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Mszana</w:t>
            </w:r>
          </w:p>
        </w:tc>
        <w:tc>
          <w:tcPr>
            <w:tcW w:w="2220" w:type="dxa"/>
            <w:tcBorders>
              <w:left w:val="single" w:sz="12" w:space="0" w:color="auto"/>
              <w:right w:val="single" w:sz="12" w:space="0" w:color="auto"/>
            </w:tcBorders>
            <w:shd w:val="clear" w:color="auto" w:fill="auto"/>
            <w:vAlign w:val="center"/>
          </w:tcPr>
          <w:p w14:paraId="7F0A3BEE"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251</w:t>
            </w:r>
          </w:p>
        </w:tc>
      </w:tr>
      <w:tr w:rsidR="00B13088" w:rsidRPr="00B13088" w14:paraId="03EA10CD"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08EEE654"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11.</w:t>
            </w:r>
          </w:p>
        </w:tc>
        <w:tc>
          <w:tcPr>
            <w:tcW w:w="2985" w:type="dxa"/>
            <w:tcBorders>
              <w:left w:val="single" w:sz="12" w:space="0" w:color="auto"/>
              <w:right w:val="single" w:sz="12" w:space="0" w:color="auto"/>
            </w:tcBorders>
            <w:shd w:val="clear" w:color="auto" w:fill="auto"/>
          </w:tcPr>
          <w:p w14:paraId="5006ECE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Nadole</w:t>
            </w:r>
          </w:p>
        </w:tc>
        <w:tc>
          <w:tcPr>
            <w:tcW w:w="2220" w:type="dxa"/>
            <w:tcBorders>
              <w:left w:val="single" w:sz="12" w:space="0" w:color="auto"/>
              <w:right w:val="single" w:sz="12" w:space="0" w:color="auto"/>
            </w:tcBorders>
            <w:shd w:val="clear" w:color="auto" w:fill="auto"/>
            <w:vAlign w:val="center"/>
          </w:tcPr>
          <w:p w14:paraId="34BAF8DD"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553</w:t>
            </w:r>
          </w:p>
        </w:tc>
      </w:tr>
      <w:tr w:rsidR="00B13088" w:rsidRPr="00B13088" w14:paraId="4E8FEB25"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45934C22"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12.</w:t>
            </w:r>
          </w:p>
        </w:tc>
        <w:tc>
          <w:tcPr>
            <w:tcW w:w="2985" w:type="dxa"/>
            <w:tcBorders>
              <w:left w:val="single" w:sz="12" w:space="0" w:color="auto"/>
              <w:right w:val="single" w:sz="12" w:space="0" w:color="auto"/>
            </w:tcBorders>
            <w:shd w:val="clear" w:color="auto" w:fill="auto"/>
          </w:tcPr>
          <w:p w14:paraId="3EDC8F04"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Nowa Wieś</w:t>
            </w:r>
          </w:p>
        </w:tc>
        <w:tc>
          <w:tcPr>
            <w:tcW w:w="2220" w:type="dxa"/>
            <w:tcBorders>
              <w:left w:val="single" w:sz="12" w:space="0" w:color="auto"/>
              <w:right w:val="single" w:sz="12" w:space="0" w:color="auto"/>
            </w:tcBorders>
            <w:shd w:val="clear" w:color="auto" w:fill="auto"/>
            <w:vAlign w:val="center"/>
          </w:tcPr>
          <w:p w14:paraId="2E675E0D"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146</w:t>
            </w:r>
          </w:p>
        </w:tc>
      </w:tr>
      <w:tr w:rsidR="00B13088" w:rsidRPr="00B13088" w14:paraId="383E13BC"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023CBCCB"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13.</w:t>
            </w:r>
          </w:p>
        </w:tc>
        <w:tc>
          <w:tcPr>
            <w:tcW w:w="2985" w:type="dxa"/>
            <w:tcBorders>
              <w:left w:val="single" w:sz="12" w:space="0" w:color="auto"/>
              <w:right w:val="single" w:sz="12" w:space="0" w:color="auto"/>
            </w:tcBorders>
            <w:shd w:val="clear" w:color="auto" w:fill="auto"/>
          </w:tcPr>
          <w:p w14:paraId="6F235CC2"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Olchowiec</w:t>
            </w:r>
          </w:p>
        </w:tc>
        <w:tc>
          <w:tcPr>
            <w:tcW w:w="2220" w:type="dxa"/>
            <w:tcBorders>
              <w:left w:val="single" w:sz="12" w:space="0" w:color="auto"/>
              <w:right w:val="single" w:sz="12" w:space="0" w:color="auto"/>
            </w:tcBorders>
            <w:shd w:val="clear" w:color="auto" w:fill="auto"/>
            <w:vAlign w:val="center"/>
          </w:tcPr>
          <w:p w14:paraId="3AAA7457"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59</w:t>
            </w:r>
          </w:p>
        </w:tc>
      </w:tr>
      <w:tr w:rsidR="00B13088" w:rsidRPr="00B13088" w14:paraId="16413949"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4087DCE0"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14.</w:t>
            </w:r>
          </w:p>
        </w:tc>
        <w:tc>
          <w:tcPr>
            <w:tcW w:w="2985" w:type="dxa"/>
            <w:tcBorders>
              <w:left w:val="single" w:sz="12" w:space="0" w:color="auto"/>
              <w:right w:val="single" w:sz="12" w:space="0" w:color="auto"/>
            </w:tcBorders>
            <w:shd w:val="clear" w:color="auto" w:fill="auto"/>
          </w:tcPr>
          <w:p w14:paraId="37316574"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Ropianka</w:t>
            </w:r>
          </w:p>
        </w:tc>
        <w:tc>
          <w:tcPr>
            <w:tcW w:w="2220" w:type="dxa"/>
            <w:tcBorders>
              <w:left w:val="single" w:sz="12" w:space="0" w:color="auto"/>
              <w:right w:val="single" w:sz="12" w:space="0" w:color="auto"/>
            </w:tcBorders>
            <w:shd w:val="clear" w:color="auto" w:fill="auto"/>
            <w:vAlign w:val="center"/>
          </w:tcPr>
          <w:p w14:paraId="7D0DD214"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9</w:t>
            </w:r>
          </w:p>
        </w:tc>
      </w:tr>
      <w:tr w:rsidR="00B13088" w:rsidRPr="00B13088" w14:paraId="26C72A2B"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5F3F6E46"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15.</w:t>
            </w:r>
          </w:p>
        </w:tc>
        <w:tc>
          <w:tcPr>
            <w:tcW w:w="2985" w:type="dxa"/>
            <w:tcBorders>
              <w:left w:val="single" w:sz="12" w:space="0" w:color="auto"/>
              <w:right w:val="single" w:sz="12" w:space="0" w:color="auto"/>
            </w:tcBorders>
            <w:shd w:val="clear" w:color="auto" w:fill="auto"/>
          </w:tcPr>
          <w:p w14:paraId="1F765B9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Równe</w:t>
            </w:r>
          </w:p>
        </w:tc>
        <w:tc>
          <w:tcPr>
            <w:tcW w:w="2220" w:type="dxa"/>
            <w:tcBorders>
              <w:left w:val="single" w:sz="12" w:space="0" w:color="auto"/>
              <w:right w:val="single" w:sz="12" w:space="0" w:color="auto"/>
            </w:tcBorders>
            <w:shd w:val="clear" w:color="auto" w:fill="auto"/>
            <w:vAlign w:val="center"/>
          </w:tcPr>
          <w:p w14:paraId="1AA4290A"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1852</w:t>
            </w:r>
          </w:p>
        </w:tc>
      </w:tr>
      <w:tr w:rsidR="00B13088" w:rsidRPr="00B13088" w14:paraId="527D017C"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41A97CAD"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16.</w:t>
            </w:r>
          </w:p>
        </w:tc>
        <w:tc>
          <w:tcPr>
            <w:tcW w:w="2985" w:type="dxa"/>
            <w:tcBorders>
              <w:left w:val="single" w:sz="12" w:space="0" w:color="auto"/>
              <w:right w:val="single" w:sz="12" w:space="0" w:color="auto"/>
            </w:tcBorders>
            <w:shd w:val="clear" w:color="auto" w:fill="auto"/>
          </w:tcPr>
          <w:p w14:paraId="1E20D683"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Teodorówka</w:t>
            </w:r>
          </w:p>
        </w:tc>
        <w:tc>
          <w:tcPr>
            <w:tcW w:w="2220" w:type="dxa"/>
            <w:tcBorders>
              <w:left w:val="single" w:sz="12" w:space="0" w:color="auto"/>
              <w:right w:val="single" w:sz="12" w:space="0" w:color="auto"/>
            </w:tcBorders>
            <w:shd w:val="clear" w:color="auto" w:fill="auto"/>
            <w:vAlign w:val="center"/>
          </w:tcPr>
          <w:p w14:paraId="6CD21503"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1074</w:t>
            </w:r>
          </w:p>
        </w:tc>
      </w:tr>
      <w:tr w:rsidR="00B13088" w:rsidRPr="00B13088" w14:paraId="02C8E364"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20AED362"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17.</w:t>
            </w:r>
          </w:p>
        </w:tc>
        <w:tc>
          <w:tcPr>
            <w:tcW w:w="2985" w:type="dxa"/>
            <w:tcBorders>
              <w:left w:val="single" w:sz="12" w:space="0" w:color="auto"/>
              <w:right w:val="single" w:sz="12" w:space="0" w:color="auto"/>
            </w:tcBorders>
            <w:shd w:val="clear" w:color="auto" w:fill="auto"/>
          </w:tcPr>
          <w:p w14:paraId="6DF00834"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Trzciana</w:t>
            </w:r>
          </w:p>
        </w:tc>
        <w:tc>
          <w:tcPr>
            <w:tcW w:w="2220" w:type="dxa"/>
            <w:tcBorders>
              <w:left w:val="single" w:sz="12" w:space="0" w:color="auto"/>
              <w:right w:val="single" w:sz="12" w:space="0" w:color="auto"/>
            </w:tcBorders>
            <w:shd w:val="clear" w:color="auto" w:fill="auto"/>
            <w:vAlign w:val="center"/>
          </w:tcPr>
          <w:p w14:paraId="2C77962C" w14:textId="77777777"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205</w:t>
            </w:r>
          </w:p>
        </w:tc>
      </w:tr>
      <w:tr w:rsidR="00B13088" w:rsidRPr="00B13088" w14:paraId="21E4D001"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6FC818CA"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18.</w:t>
            </w:r>
          </w:p>
        </w:tc>
        <w:tc>
          <w:tcPr>
            <w:tcW w:w="2985" w:type="dxa"/>
            <w:tcBorders>
              <w:left w:val="single" w:sz="12" w:space="0" w:color="auto"/>
              <w:right w:val="single" w:sz="12" w:space="0" w:color="auto"/>
            </w:tcBorders>
            <w:shd w:val="clear" w:color="auto" w:fill="auto"/>
          </w:tcPr>
          <w:p w14:paraId="6A6BF6B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Tylawa</w:t>
            </w:r>
          </w:p>
        </w:tc>
        <w:tc>
          <w:tcPr>
            <w:tcW w:w="2220" w:type="dxa"/>
            <w:tcBorders>
              <w:left w:val="single" w:sz="12" w:space="0" w:color="auto"/>
              <w:right w:val="single" w:sz="12" w:space="0" w:color="auto"/>
            </w:tcBorders>
            <w:shd w:val="clear" w:color="auto" w:fill="auto"/>
            <w:vAlign w:val="center"/>
          </w:tcPr>
          <w:p w14:paraId="4AE3D811"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373</w:t>
            </w:r>
          </w:p>
        </w:tc>
      </w:tr>
      <w:tr w:rsidR="00B13088" w:rsidRPr="00B13088" w14:paraId="2C83D9F6"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620C894F"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19.</w:t>
            </w:r>
          </w:p>
        </w:tc>
        <w:tc>
          <w:tcPr>
            <w:tcW w:w="2985" w:type="dxa"/>
            <w:tcBorders>
              <w:left w:val="single" w:sz="12" w:space="0" w:color="auto"/>
              <w:right w:val="single" w:sz="12" w:space="0" w:color="auto"/>
            </w:tcBorders>
            <w:shd w:val="clear" w:color="auto" w:fill="auto"/>
          </w:tcPr>
          <w:p w14:paraId="15FC787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Wietrzno</w:t>
            </w:r>
          </w:p>
        </w:tc>
        <w:tc>
          <w:tcPr>
            <w:tcW w:w="2220" w:type="dxa"/>
            <w:tcBorders>
              <w:left w:val="single" w:sz="12" w:space="0" w:color="auto"/>
              <w:right w:val="single" w:sz="12" w:space="0" w:color="auto"/>
            </w:tcBorders>
            <w:shd w:val="clear" w:color="auto" w:fill="auto"/>
            <w:vAlign w:val="center"/>
          </w:tcPr>
          <w:p w14:paraId="11A61BC4"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818</w:t>
            </w:r>
          </w:p>
        </w:tc>
      </w:tr>
      <w:tr w:rsidR="00B13088" w:rsidRPr="00B13088" w14:paraId="39D5E8BF"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594D8F34"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20.</w:t>
            </w:r>
          </w:p>
        </w:tc>
        <w:tc>
          <w:tcPr>
            <w:tcW w:w="2985" w:type="dxa"/>
            <w:tcBorders>
              <w:left w:val="single" w:sz="12" w:space="0" w:color="auto"/>
              <w:right w:val="single" w:sz="12" w:space="0" w:color="auto"/>
            </w:tcBorders>
            <w:shd w:val="clear" w:color="auto" w:fill="auto"/>
          </w:tcPr>
          <w:p w14:paraId="0F7B99C2"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Zawadka Rymanowska</w:t>
            </w:r>
          </w:p>
        </w:tc>
        <w:tc>
          <w:tcPr>
            <w:tcW w:w="2220" w:type="dxa"/>
            <w:tcBorders>
              <w:left w:val="single" w:sz="12" w:space="0" w:color="auto"/>
              <w:right w:val="single" w:sz="12" w:space="0" w:color="auto"/>
            </w:tcBorders>
            <w:shd w:val="clear" w:color="auto" w:fill="auto"/>
            <w:vAlign w:val="center"/>
          </w:tcPr>
          <w:p w14:paraId="13C64F1E"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221</w:t>
            </w:r>
          </w:p>
        </w:tc>
      </w:tr>
      <w:tr w:rsidR="00B13088" w:rsidRPr="00B13088" w14:paraId="6D840DAD"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5E4EBFBA"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21.</w:t>
            </w:r>
          </w:p>
        </w:tc>
        <w:tc>
          <w:tcPr>
            <w:tcW w:w="2985" w:type="dxa"/>
            <w:tcBorders>
              <w:left w:val="single" w:sz="12" w:space="0" w:color="auto"/>
              <w:right w:val="single" w:sz="12" w:space="0" w:color="auto"/>
            </w:tcBorders>
            <w:shd w:val="clear" w:color="auto" w:fill="auto"/>
          </w:tcPr>
          <w:p w14:paraId="0E1E225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Zboiska</w:t>
            </w:r>
          </w:p>
        </w:tc>
        <w:tc>
          <w:tcPr>
            <w:tcW w:w="2220" w:type="dxa"/>
            <w:tcBorders>
              <w:left w:val="single" w:sz="12" w:space="0" w:color="auto"/>
              <w:right w:val="single" w:sz="12" w:space="0" w:color="auto"/>
            </w:tcBorders>
            <w:shd w:val="clear" w:color="auto" w:fill="auto"/>
            <w:vAlign w:val="center"/>
          </w:tcPr>
          <w:p w14:paraId="3517CF9A"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408</w:t>
            </w:r>
          </w:p>
        </w:tc>
      </w:tr>
      <w:tr w:rsidR="00B13088" w:rsidRPr="00B13088" w14:paraId="5C16B476" w14:textId="77777777" w:rsidTr="00B13088">
        <w:trPr>
          <w:trHeight w:val="288"/>
          <w:jc w:val="center"/>
        </w:trPr>
        <w:tc>
          <w:tcPr>
            <w:tcW w:w="699" w:type="dxa"/>
            <w:tcBorders>
              <w:left w:val="single" w:sz="12" w:space="0" w:color="auto"/>
              <w:bottom w:val="single" w:sz="12" w:space="0" w:color="auto"/>
              <w:right w:val="single" w:sz="12" w:space="0" w:color="auto"/>
            </w:tcBorders>
            <w:shd w:val="clear" w:color="auto" w:fill="auto"/>
            <w:vAlign w:val="center"/>
          </w:tcPr>
          <w:p w14:paraId="7E0D91AA"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22.</w:t>
            </w:r>
          </w:p>
        </w:tc>
        <w:tc>
          <w:tcPr>
            <w:tcW w:w="2985" w:type="dxa"/>
            <w:tcBorders>
              <w:left w:val="single" w:sz="12" w:space="0" w:color="auto"/>
              <w:bottom w:val="single" w:sz="12" w:space="0" w:color="auto"/>
              <w:right w:val="single" w:sz="12" w:space="0" w:color="auto"/>
            </w:tcBorders>
            <w:shd w:val="clear" w:color="auto" w:fill="auto"/>
          </w:tcPr>
          <w:p w14:paraId="699A35A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Zyndranowa</w:t>
            </w:r>
          </w:p>
        </w:tc>
        <w:tc>
          <w:tcPr>
            <w:tcW w:w="2220" w:type="dxa"/>
            <w:tcBorders>
              <w:left w:val="single" w:sz="12" w:space="0" w:color="auto"/>
              <w:bottom w:val="single" w:sz="12" w:space="0" w:color="auto"/>
              <w:right w:val="single" w:sz="12" w:space="0" w:color="auto"/>
            </w:tcBorders>
            <w:shd w:val="clear" w:color="auto" w:fill="auto"/>
            <w:vAlign w:val="center"/>
          </w:tcPr>
          <w:p w14:paraId="5C08E3C4" w14:textId="77777777" w:rsidR="00B13088" w:rsidRPr="00B13088" w:rsidRDefault="00E831D9" w:rsidP="00B13088">
            <w:pPr>
              <w:spacing w:after="0"/>
              <w:rPr>
                <w:rFonts w:ascii="Times New Roman" w:hAnsi="Times New Roman" w:cs="Times New Roman"/>
                <w:sz w:val="24"/>
                <w:szCs w:val="24"/>
              </w:rPr>
            </w:pPr>
            <w:r>
              <w:rPr>
                <w:rFonts w:ascii="Times New Roman" w:hAnsi="Times New Roman" w:cs="Times New Roman"/>
                <w:sz w:val="24"/>
                <w:szCs w:val="24"/>
              </w:rPr>
              <w:t>122</w:t>
            </w:r>
          </w:p>
        </w:tc>
      </w:tr>
      <w:tr w:rsidR="00B13088" w:rsidRPr="00B13088" w14:paraId="05A01774" w14:textId="77777777" w:rsidTr="00B13088">
        <w:trPr>
          <w:trHeight w:val="288"/>
          <w:jc w:val="center"/>
        </w:trPr>
        <w:tc>
          <w:tcPr>
            <w:tcW w:w="699" w:type="dxa"/>
            <w:tcBorders>
              <w:top w:val="single" w:sz="12" w:space="0" w:color="auto"/>
              <w:left w:val="single" w:sz="12" w:space="0" w:color="auto"/>
              <w:bottom w:val="single" w:sz="12" w:space="0" w:color="auto"/>
              <w:right w:val="single" w:sz="12" w:space="0" w:color="auto"/>
            </w:tcBorders>
            <w:shd w:val="clear" w:color="auto" w:fill="auto"/>
            <w:vAlign w:val="center"/>
          </w:tcPr>
          <w:p w14:paraId="6E160009" w14:textId="77777777" w:rsidR="00B13088" w:rsidRPr="00B13088" w:rsidRDefault="00B13088" w:rsidP="00B13088">
            <w:pPr>
              <w:spacing w:after="0"/>
              <w:rPr>
                <w:rFonts w:ascii="Times New Roman" w:hAnsi="Times New Roman" w:cs="Times New Roman"/>
                <w:sz w:val="24"/>
                <w:szCs w:val="24"/>
              </w:rPr>
            </w:pPr>
          </w:p>
        </w:tc>
        <w:tc>
          <w:tcPr>
            <w:tcW w:w="2985" w:type="dxa"/>
            <w:tcBorders>
              <w:top w:val="single" w:sz="12" w:space="0" w:color="auto"/>
              <w:left w:val="single" w:sz="12" w:space="0" w:color="auto"/>
              <w:bottom w:val="single" w:sz="12" w:space="0" w:color="auto"/>
              <w:right w:val="single" w:sz="12" w:space="0" w:color="auto"/>
            </w:tcBorders>
            <w:shd w:val="clear" w:color="auto" w:fill="auto"/>
          </w:tcPr>
          <w:p w14:paraId="5D0C4C0F"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Razem</w:t>
            </w:r>
          </w:p>
        </w:tc>
        <w:tc>
          <w:tcPr>
            <w:tcW w:w="2220" w:type="dxa"/>
            <w:tcBorders>
              <w:top w:val="single" w:sz="12" w:space="0" w:color="auto"/>
              <w:left w:val="single" w:sz="12" w:space="0" w:color="auto"/>
              <w:bottom w:val="single" w:sz="12" w:space="0" w:color="auto"/>
              <w:right w:val="single" w:sz="12" w:space="0" w:color="auto"/>
            </w:tcBorders>
            <w:shd w:val="clear" w:color="auto" w:fill="auto"/>
            <w:vAlign w:val="center"/>
          </w:tcPr>
          <w:p w14:paraId="3BCEBFC7" w14:textId="77777777" w:rsidR="00B13088" w:rsidRPr="00B13088" w:rsidRDefault="00E831D9" w:rsidP="002A6660">
            <w:pPr>
              <w:spacing w:after="0"/>
              <w:rPr>
                <w:rFonts w:ascii="Times New Roman" w:hAnsi="Times New Roman" w:cs="Times New Roman"/>
                <w:sz w:val="24"/>
                <w:szCs w:val="24"/>
              </w:rPr>
            </w:pPr>
            <w:r>
              <w:rPr>
                <w:rFonts w:ascii="Times New Roman" w:hAnsi="Times New Roman" w:cs="Times New Roman"/>
                <w:sz w:val="24"/>
                <w:szCs w:val="24"/>
              </w:rPr>
              <w:t>14 1</w:t>
            </w:r>
            <w:r w:rsidR="004B3CC4">
              <w:rPr>
                <w:rFonts w:ascii="Times New Roman" w:hAnsi="Times New Roman" w:cs="Times New Roman"/>
                <w:sz w:val="24"/>
                <w:szCs w:val="24"/>
              </w:rPr>
              <w:t>90</w:t>
            </w:r>
          </w:p>
        </w:tc>
      </w:tr>
    </w:tbl>
    <w:p w14:paraId="69B06EAA" w14:textId="77777777" w:rsidR="00B13088" w:rsidRDefault="00B13088" w:rsidP="00B22052">
      <w:pPr>
        <w:spacing w:after="0"/>
        <w:rPr>
          <w:rFonts w:ascii="Times New Roman" w:hAnsi="Times New Roman" w:cs="Times New Roman"/>
          <w:sz w:val="24"/>
          <w:szCs w:val="24"/>
        </w:rPr>
      </w:pPr>
    </w:p>
    <w:p w14:paraId="3092726F" w14:textId="77777777" w:rsidR="00B13088" w:rsidRDefault="00B13088" w:rsidP="00B22052">
      <w:pPr>
        <w:spacing w:after="0"/>
        <w:rPr>
          <w:rFonts w:ascii="Times New Roman" w:hAnsi="Times New Roman" w:cs="Times New Roman"/>
          <w:sz w:val="24"/>
          <w:szCs w:val="24"/>
        </w:rPr>
      </w:pPr>
    </w:p>
    <w:p w14:paraId="7D3CDDC5" w14:textId="77777777" w:rsidR="00B13088" w:rsidRDefault="00B13088" w:rsidP="00B22052">
      <w:pPr>
        <w:spacing w:after="0"/>
        <w:rPr>
          <w:rFonts w:ascii="Times New Roman" w:hAnsi="Times New Roman" w:cs="Times New Roman"/>
          <w:sz w:val="24"/>
          <w:szCs w:val="24"/>
        </w:rPr>
      </w:pPr>
    </w:p>
    <w:p w14:paraId="2314B96B" w14:textId="77777777" w:rsidR="00B13088" w:rsidRDefault="00B13088" w:rsidP="00B22052">
      <w:pPr>
        <w:spacing w:after="0"/>
        <w:rPr>
          <w:rFonts w:ascii="Times New Roman" w:hAnsi="Times New Roman" w:cs="Times New Roman"/>
          <w:sz w:val="24"/>
          <w:szCs w:val="24"/>
        </w:rPr>
      </w:pPr>
    </w:p>
    <w:p w14:paraId="6D19F23E" w14:textId="77777777" w:rsidR="00B13088" w:rsidRDefault="00B13088" w:rsidP="00B22052">
      <w:pPr>
        <w:spacing w:after="0"/>
        <w:rPr>
          <w:rFonts w:ascii="Times New Roman" w:hAnsi="Times New Roman" w:cs="Times New Roman"/>
          <w:sz w:val="24"/>
          <w:szCs w:val="24"/>
        </w:rPr>
      </w:pPr>
    </w:p>
    <w:p w14:paraId="176F3374" w14:textId="77777777" w:rsidR="00B13088" w:rsidRDefault="00B13088" w:rsidP="00B22052">
      <w:pPr>
        <w:spacing w:after="0"/>
        <w:rPr>
          <w:rFonts w:ascii="Times New Roman" w:hAnsi="Times New Roman" w:cs="Times New Roman"/>
          <w:sz w:val="24"/>
          <w:szCs w:val="24"/>
        </w:rPr>
      </w:pPr>
    </w:p>
    <w:p w14:paraId="2015B798" w14:textId="77777777" w:rsidR="006C2CCC" w:rsidRDefault="006C2CCC" w:rsidP="00B22052">
      <w:pPr>
        <w:spacing w:after="0"/>
        <w:rPr>
          <w:rFonts w:ascii="Times New Roman" w:hAnsi="Times New Roman" w:cs="Times New Roman"/>
          <w:sz w:val="24"/>
          <w:szCs w:val="24"/>
        </w:rPr>
      </w:pPr>
    </w:p>
    <w:p w14:paraId="7C30FC82" w14:textId="77777777" w:rsidR="006C2CCC" w:rsidRDefault="006C2CCC" w:rsidP="00B22052">
      <w:pPr>
        <w:spacing w:after="0"/>
        <w:rPr>
          <w:rFonts w:ascii="Times New Roman" w:hAnsi="Times New Roman" w:cs="Times New Roman"/>
          <w:sz w:val="24"/>
          <w:szCs w:val="24"/>
        </w:rPr>
      </w:pPr>
    </w:p>
    <w:p w14:paraId="7E541390" w14:textId="77777777" w:rsidR="006C2CCC" w:rsidRDefault="006C2CCC" w:rsidP="00B22052">
      <w:pPr>
        <w:spacing w:after="0"/>
        <w:rPr>
          <w:rFonts w:ascii="Times New Roman" w:hAnsi="Times New Roman" w:cs="Times New Roman"/>
          <w:sz w:val="24"/>
          <w:szCs w:val="24"/>
        </w:rPr>
      </w:pPr>
    </w:p>
    <w:p w14:paraId="7A7F83C1" w14:textId="77777777" w:rsidR="00B13088" w:rsidRDefault="00B13088" w:rsidP="00B22052">
      <w:pPr>
        <w:spacing w:after="0"/>
        <w:rPr>
          <w:rFonts w:ascii="Times New Roman" w:hAnsi="Times New Roman" w:cs="Times New Roman"/>
          <w:sz w:val="24"/>
          <w:szCs w:val="24"/>
        </w:rPr>
      </w:pPr>
    </w:p>
    <w:p w14:paraId="08EE7A7A" w14:textId="77777777" w:rsidR="00731EE1" w:rsidRDefault="00731EE1" w:rsidP="00B22052">
      <w:pPr>
        <w:spacing w:after="0"/>
        <w:rPr>
          <w:rFonts w:ascii="Times New Roman" w:hAnsi="Times New Roman" w:cs="Times New Roman"/>
          <w:sz w:val="24"/>
          <w:szCs w:val="24"/>
        </w:rPr>
      </w:pPr>
    </w:p>
    <w:p w14:paraId="3FDD5B6F" w14:textId="77777777" w:rsidR="00731EE1" w:rsidRDefault="00731EE1" w:rsidP="00B22052">
      <w:pPr>
        <w:spacing w:after="0"/>
        <w:rPr>
          <w:rFonts w:ascii="Times New Roman" w:hAnsi="Times New Roman" w:cs="Times New Roman"/>
          <w:sz w:val="24"/>
          <w:szCs w:val="24"/>
        </w:rPr>
      </w:pPr>
    </w:p>
    <w:p w14:paraId="2A09853F" w14:textId="77777777" w:rsidR="00731EE1" w:rsidRDefault="00731EE1" w:rsidP="00B22052">
      <w:pPr>
        <w:spacing w:after="0"/>
        <w:rPr>
          <w:rFonts w:ascii="Times New Roman" w:hAnsi="Times New Roman" w:cs="Times New Roman"/>
          <w:sz w:val="24"/>
          <w:szCs w:val="24"/>
        </w:rPr>
      </w:pPr>
    </w:p>
    <w:p w14:paraId="4A498625" w14:textId="77777777" w:rsidR="004823C4" w:rsidRDefault="004823C4">
      <w:pPr>
        <w:rPr>
          <w:rFonts w:ascii="Times New Roman" w:hAnsi="Times New Roman" w:cs="Times New Roman"/>
          <w:bCs/>
          <w:sz w:val="24"/>
          <w:szCs w:val="24"/>
        </w:rPr>
      </w:pPr>
      <w:r>
        <w:rPr>
          <w:rFonts w:ascii="Times New Roman" w:hAnsi="Times New Roman" w:cs="Times New Roman"/>
          <w:bCs/>
          <w:sz w:val="24"/>
          <w:szCs w:val="24"/>
        </w:rPr>
        <w:br w:type="page"/>
      </w:r>
    </w:p>
    <w:p w14:paraId="01AC257E" w14:textId="77777777" w:rsidR="00B13088" w:rsidRPr="00B13088" w:rsidRDefault="00B13088" w:rsidP="00B13088">
      <w:pPr>
        <w:spacing w:after="0"/>
        <w:jc w:val="right"/>
        <w:rPr>
          <w:rFonts w:ascii="Times New Roman" w:hAnsi="Times New Roman" w:cs="Times New Roman"/>
          <w:bCs/>
          <w:sz w:val="24"/>
          <w:szCs w:val="24"/>
        </w:rPr>
      </w:pPr>
      <w:r w:rsidRPr="00B13088">
        <w:rPr>
          <w:rFonts w:ascii="Times New Roman" w:hAnsi="Times New Roman" w:cs="Times New Roman"/>
          <w:bCs/>
          <w:sz w:val="24"/>
          <w:szCs w:val="24"/>
        </w:rPr>
        <w:lastRenderedPageBreak/>
        <w:t xml:space="preserve">Załącznik nr 3 do </w:t>
      </w:r>
    </w:p>
    <w:p w14:paraId="44270367" w14:textId="77777777" w:rsidR="00B13088" w:rsidRPr="00B13088" w:rsidRDefault="00B96050" w:rsidP="00B13088">
      <w:pPr>
        <w:spacing w:after="0"/>
        <w:jc w:val="right"/>
        <w:rPr>
          <w:rFonts w:ascii="Times New Roman" w:hAnsi="Times New Roman" w:cs="Times New Roman"/>
          <w:bCs/>
          <w:sz w:val="24"/>
          <w:szCs w:val="24"/>
        </w:rPr>
      </w:pPr>
      <w:r>
        <w:rPr>
          <w:rFonts w:ascii="Times New Roman" w:hAnsi="Times New Roman" w:cs="Times New Roman"/>
          <w:bCs/>
          <w:sz w:val="24"/>
          <w:szCs w:val="24"/>
        </w:rPr>
        <w:t>Opisu przedmiotu zamówienia</w:t>
      </w:r>
    </w:p>
    <w:p w14:paraId="27BA5BD7" w14:textId="77777777" w:rsidR="00B13088" w:rsidRPr="00B13088" w:rsidRDefault="00B13088" w:rsidP="00B13088">
      <w:pPr>
        <w:spacing w:after="0"/>
        <w:rPr>
          <w:rFonts w:ascii="Times New Roman" w:hAnsi="Times New Roman" w:cs="Times New Roman"/>
          <w:b/>
          <w:bCs/>
          <w:sz w:val="24"/>
          <w:szCs w:val="24"/>
        </w:rPr>
      </w:pPr>
    </w:p>
    <w:p w14:paraId="33621448" w14:textId="77777777" w:rsidR="00B13088" w:rsidRPr="00B13088" w:rsidRDefault="00B13088" w:rsidP="00B13088">
      <w:pPr>
        <w:spacing w:after="0"/>
        <w:rPr>
          <w:rFonts w:ascii="Times New Roman" w:hAnsi="Times New Roman" w:cs="Times New Roman"/>
          <w:b/>
          <w:bCs/>
          <w:sz w:val="24"/>
          <w:szCs w:val="24"/>
        </w:rPr>
      </w:pPr>
      <w:r w:rsidRPr="00B13088">
        <w:rPr>
          <w:rFonts w:ascii="Times New Roman" w:hAnsi="Times New Roman" w:cs="Times New Roman"/>
          <w:b/>
          <w:bCs/>
          <w:sz w:val="24"/>
          <w:szCs w:val="24"/>
        </w:rPr>
        <w:t>Wykaz budynków wielorodzinnych na terenie Gminy Dukla</w:t>
      </w:r>
    </w:p>
    <w:p w14:paraId="54B0EB71" w14:textId="77777777" w:rsidR="00B13088" w:rsidRPr="00B13088" w:rsidRDefault="00B13088" w:rsidP="00B13088">
      <w:pPr>
        <w:spacing w:after="0"/>
        <w:rPr>
          <w:rFonts w:ascii="Times New Roman" w:hAnsi="Times New Roman" w:cs="Times New Roman"/>
          <w:b/>
          <w:bCs/>
          <w:sz w:val="24"/>
          <w:szCs w:val="24"/>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558"/>
        <w:gridCol w:w="2724"/>
        <w:gridCol w:w="2865"/>
        <w:gridCol w:w="2868"/>
      </w:tblGrid>
      <w:tr w:rsidR="00B13088" w:rsidRPr="00B13088" w14:paraId="203405DA" w14:textId="77777777" w:rsidTr="00DB5422">
        <w:tc>
          <w:tcPr>
            <w:tcW w:w="558" w:type="dxa"/>
            <w:tcBorders>
              <w:top w:val="single" w:sz="1" w:space="0" w:color="000000"/>
              <w:left w:val="single" w:sz="1" w:space="0" w:color="000000"/>
              <w:bottom w:val="single" w:sz="1" w:space="0" w:color="000000"/>
            </w:tcBorders>
          </w:tcPr>
          <w:p w14:paraId="22452D5D" w14:textId="77777777" w:rsidR="00B13088" w:rsidRPr="00B13088" w:rsidRDefault="00B13088" w:rsidP="00B13088">
            <w:pPr>
              <w:spacing w:after="0"/>
              <w:rPr>
                <w:rFonts w:ascii="Times New Roman" w:hAnsi="Times New Roman" w:cs="Times New Roman"/>
                <w:b/>
                <w:bCs/>
                <w:sz w:val="24"/>
                <w:szCs w:val="24"/>
              </w:rPr>
            </w:pPr>
            <w:r w:rsidRPr="00B13088">
              <w:rPr>
                <w:rFonts w:ascii="Times New Roman" w:hAnsi="Times New Roman" w:cs="Times New Roman"/>
                <w:b/>
                <w:bCs/>
                <w:sz w:val="24"/>
                <w:szCs w:val="24"/>
              </w:rPr>
              <w:t>Lp.</w:t>
            </w:r>
          </w:p>
        </w:tc>
        <w:tc>
          <w:tcPr>
            <w:tcW w:w="2724" w:type="dxa"/>
            <w:tcBorders>
              <w:top w:val="single" w:sz="1" w:space="0" w:color="000000"/>
              <w:left w:val="single" w:sz="1" w:space="0" w:color="000000"/>
              <w:bottom w:val="single" w:sz="1" w:space="0" w:color="000000"/>
            </w:tcBorders>
          </w:tcPr>
          <w:p w14:paraId="52E9FE0F" w14:textId="77777777" w:rsidR="00B13088" w:rsidRPr="00B13088" w:rsidRDefault="00B13088" w:rsidP="00B13088">
            <w:pPr>
              <w:spacing w:after="0"/>
              <w:rPr>
                <w:rFonts w:ascii="Times New Roman" w:hAnsi="Times New Roman" w:cs="Times New Roman"/>
                <w:b/>
                <w:bCs/>
                <w:sz w:val="24"/>
                <w:szCs w:val="24"/>
              </w:rPr>
            </w:pPr>
            <w:r w:rsidRPr="00B13088">
              <w:rPr>
                <w:rFonts w:ascii="Times New Roman" w:hAnsi="Times New Roman" w:cs="Times New Roman"/>
                <w:b/>
                <w:bCs/>
                <w:sz w:val="24"/>
                <w:szCs w:val="24"/>
              </w:rPr>
              <w:t xml:space="preserve">Miejscowość </w:t>
            </w:r>
          </w:p>
        </w:tc>
        <w:tc>
          <w:tcPr>
            <w:tcW w:w="2865" w:type="dxa"/>
            <w:tcBorders>
              <w:top w:val="single" w:sz="1" w:space="0" w:color="000000"/>
              <w:left w:val="single" w:sz="1" w:space="0" w:color="000000"/>
              <w:bottom w:val="single" w:sz="1" w:space="0" w:color="000000"/>
            </w:tcBorders>
          </w:tcPr>
          <w:p w14:paraId="75C464E8" w14:textId="77777777" w:rsidR="00B13088" w:rsidRPr="00B13088" w:rsidRDefault="00B13088" w:rsidP="00B13088">
            <w:pPr>
              <w:spacing w:after="0"/>
              <w:rPr>
                <w:rFonts w:ascii="Times New Roman" w:hAnsi="Times New Roman" w:cs="Times New Roman"/>
                <w:b/>
                <w:bCs/>
                <w:sz w:val="24"/>
                <w:szCs w:val="24"/>
              </w:rPr>
            </w:pPr>
            <w:r w:rsidRPr="00B13088">
              <w:rPr>
                <w:rFonts w:ascii="Times New Roman" w:hAnsi="Times New Roman" w:cs="Times New Roman"/>
                <w:b/>
                <w:bCs/>
                <w:sz w:val="24"/>
                <w:szCs w:val="24"/>
              </w:rPr>
              <w:t>Budynki wielorodzinne</w:t>
            </w:r>
          </w:p>
        </w:tc>
        <w:tc>
          <w:tcPr>
            <w:tcW w:w="2868" w:type="dxa"/>
            <w:tcBorders>
              <w:top w:val="single" w:sz="1" w:space="0" w:color="000000"/>
              <w:left w:val="single" w:sz="1" w:space="0" w:color="000000"/>
              <w:bottom w:val="single" w:sz="1" w:space="0" w:color="000000"/>
              <w:right w:val="single" w:sz="1" w:space="0" w:color="000000"/>
            </w:tcBorders>
          </w:tcPr>
          <w:p w14:paraId="0A6001DC" w14:textId="77777777" w:rsidR="00B13088" w:rsidRPr="00B13088" w:rsidRDefault="00B13088" w:rsidP="00B13088">
            <w:pPr>
              <w:spacing w:after="0"/>
              <w:rPr>
                <w:rFonts w:ascii="Times New Roman" w:hAnsi="Times New Roman" w:cs="Times New Roman"/>
                <w:b/>
                <w:bCs/>
                <w:sz w:val="24"/>
                <w:szCs w:val="24"/>
              </w:rPr>
            </w:pPr>
            <w:r w:rsidRPr="00B13088">
              <w:rPr>
                <w:rFonts w:ascii="Times New Roman" w:hAnsi="Times New Roman" w:cs="Times New Roman"/>
                <w:b/>
                <w:bCs/>
                <w:sz w:val="24"/>
                <w:szCs w:val="24"/>
              </w:rPr>
              <w:t>Ilość zamieszkałych osób</w:t>
            </w:r>
          </w:p>
        </w:tc>
      </w:tr>
      <w:tr w:rsidR="00B13088" w:rsidRPr="00B13088" w14:paraId="6171C09D" w14:textId="77777777" w:rsidTr="00DB5422">
        <w:tc>
          <w:tcPr>
            <w:tcW w:w="558" w:type="dxa"/>
            <w:tcBorders>
              <w:left w:val="single" w:sz="1" w:space="0" w:color="000000"/>
              <w:bottom w:val="single" w:sz="1" w:space="0" w:color="000000"/>
            </w:tcBorders>
          </w:tcPr>
          <w:p w14:paraId="06D1472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w:t>
            </w:r>
          </w:p>
        </w:tc>
        <w:tc>
          <w:tcPr>
            <w:tcW w:w="2724" w:type="dxa"/>
            <w:tcBorders>
              <w:left w:val="single" w:sz="1" w:space="0" w:color="000000"/>
              <w:bottom w:val="single" w:sz="1" w:space="0" w:color="000000"/>
            </w:tcBorders>
          </w:tcPr>
          <w:p w14:paraId="25A262A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Barwinek</w:t>
            </w:r>
          </w:p>
        </w:tc>
        <w:tc>
          <w:tcPr>
            <w:tcW w:w="2865" w:type="dxa"/>
            <w:tcBorders>
              <w:left w:val="single" w:sz="1" w:space="0" w:color="000000"/>
              <w:bottom w:val="single" w:sz="1" w:space="0" w:color="000000"/>
            </w:tcBorders>
          </w:tcPr>
          <w:p w14:paraId="61B06EB2"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Barwinek 41</w:t>
            </w:r>
          </w:p>
        </w:tc>
        <w:tc>
          <w:tcPr>
            <w:tcW w:w="2868" w:type="dxa"/>
            <w:tcBorders>
              <w:left w:val="single" w:sz="1" w:space="0" w:color="000000"/>
              <w:bottom w:val="single" w:sz="1" w:space="0" w:color="000000"/>
              <w:right w:val="single" w:sz="1" w:space="0" w:color="000000"/>
            </w:tcBorders>
          </w:tcPr>
          <w:p w14:paraId="4893996D" w14:textId="77777777" w:rsidR="00B13088" w:rsidRPr="00B13088" w:rsidRDefault="00C77322" w:rsidP="00B13088">
            <w:pPr>
              <w:spacing w:after="0"/>
              <w:rPr>
                <w:rFonts w:ascii="Times New Roman" w:hAnsi="Times New Roman" w:cs="Times New Roman"/>
                <w:sz w:val="24"/>
                <w:szCs w:val="24"/>
              </w:rPr>
            </w:pPr>
            <w:r>
              <w:rPr>
                <w:rFonts w:ascii="Times New Roman" w:hAnsi="Times New Roman" w:cs="Times New Roman"/>
                <w:sz w:val="24"/>
                <w:szCs w:val="24"/>
              </w:rPr>
              <w:t>35</w:t>
            </w:r>
          </w:p>
        </w:tc>
      </w:tr>
      <w:tr w:rsidR="00DB5422" w:rsidRPr="00B13088" w14:paraId="27B1BC77" w14:textId="77777777" w:rsidTr="00AE1FC7">
        <w:tc>
          <w:tcPr>
            <w:tcW w:w="558" w:type="dxa"/>
            <w:vMerge w:val="restart"/>
            <w:tcBorders>
              <w:left w:val="single" w:sz="1" w:space="0" w:color="000000"/>
            </w:tcBorders>
          </w:tcPr>
          <w:p w14:paraId="63F734F4"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2.</w:t>
            </w:r>
          </w:p>
        </w:tc>
        <w:tc>
          <w:tcPr>
            <w:tcW w:w="2724" w:type="dxa"/>
            <w:vMerge w:val="restart"/>
            <w:tcBorders>
              <w:left w:val="single" w:sz="1" w:space="0" w:color="000000"/>
            </w:tcBorders>
          </w:tcPr>
          <w:p w14:paraId="1DB76064"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Cergowa</w:t>
            </w:r>
          </w:p>
        </w:tc>
        <w:tc>
          <w:tcPr>
            <w:tcW w:w="2865" w:type="dxa"/>
            <w:tcBorders>
              <w:left w:val="single" w:sz="1" w:space="0" w:color="000000"/>
              <w:bottom w:val="single" w:sz="1" w:space="0" w:color="000000"/>
            </w:tcBorders>
          </w:tcPr>
          <w:p w14:paraId="1EF99773"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Blok nr 159 B</w:t>
            </w:r>
          </w:p>
        </w:tc>
        <w:tc>
          <w:tcPr>
            <w:tcW w:w="2868" w:type="dxa"/>
            <w:tcBorders>
              <w:left w:val="single" w:sz="1" w:space="0" w:color="000000"/>
              <w:bottom w:val="single" w:sz="1" w:space="0" w:color="000000"/>
              <w:right w:val="single" w:sz="1" w:space="0" w:color="000000"/>
            </w:tcBorders>
          </w:tcPr>
          <w:p w14:paraId="6833D650" w14:textId="77777777" w:rsidR="00DB5422" w:rsidRPr="00B13088" w:rsidRDefault="00C77322" w:rsidP="00B13088">
            <w:pPr>
              <w:spacing w:after="0"/>
              <w:rPr>
                <w:rFonts w:ascii="Times New Roman" w:hAnsi="Times New Roman" w:cs="Times New Roman"/>
                <w:sz w:val="24"/>
                <w:szCs w:val="24"/>
              </w:rPr>
            </w:pPr>
            <w:r>
              <w:rPr>
                <w:rFonts w:ascii="Times New Roman" w:hAnsi="Times New Roman" w:cs="Times New Roman"/>
                <w:sz w:val="24"/>
                <w:szCs w:val="24"/>
              </w:rPr>
              <w:t>3</w:t>
            </w:r>
          </w:p>
        </w:tc>
      </w:tr>
      <w:tr w:rsidR="00DB5422" w:rsidRPr="00B13088" w14:paraId="35087176" w14:textId="77777777" w:rsidTr="00AE1FC7">
        <w:tc>
          <w:tcPr>
            <w:tcW w:w="558" w:type="dxa"/>
            <w:vMerge/>
            <w:tcBorders>
              <w:left w:val="single" w:sz="1" w:space="0" w:color="000000"/>
            </w:tcBorders>
          </w:tcPr>
          <w:p w14:paraId="6897EF4E"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27C46784"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34C4072C" w14:textId="77777777" w:rsidR="00DB5422" w:rsidRPr="00EC3F8B" w:rsidRDefault="00DB5422" w:rsidP="00B13088">
            <w:pPr>
              <w:spacing w:after="0"/>
              <w:rPr>
                <w:rFonts w:ascii="Times New Roman" w:hAnsi="Times New Roman" w:cs="Times New Roman"/>
                <w:color w:val="000000" w:themeColor="text1"/>
                <w:sz w:val="24"/>
                <w:szCs w:val="24"/>
              </w:rPr>
            </w:pPr>
            <w:r w:rsidRPr="00EC3F8B">
              <w:rPr>
                <w:rFonts w:ascii="Times New Roman" w:hAnsi="Times New Roman" w:cs="Times New Roman"/>
                <w:color w:val="000000" w:themeColor="text1"/>
                <w:sz w:val="24"/>
                <w:szCs w:val="24"/>
              </w:rPr>
              <w:t>Blok nr 159 C</w:t>
            </w:r>
          </w:p>
        </w:tc>
        <w:tc>
          <w:tcPr>
            <w:tcW w:w="2868" w:type="dxa"/>
            <w:tcBorders>
              <w:left w:val="single" w:sz="1" w:space="0" w:color="000000"/>
              <w:bottom w:val="single" w:sz="1" w:space="0" w:color="000000"/>
              <w:right w:val="single" w:sz="1" w:space="0" w:color="000000"/>
            </w:tcBorders>
          </w:tcPr>
          <w:p w14:paraId="5F54031E" w14:textId="77777777" w:rsidR="00DB5422" w:rsidRPr="00EC3F8B" w:rsidRDefault="00122B12" w:rsidP="00B13088">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r>
      <w:tr w:rsidR="00DB5422" w:rsidRPr="00B13088" w14:paraId="18E035D4" w14:textId="77777777" w:rsidTr="00AE1FC7">
        <w:tc>
          <w:tcPr>
            <w:tcW w:w="558" w:type="dxa"/>
            <w:vMerge/>
            <w:tcBorders>
              <w:left w:val="single" w:sz="1" w:space="0" w:color="000000"/>
            </w:tcBorders>
          </w:tcPr>
          <w:p w14:paraId="1FF5945C"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2B4954C1"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374546F5"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Blok nr 159 D</w:t>
            </w:r>
          </w:p>
        </w:tc>
        <w:tc>
          <w:tcPr>
            <w:tcW w:w="2868" w:type="dxa"/>
            <w:tcBorders>
              <w:left w:val="single" w:sz="1" w:space="0" w:color="000000"/>
              <w:bottom w:val="single" w:sz="1" w:space="0" w:color="000000"/>
              <w:right w:val="single" w:sz="1" w:space="0" w:color="000000"/>
            </w:tcBorders>
          </w:tcPr>
          <w:p w14:paraId="77BFEC7C" w14:textId="77777777" w:rsidR="00DB5422" w:rsidRPr="00B13088" w:rsidRDefault="00122B12" w:rsidP="00B13088">
            <w:pPr>
              <w:spacing w:after="0"/>
              <w:rPr>
                <w:rFonts w:ascii="Times New Roman" w:hAnsi="Times New Roman" w:cs="Times New Roman"/>
                <w:sz w:val="24"/>
                <w:szCs w:val="24"/>
              </w:rPr>
            </w:pPr>
            <w:r>
              <w:rPr>
                <w:rFonts w:ascii="Times New Roman" w:hAnsi="Times New Roman" w:cs="Times New Roman"/>
                <w:sz w:val="24"/>
                <w:szCs w:val="24"/>
              </w:rPr>
              <w:t>9</w:t>
            </w:r>
          </w:p>
        </w:tc>
      </w:tr>
      <w:tr w:rsidR="00DB5422" w:rsidRPr="00B13088" w14:paraId="1E9F5CDE" w14:textId="77777777" w:rsidTr="00AE1FC7">
        <w:tc>
          <w:tcPr>
            <w:tcW w:w="558" w:type="dxa"/>
            <w:vMerge/>
            <w:tcBorders>
              <w:left w:val="single" w:sz="1" w:space="0" w:color="000000"/>
            </w:tcBorders>
          </w:tcPr>
          <w:p w14:paraId="6C7DC554"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30081403"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40F49187"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Blok nr 159 E</w:t>
            </w:r>
          </w:p>
        </w:tc>
        <w:tc>
          <w:tcPr>
            <w:tcW w:w="2868" w:type="dxa"/>
            <w:tcBorders>
              <w:left w:val="single" w:sz="1" w:space="0" w:color="000000"/>
              <w:bottom w:val="single" w:sz="1" w:space="0" w:color="000000"/>
              <w:right w:val="single" w:sz="1" w:space="0" w:color="000000"/>
            </w:tcBorders>
          </w:tcPr>
          <w:p w14:paraId="017FCB1A" w14:textId="77777777" w:rsidR="00DB5422" w:rsidRPr="00B13088" w:rsidRDefault="00122B12" w:rsidP="00B13088">
            <w:pPr>
              <w:spacing w:after="0"/>
              <w:rPr>
                <w:rFonts w:ascii="Times New Roman" w:hAnsi="Times New Roman" w:cs="Times New Roman"/>
                <w:sz w:val="24"/>
                <w:szCs w:val="24"/>
              </w:rPr>
            </w:pPr>
            <w:r>
              <w:rPr>
                <w:rFonts w:ascii="Times New Roman" w:hAnsi="Times New Roman" w:cs="Times New Roman"/>
                <w:sz w:val="24"/>
                <w:szCs w:val="24"/>
              </w:rPr>
              <w:t>7</w:t>
            </w:r>
          </w:p>
        </w:tc>
      </w:tr>
      <w:tr w:rsidR="00DB5422" w:rsidRPr="00B13088" w14:paraId="059C3663" w14:textId="77777777" w:rsidTr="00AE1FC7">
        <w:tc>
          <w:tcPr>
            <w:tcW w:w="558" w:type="dxa"/>
            <w:vMerge/>
            <w:tcBorders>
              <w:left w:val="single" w:sz="1" w:space="0" w:color="000000"/>
            </w:tcBorders>
          </w:tcPr>
          <w:p w14:paraId="62BA81DF"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28152975"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4EE43CC7"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Blok nr 159 G</w:t>
            </w:r>
          </w:p>
        </w:tc>
        <w:tc>
          <w:tcPr>
            <w:tcW w:w="2868" w:type="dxa"/>
            <w:tcBorders>
              <w:left w:val="single" w:sz="1" w:space="0" w:color="000000"/>
              <w:bottom w:val="single" w:sz="1" w:space="0" w:color="000000"/>
              <w:right w:val="single" w:sz="1" w:space="0" w:color="000000"/>
            </w:tcBorders>
          </w:tcPr>
          <w:p w14:paraId="24FC7EE1" w14:textId="77777777" w:rsidR="00DB5422" w:rsidRPr="00B13088" w:rsidRDefault="00122B12" w:rsidP="00B13088">
            <w:pPr>
              <w:spacing w:after="0"/>
              <w:rPr>
                <w:rFonts w:ascii="Times New Roman" w:hAnsi="Times New Roman" w:cs="Times New Roman"/>
                <w:sz w:val="24"/>
                <w:szCs w:val="24"/>
              </w:rPr>
            </w:pPr>
            <w:r>
              <w:rPr>
                <w:rFonts w:ascii="Times New Roman" w:hAnsi="Times New Roman" w:cs="Times New Roman"/>
                <w:sz w:val="24"/>
                <w:szCs w:val="24"/>
              </w:rPr>
              <w:t>10</w:t>
            </w:r>
          </w:p>
        </w:tc>
      </w:tr>
      <w:tr w:rsidR="00DB5422" w:rsidRPr="00B13088" w14:paraId="310BF178" w14:textId="77777777" w:rsidTr="00AE1FC7">
        <w:tc>
          <w:tcPr>
            <w:tcW w:w="558" w:type="dxa"/>
            <w:vMerge/>
            <w:tcBorders>
              <w:left w:val="single" w:sz="1" w:space="0" w:color="000000"/>
            </w:tcBorders>
          </w:tcPr>
          <w:p w14:paraId="54DF33BA"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11D05684"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0093C7AB"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Blok nr 159 H</w:t>
            </w:r>
          </w:p>
        </w:tc>
        <w:tc>
          <w:tcPr>
            <w:tcW w:w="2868" w:type="dxa"/>
            <w:tcBorders>
              <w:left w:val="single" w:sz="1" w:space="0" w:color="000000"/>
              <w:bottom w:val="single" w:sz="1" w:space="0" w:color="000000"/>
              <w:right w:val="single" w:sz="1" w:space="0" w:color="000000"/>
            </w:tcBorders>
          </w:tcPr>
          <w:p w14:paraId="405FAA10"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38</w:t>
            </w:r>
          </w:p>
        </w:tc>
      </w:tr>
      <w:tr w:rsidR="00DB5422" w:rsidRPr="00B13088" w14:paraId="7D0A6446" w14:textId="77777777" w:rsidTr="00DB5422">
        <w:tc>
          <w:tcPr>
            <w:tcW w:w="558" w:type="dxa"/>
            <w:vMerge/>
            <w:tcBorders>
              <w:left w:val="single" w:sz="1" w:space="0" w:color="000000"/>
              <w:bottom w:val="single" w:sz="1" w:space="0" w:color="000000"/>
            </w:tcBorders>
          </w:tcPr>
          <w:p w14:paraId="323B5CBD"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bottom w:val="single" w:sz="1" w:space="0" w:color="000000"/>
            </w:tcBorders>
          </w:tcPr>
          <w:p w14:paraId="2A6197D4"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7D0A5955"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Blok nr 159 I</w:t>
            </w:r>
          </w:p>
        </w:tc>
        <w:tc>
          <w:tcPr>
            <w:tcW w:w="2868" w:type="dxa"/>
            <w:tcBorders>
              <w:left w:val="single" w:sz="1" w:space="0" w:color="000000"/>
              <w:bottom w:val="single" w:sz="1" w:space="0" w:color="000000"/>
              <w:right w:val="single" w:sz="1" w:space="0" w:color="000000"/>
            </w:tcBorders>
          </w:tcPr>
          <w:p w14:paraId="1112105C" w14:textId="77777777" w:rsidR="00DB5422" w:rsidRPr="00B13088" w:rsidRDefault="00E43582" w:rsidP="00B13088">
            <w:pPr>
              <w:spacing w:after="0"/>
              <w:rPr>
                <w:rFonts w:ascii="Times New Roman" w:hAnsi="Times New Roman" w:cs="Times New Roman"/>
                <w:sz w:val="24"/>
                <w:szCs w:val="24"/>
              </w:rPr>
            </w:pPr>
            <w:r>
              <w:rPr>
                <w:rFonts w:ascii="Times New Roman" w:hAnsi="Times New Roman" w:cs="Times New Roman"/>
                <w:sz w:val="24"/>
                <w:szCs w:val="24"/>
              </w:rPr>
              <w:t>3</w:t>
            </w:r>
            <w:r w:rsidR="00DB5422">
              <w:rPr>
                <w:rFonts w:ascii="Times New Roman" w:hAnsi="Times New Roman" w:cs="Times New Roman"/>
                <w:sz w:val="24"/>
                <w:szCs w:val="24"/>
              </w:rPr>
              <w:t>2</w:t>
            </w:r>
          </w:p>
        </w:tc>
      </w:tr>
      <w:tr w:rsidR="00DB5422" w:rsidRPr="00B13088" w14:paraId="1DEC3927" w14:textId="77777777" w:rsidTr="00AE1FC7">
        <w:tc>
          <w:tcPr>
            <w:tcW w:w="558" w:type="dxa"/>
            <w:vMerge w:val="restart"/>
            <w:tcBorders>
              <w:left w:val="single" w:sz="1" w:space="0" w:color="000000"/>
            </w:tcBorders>
          </w:tcPr>
          <w:p w14:paraId="12B5BCE1"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3.</w:t>
            </w:r>
          </w:p>
        </w:tc>
        <w:tc>
          <w:tcPr>
            <w:tcW w:w="2724" w:type="dxa"/>
            <w:vMerge w:val="restart"/>
            <w:tcBorders>
              <w:left w:val="single" w:sz="1" w:space="0" w:color="000000"/>
            </w:tcBorders>
          </w:tcPr>
          <w:p w14:paraId="611BC97F"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Dukla</w:t>
            </w:r>
          </w:p>
        </w:tc>
        <w:tc>
          <w:tcPr>
            <w:tcW w:w="2865" w:type="dxa"/>
            <w:tcBorders>
              <w:left w:val="single" w:sz="1" w:space="0" w:color="000000"/>
              <w:bottom w:val="single" w:sz="1" w:space="0" w:color="000000"/>
            </w:tcBorders>
          </w:tcPr>
          <w:p w14:paraId="020DEB1A"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ul. Trakt Węgierski 6</w:t>
            </w:r>
          </w:p>
        </w:tc>
        <w:tc>
          <w:tcPr>
            <w:tcW w:w="2868" w:type="dxa"/>
            <w:tcBorders>
              <w:left w:val="single" w:sz="1" w:space="0" w:color="000000"/>
              <w:bottom w:val="single" w:sz="1" w:space="0" w:color="000000"/>
              <w:right w:val="single" w:sz="1" w:space="0" w:color="000000"/>
            </w:tcBorders>
          </w:tcPr>
          <w:p w14:paraId="6B00EF60"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5</w:t>
            </w:r>
          </w:p>
        </w:tc>
      </w:tr>
      <w:tr w:rsidR="00DB5422" w:rsidRPr="00B13088" w14:paraId="703C8A55" w14:textId="77777777" w:rsidTr="00AE1FC7">
        <w:tc>
          <w:tcPr>
            <w:tcW w:w="558" w:type="dxa"/>
            <w:vMerge/>
            <w:tcBorders>
              <w:left w:val="single" w:sz="1" w:space="0" w:color="000000"/>
            </w:tcBorders>
          </w:tcPr>
          <w:p w14:paraId="0A5960B7"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21E01444"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2C7628A1"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ul. Trakt Węgierski 8</w:t>
            </w:r>
          </w:p>
        </w:tc>
        <w:tc>
          <w:tcPr>
            <w:tcW w:w="2868" w:type="dxa"/>
            <w:tcBorders>
              <w:left w:val="single" w:sz="1" w:space="0" w:color="000000"/>
              <w:bottom w:val="single" w:sz="1" w:space="0" w:color="000000"/>
              <w:right w:val="single" w:sz="1" w:space="0" w:color="000000"/>
            </w:tcBorders>
          </w:tcPr>
          <w:p w14:paraId="4C017D9B" w14:textId="77777777" w:rsidR="00DB5422" w:rsidRPr="00B13088" w:rsidRDefault="00E43582" w:rsidP="00B13088">
            <w:pPr>
              <w:spacing w:after="0"/>
              <w:rPr>
                <w:rFonts w:ascii="Times New Roman" w:hAnsi="Times New Roman" w:cs="Times New Roman"/>
                <w:sz w:val="24"/>
                <w:szCs w:val="24"/>
              </w:rPr>
            </w:pPr>
            <w:r>
              <w:rPr>
                <w:rFonts w:ascii="Times New Roman" w:hAnsi="Times New Roman" w:cs="Times New Roman"/>
                <w:sz w:val="24"/>
                <w:szCs w:val="24"/>
              </w:rPr>
              <w:t>4</w:t>
            </w:r>
          </w:p>
        </w:tc>
      </w:tr>
      <w:tr w:rsidR="00DB5422" w:rsidRPr="00B13088" w14:paraId="33FE5933" w14:textId="77777777" w:rsidTr="00AE1FC7">
        <w:tc>
          <w:tcPr>
            <w:tcW w:w="558" w:type="dxa"/>
            <w:vMerge/>
            <w:tcBorders>
              <w:left w:val="single" w:sz="1" w:space="0" w:color="000000"/>
            </w:tcBorders>
          </w:tcPr>
          <w:p w14:paraId="5D93D5B7"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0B7AAA9F"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7BF040C4"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ul. Trakt Węgierski 13</w:t>
            </w:r>
          </w:p>
        </w:tc>
        <w:tc>
          <w:tcPr>
            <w:tcW w:w="2868" w:type="dxa"/>
            <w:tcBorders>
              <w:left w:val="single" w:sz="1" w:space="0" w:color="000000"/>
              <w:bottom w:val="single" w:sz="1" w:space="0" w:color="000000"/>
              <w:right w:val="single" w:sz="1" w:space="0" w:color="000000"/>
            </w:tcBorders>
          </w:tcPr>
          <w:p w14:paraId="4AF1A972" w14:textId="77777777" w:rsidR="00DB5422" w:rsidRPr="00B13088" w:rsidRDefault="00E43582" w:rsidP="00B13088">
            <w:pPr>
              <w:spacing w:after="0"/>
              <w:rPr>
                <w:rFonts w:ascii="Times New Roman" w:hAnsi="Times New Roman" w:cs="Times New Roman"/>
                <w:sz w:val="24"/>
                <w:szCs w:val="24"/>
              </w:rPr>
            </w:pPr>
            <w:r>
              <w:rPr>
                <w:rFonts w:ascii="Times New Roman" w:hAnsi="Times New Roman" w:cs="Times New Roman"/>
                <w:sz w:val="24"/>
                <w:szCs w:val="24"/>
              </w:rPr>
              <w:t>73</w:t>
            </w:r>
          </w:p>
        </w:tc>
      </w:tr>
      <w:tr w:rsidR="00DB5422" w:rsidRPr="00B13088" w14:paraId="3540B0BF" w14:textId="77777777" w:rsidTr="00AE1FC7">
        <w:tc>
          <w:tcPr>
            <w:tcW w:w="558" w:type="dxa"/>
            <w:vMerge/>
            <w:tcBorders>
              <w:left w:val="single" w:sz="1" w:space="0" w:color="000000"/>
            </w:tcBorders>
          </w:tcPr>
          <w:p w14:paraId="3FB0CAC0"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7C5EFDB0"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63375640"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ul. Trakt Węgierski 15</w:t>
            </w:r>
          </w:p>
        </w:tc>
        <w:tc>
          <w:tcPr>
            <w:tcW w:w="2868" w:type="dxa"/>
            <w:tcBorders>
              <w:left w:val="single" w:sz="1" w:space="0" w:color="000000"/>
              <w:bottom w:val="single" w:sz="1" w:space="0" w:color="000000"/>
              <w:right w:val="single" w:sz="1" w:space="0" w:color="000000"/>
            </w:tcBorders>
          </w:tcPr>
          <w:p w14:paraId="5CF4C544" w14:textId="77777777" w:rsidR="00DB5422" w:rsidRPr="00B13088" w:rsidRDefault="00E43582" w:rsidP="00B13088">
            <w:pPr>
              <w:spacing w:after="0"/>
              <w:rPr>
                <w:rFonts w:ascii="Times New Roman" w:hAnsi="Times New Roman" w:cs="Times New Roman"/>
                <w:sz w:val="24"/>
                <w:szCs w:val="24"/>
              </w:rPr>
            </w:pPr>
            <w:r>
              <w:rPr>
                <w:rFonts w:ascii="Times New Roman" w:hAnsi="Times New Roman" w:cs="Times New Roman"/>
                <w:sz w:val="24"/>
                <w:szCs w:val="24"/>
              </w:rPr>
              <w:t>86</w:t>
            </w:r>
          </w:p>
        </w:tc>
      </w:tr>
      <w:tr w:rsidR="00DB5422" w:rsidRPr="00B13088" w14:paraId="28EBFF36" w14:textId="77777777" w:rsidTr="00AE1FC7">
        <w:tc>
          <w:tcPr>
            <w:tcW w:w="558" w:type="dxa"/>
            <w:vMerge/>
            <w:tcBorders>
              <w:left w:val="single" w:sz="1" w:space="0" w:color="000000"/>
            </w:tcBorders>
          </w:tcPr>
          <w:p w14:paraId="0DC97092"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03F05B12"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36E286B3"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ul. Trakt Węgierski 21</w:t>
            </w:r>
          </w:p>
        </w:tc>
        <w:tc>
          <w:tcPr>
            <w:tcW w:w="2868" w:type="dxa"/>
            <w:tcBorders>
              <w:left w:val="single" w:sz="1" w:space="0" w:color="000000"/>
              <w:bottom w:val="single" w:sz="1" w:space="0" w:color="000000"/>
              <w:right w:val="single" w:sz="1" w:space="0" w:color="000000"/>
            </w:tcBorders>
          </w:tcPr>
          <w:p w14:paraId="2B564D9B"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13</w:t>
            </w:r>
            <w:r w:rsidR="00E43582">
              <w:rPr>
                <w:rFonts w:ascii="Times New Roman" w:hAnsi="Times New Roman" w:cs="Times New Roman"/>
                <w:sz w:val="24"/>
                <w:szCs w:val="24"/>
              </w:rPr>
              <w:t>7</w:t>
            </w:r>
          </w:p>
        </w:tc>
      </w:tr>
      <w:tr w:rsidR="00DB5422" w:rsidRPr="00B13088" w14:paraId="16CCA8C6" w14:textId="77777777" w:rsidTr="00AE1FC7">
        <w:tc>
          <w:tcPr>
            <w:tcW w:w="558" w:type="dxa"/>
            <w:vMerge/>
            <w:tcBorders>
              <w:left w:val="single" w:sz="1" w:space="0" w:color="000000"/>
            </w:tcBorders>
          </w:tcPr>
          <w:p w14:paraId="00AA9489"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2B10FE0C"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45EEE7A1"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ul. Cergowska 6</w:t>
            </w:r>
          </w:p>
        </w:tc>
        <w:tc>
          <w:tcPr>
            <w:tcW w:w="2868" w:type="dxa"/>
            <w:tcBorders>
              <w:left w:val="single" w:sz="1" w:space="0" w:color="000000"/>
              <w:bottom w:val="single" w:sz="1" w:space="0" w:color="000000"/>
              <w:right w:val="single" w:sz="1" w:space="0" w:color="000000"/>
            </w:tcBorders>
          </w:tcPr>
          <w:p w14:paraId="7938E596" w14:textId="77777777" w:rsidR="00DB5422" w:rsidRPr="00B13088" w:rsidRDefault="002039DA" w:rsidP="00B13088">
            <w:pPr>
              <w:spacing w:after="0"/>
              <w:rPr>
                <w:rFonts w:ascii="Times New Roman" w:hAnsi="Times New Roman" w:cs="Times New Roman"/>
                <w:sz w:val="24"/>
                <w:szCs w:val="24"/>
              </w:rPr>
            </w:pPr>
            <w:r>
              <w:rPr>
                <w:rFonts w:ascii="Times New Roman" w:hAnsi="Times New Roman" w:cs="Times New Roman"/>
                <w:sz w:val="24"/>
                <w:szCs w:val="24"/>
              </w:rPr>
              <w:t>25</w:t>
            </w:r>
          </w:p>
        </w:tc>
      </w:tr>
      <w:tr w:rsidR="00DB5422" w:rsidRPr="00B13088" w14:paraId="24556F72" w14:textId="77777777" w:rsidTr="00AE1FC7">
        <w:tc>
          <w:tcPr>
            <w:tcW w:w="558" w:type="dxa"/>
            <w:vMerge/>
            <w:tcBorders>
              <w:left w:val="single" w:sz="1" w:space="0" w:color="000000"/>
            </w:tcBorders>
          </w:tcPr>
          <w:p w14:paraId="44738261"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1E5DA3E6"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09656E2C"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ul. Kopernika 1</w:t>
            </w:r>
          </w:p>
        </w:tc>
        <w:tc>
          <w:tcPr>
            <w:tcW w:w="2868" w:type="dxa"/>
            <w:tcBorders>
              <w:left w:val="single" w:sz="1" w:space="0" w:color="000000"/>
              <w:bottom w:val="single" w:sz="1" w:space="0" w:color="000000"/>
              <w:right w:val="single" w:sz="1" w:space="0" w:color="000000"/>
            </w:tcBorders>
          </w:tcPr>
          <w:p w14:paraId="134049A1" w14:textId="77777777" w:rsidR="00DB5422" w:rsidRPr="00B13088" w:rsidRDefault="002039DA" w:rsidP="00B13088">
            <w:pPr>
              <w:spacing w:after="0"/>
              <w:rPr>
                <w:rFonts w:ascii="Times New Roman" w:hAnsi="Times New Roman" w:cs="Times New Roman"/>
                <w:sz w:val="24"/>
                <w:szCs w:val="24"/>
              </w:rPr>
            </w:pPr>
            <w:r>
              <w:rPr>
                <w:rFonts w:ascii="Times New Roman" w:hAnsi="Times New Roman" w:cs="Times New Roman"/>
                <w:sz w:val="24"/>
                <w:szCs w:val="24"/>
              </w:rPr>
              <w:t>8</w:t>
            </w:r>
          </w:p>
        </w:tc>
      </w:tr>
      <w:tr w:rsidR="00DB5422" w:rsidRPr="00B13088" w14:paraId="22B3877F" w14:textId="77777777" w:rsidTr="00AE1FC7">
        <w:tc>
          <w:tcPr>
            <w:tcW w:w="558" w:type="dxa"/>
            <w:vMerge/>
            <w:tcBorders>
              <w:left w:val="single" w:sz="1" w:space="0" w:color="000000"/>
            </w:tcBorders>
          </w:tcPr>
          <w:p w14:paraId="7CA1269A"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4D52D902"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7E5BED53"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ul. Kopernika 3</w:t>
            </w:r>
          </w:p>
        </w:tc>
        <w:tc>
          <w:tcPr>
            <w:tcW w:w="2868" w:type="dxa"/>
            <w:tcBorders>
              <w:left w:val="single" w:sz="1" w:space="0" w:color="000000"/>
              <w:bottom w:val="single" w:sz="1" w:space="0" w:color="000000"/>
              <w:right w:val="single" w:sz="1" w:space="0" w:color="000000"/>
            </w:tcBorders>
          </w:tcPr>
          <w:p w14:paraId="27AC93EC"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10</w:t>
            </w:r>
          </w:p>
        </w:tc>
      </w:tr>
      <w:tr w:rsidR="00DB5422" w:rsidRPr="00B13088" w14:paraId="65FB37FC" w14:textId="77777777" w:rsidTr="00AE1FC7">
        <w:tc>
          <w:tcPr>
            <w:tcW w:w="558" w:type="dxa"/>
            <w:vMerge/>
            <w:tcBorders>
              <w:left w:val="single" w:sz="1" w:space="0" w:color="000000"/>
            </w:tcBorders>
          </w:tcPr>
          <w:p w14:paraId="5C61E6E8"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32E42EF8"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76EAAE04"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ul. Kopernika 7A</w:t>
            </w:r>
          </w:p>
        </w:tc>
        <w:tc>
          <w:tcPr>
            <w:tcW w:w="2868" w:type="dxa"/>
            <w:tcBorders>
              <w:left w:val="single" w:sz="1" w:space="0" w:color="000000"/>
              <w:bottom w:val="single" w:sz="1" w:space="0" w:color="000000"/>
              <w:right w:val="single" w:sz="1" w:space="0" w:color="000000"/>
            </w:tcBorders>
          </w:tcPr>
          <w:p w14:paraId="2422CC10" w14:textId="77777777" w:rsidR="00DB5422" w:rsidRPr="00913FA9" w:rsidRDefault="00913FA9" w:rsidP="00B13088">
            <w:pPr>
              <w:spacing w:after="0"/>
              <w:rPr>
                <w:rFonts w:ascii="Times New Roman" w:hAnsi="Times New Roman" w:cs="Times New Roman"/>
                <w:sz w:val="24"/>
                <w:szCs w:val="24"/>
              </w:rPr>
            </w:pPr>
            <w:r w:rsidRPr="00913FA9">
              <w:rPr>
                <w:rFonts w:ascii="Times New Roman" w:hAnsi="Times New Roman" w:cs="Times New Roman"/>
                <w:sz w:val="24"/>
                <w:szCs w:val="24"/>
              </w:rPr>
              <w:t>4</w:t>
            </w:r>
          </w:p>
        </w:tc>
      </w:tr>
      <w:tr w:rsidR="00DB5422" w:rsidRPr="00B13088" w14:paraId="61027509" w14:textId="77777777" w:rsidTr="00AE1FC7">
        <w:tc>
          <w:tcPr>
            <w:tcW w:w="558" w:type="dxa"/>
            <w:vMerge/>
            <w:tcBorders>
              <w:left w:val="single" w:sz="1" w:space="0" w:color="000000"/>
            </w:tcBorders>
          </w:tcPr>
          <w:p w14:paraId="719FA4E5"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1485EA0B" w14:textId="77777777" w:rsidR="00DB5422" w:rsidRPr="005240EE"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70705D6B" w14:textId="77777777" w:rsidR="00DB5422" w:rsidRPr="00C366B8" w:rsidRDefault="00DB5422" w:rsidP="00B13088">
            <w:pPr>
              <w:spacing w:after="0"/>
              <w:rPr>
                <w:rFonts w:ascii="Times New Roman" w:hAnsi="Times New Roman" w:cs="Times New Roman"/>
                <w:color w:val="000000" w:themeColor="text1"/>
                <w:sz w:val="24"/>
                <w:szCs w:val="24"/>
              </w:rPr>
            </w:pPr>
            <w:r w:rsidRPr="00C366B8">
              <w:rPr>
                <w:rFonts w:ascii="Times New Roman" w:hAnsi="Times New Roman" w:cs="Times New Roman"/>
                <w:color w:val="000000" w:themeColor="text1"/>
                <w:sz w:val="24"/>
                <w:szCs w:val="24"/>
              </w:rPr>
              <w:t>ul. Kościuszki 2</w:t>
            </w:r>
          </w:p>
        </w:tc>
        <w:tc>
          <w:tcPr>
            <w:tcW w:w="2868" w:type="dxa"/>
            <w:tcBorders>
              <w:left w:val="single" w:sz="1" w:space="0" w:color="000000"/>
              <w:bottom w:val="single" w:sz="1" w:space="0" w:color="000000"/>
              <w:right w:val="single" w:sz="1" w:space="0" w:color="000000"/>
            </w:tcBorders>
          </w:tcPr>
          <w:p w14:paraId="21BCBF45"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43</w:t>
            </w:r>
          </w:p>
        </w:tc>
      </w:tr>
      <w:tr w:rsidR="00DB5422" w:rsidRPr="00B13088" w14:paraId="7C799554" w14:textId="77777777" w:rsidTr="00AE1FC7">
        <w:tc>
          <w:tcPr>
            <w:tcW w:w="558" w:type="dxa"/>
            <w:vMerge/>
            <w:tcBorders>
              <w:left w:val="single" w:sz="1" w:space="0" w:color="000000"/>
            </w:tcBorders>
          </w:tcPr>
          <w:p w14:paraId="3650B23C"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50D28B13" w14:textId="77777777" w:rsidR="00DB5422" w:rsidRPr="005240EE"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82E4B98" w14:textId="77777777" w:rsidR="00DB5422" w:rsidRPr="00C366B8" w:rsidRDefault="00DB5422" w:rsidP="00B13088">
            <w:pPr>
              <w:spacing w:after="0"/>
              <w:rPr>
                <w:rFonts w:ascii="Times New Roman" w:hAnsi="Times New Roman" w:cs="Times New Roman"/>
                <w:color w:val="000000" w:themeColor="text1"/>
                <w:sz w:val="24"/>
                <w:szCs w:val="24"/>
              </w:rPr>
            </w:pPr>
            <w:r w:rsidRPr="00C366B8">
              <w:rPr>
                <w:rFonts w:ascii="Times New Roman" w:hAnsi="Times New Roman" w:cs="Times New Roman"/>
                <w:color w:val="000000" w:themeColor="text1"/>
                <w:sz w:val="24"/>
                <w:szCs w:val="24"/>
              </w:rPr>
              <w:t>ul. Kościuszki 6</w:t>
            </w:r>
          </w:p>
        </w:tc>
        <w:tc>
          <w:tcPr>
            <w:tcW w:w="2868" w:type="dxa"/>
            <w:tcBorders>
              <w:left w:val="single" w:sz="1" w:space="0" w:color="000000"/>
              <w:bottom w:val="single" w:sz="1" w:space="0" w:color="000000"/>
              <w:right w:val="single" w:sz="1" w:space="0" w:color="000000"/>
            </w:tcBorders>
          </w:tcPr>
          <w:p w14:paraId="6316CB13" w14:textId="77777777" w:rsidR="00DB5422" w:rsidRPr="00B13088" w:rsidRDefault="00913FA9" w:rsidP="00B13088">
            <w:pPr>
              <w:spacing w:after="0"/>
              <w:rPr>
                <w:rFonts w:ascii="Times New Roman" w:hAnsi="Times New Roman" w:cs="Times New Roman"/>
                <w:sz w:val="24"/>
                <w:szCs w:val="24"/>
              </w:rPr>
            </w:pPr>
            <w:r>
              <w:rPr>
                <w:rFonts w:ascii="Times New Roman" w:hAnsi="Times New Roman" w:cs="Times New Roman"/>
                <w:sz w:val="24"/>
                <w:szCs w:val="24"/>
              </w:rPr>
              <w:t>26</w:t>
            </w:r>
          </w:p>
        </w:tc>
      </w:tr>
      <w:tr w:rsidR="00DB5422" w:rsidRPr="00B13088" w14:paraId="2F803EBE" w14:textId="77777777" w:rsidTr="00AE1FC7">
        <w:tc>
          <w:tcPr>
            <w:tcW w:w="558" w:type="dxa"/>
            <w:vMerge/>
            <w:tcBorders>
              <w:left w:val="single" w:sz="1" w:space="0" w:color="000000"/>
            </w:tcBorders>
          </w:tcPr>
          <w:p w14:paraId="5F62BA44"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69909B31" w14:textId="77777777" w:rsidR="00DB5422" w:rsidRPr="005240EE"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6B9E947E" w14:textId="77777777" w:rsidR="00DB5422" w:rsidRPr="00C366B8" w:rsidRDefault="00DB5422" w:rsidP="00B13088">
            <w:pPr>
              <w:spacing w:after="0"/>
              <w:rPr>
                <w:rFonts w:ascii="Times New Roman" w:hAnsi="Times New Roman" w:cs="Times New Roman"/>
                <w:color w:val="000000" w:themeColor="text1"/>
                <w:sz w:val="24"/>
                <w:szCs w:val="24"/>
              </w:rPr>
            </w:pPr>
            <w:r w:rsidRPr="00C366B8">
              <w:rPr>
                <w:rFonts w:ascii="Times New Roman" w:hAnsi="Times New Roman" w:cs="Times New Roman"/>
                <w:color w:val="000000" w:themeColor="text1"/>
                <w:sz w:val="24"/>
                <w:szCs w:val="24"/>
              </w:rPr>
              <w:t xml:space="preserve">ul. Kościuszki 8 </w:t>
            </w:r>
          </w:p>
        </w:tc>
        <w:tc>
          <w:tcPr>
            <w:tcW w:w="2868" w:type="dxa"/>
            <w:tcBorders>
              <w:left w:val="single" w:sz="1" w:space="0" w:color="000000"/>
              <w:bottom w:val="single" w:sz="1" w:space="0" w:color="000000"/>
              <w:right w:val="single" w:sz="1" w:space="0" w:color="000000"/>
            </w:tcBorders>
          </w:tcPr>
          <w:p w14:paraId="3DB3A2FB" w14:textId="77777777" w:rsidR="00913FA9" w:rsidRPr="00B13088" w:rsidRDefault="00913FA9" w:rsidP="00B13088">
            <w:pPr>
              <w:spacing w:after="0"/>
              <w:rPr>
                <w:rFonts w:ascii="Times New Roman" w:hAnsi="Times New Roman" w:cs="Times New Roman"/>
                <w:sz w:val="24"/>
                <w:szCs w:val="24"/>
              </w:rPr>
            </w:pPr>
            <w:r>
              <w:rPr>
                <w:rFonts w:ascii="Times New Roman" w:hAnsi="Times New Roman" w:cs="Times New Roman"/>
                <w:sz w:val="24"/>
                <w:szCs w:val="24"/>
              </w:rPr>
              <w:t>11</w:t>
            </w:r>
          </w:p>
        </w:tc>
      </w:tr>
      <w:tr w:rsidR="00DB5422" w:rsidRPr="00B13088" w14:paraId="29439A77" w14:textId="77777777" w:rsidTr="00AE1FC7">
        <w:tc>
          <w:tcPr>
            <w:tcW w:w="558" w:type="dxa"/>
            <w:vMerge/>
            <w:tcBorders>
              <w:left w:val="single" w:sz="1" w:space="0" w:color="000000"/>
            </w:tcBorders>
          </w:tcPr>
          <w:p w14:paraId="65F3C468"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53C2AB43" w14:textId="77777777" w:rsidR="00DB5422" w:rsidRPr="005240EE"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6E310F3D" w14:textId="77777777" w:rsidR="00DB5422" w:rsidRPr="00C366B8" w:rsidRDefault="00DB5422" w:rsidP="00B13088">
            <w:pPr>
              <w:spacing w:after="0"/>
              <w:rPr>
                <w:rFonts w:ascii="Times New Roman" w:hAnsi="Times New Roman" w:cs="Times New Roman"/>
                <w:color w:val="000000" w:themeColor="text1"/>
                <w:sz w:val="24"/>
                <w:szCs w:val="24"/>
              </w:rPr>
            </w:pPr>
            <w:r w:rsidRPr="00C366B8">
              <w:rPr>
                <w:rFonts w:ascii="Times New Roman" w:hAnsi="Times New Roman" w:cs="Times New Roman"/>
                <w:color w:val="000000" w:themeColor="text1"/>
                <w:sz w:val="24"/>
                <w:szCs w:val="24"/>
              </w:rPr>
              <w:t>ul. Kościuszki 10</w:t>
            </w:r>
          </w:p>
        </w:tc>
        <w:tc>
          <w:tcPr>
            <w:tcW w:w="2868" w:type="dxa"/>
            <w:tcBorders>
              <w:left w:val="single" w:sz="1" w:space="0" w:color="000000"/>
              <w:bottom w:val="single" w:sz="1" w:space="0" w:color="000000"/>
              <w:right w:val="single" w:sz="1" w:space="0" w:color="000000"/>
            </w:tcBorders>
          </w:tcPr>
          <w:p w14:paraId="6B22988F" w14:textId="77777777" w:rsidR="00DB5422" w:rsidRPr="00B13088" w:rsidRDefault="00913FA9" w:rsidP="00B13088">
            <w:pPr>
              <w:spacing w:after="0"/>
              <w:rPr>
                <w:rFonts w:ascii="Times New Roman" w:hAnsi="Times New Roman" w:cs="Times New Roman"/>
                <w:sz w:val="24"/>
                <w:szCs w:val="24"/>
              </w:rPr>
            </w:pPr>
            <w:r>
              <w:rPr>
                <w:rFonts w:ascii="Times New Roman" w:hAnsi="Times New Roman" w:cs="Times New Roman"/>
                <w:sz w:val="24"/>
                <w:szCs w:val="24"/>
              </w:rPr>
              <w:t>1</w:t>
            </w:r>
          </w:p>
        </w:tc>
      </w:tr>
      <w:tr w:rsidR="00DB5422" w:rsidRPr="00B13088" w14:paraId="7CD37D12" w14:textId="77777777" w:rsidTr="00AE1FC7">
        <w:tc>
          <w:tcPr>
            <w:tcW w:w="558" w:type="dxa"/>
            <w:vMerge/>
            <w:tcBorders>
              <w:left w:val="single" w:sz="1" w:space="0" w:color="000000"/>
            </w:tcBorders>
          </w:tcPr>
          <w:p w14:paraId="21898C17"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34D0256C"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30387C9F"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ul. Kościuszki 28</w:t>
            </w:r>
          </w:p>
        </w:tc>
        <w:tc>
          <w:tcPr>
            <w:tcW w:w="2868" w:type="dxa"/>
            <w:tcBorders>
              <w:left w:val="single" w:sz="1" w:space="0" w:color="000000"/>
              <w:bottom w:val="single" w:sz="1" w:space="0" w:color="000000"/>
              <w:right w:val="single" w:sz="1" w:space="0" w:color="000000"/>
            </w:tcBorders>
          </w:tcPr>
          <w:p w14:paraId="0211B82E" w14:textId="77777777" w:rsidR="00DB5422" w:rsidRPr="00B13088" w:rsidRDefault="00913FA9" w:rsidP="00B13088">
            <w:pPr>
              <w:spacing w:after="0"/>
              <w:rPr>
                <w:rFonts w:ascii="Times New Roman" w:hAnsi="Times New Roman" w:cs="Times New Roman"/>
                <w:sz w:val="24"/>
                <w:szCs w:val="24"/>
              </w:rPr>
            </w:pPr>
            <w:r>
              <w:rPr>
                <w:rFonts w:ascii="Times New Roman" w:hAnsi="Times New Roman" w:cs="Times New Roman"/>
                <w:sz w:val="24"/>
                <w:szCs w:val="24"/>
              </w:rPr>
              <w:t>87</w:t>
            </w:r>
          </w:p>
        </w:tc>
      </w:tr>
      <w:tr w:rsidR="00DB5422" w:rsidRPr="00B13088" w14:paraId="40A383CD" w14:textId="77777777" w:rsidTr="00AE1FC7">
        <w:tc>
          <w:tcPr>
            <w:tcW w:w="558" w:type="dxa"/>
            <w:vMerge/>
            <w:tcBorders>
              <w:left w:val="single" w:sz="1" w:space="0" w:color="000000"/>
            </w:tcBorders>
          </w:tcPr>
          <w:p w14:paraId="58721CDE"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2CCA4ED6"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683F2794"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ul. Rynek 3</w:t>
            </w:r>
          </w:p>
        </w:tc>
        <w:tc>
          <w:tcPr>
            <w:tcW w:w="2868" w:type="dxa"/>
            <w:tcBorders>
              <w:left w:val="single" w:sz="1" w:space="0" w:color="000000"/>
              <w:bottom w:val="single" w:sz="1" w:space="0" w:color="000000"/>
              <w:right w:val="single" w:sz="1" w:space="0" w:color="000000"/>
            </w:tcBorders>
          </w:tcPr>
          <w:p w14:paraId="59DE4FAD" w14:textId="77777777" w:rsidR="00DB5422" w:rsidRPr="00B13088" w:rsidRDefault="00913FA9" w:rsidP="00B13088">
            <w:pPr>
              <w:spacing w:after="0"/>
              <w:rPr>
                <w:rFonts w:ascii="Times New Roman" w:hAnsi="Times New Roman" w:cs="Times New Roman"/>
                <w:sz w:val="24"/>
                <w:szCs w:val="24"/>
              </w:rPr>
            </w:pPr>
            <w:r>
              <w:rPr>
                <w:rFonts w:ascii="Times New Roman" w:hAnsi="Times New Roman" w:cs="Times New Roman"/>
                <w:sz w:val="24"/>
                <w:szCs w:val="24"/>
              </w:rPr>
              <w:t>7</w:t>
            </w:r>
          </w:p>
        </w:tc>
      </w:tr>
      <w:tr w:rsidR="00DB5422" w:rsidRPr="00B13088" w14:paraId="559E2550" w14:textId="77777777" w:rsidTr="00AE1FC7">
        <w:tc>
          <w:tcPr>
            <w:tcW w:w="558" w:type="dxa"/>
            <w:vMerge/>
            <w:tcBorders>
              <w:left w:val="single" w:sz="1" w:space="0" w:color="000000"/>
            </w:tcBorders>
          </w:tcPr>
          <w:p w14:paraId="5C043526"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2877DF4D"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19BE676A"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ul. Rynek 4</w:t>
            </w:r>
          </w:p>
        </w:tc>
        <w:tc>
          <w:tcPr>
            <w:tcW w:w="2868" w:type="dxa"/>
            <w:tcBorders>
              <w:left w:val="single" w:sz="1" w:space="0" w:color="000000"/>
              <w:bottom w:val="single" w:sz="1" w:space="0" w:color="000000"/>
              <w:right w:val="single" w:sz="1" w:space="0" w:color="000000"/>
            </w:tcBorders>
          </w:tcPr>
          <w:p w14:paraId="38920A33" w14:textId="77777777" w:rsidR="00DB5422" w:rsidRPr="00B13088" w:rsidRDefault="00672960" w:rsidP="00B13088">
            <w:pPr>
              <w:spacing w:after="0"/>
              <w:rPr>
                <w:rFonts w:ascii="Times New Roman" w:hAnsi="Times New Roman" w:cs="Times New Roman"/>
                <w:sz w:val="24"/>
                <w:szCs w:val="24"/>
              </w:rPr>
            </w:pPr>
            <w:r>
              <w:rPr>
                <w:rFonts w:ascii="Times New Roman" w:hAnsi="Times New Roman" w:cs="Times New Roman"/>
                <w:sz w:val="24"/>
                <w:szCs w:val="24"/>
              </w:rPr>
              <w:t>9</w:t>
            </w:r>
          </w:p>
        </w:tc>
      </w:tr>
      <w:tr w:rsidR="00DB5422" w:rsidRPr="00B13088" w14:paraId="48C633EE" w14:textId="77777777" w:rsidTr="00AE1FC7">
        <w:tc>
          <w:tcPr>
            <w:tcW w:w="558" w:type="dxa"/>
            <w:vMerge/>
            <w:tcBorders>
              <w:left w:val="single" w:sz="1" w:space="0" w:color="000000"/>
            </w:tcBorders>
          </w:tcPr>
          <w:p w14:paraId="2F0A3F49"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372AA977"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7AB3FAD1"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ul. Rynek 17</w:t>
            </w:r>
          </w:p>
        </w:tc>
        <w:tc>
          <w:tcPr>
            <w:tcW w:w="2868" w:type="dxa"/>
            <w:tcBorders>
              <w:left w:val="single" w:sz="1" w:space="0" w:color="000000"/>
              <w:bottom w:val="single" w:sz="1" w:space="0" w:color="000000"/>
              <w:right w:val="single" w:sz="1" w:space="0" w:color="000000"/>
            </w:tcBorders>
          </w:tcPr>
          <w:p w14:paraId="65AA13CB" w14:textId="77777777" w:rsidR="00DB5422" w:rsidRPr="00B13088" w:rsidRDefault="00672960" w:rsidP="00B13088">
            <w:pPr>
              <w:spacing w:after="0"/>
              <w:rPr>
                <w:rFonts w:ascii="Times New Roman" w:hAnsi="Times New Roman" w:cs="Times New Roman"/>
                <w:sz w:val="24"/>
                <w:szCs w:val="24"/>
              </w:rPr>
            </w:pPr>
            <w:r>
              <w:rPr>
                <w:rFonts w:ascii="Times New Roman" w:hAnsi="Times New Roman" w:cs="Times New Roman"/>
                <w:sz w:val="24"/>
                <w:szCs w:val="24"/>
              </w:rPr>
              <w:t>7</w:t>
            </w:r>
          </w:p>
        </w:tc>
      </w:tr>
      <w:tr w:rsidR="00DB5422" w:rsidRPr="00B13088" w14:paraId="4EF16A98" w14:textId="77777777" w:rsidTr="00AE1FC7">
        <w:tc>
          <w:tcPr>
            <w:tcW w:w="558" w:type="dxa"/>
            <w:vMerge/>
            <w:tcBorders>
              <w:left w:val="single" w:sz="1" w:space="0" w:color="000000"/>
            </w:tcBorders>
          </w:tcPr>
          <w:p w14:paraId="76C2FB7D"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3136D5EF"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1FB9FE7A"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ul. Rynek 19</w:t>
            </w:r>
          </w:p>
        </w:tc>
        <w:tc>
          <w:tcPr>
            <w:tcW w:w="2868" w:type="dxa"/>
            <w:tcBorders>
              <w:left w:val="single" w:sz="1" w:space="0" w:color="000000"/>
              <w:bottom w:val="single" w:sz="1" w:space="0" w:color="000000"/>
              <w:right w:val="single" w:sz="1" w:space="0" w:color="000000"/>
            </w:tcBorders>
          </w:tcPr>
          <w:p w14:paraId="3D646131"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1</w:t>
            </w:r>
            <w:r w:rsidR="00672960">
              <w:rPr>
                <w:rFonts w:ascii="Times New Roman" w:hAnsi="Times New Roman" w:cs="Times New Roman"/>
                <w:sz w:val="24"/>
                <w:szCs w:val="24"/>
              </w:rPr>
              <w:t>7</w:t>
            </w:r>
          </w:p>
        </w:tc>
      </w:tr>
      <w:tr w:rsidR="00DB5422" w:rsidRPr="00B13088" w14:paraId="5205B5E2" w14:textId="77777777" w:rsidTr="00AE1FC7">
        <w:tc>
          <w:tcPr>
            <w:tcW w:w="558" w:type="dxa"/>
            <w:vMerge/>
            <w:tcBorders>
              <w:left w:val="single" w:sz="1" w:space="0" w:color="000000"/>
            </w:tcBorders>
          </w:tcPr>
          <w:p w14:paraId="1E93223C"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0D95298C"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2E6799DB"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 xml:space="preserve">3 Maja </w:t>
            </w:r>
            <w:r w:rsidR="00E13E6F">
              <w:rPr>
                <w:rFonts w:ascii="Times New Roman" w:hAnsi="Times New Roman" w:cs="Times New Roman"/>
                <w:sz w:val="24"/>
                <w:szCs w:val="24"/>
              </w:rPr>
              <w:t>–</w:t>
            </w:r>
            <w:r w:rsidRPr="00B13088">
              <w:rPr>
                <w:rFonts w:ascii="Times New Roman" w:hAnsi="Times New Roman" w:cs="Times New Roman"/>
                <w:sz w:val="24"/>
                <w:szCs w:val="24"/>
              </w:rPr>
              <w:t xml:space="preserve"> 1</w:t>
            </w:r>
          </w:p>
        </w:tc>
        <w:tc>
          <w:tcPr>
            <w:tcW w:w="2868" w:type="dxa"/>
            <w:tcBorders>
              <w:left w:val="single" w:sz="1" w:space="0" w:color="000000"/>
              <w:bottom w:val="single" w:sz="1" w:space="0" w:color="000000"/>
              <w:right w:val="single" w:sz="1" w:space="0" w:color="000000"/>
            </w:tcBorders>
          </w:tcPr>
          <w:p w14:paraId="578630A9"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21</w:t>
            </w:r>
          </w:p>
        </w:tc>
      </w:tr>
      <w:tr w:rsidR="00DB5422" w:rsidRPr="00B13088" w14:paraId="123A91C6" w14:textId="77777777" w:rsidTr="00DB5422">
        <w:tc>
          <w:tcPr>
            <w:tcW w:w="558" w:type="dxa"/>
            <w:vMerge/>
            <w:tcBorders>
              <w:left w:val="single" w:sz="1" w:space="0" w:color="000000"/>
              <w:bottom w:val="single" w:sz="1" w:space="0" w:color="000000"/>
            </w:tcBorders>
          </w:tcPr>
          <w:p w14:paraId="401F8DEC"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bottom w:val="single" w:sz="1" w:space="0" w:color="000000"/>
            </w:tcBorders>
          </w:tcPr>
          <w:p w14:paraId="15946304"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78A7407B"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ul. Żwirki i Wigury 1</w:t>
            </w:r>
          </w:p>
        </w:tc>
        <w:tc>
          <w:tcPr>
            <w:tcW w:w="2868" w:type="dxa"/>
            <w:tcBorders>
              <w:left w:val="single" w:sz="1" w:space="0" w:color="000000"/>
              <w:bottom w:val="single" w:sz="1" w:space="0" w:color="000000"/>
              <w:right w:val="single" w:sz="1" w:space="0" w:color="000000"/>
            </w:tcBorders>
          </w:tcPr>
          <w:p w14:paraId="43619915"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11</w:t>
            </w:r>
          </w:p>
        </w:tc>
      </w:tr>
      <w:tr w:rsidR="00B13088" w:rsidRPr="00B13088" w14:paraId="641494E5" w14:textId="77777777" w:rsidTr="00DB5422">
        <w:tc>
          <w:tcPr>
            <w:tcW w:w="558" w:type="dxa"/>
            <w:tcBorders>
              <w:left w:val="single" w:sz="1" w:space="0" w:color="000000"/>
              <w:bottom w:val="single" w:sz="1" w:space="0" w:color="000000"/>
            </w:tcBorders>
          </w:tcPr>
          <w:p w14:paraId="6BF715EB"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lastRenderedPageBreak/>
              <w:t>4.</w:t>
            </w:r>
          </w:p>
        </w:tc>
        <w:tc>
          <w:tcPr>
            <w:tcW w:w="2724" w:type="dxa"/>
            <w:tcBorders>
              <w:left w:val="single" w:sz="1" w:space="0" w:color="000000"/>
              <w:bottom w:val="single" w:sz="1" w:space="0" w:color="000000"/>
            </w:tcBorders>
          </w:tcPr>
          <w:p w14:paraId="0110D308"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Łęki Dukielskie</w:t>
            </w:r>
          </w:p>
        </w:tc>
        <w:tc>
          <w:tcPr>
            <w:tcW w:w="2865" w:type="dxa"/>
            <w:tcBorders>
              <w:left w:val="single" w:sz="1" w:space="0" w:color="000000"/>
              <w:bottom w:val="single" w:sz="1" w:space="0" w:color="000000"/>
            </w:tcBorders>
          </w:tcPr>
          <w:p w14:paraId="7D7C9AB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Łęki Dukielskie 66</w:t>
            </w:r>
          </w:p>
        </w:tc>
        <w:tc>
          <w:tcPr>
            <w:tcW w:w="2868" w:type="dxa"/>
            <w:tcBorders>
              <w:left w:val="single" w:sz="1" w:space="0" w:color="000000"/>
              <w:bottom w:val="single" w:sz="1" w:space="0" w:color="000000"/>
              <w:right w:val="single" w:sz="1" w:space="0" w:color="000000"/>
            </w:tcBorders>
          </w:tcPr>
          <w:p w14:paraId="30486341" w14:textId="77777777" w:rsidR="00B13088" w:rsidRPr="00B13088" w:rsidRDefault="00F35620" w:rsidP="00B13088">
            <w:pPr>
              <w:spacing w:after="0"/>
              <w:rPr>
                <w:rFonts w:ascii="Times New Roman" w:hAnsi="Times New Roman" w:cs="Times New Roman"/>
                <w:sz w:val="24"/>
                <w:szCs w:val="24"/>
              </w:rPr>
            </w:pPr>
            <w:r>
              <w:rPr>
                <w:rFonts w:ascii="Times New Roman" w:hAnsi="Times New Roman" w:cs="Times New Roman"/>
                <w:sz w:val="24"/>
                <w:szCs w:val="24"/>
              </w:rPr>
              <w:t>1</w:t>
            </w:r>
            <w:r w:rsidR="00B861F5">
              <w:rPr>
                <w:rFonts w:ascii="Times New Roman" w:hAnsi="Times New Roman" w:cs="Times New Roman"/>
                <w:sz w:val="24"/>
                <w:szCs w:val="24"/>
              </w:rPr>
              <w:t>5</w:t>
            </w:r>
          </w:p>
        </w:tc>
      </w:tr>
      <w:tr w:rsidR="00DB5422" w:rsidRPr="00B13088" w14:paraId="3633805A" w14:textId="77777777" w:rsidTr="00AE1FC7">
        <w:tc>
          <w:tcPr>
            <w:tcW w:w="558" w:type="dxa"/>
            <w:vMerge w:val="restart"/>
            <w:tcBorders>
              <w:left w:val="single" w:sz="1" w:space="0" w:color="000000"/>
            </w:tcBorders>
          </w:tcPr>
          <w:p w14:paraId="04A0FEB2"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5.</w:t>
            </w:r>
          </w:p>
        </w:tc>
        <w:tc>
          <w:tcPr>
            <w:tcW w:w="2724" w:type="dxa"/>
            <w:vMerge w:val="restart"/>
            <w:tcBorders>
              <w:left w:val="single" w:sz="1" w:space="0" w:color="000000"/>
            </w:tcBorders>
          </w:tcPr>
          <w:p w14:paraId="2F579C8D"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 xml:space="preserve">Mszana </w:t>
            </w:r>
          </w:p>
        </w:tc>
        <w:tc>
          <w:tcPr>
            <w:tcW w:w="2865" w:type="dxa"/>
            <w:tcBorders>
              <w:left w:val="single" w:sz="1" w:space="0" w:color="000000"/>
              <w:bottom w:val="single" w:sz="1" w:space="0" w:color="000000"/>
            </w:tcBorders>
          </w:tcPr>
          <w:p w14:paraId="4F1D954E"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Blok Nr 44</w:t>
            </w:r>
          </w:p>
        </w:tc>
        <w:tc>
          <w:tcPr>
            <w:tcW w:w="2868" w:type="dxa"/>
            <w:tcBorders>
              <w:left w:val="single" w:sz="1" w:space="0" w:color="000000"/>
              <w:bottom w:val="single" w:sz="1" w:space="0" w:color="000000"/>
              <w:right w:val="single" w:sz="1" w:space="0" w:color="000000"/>
            </w:tcBorders>
          </w:tcPr>
          <w:p w14:paraId="3CF5A123"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44</w:t>
            </w:r>
          </w:p>
        </w:tc>
      </w:tr>
      <w:tr w:rsidR="00DB5422" w:rsidRPr="00B13088" w14:paraId="74F96EAB" w14:textId="77777777" w:rsidTr="00AE1FC7">
        <w:tc>
          <w:tcPr>
            <w:tcW w:w="558" w:type="dxa"/>
            <w:vMerge/>
            <w:tcBorders>
              <w:left w:val="single" w:sz="1" w:space="0" w:color="000000"/>
            </w:tcBorders>
          </w:tcPr>
          <w:p w14:paraId="70CFBEDB"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6CD9C04E"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78B36E23"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Blok Nr 45</w:t>
            </w:r>
          </w:p>
        </w:tc>
        <w:tc>
          <w:tcPr>
            <w:tcW w:w="2868" w:type="dxa"/>
            <w:tcBorders>
              <w:left w:val="single" w:sz="1" w:space="0" w:color="000000"/>
              <w:bottom w:val="single" w:sz="1" w:space="0" w:color="000000"/>
              <w:right w:val="single" w:sz="1" w:space="0" w:color="000000"/>
            </w:tcBorders>
          </w:tcPr>
          <w:p w14:paraId="16953405"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13</w:t>
            </w:r>
          </w:p>
        </w:tc>
      </w:tr>
      <w:tr w:rsidR="00DB5422" w:rsidRPr="00B13088" w14:paraId="678104A7" w14:textId="77777777" w:rsidTr="00AE1FC7">
        <w:tc>
          <w:tcPr>
            <w:tcW w:w="558" w:type="dxa"/>
            <w:vMerge/>
            <w:tcBorders>
              <w:left w:val="single" w:sz="1" w:space="0" w:color="000000"/>
            </w:tcBorders>
          </w:tcPr>
          <w:p w14:paraId="20178192"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40D283CC"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67170711"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Blok Nr 46</w:t>
            </w:r>
          </w:p>
        </w:tc>
        <w:tc>
          <w:tcPr>
            <w:tcW w:w="2868" w:type="dxa"/>
            <w:tcBorders>
              <w:left w:val="single" w:sz="1" w:space="0" w:color="000000"/>
              <w:bottom w:val="single" w:sz="1" w:space="0" w:color="000000"/>
              <w:right w:val="single" w:sz="1" w:space="0" w:color="000000"/>
            </w:tcBorders>
          </w:tcPr>
          <w:p w14:paraId="79770ED5"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11</w:t>
            </w:r>
          </w:p>
        </w:tc>
      </w:tr>
      <w:tr w:rsidR="00DB5422" w:rsidRPr="00B13088" w14:paraId="6D9A8F1C" w14:textId="77777777" w:rsidTr="00AE1FC7">
        <w:tc>
          <w:tcPr>
            <w:tcW w:w="558" w:type="dxa"/>
            <w:vMerge/>
            <w:tcBorders>
              <w:left w:val="single" w:sz="1" w:space="0" w:color="000000"/>
            </w:tcBorders>
          </w:tcPr>
          <w:p w14:paraId="5B9C5D7F"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18BBC162" w14:textId="77777777" w:rsidR="00DB5422" w:rsidRPr="00B13088" w:rsidRDefault="00DB5422" w:rsidP="00B13088">
            <w:pPr>
              <w:spacing w:after="0"/>
              <w:rPr>
                <w:rFonts w:ascii="Times New Roman" w:hAnsi="Times New Roman" w:cs="Times New Roman"/>
                <w:sz w:val="24"/>
                <w:szCs w:val="24"/>
              </w:rPr>
            </w:pPr>
          </w:p>
        </w:tc>
        <w:tc>
          <w:tcPr>
            <w:tcW w:w="2865" w:type="dxa"/>
            <w:tcBorders>
              <w:top w:val="single" w:sz="4" w:space="0" w:color="000000"/>
              <w:left w:val="single" w:sz="1" w:space="0" w:color="000000"/>
              <w:bottom w:val="single" w:sz="1" w:space="0" w:color="000000"/>
            </w:tcBorders>
          </w:tcPr>
          <w:p w14:paraId="75F683D2" w14:textId="77777777" w:rsidR="00DB5422" w:rsidRPr="002B0200" w:rsidRDefault="00DB5422" w:rsidP="00B13088">
            <w:pPr>
              <w:spacing w:after="0"/>
              <w:rPr>
                <w:rFonts w:ascii="Times New Roman" w:hAnsi="Times New Roman" w:cs="Times New Roman"/>
                <w:sz w:val="24"/>
                <w:szCs w:val="24"/>
              </w:rPr>
            </w:pPr>
            <w:r w:rsidRPr="002B0200">
              <w:rPr>
                <w:rFonts w:ascii="Times New Roman" w:hAnsi="Times New Roman" w:cs="Times New Roman"/>
                <w:sz w:val="24"/>
                <w:szCs w:val="24"/>
              </w:rPr>
              <w:t>Blok Nr 47</w:t>
            </w:r>
          </w:p>
        </w:tc>
        <w:tc>
          <w:tcPr>
            <w:tcW w:w="2868" w:type="dxa"/>
            <w:tcBorders>
              <w:top w:val="single" w:sz="4" w:space="0" w:color="000000"/>
              <w:left w:val="single" w:sz="1" w:space="0" w:color="000000"/>
              <w:bottom w:val="single" w:sz="1" w:space="0" w:color="000000"/>
              <w:right w:val="single" w:sz="1" w:space="0" w:color="000000"/>
            </w:tcBorders>
          </w:tcPr>
          <w:p w14:paraId="0D2C0A79" w14:textId="77777777" w:rsidR="00DB5422" w:rsidRPr="002B0200" w:rsidRDefault="00DB5422" w:rsidP="00B13088">
            <w:pPr>
              <w:spacing w:after="0"/>
              <w:rPr>
                <w:rFonts w:ascii="Times New Roman" w:hAnsi="Times New Roman" w:cs="Times New Roman"/>
                <w:sz w:val="24"/>
                <w:szCs w:val="24"/>
              </w:rPr>
            </w:pPr>
            <w:r w:rsidRPr="002B0200">
              <w:rPr>
                <w:rFonts w:ascii="Times New Roman" w:hAnsi="Times New Roman" w:cs="Times New Roman"/>
                <w:sz w:val="24"/>
                <w:szCs w:val="24"/>
              </w:rPr>
              <w:t>7</w:t>
            </w:r>
          </w:p>
        </w:tc>
      </w:tr>
      <w:tr w:rsidR="00DB5422" w:rsidRPr="00B13088" w14:paraId="0657419C" w14:textId="77777777" w:rsidTr="00AE1FC7">
        <w:tc>
          <w:tcPr>
            <w:tcW w:w="558" w:type="dxa"/>
            <w:vMerge/>
            <w:tcBorders>
              <w:left w:val="single" w:sz="1" w:space="0" w:color="000000"/>
            </w:tcBorders>
          </w:tcPr>
          <w:p w14:paraId="5D710621"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5404FBA0" w14:textId="77777777" w:rsidR="00DB5422" w:rsidRPr="00B13088" w:rsidRDefault="00DB5422" w:rsidP="00B13088">
            <w:pPr>
              <w:spacing w:after="0"/>
              <w:rPr>
                <w:rFonts w:ascii="Times New Roman" w:hAnsi="Times New Roman" w:cs="Times New Roman"/>
                <w:sz w:val="24"/>
                <w:szCs w:val="24"/>
              </w:rPr>
            </w:pPr>
          </w:p>
        </w:tc>
        <w:tc>
          <w:tcPr>
            <w:tcW w:w="2865" w:type="dxa"/>
            <w:tcBorders>
              <w:top w:val="single" w:sz="4" w:space="0" w:color="000000"/>
              <w:left w:val="single" w:sz="1" w:space="0" w:color="000000"/>
              <w:bottom w:val="single" w:sz="1" w:space="0" w:color="000000"/>
            </w:tcBorders>
          </w:tcPr>
          <w:p w14:paraId="5E360895" w14:textId="77777777" w:rsidR="00DB5422" w:rsidRPr="002B0200"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Blok Nr 48</w:t>
            </w:r>
          </w:p>
        </w:tc>
        <w:tc>
          <w:tcPr>
            <w:tcW w:w="2868" w:type="dxa"/>
            <w:tcBorders>
              <w:top w:val="single" w:sz="4" w:space="0" w:color="000000"/>
              <w:left w:val="single" w:sz="1" w:space="0" w:color="000000"/>
              <w:bottom w:val="single" w:sz="1" w:space="0" w:color="000000"/>
              <w:right w:val="single" w:sz="1" w:space="0" w:color="000000"/>
            </w:tcBorders>
          </w:tcPr>
          <w:p w14:paraId="59F425B4" w14:textId="77777777" w:rsidR="00DB5422" w:rsidRPr="002B0200"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10</w:t>
            </w:r>
          </w:p>
        </w:tc>
      </w:tr>
      <w:tr w:rsidR="00DB5422" w:rsidRPr="00B13088" w14:paraId="47604DE6" w14:textId="77777777" w:rsidTr="00AE1FC7">
        <w:tc>
          <w:tcPr>
            <w:tcW w:w="558" w:type="dxa"/>
            <w:vMerge/>
            <w:tcBorders>
              <w:left w:val="single" w:sz="1" w:space="0" w:color="000000"/>
            </w:tcBorders>
          </w:tcPr>
          <w:p w14:paraId="5C7CC1A1"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391D3407"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3061B1A8"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Blok Nr 49</w:t>
            </w:r>
          </w:p>
        </w:tc>
        <w:tc>
          <w:tcPr>
            <w:tcW w:w="2868" w:type="dxa"/>
            <w:tcBorders>
              <w:left w:val="single" w:sz="1" w:space="0" w:color="000000"/>
              <w:bottom w:val="single" w:sz="1" w:space="0" w:color="000000"/>
              <w:right w:val="single" w:sz="1" w:space="0" w:color="000000"/>
            </w:tcBorders>
          </w:tcPr>
          <w:p w14:paraId="2EE94DF4"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8</w:t>
            </w:r>
          </w:p>
        </w:tc>
      </w:tr>
      <w:tr w:rsidR="00DB5422" w:rsidRPr="00B13088" w14:paraId="20351CD3" w14:textId="77777777" w:rsidTr="00AE1FC7">
        <w:tc>
          <w:tcPr>
            <w:tcW w:w="558" w:type="dxa"/>
            <w:vMerge/>
            <w:tcBorders>
              <w:left w:val="single" w:sz="1" w:space="0" w:color="000000"/>
            </w:tcBorders>
          </w:tcPr>
          <w:p w14:paraId="54995C9A"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1A8256F1"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154E0A9C"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Blok Nr 50</w:t>
            </w:r>
          </w:p>
        </w:tc>
        <w:tc>
          <w:tcPr>
            <w:tcW w:w="2868" w:type="dxa"/>
            <w:tcBorders>
              <w:left w:val="single" w:sz="1" w:space="0" w:color="000000"/>
              <w:bottom w:val="single" w:sz="1" w:space="0" w:color="000000"/>
              <w:right w:val="single" w:sz="1" w:space="0" w:color="000000"/>
            </w:tcBorders>
          </w:tcPr>
          <w:p w14:paraId="6DF9B8D8"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7</w:t>
            </w:r>
          </w:p>
        </w:tc>
      </w:tr>
      <w:tr w:rsidR="00DB5422" w:rsidRPr="00B13088" w14:paraId="13224621" w14:textId="77777777" w:rsidTr="00DB5422">
        <w:tc>
          <w:tcPr>
            <w:tcW w:w="558" w:type="dxa"/>
            <w:vMerge/>
            <w:tcBorders>
              <w:left w:val="single" w:sz="1" w:space="0" w:color="000000"/>
              <w:bottom w:val="single" w:sz="1" w:space="0" w:color="000000"/>
            </w:tcBorders>
          </w:tcPr>
          <w:p w14:paraId="309F82ED"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bottom w:val="single" w:sz="1" w:space="0" w:color="000000"/>
            </w:tcBorders>
          </w:tcPr>
          <w:p w14:paraId="726E8161"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14666ACA" w14:textId="77777777" w:rsidR="00DB5422" w:rsidRPr="006A0592" w:rsidRDefault="00DB5422" w:rsidP="00B13088">
            <w:pPr>
              <w:spacing w:after="0"/>
              <w:rPr>
                <w:rFonts w:ascii="Times New Roman" w:hAnsi="Times New Roman" w:cs="Times New Roman"/>
                <w:sz w:val="24"/>
                <w:szCs w:val="24"/>
              </w:rPr>
            </w:pPr>
            <w:r w:rsidRPr="006A0592">
              <w:rPr>
                <w:rFonts w:ascii="Times New Roman" w:hAnsi="Times New Roman" w:cs="Times New Roman"/>
                <w:sz w:val="24"/>
                <w:szCs w:val="24"/>
              </w:rPr>
              <w:t>Blok Nr 51</w:t>
            </w:r>
          </w:p>
        </w:tc>
        <w:tc>
          <w:tcPr>
            <w:tcW w:w="2868" w:type="dxa"/>
            <w:tcBorders>
              <w:left w:val="single" w:sz="1" w:space="0" w:color="000000"/>
              <w:bottom w:val="single" w:sz="1" w:space="0" w:color="000000"/>
              <w:right w:val="single" w:sz="1" w:space="0" w:color="000000"/>
            </w:tcBorders>
          </w:tcPr>
          <w:p w14:paraId="381B874C" w14:textId="77777777" w:rsidR="00DB5422" w:rsidRPr="006A0592" w:rsidRDefault="00DB5422" w:rsidP="00B13088">
            <w:pPr>
              <w:spacing w:after="0"/>
              <w:rPr>
                <w:rFonts w:ascii="Times New Roman" w:hAnsi="Times New Roman" w:cs="Times New Roman"/>
                <w:sz w:val="24"/>
                <w:szCs w:val="24"/>
              </w:rPr>
            </w:pPr>
            <w:r w:rsidRPr="006A0592">
              <w:rPr>
                <w:rFonts w:ascii="Times New Roman" w:hAnsi="Times New Roman" w:cs="Times New Roman"/>
                <w:sz w:val="24"/>
                <w:szCs w:val="24"/>
              </w:rPr>
              <w:t>29</w:t>
            </w:r>
          </w:p>
        </w:tc>
      </w:tr>
      <w:tr w:rsidR="00DB5422" w:rsidRPr="00B13088" w14:paraId="6E15615E" w14:textId="77777777" w:rsidTr="00AE1FC7">
        <w:tc>
          <w:tcPr>
            <w:tcW w:w="558" w:type="dxa"/>
            <w:vMerge w:val="restart"/>
            <w:tcBorders>
              <w:left w:val="single" w:sz="1" w:space="0" w:color="000000"/>
            </w:tcBorders>
          </w:tcPr>
          <w:p w14:paraId="24E91976"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6.</w:t>
            </w:r>
          </w:p>
        </w:tc>
        <w:tc>
          <w:tcPr>
            <w:tcW w:w="2724" w:type="dxa"/>
            <w:vMerge w:val="restart"/>
            <w:tcBorders>
              <w:left w:val="single" w:sz="1" w:space="0" w:color="000000"/>
            </w:tcBorders>
          </w:tcPr>
          <w:p w14:paraId="1D82838F"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Równe</w:t>
            </w:r>
          </w:p>
        </w:tc>
        <w:tc>
          <w:tcPr>
            <w:tcW w:w="2865" w:type="dxa"/>
            <w:tcBorders>
              <w:left w:val="single" w:sz="1" w:space="0" w:color="000000"/>
              <w:bottom w:val="single" w:sz="1" w:space="0" w:color="000000"/>
            </w:tcBorders>
          </w:tcPr>
          <w:p w14:paraId="32FDC790"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Blok ul. Kopalniana 21</w:t>
            </w:r>
          </w:p>
        </w:tc>
        <w:tc>
          <w:tcPr>
            <w:tcW w:w="2868" w:type="dxa"/>
            <w:tcBorders>
              <w:left w:val="single" w:sz="1" w:space="0" w:color="000000"/>
              <w:bottom w:val="single" w:sz="1" w:space="0" w:color="000000"/>
              <w:right w:val="single" w:sz="1" w:space="0" w:color="000000"/>
            </w:tcBorders>
          </w:tcPr>
          <w:p w14:paraId="4CDDA525"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20</w:t>
            </w:r>
          </w:p>
        </w:tc>
      </w:tr>
      <w:tr w:rsidR="00DB5422" w:rsidRPr="00B13088" w14:paraId="41210438" w14:textId="77777777" w:rsidTr="00DB5422">
        <w:tc>
          <w:tcPr>
            <w:tcW w:w="558" w:type="dxa"/>
            <w:vMerge/>
            <w:tcBorders>
              <w:left w:val="single" w:sz="1" w:space="0" w:color="000000"/>
              <w:bottom w:val="single" w:sz="1" w:space="0" w:color="000000"/>
            </w:tcBorders>
          </w:tcPr>
          <w:p w14:paraId="454546B0"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bottom w:val="single" w:sz="1" w:space="0" w:color="000000"/>
            </w:tcBorders>
          </w:tcPr>
          <w:p w14:paraId="0DB5AB60"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0D7C48C3"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Blok ul. Kopalniana 42</w:t>
            </w:r>
          </w:p>
        </w:tc>
        <w:tc>
          <w:tcPr>
            <w:tcW w:w="2868" w:type="dxa"/>
            <w:tcBorders>
              <w:left w:val="single" w:sz="1" w:space="0" w:color="000000"/>
              <w:bottom w:val="single" w:sz="1" w:space="0" w:color="000000"/>
              <w:right w:val="single" w:sz="1" w:space="0" w:color="000000"/>
            </w:tcBorders>
          </w:tcPr>
          <w:p w14:paraId="74000DDE"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13</w:t>
            </w:r>
          </w:p>
        </w:tc>
      </w:tr>
      <w:tr w:rsidR="00DB5422" w:rsidRPr="00B13088" w14:paraId="517346DF" w14:textId="77777777" w:rsidTr="00AE1FC7">
        <w:tc>
          <w:tcPr>
            <w:tcW w:w="558" w:type="dxa"/>
            <w:vMerge w:val="restart"/>
            <w:tcBorders>
              <w:left w:val="single" w:sz="1" w:space="0" w:color="000000"/>
            </w:tcBorders>
          </w:tcPr>
          <w:p w14:paraId="2AABBAE0"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7.</w:t>
            </w:r>
          </w:p>
        </w:tc>
        <w:tc>
          <w:tcPr>
            <w:tcW w:w="2724" w:type="dxa"/>
            <w:vMerge w:val="restart"/>
            <w:tcBorders>
              <w:left w:val="single" w:sz="1" w:space="0" w:color="000000"/>
            </w:tcBorders>
          </w:tcPr>
          <w:p w14:paraId="192CF7BF"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Zawadka Rymanowska</w:t>
            </w:r>
          </w:p>
        </w:tc>
        <w:tc>
          <w:tcPr>
            <w:tcW w:w="2865" w:type="dxa"/>
            <w:tcBorders>
              <w:left w:val="single" w:sz="1" w:space="0" w:color="000000"/>
              <w:bottom w:val="single" w:sz="1" w:space="0" w:color="000000"/>
            </w:tcBorders>
          </w:tcPr>
          <w:p w14:paraId="6D292217"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Blok 40A</w:t>
            </w:r>
          </w:p>
        </w:tc>
        <w:tc>
          <w:tcPr>
            <w:tcW w:w="2868" w:type="dxa"/>
            <w:tcBorders>
              <w:left w:val="single" w:sz="1" w:space="0" w:color="000000"/>
              <w:bottom w:val="single" w:sz="1" w:space="0" w:color="000000"/>
              <w:right w:val="single" w:sz="1" w:space="0" w:color="000000"/>
            </w:tcBorders>
          </w:tcPr>
          <w:p w14:paraId="5E0DC60A"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18</w:t>
            </w:r>
          </w:p>
        </w:tc>
      </w:tr>
      <w:tr w:rsidR="00DB5422" w:rsidRPr="00B13088" w14:paraId="779DE4D8" w14:textId="77777777" w:rsidTr="00AE1FC7">
        <w:tc>
          <w:tcPr>
            <w:tcW w:w="558" w:type="dxa"/>
            <w:vMerge/>
            <w:tcBorders>
              <w:left w:val="single" w:sz="1" w:space="0" w:color="000000"/>
            </w:tcBorders>
          </w:tcPr>
          <w:p w14:paraId="4E72BFAA"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232FB0C1"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779CA757"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Blok 40 B</w:t>
            </w:r>
          </w:p>
        </w:tc>
        <w:tc>
          <w:tcPr>
            <w:tcW w:w="2868" w:type="dxa"/>
            <w:tcBorders>
              <w:left w:val="single" w:sz="1" w:space="0" w:color="000000"/>
              <w:bottom w:val="single" w:sz="1" w:space="0" w:color="000000"/>
              <w:right w:val="single" w:sz="1" w:space="0" w:color="000000"/>
            </w:tcBorders>
          </w:tcPr>
          <w:p w14:paraId="4FCC9C88"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25</w:t>
            </w:r>
          </w:p>
        </w:tc>
      </w:tr>
      <w:tr w:rsidR="00DB5422" w:rsidRPr="00B13088" w14:paraId="2445FB9F" w14:textId="77777777" w:rsidTr="00AE1FC7">
        <w:tc>
          <w:tcPr>
            <w:tcW w:w="558" w:type="dxa"/>
            <w:vMerge/>
            <w:tcBorders>
              <w:left w:val="single" w:sz="1" w:space="0" w:color="000000"/>
            </w:tcBorders>
          </w:tcPr>
          <w:p w14:paraId="7F6131B2"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tcBorders>
          </w:tcPr>
          <w:p w14:paraId="4EBC63FD"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2C54B129"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Blok 40 C</w:t>
            </w:r>
          </w:p>
        </w:tc>
        <w:tc>
          <w:tcPr>
            <w:tcW w:w="2868" w:type="dxa"/>
            <w:tcBorders>
              <w:left w:val="single" w:sz="1" w:space="0" w:color="000000"/>
              <w:bottom w:val="single" w:sz="1" w:space="0" w:color="000000"/>
              <w:right w:val="single" w:sz="1" w:space="0" w:color="000000"/>
            </w:tcBorders>
          </w:tcPr>
          <w:p w14:paraId="481D39FA" w14:textId="77777777" w:rsidR="00DB5422" w:rsidRPr="00B13088" w:rsidRDefault="00DB5422" w:rsidP="00B13088">
            <w:pPr>
              <w:spacing w:after="0"/>
              <w:rPr>
                <w:rFonts w:ascii="Times New Roman" w:hAnsi="Times New Roman" w:cs="Times New Roman"/>
                <w:sz w:val="24"/>
                <w:szCs w:val="24"/>
              </w:rPr>
            </w:pPr>
            <w:r w:rsidRPr="00B13088">
              <w:rPr>
                <w:rFonts w:ascii="Times New Roman" w:hAnsi="Times New Roman" w:cs="Times New Roman"/>
                <w:sz w:val="24"/>
                <w:szCs w:val="24"/>
              </w:rPr>
              <w:t>2</w:t>
            </w:r>
          </w:p>
        </w:tc>
      </w:tr>
      <w:tr w:rsidR="00DB5422" w:rsidRPr="00B13088" w14:paraId="3AAE4900" w14:textId="77777777" w:rsidTr="00DB5422">
        <w:tc>
          <w:tcPr>
            <w:tcW w:w="558" w:type="dxa"/>
            <w:vMerge/>
            <w:tcBorders>
              <w:left w:val="single" w:sz="1" w:space="0" w:color="000000"/>
              <w:bottom w:val="single" w:sz="1" w:space="0" w:color="000000"/>
            </w:tcBorders>
          </w:tcPr>
          <w:p w14:paraId="2BD2C766" w14:textId="77777777" w:rsidR="00DB5422" w:rsidRPr="00B13088" w:rsidRDefault="00DB5422" w:rsidP="00B13088">
            <w:pPr>
              <w:spacing w:after="0"/>
              <w:rPr>
                <w:rFonts w:ascii="Times New Roman" w:hAnsi="Times New Roman" w:cs="Times New Roman"/>
                <w:sz w:val="24"/>
                <w:szCs w:val="24"/>
              </w:rPr>
            </w:pPr>
          </w:p>
        </w:tc>
        <w:tc>
          <w:tcPr>
            <w:tcW w:w="2724" w:type="dxa"/>
            <w:vMerge/>
            <w:tcBorders>
              <w:left w:val="single" w:sz="1" w:space="0" w:color="000000"/>
              <w:bottom w:val="single" w:sz="1" w:space="0" w:color="000000"/>
            </w:tcBorders>
          </w:tcPr>
          <w:p w14:paraId="50385637" w14:textId="77777777" w:rsidR="00DB5422" w:rsidRPr="00B13088" w:rsidRDefault="00DB5422" w:rsidP="00B13088">
            <w:pPr>
              <w:spacing w:after="0"/>
              <w:rPr>
                <w:rFonts w:ascii="Times New Roman" w:hAnsi="Times New Roman" w:cs="Times New Roman"/>
                <w:sz w:val="24"/>
                <w:szCs w:val="24"/>
              </w:rPr>
            </w:pPr>
          </w:p>
        </w:tc>
        <w:tc>
          <w:tcPr>
            <w:tcW w:w="2865" w:type="dxa"/>
            <w:tcBorders>
              <w:left w:val="single" w:sz="1" w:space="0" w:color="000000"/>
              <w:bottom w:val="single" w:sz="1" w:space="0" w:color="000000"/>
            </w:tcBorders>
          </w:tcPr>
          <w:p w14:paraId="1C5064BC"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Blok 40 E</w:t>
            </w:r>
          </w:p>
        </w:tc>
        <w:tc>
          <w:tcPr>
            <w:tcW w:w="2868" w:type="dxa"/>
            <w:tcBorders>
              <w:left w:val="single" w:sz="1" w:space="0" w:color="000000"/>
              <w:bottom w:val="single" w:sz="1" w:space="0" w:color="000000"/>
              <w:right w:val="single" w:sz="1" w:space="0" w:color="000000"/>
            </w:tcBorders>
          </w:tcPr>
          <w:p w14:paraId="53353139" w14:textId="77777777" w:rsidR="00DB5422" w:rsidRPr="00B13088" w:rsidRDefault="00DB5422" w:rsidP="00B13088">
            <w:pPr>
              <w:spacing w:after="0"/>
              <w:rPr>
                <w:rFonts w:ascii="Times New Roman" w:hAnsi="Times New Roman" w:cs="Times New Roman"/>
                <w:sz w:val="24"/>
                <w:szCs w:val="24"/>
              </w:rPr>
            </w:pPr>
            <w:r>
              <w:rPr>
                <w:rFonts w:ascii="Times New Roman" w:hAnsi="Times New Roman" w:cs="Times New Roman"/>
                <w:sz w:val="24"/>
                <w:szCs w:val="24"/>
              </w:rPr>
              <w:t>2</w:t>
            </w:r>
          </w:p>
        </w:tc>
      </w:tr>
      <w:tr w:rsidR="00B13088" w:rsidRPr="00B13088" w14:paraId="00FBA2CE" w14:textId="77777777" w:rsidTr="00DB5422">
        <w:tc>
          <w:tcPr>
            <w:tcW w:w="6147" w:type="dxa"/>
            <w:gridSpan w:val="3"/>
            <w:tcBorders>
              <w:left w:val="single" w:sz="1" w:space="0" w:color="000000"/>
              <w:bottom w:val="single" w:sz="1" w:space="0" w:color="000000"/>
            </w:tcBorders>
          </w:tcPr>
          <w:p w14:paraId="4B33510D" w14:textId="77777777" w:rsidR="00B13088" w:rsidRPr="00B13088" w:rsidRDefault="00B13088" w:rsidP="00B13088">
            <w:pPr>
              <w:spacing w:after="0"/>
              <w:rPr>
                <w:rFonts w:ascii="Times New Roman" w:hAnsi="Times New Roman" w:cs="Times New Roman"/>
                <w:sz w:val="24"/>
                <w:szCs w:val="24"/>
              </w:rPr>
            </w:pPr>
          </w:p>
        </w:tc>
        <w:tc>
          <w:tcPr>
            <w:tcW w:w="2868" w:type="dxa"/>
            <w:tcBorders>
              <w:left w:val="single" w:sz="1" w:space="0" w:color="000000"/>
              <w:bottom w:val="single" w:sz="1" w:space="0" w:color="000000"/>
              <w:right w:val="single" w:sz="1" w:space="0" w:color="000000"/>
            </w:tcBorders>
          </w:tcPr>
          <w:p w14:paraId="0AB94794" w14:textId="77777777" w:rsidR="00B13088" w:rsidRPr="00B13088" w:rsidRDefault="005064CB" w:rsidP="00B13088">
            <w:pPr>
              <w:spacing w:after="0"/>
              <w:rPr>
                <w:rFonts w:ascii="Times New Roman" w:hAnsi="Times New Roman" w:cs="Times New Roman"/>
                <w:b/>
                <w:bCs/>
                <w:sz w:val="24"/>
                <w:szCs w:val="24"/>
              </w:rPr>
            </w:pPr>
            <w:r>
              <w:rPr>
                <w:rFonts w:ascii="Times New Roman" w:hAnsi="Times New Roman" w:cs="Times New Roman"/>
                <w:b/>
                <w:bCs/>
                <w:sz w:val="24"/>
                <w:szCs w:val="24"/>
              </w:rPr>
              <w:t>101</w:t>
            </w:r>
            <w:r w:rsidR="00B861F5">
              <w:rPr>
                <w:rFonts w:ascii="Times New Roman" w:hAnsi="Times New Roman" w:cs="Times New Roman"/>
                <w:b/>
                <w:bCs/>
                <w:sz w:val="24"/>
                <w:szCs w:val="24"/>
              </w:rPr>
              <w:t>4</w:t>
            </w:r>
          </w:p>
        </w:tc>
      </w:tr>
    </w:tbl>
    <w:p w14:paraId="50A1687D" w14:textId="77777777" w:rsidR="00B13088" w:rsidRDefault="00B13088" w:rsidP="00B22052">
      <w:pPr>
        <w:spacing w:after="0"/>
        <w:rPr>
          <w:rFonts w:ascii="Times New Roman" w:hAnsi="Times New Roman" w:cs="Times New Roman"/>
          <w:sz w:val="24"/>
          <w:szCs w:val="24"/>
        </w:rPr>
      </w:pPr>
    </w:p>
    <w:p w14:paraId="5B327154" w14:textId="77777777" w:rsidR="00B13088" w:rsidRDefault="00B13088" w:rsidP="00B22052">
      <w:pPr>
        <w:spacing w:after="0"/>
        <w:rPr>
          <w:rFonts w:ascii="Times New Roman" w:hAnsi="Times New Roman" w:cs="Times New Roman"/>
          <w:sz w:val="24"/>
          <w:szCs w:val="24"/>
        </w:rPr>
      </w:pPr>
    </w:p>
    <w:p w14:paraId="39329ABA" w14:textId="77777777" w:rsidR="00B13088" w:rsidRDefault="00B13088" w:rsidP="00B22052">
      <w:pPr>
        <w:spacing w:after="0"/>
        <w:rPr>
          <w:rFonts w:ascii="Times New Roman" w:hAnsi="Times New Roman" w:cs="Times New Roman"/>
          <w:sz w:val="24"/>
          <w:szCs w:val="24"/>
        </w:rPr>
      </w:pPr>
    </w:p>
    <w:p w14:paraId="6566AB08" w14:textId="77777777" w:rsidR="00B13088" w:rsidRDefault="00B13088" w:rsidP="00B22052">
      <w:pPr>
        <w:spacing w:after="0"/>
        <w:rPr>
          <w:rFonts w:ascii="Times New Roman" w:hAnsi="Times New Roman" w:cs="Times New Roman"/>
          <w:sz w:val="24"/>
          <w:szCs w:val="24"/>
        </w:rPr>
      </w:pPr>
    </w:p>
    <w:p w14:paraId="2EBC4D77" w14:textId="77777777" w:rsidR="00B13088" w:rsidRDefault="00B13088" w:rsidP="00B22052">
      <w:pPr>
        <w:spacing w:after="0"/>
        <w:rPr>
          <w:rFonts w:ascii="Times New Roman" w:hAnsi="Times New Roman" w:cs="Times New Roman"/>
          <w:sz w:val="24"/>
          <w:szCs w:val="24"/>
        </w:rPr>
      </w:pPr>
    </w:p>
    <w:p w14:paraId="08F495DE" w14:textId="77777777" w:rsidR="00B13088" w:rsidRDefault="00B13088" w:rsidP="00B22052">
      <w:pPr>
        <w:spacing w:after="0"/>
        <w:rPr>
          <w:rFonts w:ascii="Times New Roman" w:hAnsi="Times New Roman" w:cs="Times New Roman"/>
          <w:sz w:val="24"/>
          <w:szCs w:val="24"/>
        </w:rPr>
      </w:pPr>
    </w:p>
    <w:p w14:paraId="7B2F180F" w14:textId="77777777" w:rsidR="00671A12" w:rsidRDefault="00671A12" w:rsidP="00B22052">
      <w:pPr>
        <w:spacing w:after="0"/>
        <w:rPr>
          <w:rFonts w:ascii="Times New Roman" w:hAnsi="Times New Roman" w:cs="Times New Roman"/>
          <w:sz w:val="24"/>
          <w:szCs w:val="24"/>
        </w:rPr>
      </w:pPr>
    </w:p>
    <w:sectPr w:rsidR="00671A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644A0"/>
    <w:multiLevelType w:val="hybridMultilevel"/>
    <w:tmpl w:val="C688ED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53C51DE"/>
    <w:multiLevelType w:val="hybridMultilevel"/>
    <w:tmpl w:val="7B2E2DE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DA73DD"/>
    <w:multiLevelType w:val="hybridMultilevel"/>
    <w:tmpl w:val="70CE0034"/>
    <w:lvl w:ilvl="0" w:tplc="768411A0">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9B341AF"/>
    <w:multiLevelType w:val="hybridMultilevel"/>
    <w:tmpl w:val="20CCA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AA90C2F"/>
    <w:multiLevelType w:val="hybridMultilevel"/>
    <w:tmpl w:val="58DA1C66"/>
    <w:lvl w:ilvl="0" w:tplc="04150001">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5" w15:restartNumberingAfterBreak="0">
    <w:nsid w:val="741E79DF"/>
    <w:multiLevelType w:val="hybridMultilevel"/>
    <w:tmpl w:val="42C02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48608CB"/>
    <w:multiLevelType w:val="hybridMultilevel"/>
    <w:tmpl w:val="5998A79A"/>
    <w:lvl w:ilvl="0" w:tplc="1A4C448A">
      <w:start w:val="1"/>
      <w:numFmt w:val="decimal"/>
      <w:lvlText w:val="%1."/>
      <w:lvlJc w:val="left"/>
      <w:pPr>
        <w:ind w:left="720" w:hanging="360"/>
      </w:pPr>
      <w:rPr>
        <w:b/>
      </w:rPr>
    </w:lvl>
    <w:lvl w:ilvl="1" w:tplc="0122D1B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49D7369"/>
    <w:multiLevelType w:val="hybridMultilevel"/>
    <w:tmpl w:val="A91E5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5B02D13"/>
    <w:multiLevelType w:val="hybridMultilevel"/>
    <w:tmpl w:val="BC241FA2"/>
    <w:lvl w:ilvl="0" w:tplc="1A4C448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8111444">
    <w:abstractNumId w:val="1"/>
  </w:num>
  <w:num w:numId="2" w16cid:durableId="674724367">
    <w:abstractNumId w:val="2"/>
  </w:num>
  <w:num w:numId="3" w16cid:durableId="93021398">
    <w:abstractNumId w:val="4"/>
  </w:num>
  <w:num w:numId="4" w16cid:durableId="268700726">
    <w:abstractNumId w:val="5"/>
  </w:num>
  <w:num w:numId="5" w16cid:durableId="949167102">
    <w:abstractNumId w:val="0"/>
  </w:num>
  <w:num w:numId="6" w16cid:durableId="264772953">
    <w:abstractNumId w:val="7"/>
  </w:num>
  <w:num w:numId="7" w16cid:durableId="1053892026">
    <w:abstractNumId w:val="6"/>
  </w:num>
  <w:num w:numId="8" w16cid:durableId="767695998">
    <w:abstractNumId w:val="3"/>
  </w:num>
  <w:num w:numId="9" w16cid:durableId="20795902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052"/>
    <w:rsid w:val="00007B56"/>
    <w:rsid w:val="00010EA2"/>
    <w:rsid w:val="000308B8"/>
    <w:rsid w:val="0004786D"/>
    <w:rsid w:val="0005595F"/>
    <w:rsid w:val="00073AD6"/>
    <w:rsid w:val="0008678A"/>
    <w:rsid w:val="000B0573"/>
    <w:rsid w:val="000C5FA5"/>
    <w:rsid w:val="000D281F"/>
    <w:rsid w:val="000D594B"/>
    <w:rsid w:val="000E6583"/>
    <w:rsid w:val="000F4DCC"/>
    <w:rsid w:val="001051AA"/>
    <w:rsid w:val="00122B12"/>
    <w:rsid w:val="0012456A"/>
    <w:rsid w:val="00140422"/>
    <w:rsid w:val="00166FC4"/>
    <w:rsid w:val="00185E8E"/>
    <w:rsid w:val="0018770F"/>
    <w:rsid w:val="00191420"/>
    <w:rsid w:val="001A0726"/>
    <w:rsid w:val="001A415E"/>
    <w:rsid w:val="001A7479"/>
    <w:rsid w:val="001B577C"/>
    <w:rsid w:val="001B5C63"/>
    <w:rsid w:val="001C341C"/>
    <w:rsid w:val="001C3685"/>
    <w:rsid w:val="001C3B4C"/>
    <w:rsid w:val="001D2DA8"/>
    <w:rsid w:val="001F5613"/>
    <w:rsid w:val="00202F98"/>
    <w:rsid w:val="002039DA"/>
    <w:rsid w:val="00210E7F"/>
    <w:rsid w:val="00234D97"/>
    <w:rsid w:val="0024418A"/>
    <w:rsid w:val="00261494"/>
    <w:rsid w:val="00273F33"/>
    <w:rsid w:val="00281338"/>
    <w:rsid w:val="00294768"/>
    <w:rsid w:val="002A6660"/>
    <w:rsid w:val="002A7C95"/>
    <w:rsid w:val="002B0200"/>
    <w:rsid w:val="002C4524"/>
    <w:rsid w:val="002E2861"/>
    <w:rsid w:val="002F066D"/>
    <w:rsid w:val="002F4A02"/>
    <w:rsid w:val="00307060"/>
    <w:rsid w:val="00307470"/>
    <w:rsid w:val="00325787"/>
    <w:rsid w:val="003342D6"/>
    <w:rsid w:val="0033755B"/>
    <w:rsid w:val="00340A58"/>
    <w:rsid w:val="003455D2"/>
    <w:rsid w:val="0035230B"/>
    <w:rsid w:val="00352B00"/>
    <w:rsid w:val="00355743"/>
    <w:rsid w:val="003610FD"/>
    <w:rsid w:val="003644A1"/>
    <w:rsid w:val="003763FB"/>
    <w:rsid w:val="00382B52"/>
    <w:rsid w:val="003905BB"/>
    <w:rsid w:val="00392FAF"/>
    <w:rsid w:val="00395B96"/>
    <w:rsid w:val="003A7309"/>
    <w:rsid w:val="003D46A9"/>
    <w:rsid w:val="003D74A5"/>
    <w:rsid w:val="003E02B2"/>
    <w:rsid w:val="003F2445"/>
    <w:rsid w:val="003F39B6"/>
    <w:rsid w:val="003F46F1"/>
    <w:rsid w:val="004164DB"/>
    <w:rsid w:val="0042183B"/>
    <w:rsid w:val="004550DF"/>
    <w:rsid w:val="004823C4"/>
    <w:rsid w:val="00497DA9"/>
    <w:rsid w:val="004A526A"/>
    <w:rsid w:val="004A7E5F"/>
    <w:rsid w:val="004B18B2"/>
    <w:rsid w:val="004B3CC4"/>
    <w:rsid w:val="004D13C6"/>
    <w:rsid w:val="004E1BC7"/>
    <w:rsid w:val="004E451C"/>
    <w:rsid w:val="004E7881"/>
    <w:rsid w:val="004F70CD"/>
    <w:rsid w:val="0050080B"/>
    <w:rsid w:val="005064CB"/>
    <w:rsid w:val="00510046"/>
    <w:rsid w:val="005240EE"/>
    <w:rsid w:val="0053762C"/>
    <w:rsid w:val="0058010A"/>
    <w:rsid w:val="005937E3"/>
    <w:rsid w:val="00595BBA"/>
    <w:rsid w:val="005974F1"/>
    <w:rsid w:val="005A49C7"/>
    <w:rsid w:val="005B3267"/>
    <w:rsid w:val="005C40CE"/>
    <w:rsid w:val="005D483E"/>
    <w:rsid w:val="005E14AA"/>
    <w:rsid w:val="005E5441"/>
    <w:rsid w:val="00601F33"/>
    <w:rsid w:val="00622373"/>
    <w:rsid w:val="00625675"/>
    <w:rsid w:val="00637983"/>
    <w:rsid w:val="00640108"/>
    <w:rsid w:val="00642007"/>
    <w:rsid w:val="00642540"/>
    <w:rsid w:val="00651F48"/>
    <w:rsid w:val="00660CE3"/>
    <w:rsid w:val="00671A12"/>
    <w:rsid w:val="00672960"/>
    <w:rsid w:val="00672F9E"/>
    <w:rsid w:val="00693BD0"/>
    <w:rsid w:val="00695C32"/>
    <w:rsid w:val="006A0592"/>
    <w:rsid w:val="006B1890"/>
    <w:rsid w:val="006B3A77"/>
    <w:rsid w:val="006C2CCC"/>
    <w:rsid w:val="006D08D1"/>
    <w:rsid w:val="006E063D"/>
    <w:rsid w:val="006F7FDE"/>
    <w:rsid w:val="00701A79"/>
    <w:rsid w:val="00715983"/>
    <w:rsid w:val="007176C3"/>
    <w:rsid w:val="00731EE1"/>
    <w:rsid w:val="00750003"/>
    <w:rsid w:val="007651AF"/>
    <w:rsid w:val="0077698D"/>
    <w:rsid w:val="00780CB6"/>
    <w:rsid w:val="00793C1E"/>
    <w:rsid w:val="007A12AF"/>
    <w:rsid w:val="007B156B"/>
    <w:rsid w:val="007B1C5A"/>
    <w:rsid w:val="007C2667"/>
    <w:rsid w:val="007C7AB2"/>
    <w:rsid w:val="007D65C8"/>
    <w:rsid w:val="007D6B2D"/>
    <w:rsid w:val="007F0CB0"/>
    <w:rsid w:val="007F562A"/>
    <w:rsid w:val="007F772C"/>
    <w:rsid w:val="0086200C"/>
    <w:rsid w:val="00897CDB"/>
    <w:rsid w:val="008D739F"/>
    <w:rsid w:val="00913FA9"/>
    <w:rsid w:val="009204CB"/>
    <w:rsid w:val="00951842"/>
    <w:rsid w:val="00967F43"/>
    <w:rsid w:val="00971100"/>
    <w:rsid w:val="009761C6"/>
    <w:rsid w:val="00976A41"/>
    <w:rsid w:val="00981B67"/>
    <w:rsid w:val="00983ACB"/>
    <w:rsid w:val="00990DE8"/>
    <w:rsid w:val="009A1282"/>
    <w:rsid w:val="009C0CD1"/>
    <w:rsid w:val="009E0426"/>
    <w:rsid w:val="00A078C8"/>
    <w:rsid w:val="00A11965"/>
    <w:rsid w:val="00A14815"/>
    <w:rsid w:val="00A14E04"/>
    <w:rsid w:val="00A23568"/>
    <w:rsid w:val="00A254F3"/>
    <w:rsid w:val="00A25C30"/>
    <w:rsid w:val="00A33820"/>
    <w:rsid w:val="00A40F0D"/>
    <w:rsid w:val="00A40F39"/>
    <w:rsid w:val="00A60268"/>
    <w:rsid w:val="00A61A90"/>
    <w:rsid w:val="00A71D95"/>
    <w:rsid w:val="00A8130A"/>
    <w:rsid w:val="00A81313"/>
    <w:rsid w:val="00A95FF4"/>
    <w:rsid w:val="00AB6C5D"/>
    <w:rsid w:val="00AD04B0"/>
    <w:rsid w:val="00AD18E2"/>
    <w:rsid w:val="00AD36CA"/>
    <w:rsid w:val="00AE1FC7"/>
    <w:rsid w:val="00AE2C26"/>
    <w:rsid w:val="00B024B7"/>
    <w:rsid w:val="00B05B9C"/>
    <w:rsid w:val="00B07052"/>
    <w:rsid w:val="00B13088"/>
    <w:rsid w:val="00B22052"/>
    <w:rsid w:val="00B27712"/>
    <w:rsid w:val="00B42D9F"/>
    <w:rsid w:val="00B500F7"/>
    <w:rsid w:val="00B65CFF"/>
    <w:rsid w:val="00B70EAE"/>
    <w:rsid w:val="00B70FDF"/>
    <w:rsid w:val="00B71B62"/>
    <w:rsid w:val="00B861F5"/>
    <w:rsid w:val="00B932A9"/>
    <w:rsid w:val="00B96050"/>
    <w:rsid w:val="00B97C96"/>
    <w:rsid w:val="00BA7BF5"/>
    <w:rsid w:val="00BB003B"/>
    <w:rsid w:val="00BB12AF"/>
    <w:rsid w:val="00BD3846"/>
    <w:rsid w:val="00BD4EAA"/>
    <w:rsid w:val="00BD658B"/>
    <w:rsid w:val="00BE0BAD"/>
    <w:rsid w:val="00BE26E4"/>
    <w:rsid w:val="00BF3FAF"/>
    <w:rsid w:val="00C01B40"/>
    <w:rsid w:val="00C062D9"/>
    <w:rsid w:val="00C21763"/>
    <w:rsid w:val="00C276A3"/>
    <w:rsid w:val="00C366B8"/>
    <w:rsid w:val="00C40646"/>
    <w:rsid w:val="00C61C78"/>
    <w:rsid w:val="00C77322"/>
    <w:rsid w:val="00C821A1"/>
    <w:rsid w:val="00CB0CB4"/>
    <w:rsid w:val="00CC1AFC"/>
    <w:rsid w:val="00CC5A13"/>
    <w:rsid w:val="00CD12B6"/>
    <w:rsid w:val="00D112C8"/>
    <w:rsid w:val="00D15F17"/>
    <w:rsid w:val="00D66826"/>
    <w:rsid w:val="00D746F1"/>
    <w:rsid w:val="00D81A65"/>
    <w:rsid w:val="00D8690B"/>
    <w:rsid w:val="00D96A8E"/>
    <w:rsid w:val="00DA1381"/>
    <w:rsid w:val="00DB5422"/>
    <w:rsid w:val="00DC3728"/>
    <w:rsid w:val="00DC68F8"/>
    <w:rsid w:val="00DD5272"/>
    <w:rsid w:val="00DE7C25"/>
    <w:rsid w:val="00E06A51"/>
    <w:rsid w:val="00E06CAD"/>
    <w:rsid w:val="00E10E5C"/>
    <w:rsid w:val="00E13CBD"/>
    <w:rsid w:val="00E13E6F"/>
    <w:rsid w:val="00E2329E"/>
    <w:rsid w:val="00E36D79"/>
    <w:rsid w:val="00E37447"/>
    <w:rsid w:val="00E4294B"/>
    <w:rsid w:val="00E43582"/>
    <w:rsid w:val="00E54F66"/>
    <w:rsid w:val="00E6712C"/>
    <w:rsid w:val="00E72C8D"/>
    <w:rsid w:val="00E74060"/>
    <w:rsid w:val="00E77760"/>
    <w:rsid w:val="00E831D9"/>
    <w:rsid w:val="00E93A7B"/>
    <w:rsid w:val="00E96564"/>
    <w:rsid w:val="00EA0DB8"/>
    <w:rsid w:val="00EA55E8"/>
    <w:rsid w:val="00EC3F8B"/>
    <w:rsid w:val="00EE0355"/>
    <w:rsid w:val="00F02AF5"/>
    <w:rsid w:val="00F10318"/>
    <w:rsid w:val="00F12B2D"/>
    <w:rsid w:val="00F233F9"/>
    <w:rsid w:val="00F25B74"/>
    <w:rsid w:val="00F315BD"/>
    <w:rsid w:val="00F35620"/>
    <w:rsid w:val="00F41153"/>
    <w:rsid w:val="00F47846"/>
    <w:rsid w:val="00F979BD"/>
    <w:rsid w:val="00FC61CC"/>
    <w:rsid w:val="00FD023D"/>
    <w:rsid w:val="00FD6149"/>
    <w:rsid w:val="00FD6E9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3E1DB"/>
  <w15:docId w15:val="{01EE7DB7-4EEA-4C73-956C-CAFB2AE2A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1D95"/>
  </w:style>
  <w:style w:type="paragraph" w:styleId="Nagwek1">
    <w:name w:val="heading 1"/>
    <w:basedOn w:val="Normalny"/>
    <w:next w:val="Normalny"/>
    <w:link w:val="Nagwek1Znak"/>
    <w:uiPriority w:val="9"/>
    <w:qFormat/>
    <w:rsid w:val="00E06A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06A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E06A5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22052"/>
    <w:pPr>
      <w:ind w:left="720"/>
      <w:contextualSpacing/>
    </w:pPr>
  </w:style>
  <w:style w:type="character" w:styleId="Hipercze">
    <w:name w:val="Hyperlink"/>
    <w:basedOn w:val="Domylnaczcionkaakapitu"/>
    <w:uiPriority w:val="99"/>
    <w:semiHidden/>
    <w:unhideWhenUsed/>
    <w:rsid w:val="006E063D"/>
    <w:rPr>
      <w:color w:val="0000FF"/>
      <w:u w:val="single"/>
    </w:rPr>
  </w:style>
  <w:style w:type="paragraph" w:styleId="Tekstdymka">
    <w:name w:val="Balloon Text"/>
    <w:basedOn w:val="Normalny"/>
    <w:link w:val="TekstdymkaZnak"/>
    <w:uiPriority w:val="99"/>
    <w:semiHidden/>
    <w:unhideWhenUsed/>
    <w:rsid w:val="00A119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11965"/>
    <w:rPr>
      <w:rFonts w:ascii="Tahoma" w:hAnsi="Tahoma" w:cs="Tahoma"/>
      <w:sz w:val="16"/>
      <w:szCs w:val="16"/>
    </w:rPr>
  </w:style>
  <w:style w:type="character" w:customStyle="1" w:styleId="Nagwek1Znak">
    <w:name w:val="Nagłówek 1 Znak"/>
    <w:basedOn w:val="Domylnaczcionkaakapitu"/>
    <w:link w:val="Nagwek1"/>
    <w:uiPriority w:val="9"/>
    <w:rsid w:val="00E06A5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06A5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E06A51"/>
    <w:rPr>
      <w:rFonts w:asciiTheme="majorHAnsi" w:eastAsiaTheme="majorEastAsia" w:hAnsiTheme="majorHAnsi" w:cstheme="majorBidi"/>
      <w:b/>
      <w:bCs/>
      <w:color w:val="4F81BD" w:themeColor="accent1"/>
    </w:rPr>
  </w:style>
  <w:style w:type="paragraph" w:styleId="Lista">
    <w:name w:val="List"/>
    <w:basedOn w:val="Normalny"/>
    <w:uiPriority w:val="99"/>
    <w:unhideWhenUsed/>
    <w:rsid w:val="00E06A51"/>
    <w:pPr>
      <w:ind w:left="283" w:hanging="283"/>
      <w:contextualSpacing/>
    </w:pPr>
  </w:style>
  <w:style w:type="paragraph" w:styleId="Tekstpodstawowy">
    <w:name w:val="Body Text"/>
    <w:basedOn w:val="Normalny"/>
    <w:link w:val="TekstpodstawowyZnak"/>
    <w:uiPriority w:val="99"/>
    <w:unhideWhenUsed/>
    <w:rsid w:val="00E06A51"/>
    <w:pPr>
      <w:spacing w:after="120"/>
    </w:pPr>
  </w:style>
  <w:style w:type="character" w:customStyle="1" w:styleId="TekstpodstawowyZnak">
    <w:name w:val="Tekst podstawowy Znak"/>
    <w:basedOn w:val="Domylnaczcionkaakapitu"/>
    <w:link w:val="Tekstpodstawowy"/>
    <w:uiPriority w:val="99"/>
    <w:rsid w:val="00E06A51"/>
  </w:style>
  <w:style w:type="paragraph" w:styleId="Tekstpodstawowywcity">
    <w:name w:val="Body Text Indent"/>
    <w:basedOn w:val="Normalny"/>
    <w:link w:val="TekstpodstawowywcityZnak"/>
    <w:uiPriority w:val="99"/>
    <w:unhideWhenUsed/>
    <w:rsid w:val="00E06A51"/>
    <w:pPr>
      <w:spacing w:after="120"/>
      <w:ind w:left="283"/>
    </w:pPr>
  </w:style>
  <w:style w:type="character" w:customStyle="1" w:styleId="TekstpodstawowywcityZnak">
    <w:name w:val="Tekst podstawowy wcięty Znak"/>
    <w:basedOn w:val="Domylnaczcionkaakapitu"/>
    <w:link w:val="Tekstpodstawowywcity"/>
    <w:uiPriority w:val="99"/>
    <w:rsid w:val="00E06A51"/>
  </w:style>
  <w:style w:type="paragraph" w:customStyle="1" w:styleId="dtn">
    <w:name w:val="dtn"/>
    <w:basedOn w:val="Normalny"/>
    <w:rsid w:val="0029476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tz">
    <w:name w:val="dtz"/>
    <w:basedOn w:val="Normalny"/>
    <w:rsid w:val="0029476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tu">
    <w:name w:val="dtu"/>
    <w:basedOn w:val="Normalny"/>
    <w:rsid w:val="0029476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F9645-4CB5-45F7-8517-C2F906D6F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11</Pages>
  <Words>2129</Words>
  <Characters>12778</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Andrzej Marczyński</dc:creator>
  <cp:lastModifiedBy>Paweł Puchalik</cp:lastModifiedBy>
  <cp:revision>13</cp:revision>
  <cp:lastPrinted>2020-01-13T12:07:00Z</cp:lastPrinted>
  <dcterms:created xsi:type="dcterms:W3CDTF">2023-05-26T08:42:00Z</dcterms:created>
  <dcterms:modified xsi:type="dcterms:W3CDTF">2023-06-28T10:55:00Z</dcterms:modified>
</cp:coreProperties>
</file>