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C7BC3" w14:textId="6D7C0110" w:rsidR="00D714D6" w:rsidRPr="002A20CD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0B0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0B0DF5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5A8619AD" w14:textId="77777777" w:rsidTr="0098563C">
        <w:trPr>
          <w:trHeight w:val="121"/>
        </w:trPr>
        <w:tc>
          <w:tcPr>
            <w:tcW w:w="1951" w:type="dxa"/>
          </w:tcPr>
          <w:p w14:paraId="6654B3E4" w14:textId="4941B65A" w:rsidR="00D714D6" w:rsidRPr="002A20CD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93F89B" w14:textId="77777777" w:rsidR="00D714D6" w:rsidRPr="002A20CD" w:rsidRDefault="007073E8" w:rsidP="00D714D6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78B54EB0" w14:textId="77777777" w:rsidR="00D714D6" w:rsidRPr="002A20CD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5E98A3DB" w14:textId="77777777" w:rsidR="00D714D6" w:rsidRPr="002A20CD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D2F462" w14:textId="2EF6773C" w:rsidR="00D714D6" w:rsidRPr="002A20CD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57F615B0" w14:textId="40490C58" w:rsidR="00D714D6" w:rsidRPr="002A20CD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2A20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16AAE2B9" w14:textId="77777777" w:rsidR="00480615" w:rsidRPr="002A20CD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2A20CD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4C88842" w14:textId="77777777" w:rsidR="00246CBD" w:rsidRPr="002A20CD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0C201689" w14:textId="77777777" w:rsidR="00246CB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60D2EFB" w14:textId="77777777" w:rsidR="00E11D7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02D02948" w14:textId="77777777" w:rsidR="00246CBD" w:rsidRPr="002A20CD" w:rsidRDefault="00246CBD" w:rsidP="002A20CD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06CC5752" w14:textId="77777777" w:rsidR="00246CBD" w:rsidRPr="002A20CD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683EA60D" w14:textId="77777777" w:rsidR="00246CB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6753993" w14:textId="77777777" w:rsidR="00E11D7D" w:rsidRPr="002A20CD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2E866F" w14:textId="77777777" w:rsidR="00246CBD" w:rsidRPr="002A20CD" w:rsidRDefault="00246CBD" w:rsidP="002A20CD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05E8157D" w14:textId="77777777" w:rsidR="00300674" w:rsidRPr="002A20CD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338D02A0" w14:textId="77777777" w:rsidR="00804F07" w:rsidRPr="002A20CD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43AA8007" w14:textId="43956FC7" w:rsidR="00DF2044" w:rsidRDefault="00D714D6" w:rsidP="002A20CD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1698EB47" w14:textId="77777777" w:rsidR="002016CC" w:rsidRPr="002016CC" w:rsidRDefault="002016CC" w:rsidP="002016CC">
      <w:pPr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016CC">
        <w:rPr>
          <w:rFonts w:ascii="Times New Roman" w:eastAsia="Calibri" w:hAnsi="Times New Roman" w:cs="Times New Roman"/>
          <w:b/>
          <w:sz w:val="24"/>
          <w:szCs w:val="24"/>
        </w:rPr>
        <w:t xml:space="preserve">Usługi zimowego utrzymania dróg gminnych i wewnętrznych na terenie </w:t>
      </w:r>
    </w:p>
    <w:p w14:paraId="7EFE6674" w14:textId="0386B9B8" w:rsidR="00D714D6" w:rsidRPr="002A20CD" w:rsidRDefault="002016CC" w:rsidP="002016C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2016CC">
        <w:rPr>
          <w:rFonts w:ascii="Times New Roman" w:eastAsia="Calibri" w:hAnsi="Times New Roman" w:cs="Times New Roman"/>
          <w:b/>
          <w:sz w:val="24"/>
          <w:szCs w:val="24"/>
        </w:rPr>
        <w:t>Gminy Dukla w 2023 roku</w:t>
      </w:r>
      <w:r w:rsidR="008337E4">
        <w:rPr>
          <w:rFonts w:ascii="Times New Roman" w:hAnsi="Times New Roman"/>
          <w:b/>
          <w:sz w:val="24"/>
          <w:lang w:eastAsia="pl-PL"/>
        </w:rPr>
        <w:t>,</w:t>
      </w:r>
      <w:r w:rsidR="00BC3B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714D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0F36FB98" w14:textId="77777777" w:rsidR="0079713A" w:rsidRPr="002A20CD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B5E9F77" w14:textId="01FA3D31" w:rsidR="00246CBD" w:rsidRPr="002A20CD" w:rsidRDefault="00354615" w:rsidP="002A20CD">
      <w:pPr>
        <w:pStyle w:val="Akapitzlist"/>
        <w:numPr>
          <w:ilvl w:val="0"/>
          <w:numId w:val="9"/>
        </w:numPr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świadczam</w:t>
      </w:r>
      <w:r w:rsidR="004F23F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że n</w:t>
      </w:r>
      <w:r w:rsidR="009301A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ie 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podlegam wykluczeniu z postępowania na podstawie </w:t>
      </w:r>
      <w:r w:rsidR="00E21B4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art.</w:t>
      </w:r>
      <w:r w:rsidR="00AE6F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108</w:t>
      </w:r>
      <w:r w:rsidR="00AE6F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804F0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r w:rsidR="008D048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81884FE" w14:textId="780A443C" w:rsidR="007840F2" w:rsidRPr="002A20CD" w:rsidRDefault="00354615" w:rsidP="002A20CD">
      <w:pPr>
        <w:pStyle w:val="Akapitzlist"/>
        <w:numPr>
          <w:ilvl w:val="0"/>
          <w:numId w:val="9"/>
        </w:numPr>
        <w:tabs>
          <w:tab w:val="left" w:pos="42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świadczam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że nie podlegam wykluczeniu z postępowania na podstawie art.</w:t>
      </w:r>
      <w:r w:rsidR="006D68F1" w:rsidRPr="002A20CD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>109 ust. 1 pkt 4)</w:t>
      </w:r>
      <w:r w:rsidR="0025095B" w:rsidRPr="002A20CD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3A3C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25095B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Pzp.</w:t>
      </w:r>
    </w:p>
    <w:p w14:paraId="3E3D6C35" w14:textId="77777777" w:rsidR="00246CBD" w:rsidRPr="002A20CD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56CF21D" w14:textId="77777777" w:rsidR="00246CBD" w:rsidRPr="002A20CD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0C29664C" w14:textId="3CE89DEC" w:rsidR="009301A2" w:rsidRPr="002A20CD" w:rsidRDefault="004F23F7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</w:t>
      </w:r>
      <w:r w:rsidR="007840F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achodzą w stosunku do mnie </w:t>
      </w:r>
      <w:r w:rsidR="005031A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podstawy wykluczenia z postę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powania na podstawie art.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….</w:t>
      </w:r>
      <w:r w:rsidR="00B154B4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……. </w:t>
      </w:r>
      <w:r w:rsidR="005031A7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stawy Pzp</w:t>
      </w:r>
      <w:r w:rsidR="00835815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wykluczenia spośród wymienionych w</w:t>
      </w:r>
      <w:r w:rsidR="00214F56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art. </w:t>
      </w:r>
      <w:r w:rsidR="006D68F1" w:rsidRPr="002A20CD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="00434CC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ustawy Pzp).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214F56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związku z</w:t>
      </w:r>
      <w:r w:rsidR="00097A8A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ww.</w:t>
      </w:r>
      <w:r w:rsidR="00097A8A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okolicznością, na podstawie art.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110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ust. </w:t>
      </w:r>
      <w:r w:rsidR="006D68F1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ustawy Pzp pod</w:t>
      </w:r>
      <w:r w:rsidR="00A56074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jąłem następujące środki </w:t>
      </w:r>
      <w:r w:rsidR="00434CC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naprawcze:</w:t>
      </w:r>
    </w:p>
    <w:p w14:paraId="2B4631F9" w14:textId="77777777" w:rsidR="00214F56" w:rsidRPr="002A20CD" w:rsidRDefault="00214F56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EF7F86C" w14:textId="77777777" w:rsidR="00214F56" w:rsidRPr="002A20CD" w:rsidRDefault="00214F56" w:rsidP="002A20CD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A020E57" w14:textId="77777777" w:rsidR="00295A3A" w:rsidRPr="002A20CD" w:rsidRDefault="00295A3A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BED07E8" w14:textId="77777777" w:rsidR="003B7994" w:rsidRPr="002A20CD" w:rsidRDefault="003B7994" w:rsidP="00B35FD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F552320" w14:textId="77777777" w:rsidR="00246CBD" w:rsidRPr="002A20CD" w:rsidRDefault="00246CBD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0316647" w14:textId="77777777" w:rsidR="00246CBD" w:rsidRPr="002A20CD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622DA1F5" w14:textId="77777777" w:rsidR="00255142" w:rsidRPr="002A20CD" w:rsidRDefault="00255142" w:rsidP="00C456FB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0BAB30FD" w14:textId="77777777" w:rsidR="00255142" w:rsidRPr="002A20CD" w:rsidRDefault="00255142" w:rsidP="00300674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</w:t>
      </w:r>
      <w:r w:rsidR="00CE640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NA </w:t>
      </w:r>
      <w:r w:rsidR="00CE6400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KTÓREGO </w:t>
      </w: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ZASOBY POWOŁUJE SIĘ WYKONAWCA</w:t>
      </w:r>
      <w:r w:rsidR="003D7458"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1830C7D" w14:textId="77777777" w:rsidR="00434CC2" w:rsidRPr="002A20CD" w:rsidRDefault="00434CC2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w stosunku do następującego/ych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podmiot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u/tów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 na któr</w:t>
      </w:r>
      <w:r w:rsidR="009129F3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ego/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ych zasoby powołuję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się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w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niniejszym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postępowaniu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661B3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 tj.: 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</w:t>
      </w:r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</w:t>
      </w:r>
      <w:r w:rsidR="00EF741B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odać pełną nazwę/firmę, adres</w:t>
      </w:r>
      <w:r w:rsidR="003416FE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a także w zależności od podmiotu: NIP/PESEL, </w:t>
      </w:r>
      <w:r w:rsidR="00255142"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KRS/CEiDG) </w:t>
      </w:r>
      <w:r w:rsidR="003416F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nie </w:t>
      </w:r>
      <w:r w:rsidR="00B80D0E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zachodzą podstawy wykluczenia</w:t>
      </w:r>
      <w:r w:rsidR="00255142"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postępowania o udzielenie zamówienia.</w:t>
      </w:r>
    </w:p>
    <w:p w14:paraId="5B82E230" w14:textId="77777777" w:rsidR="006D68F1" w:rsidRPr="002A20CD" w:rsidRDefault="006D68F1" w:rsidP="0030067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2C2FEB" w14:textId="77777777" w:rsidR="006D68F1" w:rsidRPr="002A20CD" w:rsidRDefault="006D68F1" w:rsidP="006D68F1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537141B" w14:textId="77777777" w:rsidR="006D68F1" w:rsidRPr="002A20CD" w:rsidRDefault="006D68F1" w:rsidP="006D68F1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D0AF918" w14:textId="77777777" w:rsidR="006D68F1" w:rsidRPr="002A20CD" w:rsidRDefault="006D68F1" w:rsidP="006D68F1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295B873" w14:textId="77777777" w:rsidR="00295A3A" w:rsidRPr="002A20CD" w:rsidRDefault="00295A3A" w:rsidP="00E86A2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D1F21D" w14:textId="77777777" w:rsidR="00D714D6" w:rsidRPr="002A20CD" w:rsidRDefault="00D714D6" w:rsidP="00D714D6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7542104F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278955F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podwykonawcą/ami:</w:t>
      </w:r>
    </w:p>
    <w:p w14:paraId="67071BED" w14:textId="42FF3556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6C738B5" w14:textId="77777777" w:rsidR="00D714D6" w:rsidRPr="002A20CD" w:rsidRDefault="00D714D6" w:rsidP="00D714D6">
      <w:pPr>
        <w:rPr>
          <w:rFonts w:ascii="Times New Roman" w:hAnsi="Times New Roman" w:cs="Times New Roman"/>
          <w:i/>
          <w:sz w:val="24"/>
          <w:szCs w:val="24"/>
        </w:rPr>
      </w:pPr>
      <w:r w:rsidRPr="002A20C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20156E72" w14:textId="77777777" w:rsidR="00D714D6" w:rsidRPr="002A20CD" w:rsidRDefault="00D714D6" w:rsidP="00D714D6">
      <w:pPr>
        <w:rPr>
          <w:rFonts w:ascii="Times New Roman" w:hAnsi="Times New Roman" w:cs="Times New Roman"/>
          <w:sz w:val="24"/>
          <w:szCs w:val="24"/>
        </w:rPr>
      </w:pPr>
      <w:r w:rsidRPr="002A20CD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713AC8A1" w14:textId="77777777" w:rsidR="00D714D6" w:rsidRPr="002A20CD" w:rsidRDefault="00D714D6" w:rsidP="00D714D6">
      <w:pPr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2FB1AF" w14:textId="77777777" w:rsidR="00D714D6" w:rsidRPr="002A20CD" w:rsidRDefault="00D714D6" w:rsidP="00D714D6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BC087AC" w14:textId="77777777" w:rsidR="00D714D6" w:rsidRPr="002A20CD" w:rsidRDefault="00D714D6" w:rsidP="00D714D6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2A20CD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2421D07D" w14:textId="77777777" w:rsidR="00D714D6" w:rsidRPr="002A20CD" w:rsidRDefault="00D714D6" w:rsidP="00D714D6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04820C1" w14:textId="77777777" w:rsidR="00C945D3" w:rsidRPr="002A20CD" w:rsidRDefault="00C945D3" w:rsidP="002A20CD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2A20CD">
        <w:rPr>
          <w:rFonts w:ascii="Times New Roman" w:hAnsi="Times New Roman" w:cs="Times New Roman"/>
          <w:color w:val="000000" w:themeColor="text1"/>
          <w:szCs w:val="20"/>
        </w:rPr>
        <w:t xml:space="preserve">- 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</w:t>
      </w:r>
      <w:r w:rsidR="00354615">
        <w:rPr>
          <w:rFonts w:ascii="Times New Roman" w:hAnsi="Times New Roman" w:cs="Times New Roman"/>
          <w:color w:val="000000" w:themeColor="text1"/>
          <w:szCs w:val="20"/>
        </w:rPr>
        <w:t xml:space="preserve">                     </w:t>
      </w:r>
      <w:r w:rsidRPr="002A20CD">
        <w:rPr>
          <w:rFonts w:ascii="Times New Roman" w:hAnsi="Times New Roman" w:cs="Times New Roman"/>
          <w:color w:val="000000" w:themeColor="text1"/>
          <w:szCs w:val="20"/>
        </w:rPr>
        <w:t>w odniesieniu do każdego wspólnika spółki cywilnej oddzielnie)</w:t>
      </w:r>
    </w:p>
    <w:sectPr w:rsidR="00C945D3" w:rsidRPr="002A20CD" w:rsidSect="002A20CD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5A74B" w14:textId="77777777" w:rsidR="000535D3" w:rsidRDefault="000535D3" w:rsidP="0038231F">
      <w:pPr>
        <w:spacing w:line="240" w:lineRule="auto"/>
      </w:pPr>
      <w:r>
        <w:separator/>
      </w:r>
    </w:p>
  </w:endnote>
  <w:endnote w:type="continuationSeparator" w:id="0">
    <w:p w14:paraId="12EEA501" w14:textId="77777777" w:rsidR="000535D3" w:rsidRDefault="000535D3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2B5F54E2" w14:textId="77777777" w:rsidR="00926E74" w:rsidRPr="002A20CD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2A20CD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2A20CD">
          <w:rPr>
            <w:rFonts w:ascii="Times New Roman" w:hAnsi="Times New Roman" w:cs="Times New Roman"/>
            <w:szCs w:val="20"/>
          </w:rPr>
          <w:instrText>PAGE    \* MERGEFORMAT</w:instrTex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95BCA" w:rsidRPr="00795BCA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2A20CD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3481C66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51CF6621" w14:textId="77777777" w:rsidR="00926E74" w:rsidRPr="002A20CD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2A20CD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2A20CD">
          <w:rPr>
            <w:rFonts w:ascii="Times New Roman" w:hAnsi="Times New Roman" w:cs="Times New Roman"/>
            <w:szCs w:val="20"/>
          </w:rPr>
          <w:instrText>PAGE    \* MERGEFORMAT</w:instrText>
        </w:r>
        <w:r w:rsidRPr="002A20CD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795BCA" w:rsidRPr="00795BCA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2A20CD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1C8DE0F1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0E01B" w14:textId="77777777" w:rsidR="000535D3" w:rsidRDefault="000535D3" w:rsidP="0038231F">
      <w:pPr>
        <w:spacing w:line="240" w:lineRule="auto"/>
      </w:pPr>
      <w:r>
        <w:separator/>
      </w:r>
    </w:p>
  </w:footnote>
  <w:footnote w:type="continuationSeparator" w:id="0">
    <w:p w14:paraId="27D854F9" w14:textId="77777777" w:rsidR="000535D3" w:rsidRDefault="000535D3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566418">
    <w:abstractNumId w:val="6"/>
  </w:num>
  <w:num w:numId="2" w16cid:durableId="1391416037">
    <w:abstractNumId w:val="0"/>
  </w:num>
  <w:num w:numId="3" w16cid:durableId="1197498246">
    <w:abstractNumId w:val="4"/>
  </w:num>
  <w:num w:numId="4" w16cid:durableId="1279606472">
    <w:abstractNumId w:val="8"/>
  </w:num>
  <w:num w:numId="5" w16cid:durableId="1176309068">
    <w:abstractNumId w:val="7"/>
  </w:num>
  <w:num w:numId="6" w16cid:durableId="26418964">
    <w:abstractNumId w:val="3"/>
  </w:num>
  <w:num w:numId="7" w16cid:durableId="142085544">
    <w:abstractNumId w:val="1"/>
  </w:num>
  <w:num w:numId="8" w16cid:durableId="16177154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37716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63E"/>
    <w:rsid w:val="0001375F"/>
    <w:rsid w:val="000379F0"/>
    <w:rsid w:val="000507FE"/>
    <w:rsid w:val="000535D3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F4C82"/>
    <w:rsid w:val="001F73F0"/>
    <w:rsid w:val="001F7787"/>
    <w:rsid w:val="002011AE"/>
    <w:rsid w:val="002016CC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560C"/>
    <w:rsid w:val="00280567"/>
    <w:rsid w:val="00287BCD"/>
    <w:rsid w:val="002949E3"/>
    <w:rsid w:val="002958AB"/>
    <w:rsid w:val="00295A3A"/>
    <w:rsid w:val="002A20CD"/>
    <w:rsid w:val="002A2E1A"/>
    <w:rsid w:val="002C42F8"/>
    <w:rsid w:val="002C4948"/>
    <w:rsid w:val="002D1866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A3CF2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4CC2"/>
    <w:rsid w:val="00466838"/>
    <w:rsid w:val="00476080"/>
    <w:rsid w:val="004761C6"/>
    <w:rsid w:val="00480615"/>
    <w:rsid w:val="004820D4"/>
    <w:rsid w:val="00484551"/>
    <w:rsid w:val="00484F88"/>
    <w:rsid w:val="00485AF5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0DE1"/>
    <w:rsid w:val="0052487A"/>
    <w:rsid w:val="00525621"/>
    <w:rsid w:val="0052618B"/>
    <w:rsid w:val="0053130C"/>
    <w:rsid w:val="005319CA"/>
    <w:rsid w:val="00543F48"/>
    <w:rsid w:val="0056027C"/>
    <w:rsid w:val="005641F0"/>
    <w:rsid w:val="0059495D"/>
    <w:rsid w:val="005A73FB"/>
    <w:rsid w:val="005B222F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E62"/>
    <w:rsid w:val="006C3E61"/>
    <w:rsid w:val="006D3168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5BCA"/>
    <w:rsid w:val="0079713A"/>
    <w:rsid w:val="007A730C"/>
    <w:rsid w:val="007E25BD"/>
    <w:rsid w:val="007E2F69"/>
    <w:rsid w:val="007E7A2D"/>
    <w:rsid w:val="00804F07"/>
    <w:rsid w:val="0081282D"/>
    <w:rsid w:val="00823E49"/>
    <w:rsid w:val="00830AB1"/>
    <w:rsid w:val="008337E4"/>
    <w:rsid w:val="00835815"/>
    <w:rsid w:val="008416E0"/>
    <w:rsid w:val="0084469A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D620E"/>
    <w:rsid w:val="009E16AC"/>
    <w:rsid w:val="009F52D7"/>
    <w:rsid w:val="009F69A0"/>
    <w:rsid w:val="00A0197B"/>
    <w:rsid w:val="00A058AD"/>
    <w:rsid w:val="00A0658E"/>
    <w:rsid w:val="00A1401D"/>
    <w:rsid w:val="00A1471A"/>
    <w:rsid w:val="00A1685D"/>
    <w:rsid w:val="00A3431A"/>
    <w:rsid w:val="00A347DE"/>
    <w:rsid w:val="00A36E95"/>
    <w:rsid w:val="00A51F00"/>
    <w:rsid w:val="00A56074"/>
    <w:rsid w:val="00A56607"/>
    <w:rsid w:val="00A62798"/>
    <w:rsid w:val="00A776FE"/>
    <w:rsid w:val="00A942D4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690F"/>
    <w:rsid w:val="00B37134"/>
    <w:rsid w:val="00B40FC8"/>
    <w:rsid w:val="00B5619D"/>
    <w:rsid w:val="00B6697A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5F28"/>
    <w:rsid w:val="00CC4366"/>
    <w:rsid w:val="00CC6896"/>
    <w:rsid w:val="00CD582B"/>
    <w:rsid w:val="00CE6400"/>
    <w:rsid w:val="00CF4A74"/>
    <w:rsid w:val="00CF5DEF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90602"/>
    <w:rsid w:val="00D96063"/>
    <w:rsid w:val="00DC3424"/>
    <w:rsid w:val="00DC3F44"/>
    <w:rsid w:val="00DC7D06"/>
    <w:rsid w:val="00DD146A"/>
    <w:rsid w:val="00DD3E9D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31150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paragraph" w:styleId="Poprawka">
    <w:name w:val="Revision"/>
    <w:hidden/>
    <w:uiPriority w:val="99"/>
    <w:semiHidden/>
    <w:rsid w:val="002A20CD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9035E-5F02-4A90-BA15-70D4CC9A3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Paweł Puchalik</cp:lastModifiedBy>
  <cp:revision>12</cp:revision>
  <cp:lastPrinted>2016-07-26T08:32:00Z</cp:lastPrinted>
  <dcterms:created xsi:type="dcterms:W3CDTF">2022-03-09T09:50:00Z</dcterms:created>
  <dcterms:modified xsi:type="dcterms:W3CDTF">2023-10-31T13:03:00Z</dcterms:modified>
</cp:coreProperties>
</file>