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9D06A" w14:textId="2E243C70" w:rsidR="001D11C5" w:rsidRPr="00C852F1" w:rsidRDefault="005E3918" w:rsidP="00C852F1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C852F1">
        <w:rPr>
          <w:rFonts w:ascii="Times New Roman" w:hAnsi="Times New Roman"/>
          <w:b/>
          <w:color w:val="000000" w:themeColor="text1"/>
          <w:sz w:val="24"/>
        </w:rPr>
        <w:t>Gmina Dukla</w:t>
      </w:r>
    </w:p>
    <w:p w14:paraId="7E6D3AE3" w14:textId="77777777" w:rsidR="005E3918" w:rsidRPr="00C852F1" w:rsidRDefault="005E3918" w:rsidP="00C852F1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C852F1">
        <w:rPr>
          <w:rFonts w:ascii="Times New Roman" w:hAnsi="Times New Roman"/>
          <w:b/>
          <w:color w:val="000000" w:themeColor="text1"/>
          <w:sz w:val="24"/>
        </w:rPr>
        <w:t>38-450 Dukla</w:t>
      </w:r>
    </w:p>
    <w:p w14:paraId="3F790223" w14:textId="77777777" w:rsidR="005E3918" w:rsidRPr="00C852F1" w:rsidRDefault="005E3918" w:rsidP="00C852F1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C852F1">
        <w:rPr>
          <w:rFonts w:ascii="Times New Roman" w:hAnsi="Times New Roman"/>
          <w:b/>
          <w:color w:val="000000" w:themeColor="text1"/>
          <w:sz w:val="24"/>
        </w:rPr>
        <w:t>ul. Trakt Węgierski 11</w:t>
      </w:r>
    </w:p>
    <w:p w14:paraId="2053D34E" w14:textId="1F2F8A5C" w:rsidR="00B65807" w:rsidRPr="00C852F1" w:rsidRDefault="003558C1" w:rsidP="003E4A7A">
      <w:pPr>
        <w:pStyle w:val="tekstdokumentu"/>
        <w:rPr>
          <w:rFonts w:ascii="Times New Roman" w:hAnsi="Times New Roman"/>
          <w:sz w:val="24"/>
        </w:rPr>
      </w:pPr>
      <w:r w:rsidRPr="00C852F1">
        <w:rPr>
          <w:rFonts w:ascii="Times New Roman" w:hAnsi="Times New Roman"/>
          <w:sz w:val="24"/>
        </w:rPr>
        <w:tab/>
      </w:r>
      <w:r w:rsidR="00DD58AC">
        <w:rPr>
          <w:rFonts w:ascii="Times New Roman" w:hAnsi="Times New Roman"/>
          <w:sz w:val="24"/>
        </w:rPr>
        <w:t>Z</w:t>
      </w:r>
      <w:r w:rsidR="00DD58AC" w:rsidRPr="00C852F1">
        <w:rPr>
          <w:rFonts w:ascii="Times New Roman" w:hAnsi="Times New Roman"/>
          <w:sz w:val="24"/>
        </w:rPr>
        <w:t xml:space="preserve">ałącznik </w:t>
      </w:r>
      <w:r w:rsidR="00374A69" w:rsidRPr="00C852F1">
        <w:rPr>
          <w:rFonts w:ascii="Times New Roman" w:hAnsi="Times New Roman"/>
          <w:sz w:val="24"/>
        </w:rPr>
        <w:t xml:space="preserve">nr </w:t>
      </w:r>
      <w:r w:rsidR="00923791" w:rsidRPr="00C852F1">
        <w:rPr>
          <w:rFonts w:ascii="Times New Roman" w:hAnsi="Times New Roman"/>
          <w:sz w:val="24"/>
        </w:rPr>
        <w:t>2</w:t>
      </w:r>
      <w:r w:rsidR="00B65807" w:rsidRPr="00C852F1">
        <w:rPr>
          <w:rFonts w:ascii="Times New Roman" w:hAnsi="Times New Roman"/>
          <w:sz w:val="24"/>
        </w:rPr>
        <w:t xml:space="preserve"> do S</w:t>
      </w:r>
      <w:r w:rsidR="005551A5" w:rsidRPr="00C852F1">
        <w:rPr>
          <w:rFonts w:ascii="Times New Roman" w:hAnsi="Times New Roman"/>
          <w:sz w:val="24"/>
        </w:rPr>
        <w:t>W</w:t>
      </w:r>
      <w:r w:rsidR="00B65807" w:rsidRPr="00C852F1">
        <w:rPr>
          <w:rFonts w:ascii="Times New Roman" w:hAnsi="Times New Roman"/>
          <w:sz w:val="24"/>
        </w:rPr>
        <w:t>Z</w:t>
      </w:r>
    </w:p>
    <w:p w14:paraId="4ADE21F7" w14:textId="77777777" w:rsidR="00B65807" w:rsidRPr="00C852F1" w:rsidRDefault="00B65807" w:rsidP="007F5FA6">
      <w:pPr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C852F1">
        <w:rPr>
          <w:rFonts w:ascii="Times New Roman" w:hAnsi="Times New Roman"/>
          <w:b/>
          <w:color w:val="000000" w:themeColor="text1"/>
          <w:sz w:val="24"/>
        </w:rPr>
        <w:t>FORMULARZ OFERTOWY</w:t>
      </w:r>
    </w:p>
    <w:p w14:paraId="46C9D746" w14:textId="77777777" w:rsidR="00B65807" w:rsidRPr="00C852F1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ab/>
      </w:r>
    </w:p>
    <w:p w14:paraId="48546A67" w14:textId="77777777" w:rsidR="00B65807" w:rsidRPr="00C852F1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ab/>
      </w:r>
    </w:p>
    <w:p w14:paraId="6982C051" w14:textId="77777777" w:rsidR="00B65807" w:rsidRPr="00C852F1" w:rsidRDefault="00B65807" w:rsidP="007F5FA6">
      <w:pPr>
        <w:tabs>
          <w:tab w:val="center" w:pos="4820"/>
        </w:tabs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ab/>
        <w:t>(pełna nazwa i adres Wykonawcy)*</w:t>
      </w:r>
    </w:p>
    <w:p w14:paraId="5818C787" w14:textId="18018FD2" w:rsidR="00B65807" w:rsidRPr="00C852F1" w:rsidRDefault="00B65807" w:rsidP="00C852F1">
      <w:pPr>
        <w:tabs>
          <w:tab w:val="center" w:pos="4820"/>
        </w:tabs>
        <w:spacing w:line="240" w:lineRule="auto"/>
        <w:rPr>
          <w:rFonts w:ascii="Times New Roman" w:hAnsi="Times New Roman"/>
          <w:color w:val="000000" w:themeColor="text1"/>
          <w:szCs w:val="20"/>
        </w:rPr>
      </w:pPr>
      <w:r w:rsidRPr="00C852F1">
        <w:rPr>
          <w:rFonts w:ascii="Times New Roman" w:hAnsi="Times New Roman"/>
          <w:i/>
          <w:color w:val="000000" w:themeColor="text1"/>
          <w:szCs w:val="20"/>
        </w:rPr>
        <w:t>w przypadku Wykonawców wspólnie ubiegających się o zamówienie (np. konsorcjum, spółka cywilna tj. wspólnicy spółki cywilnej) należy wymienić wszystkich Wykonawców wspólnie ubiegających się o zamówienie</w:t>
      </w:r>
      <w:r w:rsidR="00414B71">
        <w:rPr>
          <w:rFonts w:ascii="Times New Roman" w:hAnsi="Times New Roman"/>
          <w:i/>
          <w:color w:val="000000" w:themeColor="text1"/>
          <w:szCs w:val="20"/>
        </w:rPr>
        <w:t xml:space="preserve"> </w:t>
      </w:r>
      <w:r w:rsidRPr="00C852F1">
        <w:rPr>
          <w:rFonts w:ascii="Times New Roman" w:hAnsi="Times New Roman"/>
          <w:i/>
          <w:color w:val="000000" w:themeColor="text1"/>
          <w:szCs w:val="20"/>
        </w:rPr>
        <w:t>(w przypadku spółki cywilnej należy wymienić wszystkich wspólników spółki cywilnej)</w:t>
      </w:r>
    </w:p>
    <w:p w14:paraId="49AB79A8" w14:textId="77777777" w:rsidR="00B65807" w:rsidRPr="00C852F1" w:rsidRDefault="00B65807" w:rsidP="00C852F1">
      <w:pPr>
        <w:tabs>
          <w:tab w:val="left" w:leader="dot" w:pos="4820"/>
          <w:tab w:val="righ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C852F1">
        <w:rPr>
          <w:rFonts w:ascii="Times New Roman" w:hAnsi="Times New Roman"/>
          <w:color w:val="000000" w:themeColor="text1"/>
          <w:sz w:val="24"/>
          <w:lang w:val="en-US"/>
        </w:rPr>
        <w:t>REGON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C852F1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,</w:t>
      </w:r>
      <w:r w:rsidRPr="00C852F1">
        <w:rPr>
          <w:rFonts w:ascii="Times New Roman" w:hAnsi="Times New Roman"/>
          <w:color w:val="000000" w:themeColor="text1"/>
          <w:sz w:val="24"/>
          <w:lang w:val="en-US"/>
        </w:rPr>
        <w:t>NIP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C852F1">
        <w:rPr>
          <w:rFonts w:ascii="Times New Roman" w:hAnsi="Times New Roman"/>
          <w:color w:val="000000" w:themeColor="text1"/>
          <w:sz w:val="24"/>
          <w:lang w:val="en-US"/>
        </w:rPr>
        <w:tab/>
      </w:r>
    </w:p>
    <w:p w14:paraId="52670649" w14:textId="77777777" w:rsidR="005E3918" w:rsidRDefault="00B65807" w:rsidP="00C852F1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C852F1">
        <w:rPr>
          <w:rFonts w:ascii="Times New Roman" w:hAnsi="Times New Roman"/>
          <w:color w:val="000000" w:themeColor="text1"/>
          <w:sz w:val="24"/>
          <w:lang w:val="en-US"/>
        </w:rPr>
        <w:t>tel.</w:t>
      </w:r>
      <w:r w:rsidRPr="00C852F1">
        <w:rPr>
          <w:rFonts w:ascii="Times New Roman" w:hAnsi="Times New Roman"/>
          <w:color w:val="000000" w:themeColor="text1"/>
          <w:sz w:val="24"/>
          <w:lang w:val="en-US"/>
        </w:rPr>
        <w:tab/>
        <w:t>fax.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r w:rsidRPr="00C852F1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,</w:t>
      </w:r>
    </w:p>
    <w:p w14:paraId="5568F9B5" w14:textId="77777777" w:rsidR="00B65807" w:rsidRDefault="00B65807" w:rsidP="00C852F1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C852F1">
        <w:rPr>
          <w:rFonts w:ascii="Times New Roman" w:hAnsi="Times New Roman"/>
          <w:color w:val="000000" w:themeColor="text1"/>
          <w:sz w:val="24"/>
          <w:lang w:val="en-US"/>
        </w:rPr>
        <w:t xml:space="preserve">adres 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 xml:space="preserve">poczty elektronicznej </w:t>
      </w:r>
      <w:r w:rsidRPr="00C852F1">
        <w:rPr>
          <w:rFonts w:ascii="Times New Roman" w:hAnsi="Times New Roman"/>
          <w:color w:val="000000" w:themeColor="text1"/>
          <w:sz w:val="24"/>
          <w:lang w:val="en-US"/>
        </w:rPr>
        <w:t>e-mail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C852F1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.,</w:t>
      </w:r>
    </w:p>
    <w:p w14:paraId="374070C4" w14:textId="77777777" w:rsidR="005E3918" w:rsidRPr="00C852F1" w:rsidRDefault="005E3918" w:rsidP="00C852F1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>
        <w:rPr>
          <w:rFonts w:ascii="Times New Roman" w:hAnsi="Times New Roman"/>
          <w:color w:val="000000" w:themeColor="text1"/>
          <w:sz w:val="24"/>
          <w:lang w:val="en-US"/>
        </w:rPr>
        <w:t>adres skrzynki (ESP) na ePuap:……………………….. ,</w:t>
      </w:r>
    </w:p>
    <w:p w14:paraId="3E32EB24" w14:textId="77777777" w:rsidR="00F00D2B" w:rsidRPr="00C852F1" w:rsidRDefault="00F00D2B" w:rsidP="00C852F1">
      <w:pPr>
        <w:spacing w:line="276" w:lineRule="auto"/>
        <w:rPr>
          <w:rFonts w:ascii="Times New Roman" w:hAnsi="Times New Roman"/>
          <w:color w:val="000000" w:themeColor="text1"/>
          <w:sz w:val="24"/>
          <w:lang w:val="de-CH"/>
        </w:rPr>
      </w:pPr>
    </w:p>
    <w:p w14:paraId="4273990C" w14:textId="77777777" w:rsidR="001D11C5" w:rsidRDefault="00B65807" w:rsidP="001A4EBD">
      <w:pPr>
        <w:rPr>
          <w:rFonts w:ascii="Times New Roman" w:hAnsi="Times New Roman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>W odpowiedzi na ogłoszenie o zamówieniu</w:t>
      </w:r>
      <w:r w:rsidR="00C970E4" w:rsidRPr="00C852F1">
        <w:rPr>
          <w:rFonts w:ascii="Times New Roman" w:hAnsi="Times New Roman"/>
          <w:color w:val="000000" w:themeColor="text1"/>
          <w:sz w:val="24"/>
        </w:rPr>
        <w:t>,</w:t>
      </w:r>
      <w:r w:rsidRPr="00C852F1">
        <w:rPr>
          <w:rFonts w:ascii="Times New Roman" w:hAnsi="Times New Roman"/>
          <w:color w:val="000000" w:themeColor="text1"/>
          <w:sz w:val="24"/>
        </w:rPr>
        <w:t xml:space="preserve"> dla postępowania o udzielenie zamówienia publicznego, prowadzonego </w:t>
      </w:r>
      <w:r w:rsidR="001A4EBD" w:rsidRPr="00C852F1">
        <w:rPr>
          <w:rFonts w:ascii="Times New Roman" w:hAnsi="Times New Roman"/>
          <w:sz w:val="24"/>
        </w:rPr>
        <w:t xml:space="preserve"> </w:t>
      </w:r>
      <w:r w:rsidR="001A4EBD" w:rsidRPr="00C852F1">
        <w:rPr>
          <w:rFonts w:ascii="Times New Roman" w:hAnsi="Times New Roman"/>
          <w:sz w:val="24"/>
          <w:u w:val="single"/>
        </w:rPr>
        <w:t>w trybie podstawowym, na podstawie art. 275 pkt. 1)</w:t>
      </w:r>
      <w:r w:rsidR="001A4EBD" w:rsidRPr="00C852F1">
        <w:rPr>
          <w:rFonts w:ascii="Times New Roman" w:hAnsi="Times New Roman"/>
          <w:sz w:val="24"/>
        </w:rPr>
        <w:t xml:space="preserve"> ustawy </w:t>
      </w:r>
      <w:r w:rsidR="005E3918">
        <w:rPr>
          <w:rFonts w:ascii="Times New Roman" w:hAnsi="Times New Roman"/>
          <w:sz w:val="24"/>
        </w:rPr>
        <w:t xml:space="preserve">                   </w:t>
      </w:r>
      <w:r w:rsidR="001A4EBD" w:rsidRPr="00C852F1">
        <w:rPr>
          <w:rFonts w:ascii="Times New Roman" w:hAnsi="Times New Roman"/>
          <w:sz w:val="24"/>
        </w:rPr>
        <w:t xml:space="preserve">z dnia 11 września 2019 roku - Prawo zamówień publicznych dla zadania: </w:t>
      </w:r>
    </w:p>
    <w:p w14:paraId="0BFF11A6" w14:textId="79115506" w:rsidR="00C852F1" w:rsidRDefault="00C852F1" w:rsidP="006D6207">
      <w:pPr>
        <w:suppressAutoHyphens/>
        <w:spacing w:line="240" w:lineRule="auto"/>
        <w:ind w:right="49"/>
        <w:jc w:val="center"/>
        <w:rPr>
          <w:rFonts w:ascii="Times New Roman" w:hAnsi="Times New Roman"/>
          <w:b/>
          <w:bCs/>
          <w:sz w:val="24"/>
        </w:rPr>
      </w:pPr>
      <w:r w:rsidRPr="00C852F1">
        <w:rPr>
          <w:rFonts w:ascii="Times New Roman" w:hAnsi="Times New Roman"/>
          <w:b/>
          <w:bCs/>
          <w:sz w:val="24"/>
        </w:rPr>
        <w:t xml:space="preserve">Usługi zimowego utrzymania dróg gminnych i wewnętrznych na terenie </w:t>
      </w:r>
      <w:r w:rsidR="006D6207">
        <w:rPr>
          <w:rFonts w:ascii="Times New Roman" w:hAnsi="Times New Roman"/>
          <w:b/>
          <w:bCs/>
          <w:sz w:val="24"/>
        </w:rPr>
        <w:br/>
      </w:r>
      <w:r w:rsidRPr="00C852F1">
        <w:rPr>
          <w:rFonts w:ascii="Times New Roman" w:hAnsi="Times New Roman"/>
          <w:b/>
          <w:bCs/>
          <w:sz w:val="24"/>
        </w:rPr>
        <w:t>Gminy Dukla w</w:t>
      </w:r>
      <w:r w:rsidR="00C65911">
        <w:rPr>
          <w:rFonts w:ascii="Times New Roman" w:hAnsi="Times New Roman"/>
          <w:b/>
          <w:bCs/>
          <w:sz w:val="24"/>
        </w:rPr>
        <w:t> </w:t>
      </w:r>
      <w:r w:rsidRPr="00C852F1">
        <w:rPr>
          <w:rFonts w:ascii="Times New Roman" w:hAnsi="Times New Roman"/>
          <w:b/>
          <w:bCs/>
          <w:sz w:val="24"/>
        </w:rPr>
        <w:t xml:space="preserve">2023 roku </w:t>
      </w:r>
    </w:p>
    <w:p w14:paraId="49779B64" w14:textId="77777777" w:rsidR="00C852F1" w:rsidRPr="003E597F" w:rsidRDefault="00C852F1" w:rsidP="00913089">
      <w:pPr>
        <w:suppressAutoHyphens/>
        <w:spacing w:line="240" w:lineRule="auto"/>
        <w:ind w:left="1135" w:right="851"/>
        <w:rPr>
          <w:rFonts w:ascii="Times New Roman" w:hAnsi="Times New Roman"/>
          <w:sz w:val="24"/>
          <w:szCs w:val="20"/>
          <w:lang w:eastAsia="ar-SA"/>
        </w:rPr>
      </w:pPr>
    </w:p>
    <w:p w14:paraId="50BCF62F" w14:textId="77777777" w:rsidR="006F5268" w:rsidRPr="003E597F" w:rsidRDefault="006F5268" w:rsidP="006F5268">
      <w:pPr>
        <w:suppressAutoHyphens/>
        <w:spacing w:line="240" w:lineRule="auto"/>
        <w:ind w:left="1046" w:right="49"/>
        <w:rPr>
          <w:rFonts w:ascii="Times New Roman" w:hAnsi="Times New Roman"/>
          <w:i/>
          <w:sz w:val="24"/>
          <w:lang w:eastAsia="ar-SA"/>
        </w:rPr>
      </w:pPr>
      <w:r>
        <w:rPr>
          <w:rFonts w:ascii="Times New Roman" w:hAnsi="Times New Roman"/>
          <w:sz w:val="24"/>
          <w:lang w:eastAsia="ar-SA"/>
        </w:rPr>
        <w:t>REJON II</w:t>
      </w:r>
    </w:p>
    <w:p w14:paraId="7C3D4BE7" w14:textId="77777777" w:rsidR="006F5268" w:rsidRPr="003E597F" w:rsidRDefault="006F5268" w:rsidP="006F5268">
      <w:pPr>
        <w:numPr>
          <w:ilvl w:val="0"/>
          <w:numId w:val="28"/>
        </w:numPr>
        <w:suppressAutoHyphens/>
        <w:spacing w:after="5" w:line="264" w:lineRule="auto"/>
        <w:ind w:right="49"/>
        <w:contextualSpacing/>
        <w:rPr>
          <w:rFonts w:ascii="Times New Roman" w:eastAsia="Verdana" w:hAnsi="Times New Roman"/>
          <w:i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odśnieżanie ………………………… zł/godz.</w:t>
      </w:r>
    </w:p>
    <w:p w14:paraId="5695CD29" w14:textId="77777777" w:rsidR="006F5268" w:rsidRPr="003E597F" w:rsidRDefault="006F5268" w:rsidP="006F5268">
      <w:pPr>
        <w:numPr>
          <w:ilvl w:val="0"/>
          <w:numId w:val="28"/>
        </w:numPr>
        <w:suppressAutoHyphens/>
        <w:spacing w:after="5" w:line="264" w:lineRule="auto"/>
        <w:ind w:right="49"/>
        <w:contextualSpacing/>
        <w:rPr>
          <w:rFonts w:ascii="Times New Roman" w:eastAsia="Verdana" w:hAnsi="Times New Roman"/>
          <w:i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piaskowanie ………………………… zł/godz.</w:t>
      </w:r>
    </w:p>
    <w:p w14:paraId="4BEC7BA1" w14:textId="77777777" w:rsidR="006F5268" w:rsidRPr="003E597F" w:rsidRDefault="006F5268" w:rsidP="006F5268">
      <w:pPr>
        <w:numPr>
          <w:ilvl w:val="0"/>
          <w:numId w:val="28"/>
        </w:numPr>
        <w:suppressAutoHyphens/>
        <w:spacing w:after="5" w:line="264" w:lineRule="auto"/>
        <w:ind w:right="49"/>
        <w:contextualSpacing/>
        <w:rPr>
          <w:rFonts w:ascii="Times New Roman" w:eastAsia="Verdana" w:hAnsi="Times New Roman"/>
          <w:i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odśnieżanie z piaskowaniem (prowadzenie akcji w tym samym czasie) …………. zł/godz.</w:t>
      </w:r>
    </w:p>
    <w:p w14:paraId="4A4FB23E" w14:textId="77777777" w:rsidR="006F5268" w:rsidRPr="003E597F" w:rsidRDefault="006F5268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Cena ( brutto) za 1 godz. pracy  wymienionego sprzętu obliczona wg SWZ:</w:t>
      </w:r>
    </w:p>
    <w:p w14:paraId="6E75DDCC" w14:textId="77777777" w:rsidR="006F5268" w:rsidRPr="003E597F" w:rsidRDefault="006F5268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brutto :  ................................... zł</w:t>
      </w:r>
    </w:p>
    <w:p w14:paraId="3ACABCD1" w14:textId="77777777" w:rsidR="006F5268" w:rsidRPr="003E597F" w:rsidRDefault="006F5268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słownie : ............................................................................... zł.</w:t>
      </w:r>
    </w:p>
    <w:p w14:paraId="0EBA7260" w14:textId="77777777" w:rsidR="006F5268" w:rsidRPr="003E597F" w:rsidRDefault="006F5268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 xml:space="preserve">      WYKAZ  SPRZĘTU:</w:t>
      </w:r>
    </w:p>
    <w:p w14:paraId="21C27530" w14:textId="77777777" w:rsidR="006F5268" w:rsidRPr="003E597F" w:rsidRDefault="006F5268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 xml:space="preserve">      </w:t>
      </w:r>
    </w:p>
    <w:p w14:paraId="3C1681A3" w14:textId="77777777" w:rsidR="006F5268" w:rsidRPr="003E597F" w:rsidRDefault="006F5268" w:rsidP="006F5268">
      <w:pPr>
        <w:suppressAutoHyphens/>
        <w:spacing w:line="240" w:lineRule="auto"/>
        <w:ind w:left="1134"/>
        <w:contextualSpacing/>
        <w:rPr>
          <w:rFonts w:ascii="Times New Roman" w:hAnsi="Times New Roman"/>
        </w:rPr>
      </w:pPr>
      <w:r w:rsidRPr="003E597F">
        <w:rPr>
          <w:rFonts w:ascii="Times New Roman" w:hAnsi="Times New Roman"/>
        </w:rPr>
        <w:t>………………………………………………………………………</w:t>
      </w:r>
      <w:r>
        <w:rPr>
          <w:rFonts w:ascii="Times New Roman" w:hAnsi="Times New Roman"/>
        </w:rPr>
        <w:t>……………..</w:t>
      </w:r>
    </w:p>
    <w:p w14:paraId="467823D4" w14:textId="77777777" w:rsidR="006F5268" w:rsidRPr="003E597F" w:rsidRDefault="006F5268" w:rsidP="006F5268">
      <w:pPr>
        <w:spacing w:line="240" w:lineRule="auto"/>
        <w:ind w:left="1134" w:right="851"/>
        <w:rPr>
          <w:rFonts w:ascii="Times New Roman" w:hAnsi="Times New Roman"/>
          <w:sz w:val="24"/>
          <w:szCs w:val="20"/>
          <w:lang w:eastAsia="pl-PL"/>
        </w:rPr>
      </w:pPr>
      <w:r w:rsidRPr="003E597F">
        <w:rPr>
          <w:rFonts w:ascii="Times New Roman" w:hAnsi="Times New Roman"/>
          <w:sz w:val="24"/>
          <w:szCs w:val="20"/>
          <w:lang w:eastAsia="pl-PL"/>
        </w:rPr>
        <w:t>……………………………………………………………………….</w:t>
      </w:r>
    </w:p>
    <w:p w14:paraId="0A035F26" w14:textId="77777777" w:rsidR="006F5268" w:rsidRPr="003E597F" w:rsidRDefault="006F5268" w:rsidP="006F5268">
      <w:pPr>
        <w:suppressAutoHyphens/>
        <w:spacing w:line="240" w:lineRule="auto"/>
        <w:ind w:left="1134"/>
        <w:contextualSpacing/>
        <w:rPr>
          <w:rFonts w:ascii="Times New Roman" w:hAnsi="Times New Roman"/>
          <w:sz w:val="24"/>
          <w:szCs w:val="20"/>
          <w:lang w:eastAsia="ar-SA"/>
        </w:rPr>
      </w:pPr>
      <w:r w:rsidRPr="003E597F">
        <w:rPr>
          <w:rFonts w:ascii="Times New Roman" w:hAnsi="Times New Roman"/>
          <w:sz w:val="24"/>
          <w:szCs w:val="20"/>
          <w:lang w:eastAsia="ar-SA"/>
        </w:rPr>
        <w:t>………………………………………………………………………</w:t>
      </w:r>
      <w:r>
        <w:rPr>
          <w:rFonts w:ascii="Times New Roman" w:hAnsi="Times New Roman"/>
          <w:sz w:val="24"/>
          <w:szCs w:val="20"/>
          <w:lang w:eastAsia="ar-SA"/>
        </w:rPr>
        <w:t>.</w:t>
      </w:r>
    </w:p>
    <w:p w14:paraId="3E65F432" w14:textId="77777777" w:rsidR="00913089" w:rsidRDefault="006F5268" w:rsidP="006F5268">
      <w:pPr>
        <w:spacing w:after="5" w:line="264" w:lineRule="auto"/>
        <w:ind w:left="993" w:right="49" w:hanging="142"/>
        <w:contextualSpacing/>
        <w:rPr>
          <w:rFonts w:ascii="Times New Roman" w:hAnsi="Times New Roman"/>
          <w:sz w:val="24"/>
          <w:szCs w:val="20"/>
          <w:lang w:eastAsia="ar-SA"/>
        </w:rPr>
      </w:pPr>
      <w:r>
        <w:rPr>
          <w:rFonts w:ascii="Times New Roman" w:hAnsi="Times New Roman"/>
          <w:sz w:val="24"/>
          <w:szCs w:val="20"/>
          <w:lang w:eastAsia="ar-SA"/>
        </w:rPr>
        <w:t xml:space="preserve">     </w:t>
      </w:r>
      <w:r w:rsidRPr="003E597F">
        <w:rPr>
          <w:rFonts w:ascii="Times New Roman" w:hAnsi="Times New Roman"/>
          <w:sz w:val="24"/>
          <w:szCs w:val="20"/>
          <w:lang w:eastAsia="ar-SA"/>
        </w:rPr>
        <w:t>……………………………………………………………………….</w:t>
      </w:r>
    </w:p>
    <w:p w14:paraId="5253FD58" w14:textId="41EB6BE7" w:rsidR="006D6207" w:rsidRDefault="006D6207">
      <w:pPr>
        <w:spacing w:line="240" w:lineRule="auto"/>
        <w:jc w:val="left"/>
        <w:rPr>
          <w:rFonts w:ascii="Times New Roman" w:eastAsia="Verdana" w:hAnsi="Times New Roman"/>
          <w:sz w:val="24"/>
          <w:lang w:eastAsia="pl-PL"/>
        </w:rPr>
      </w:pPr>
      <w:r>
        <w:rPr>
          <w:rFonts w:ascii="Times New Roman" w:eastAsia="Verdana" w:hAnsi="Times New Roman"/>
          <w:sz w:val="24"/>
          <w:lang w:eastAsia="pl-PL"/>
        </w:rPr>
        <w:br w:type="page"/>
      </w:r>
    </w:p>
    <w:p w14:paraId="7F97655D" w14:textId="77777777" w:rsidR="00C852F1" w:rsidRPr="003E597F" w:rsidRDefault="00C852F1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</w:p>
    <w:p w14:paraId="6855EF43" w14:textId="77777777" w:rsidR="006F5268" w:rsidRPr="003E597F" w:rsidRDefault="006F5268" w:rsidP="006F5268">
      <w:pPr>
        <w:suppressAutoHyphens/>
        <w:spacing w:line="240" w:lineRule="auto"/>
        <w:ind w:left="1046" w:right="49"/>
        <w:rPr>
          <w:rFonts w:ascii="Times New Roman" w:hAnsi="Times New Roman"/>
          <w:i/>
          <w:sz w:val="24"/>
          <w:lang w:eastAsia="ar-SA"/>
        </w:rPr>
      </w:pPr>
      <w:r>
        <w:rPr>
          <w:rFonts w:ascii="Times New Roman" w:hAnsi="Times New Roman"/>
          <w:sz w:val="24"/>
          <w:lang w:eastAsia="ar-SA"/>
        </w:rPr>
        <w:t>REJON III</w:t>
      </w:r>
    </w:p>
    <w:p w14:paraId="43C8DA05" w14:textId="77777777" w:rsidR="006F5268" w:rsidRPr="003E597F" w:rsidRDefault="006F5268" w:rsidP="006F5268">
      <w:pPr>
        <w:numPr>
          <w:ilvl w:val="0"/>
          <w:numId w:val="28"/>
        </w:numPr>
        <w:suppressAutoHyphens/>
        <w:spacing w:after="5" w:line="264" w:lineRule="auto"/>
        <w:ind w:right="49"/>
        <w:contextualSpacing/>
        <w:rPr>
          <w:rFonts w:ascii="Times New Roman" w:eastAsia="Verdana" w:hAnsi="Times New Roman"/>
          <w:i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odśnieżanie ………………………… zł/godz.</w:t>
      </w:r>
    </w:p>
    <w:p w14:paraId="0B60D540" w14:textId="77777777" w:rsidR="006F5268" w:rsidRPr="003E597F" w:rsidRDefault="006F5268" w:rsidP="006F5268">
      <w:pPr>
        <w:numPr>
          <w:ilvl w:val="0"/>
          <w:numId w:val="28"/>
        </w:numPr>
        <w:suppressAutoHyphens/>
        <w:spacing w:after="5" w:line="264" w:lineRule="auto"/>
        <w:ind w:right="49"/>
        <w:contextualSpacing/>
        <w:rPr>
          <w:rFonts w:ascii="Times New Roman" w:eastAsia="Verdana" w:hAnsi="Times New Roman"/>
          <w:i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piaskowanie ………………………… zł/godz.</w:t>
      </w:r>
    </w:p>
    <w:p w14:paraId="1CE1AD27" w14:textId="77777777" w:rsidR="006F5268" w:rsidRPr="003E597F" w:rsidRDefault="006F5268" w:rsidP="006F5268">
      <w:pPr>
        <w:numPr>
          <w:ilvl w:val="0"/>
          <w:numId w:val="28"/>
        </w:numPr>
        <w:suppressAutoHyphens/>
        <w:spacing w:after="5" w:line="264" w:lineRule="auto"/>
        <w:ind w:right="49"/>
        <w:contextualSpacing/>
        <w:rPr>
          <w:rFonts w:ascii="Times New Roman" w:eastAsia="Verdana" w:hAnsi="Times New Roman"/>
          <w:i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odśnieżanie z piaskowaniem (prowadzenie akcji w tym samym czasie) …………. zł/godz.</w:t>
      </w:r>
    </w:p>
    <w:p w14:paraId="18BC6DCA" w14:textId="77777777" w:rsidR="006F5268" w:rsidRPr="003E597F" w:rsidRDefault="006F5268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Cena ( brutto) za 1 godz. pracy  wymienionego sprzętu obliczona wg SWZ:</w:t>
      </w:r>
    </w:p>
    <w:p w14:paraId="0FCC8FD7" w14:textId="77777777" w:rsidR="006F5268" w:rsidRPr="003E597F" w:rsidRDefault="006F5268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brutto :  ................................... zł</w:t>
      </w:r>
    </w:p>
    <w:p w14:paraId="35B6DA16" w14:textId="77777777" w:rsidR="006F5268" w:rsidRPr="003E597F" w:rsidRDefault="006F5268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słownie : ............................................................................... zł.</w:t>
      </w:r>
    </w:p>
    <w:p w14:paraId="42D9538F" w14:textId="77777777" w:rsidR="006F5268" w:rsidRPr="003E597F" w:rsidRDefault="006F5268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 xml:space="preserve">      WYKAZ  SPRZĘTU:</w:t>
      </w:r>
    </w:p>
    <w:p w14:paraId="26677F6D" w14:textId="77777777" w:rsidR="006F5268" w:rsidRPr="003E597F" w:rsidRDefault="006F5268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 xml:space="preserve">      </w:t>
      </w:r>
    </w:p>
    <w:p w14:paraId="6B903058" w14:textId="77777777" w:rsidR="006F5268" w:rsidRPr="003E597F" w:rsidRDefault="006F5268" w:rsidP="006F5268">
      <w:pPr>
        <w:suppressAutoHyphens/>
        <w:spacing w:line="240" w:lineRule="auto"/>
        <w:ind w:left="1134"/>
        <w:contextualSpacing/>
        <w:rPr>
          <w:rFonts w:ascii="Times New Roman" w:hAnsi="Times New Roman"/>
        </w:rPr>
      </w:pPr>
      <w:r w:rsidRPr="003E597F">
        <w:rPr>
          <w:rFonts w:ascii="Times New Roman" w:hAnsi="Times New Roman"/>
        </w:rPr>
        <w:t>………………………………………………………………………</w:t>
      </w:r>
      <w:r>
        <w:rPr>
          <w:rFonts w:ascii="Times New Roman" w:hAnsi="Times New Roman"/>
        </w:rPr>
        <w:t>……………..</w:t>
      </w:r>
    </w:p>
    <w:p w14:paraId="159B7F35" w14:textId="77777777" w:rsidR="006F5268" w:rsidRPr="003E597F" w:rsidRDefault="006F5268" w:rsidP="006F5268">
      <w:pPr>
        <w:spacing w:line="240" w:lineRule="auto"/>
        <w:ind w:left="1134" w:right="851"/>
        <w:rPr>
          <w:rFonts w:ascii="Times New Roman" w:hAnsi="Times New Roman"/>
          <w:sz w:val="24"/>
          <w:szCs w:val="20"/>
          <w:lang w:eastAsia="pl-PL"/>
        </w:rPr>
      </w:pPr>
      <w:r w:rsidRPr="003E597F">
        <w:rPr>
          <w:rFonts w:ascii="Times New Roman" w:hAnsi="Times New Roman"/>
          <w:sz w:val="24"/>
          <w:szCs w:val="20"/>
          <w:lang w:eastAsia="pl-PL"/>
        </w:rPr>
        <w:t>……………………………………………………………………….</w:t>
      </w:r>
    </w:p>
    <w:p w14:paraId="096BC2A3" w14:textId="77777777" w:rsidR="006F5268" w:rsidRPr="003E597F" w:rsidRDefault="006F5268" w:rsidP="006F5268">
      <w:pPr>
        <w:suppressAutoHyphens/>
        <w:spacing w:line="240" w:lineRule="auto"/>
        <w:ind w:left="1134"/>
        <w:contextualSpacing/>
        <w:rPr>
          <w:rFonts w:ascii="Times New Roman" w:hAnsi="Times New Roman"/>
          <w:sz w:val="24"/>
          <w:szCs w:val="20"/>
          <w:lang w:eastAsia="ar-SA"/>
        </w:rPr>
      </w:pPr>
      <w:r w:rsidRPr="003E597F">
        <w:rPr>
          <w:rFonts w:ascii="Times New Roman" w:hAnsi="Times New Roman"/>
          <w:sz w:val="24"/>
          <w:szCs w:val="20"/>
          <w:lang w:eastAsia="ar-SA"/>
        </w:rPr>
        <w:t>………………………………………………………………………</w:t>
      </w:r>
      <w:r>
        <w:rPr>
          <w:rFonts w:ascii="Times New Roman" w:hAnsi="Times New Roman"/>
          <w:sz w:val="24"/>
          <w:szCs w:val="20"/>
          <w:lang w:eastAsia="ar-SA"/>
        </w:rPr>
        <w:t>.</w:t>
      </w:r>
    </w:p>
    <w:p w14:paraId="0616AB67" w14:textId="77777777" w:rsidR="00913089" w:rsidRDefault="006F5268" w:rsidP="006F5268">
      <w:pPr>
        <w:spacing w:after="5" w:line="264" w:lineRule="auto"/>
        <w:ind w:left="993" w:right="49" w:hanging="142"/>
        <w:contextualSpacing/>
        <w:rPr>
          <w:rFonts w:ascii="Times New Roman" w:hAnsi="Times New Roman"/>
          <w:sz w:val="24"/>
          <w:szCs w:val="20"/>
          <w:lang w:eastAsia="ar-SA"/>
        </w:rPr>
      </w:pPr>
      <w:r>
        <w:rPr>
          <w:rFonts w:ascii="Times New Roman" w:hAnsi="Times New Roman"/>
          <w:sz w:val="24"/>
          <w:szCs w:val="20"/>
          <w:lang w:eastAsia="ar-SA"/>
        </w:rPr>
        <w:t xml:space="preserve">     </w:t>
      </w:r>
      <w:r w:rsidRPr="003E597F">
        <w:rPr>
          <w:rFonts w:ascii="Times New Roman" w:hAnsi="Times New Roman"/>
          <w:sz w:val="24"/>
          <w:szCs w:val="20"/>
          <w:lang w:eastAsia="ar-SA"/>
        </w:rPr>
        <w:t>……………………………………………………………………….</w:t>
      </w:r>
    </w:p>
    <w:p w14:paraId="38EB69CC" w14:textId="77777777" w:rsidR="00C852F1" w:rsidRPr="003E597F" w:rsidRDefault="00C852F1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</w:p>
    <w:p w14:paraId="63356E43" w14:textId="77777777" w:rsidR="006F5268" w:rsidRPr="003E597F" w:rsidRDefault="006F5268" w:rsidP="006F5268">
      <w:pPr>
        <w:suppressAutoHyphens/>
        <w:spacing w:line="240" w:lineRule="auto"/>
        <w:ind w:left="1046" w:right="49"/>
        <w:rPr>
          <w:rFonts w:ascii="Times New Roman" w:hAnsi="Times New Roman"/>
          <w:i/>
          <w:sz w:val="24"/>
          <w:lang w:eastAsia="ar-SA"/>
        </w:rPr>
      </w:pPr>
      <w:r>
        <w:rPr>
          <w:rFonts w:ascii="Times New Roman" w:hAnsi="Times New Roman"/>
          <w:sz w:val="24"/>
          <w:lang w:eastAsia="ar-SA"/>
        </w:rPr>
        <w:t>REJON VI</w:t>
      </w:r>
    </w:p>
    <w:p w14:paraId="13D3DDC7" w14:textId="77777777" w:rsidR="006F5268" w:rsidRPr="003E597F" w:rsidRDefault="006F5268" w:rsidP="006F5268">
      <w:pPr>
        <w:numPr>
          <w:ilvl w:val="0"/>
          <w:numId w:val="28"/>
        </w:numPr>
        <w:suppressAutoHyphens/>
        <w:spacing w:after="5" w:line="264" w:lineRule="auto"/>
        <w:ind w:right="49"/>
        <w:contextualSpacing/>
        <w:rPr>
          <w:rFonts w:ascii="Times New Roman" w:eastAsia="Verdana" w:hAnsi="Times New Roman"/>
          <w:i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odśnieżanie ………………………… zł/godz.</w:t>
      </w:r>
    </w:p>
    <w:p w14:paraId="41EFE22D" w14:textId="77777777" w:rsidR="006F5268" w:rsidRPr="003E597F" w:rsidRDefault="006F5268" w:rsidP="006F5268">
      <w:pPr>
        <w:numPr>
          <w:ilvl w:val="0"/>
          <w:numId w:val="28"/>
        </w:numPr>
        <w:suppressAutoHyphens/>
        <w:spacing w:after="5" w:line="264" w:lineRule="auto"/>
        <w:ind w:right="49"/>
        <w:contextualSpacing/>
        <w:rPr>
          <w:rFonts w:ascii="Times New Roman" w:eastAsia="Verdana" w:hAnsi="Times New Roman"/>
          <w:i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piaskowanie ………………………… zł/godz.</w:t>
      </w:r>
    </w:p>
    <w:p w14:paraId="2AC4ABBF" w14:textId="77777777" w:rsidR="006F5268" w:rsidRPr="003E597F" w:rsidRDefault="006F5268" w:rsidP="006F5268">
      <w:pPr>
        <w:numPr>
          <w:ilvl w:val="0"/>
          <w:numId w:val="28"/>
        </w:numPr>
        <w:suppressAutoHyphens/>
        <w:spacing w:after="5" w:line="264" w:lineRule="auto"/>
        <w:ind w:right="49"/>
        <w:contextualSpacing/>
        <w:rPr>
          <w:rFonts w:ascii="Times New Roman" w:eastAsia="Verdana" w:hAnsi="Times New Roman"/>
          <w:i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odśnieżanie z piaskowaniem (prowadzenie akcji w tym samym czasie) …………. zł/godz.</w:t>
      </w:r>
    </w:p>
    <w:p w14:paraId="55FD783B" w14:textId="77777777" w:rsidR="006F5268" w:rsidRPr="003E597F" w:rsidRDefault="006F5268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Cena ( brutto) za 1 godz. pracy  wymienionego sprzętu obliczona wg SWZ:</w:t>
      </w:r>
    </w:p>
    <w:p w14:paraId="77FA51F6" w14:textId="77777777" w:rsidR="006F5268" w:rsidRPr="003E597F" w:rsidRDefault="006F5268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brutto :  ................................... zł</w:t>
      </w:r>
    </w:p>
    <w:p w14:paraId="59274519" w14:textId="77777777" w:rsidR="006F5268" w:rsidRPr="003E597F" w:rsidRDefault="006F5268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słownie : ............................................................................... zł.</w:t>
      </w:r>
    </w:p>
    <w:p w14:paraId="5292BE4D" w14:textId="77777777" w:rsidR="006F5268" w:rsidRPr="003E597F" w:rsidRDefault="006F5268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 xml:space="preserve">      WYKAZ  SPRZĘTU:</w:t>
      </w:r>
    </w:p>
    <w:p w14:paraId="629B713A" w14:textId="77777777" w:rsidR="006F5268" w:rsidRPr="003E597F" w:rsidRDefault="006F5268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 xml:space="preserve">      </w:t>
      </w:r>
    </w:p>
    <w:p w14:paraId="0053B56F" w14:textId="77777777" w:rsidR="006F5268" w:rsidRPr="003E597F" w:rsidRDefault="006F5268" w:rsidP="006F5268">
      <w:pPr>
        <w:suppressAutoHyphens/>
        <w:spacing w:line="240" w:lineRule="auto"/>
        <w:ind w:left="1134"/>
        <w:contextualSpacing/>
        <w:rPr>
          <w:rFonts w:ascii="Times New Roman" w:hAnsi="Times New Roman"/>
        </w:rPr>
      </w:pPr>
      <w:r w:rsidRPr="003E597F">
        <w:rPr>
          <w:rFonts w:ascii="Times New Roman" w:hAnsi="Times New Roman"/>
        </w:rPr>
        <w:t>………………………………………………………………………</w:t>
      </w:r>
      <w:r>
        <w:rPr>
          <w:rFonts w:ascii="Times New Roman" w:hAnsi="Times New Roman"/>
        </w:rPr>
        <w:t>……………..</w:t>
      </w:r>
    </w:p>
    <w:p w14:paraId="2664245D" w14:textId="77777777" w:rsidR="006F5268" w:rsidRPr="003E597F" w:rsidRDefault="006F5268" w:rsidP="006F5268">
      <w:pPr>
        <w:spacing w:line="240" w:lineRule="auto"/>
        <w:ind w:left="1134" w:right="851"/>
        <w:rPr>
          <w:rFonts w:ascii="Times New Roman" w:hAnsi="Times New Roman"/>
          <w:sz w:val="24"/>
          <w:szCs w:val="20"/>
          <w:lang w:eastAsia="pl-PL"/>
        </w:rPr>
      </w:pPr>
      <w:r w:rsidRPr="003E597F">
        <w:rPr>
          <w:rFonts w:ascii="Times New Roman" w:hAnsi="Times New Roman"/>
          <w:sz w:val="24"/>
          <w:szCs w:val="20"/>
          <w:lang w:eastAsia="pl-PL"/>
        </w:rPr>
        <w:t>……………………………………………………………………….</w:t>
      </w:r>
    </w:p>
    <w:p w14:paraId="6AD3D0BC" w14:textId="77777777" w:rsidR="006F5268" w:rsidRPr="003E597F" w:rsidRDefault="006F5268" w:rsidP="006F5268">
      <w:pPr>
        <w:suppressAutoHyphens/>
        <w:spacing w:line="240" w:lineRule="auto"/>
        <w:ind w:left="1134"/>
        <w:contextualSpacing/>
        <w:rPr>
          <w:rFonts w:ascii="Times New Roman" w:hAnsi="Times New Roman"/>
          <w:sz w:val="24"/>
          <w:szCs w:val="20"/>
          <w:lang w:eastAsia="ar-SA"/>
        </w:rPr>
      </w:pPr>
      <w:r w:rsidRPr="003E597F">
        <w:rPr>
          <w:rFonts w:ascii="Times New Roman" w:hAnsi="Times New Roman"/>
          <w:sz w:val="24"/>
          <w:szCs w:val="20"/>
          <w:lang w:eastAsia="ar-SA"/>
        </w:rPr>
        <w:t>………………………………………………………………………</w:t>
      </w:r>
      <w:r>
        <w:rPr>
          <w:rFonts w:ascii="Times New Roman" w:hAnsi="Times New Roman"/>
          <w:sz w:val="24"/>
          <w:szCs w:val="20"/>
          <w:lang w:eastAsia="ar-SA"/>
        </w:rPr>
        <w:t>.</w:t>
      </w:r>
    </w:p>
    <w:p w14:paraId="5AFBB96D" w14:textId="77777777" w:rsidR="006F5268" w:rsidRDefault="006F5268" w:rsidP="006F5268">
      <w:pPr>
        <w:spacing w:line="240" w:lineRule="auto"/>
        <w:ind w:left="142"/>
        <w:rPr>
          <w:rFonts w:ascii="Times New Roman" w:hAnsi="Times New Roman"/>
          <w:sz w:val="24"/>
          <w:szCs w:val="20"/>
          <w:lang w:eastAsia="ar-SA"/>
        </w:rPr>
      </w:pPr>
      <w:r>
        <w:rPr>
          <w:rFonts w:ascii="Times New Roman" w:hAnsi="Times New Roman"/>
          <w:sz w:val="24"/>
          <w:szCs w:val="20"/>
          <w:lang w:eastAsia="ar-SA"/>
        </w:rPr>
        <w:t xml:space="preserve">                </w:t>
      </w:r>
      <w:r w:rsidRPr="003E597F">
        <w:rPr>
          <w:rFonts w:ascii="Times New Roman" w:hAnsi="Times New Roman"/>
          <w:sz w:val="24"/>
          <w:szCs w:val="20"/>
          <w:lang w:eastAsia="ar-SA"/>
        </w:rPr>
        <w:t>……………………………………………………………………….</w:t>
      </w:r>
    </w:p>
    <w:p w14:paraId="293B93CD" w14:textId="77777777" w:rsidR="00913089" w:rsidRDefault="00913089" w:rsidP="00913089">
      <w:pPr>
        <w:spacing w:line="240" w:lineRule="auto"/>
        <w:ind w:left="142"/>
        <w:rPr>
          <w:rFonts w:ascii="Times New Roman" w:hAnsi="Times New Roman"/>
          <w:b/>
          <w:bCs/>
          <w:sz w:val="24"/>
        </w:rPr>
      </w:pPr>
    </w:p>
    <w:p w14:paraId="172DC9F1" w14:textId="303B5868" w:rsidR="00B65807" w:rsidRPr="00C852F1" w:rsidRDefault="00EA2601" w:rsidP="00C852F1">
      <w:pPr>
        <w:tabs>
          <w:tab w:val="right" w:leader="dot" w:pos="9633"/>
        </w:tabs>
        <w:spacing w:line="276" w:lineRule="auto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 xml:space="preserve">3. </w:t>
      </w:r>
      <w:r w:rsidR="00AA5A4E" w:rsidRPr="00C852F1">
        <w:rPr>
          <w:rFonts w:ascii="Times New Roman" w:hAnsi="Times New Roman"/>
          <w:color w:val="000000" w:themeColor="text1"/>
          <w:sz w:val="24"/>
        </w:rPr>
        <w:t>Oświadczamy, że zamówienie realizować będziemy: sami/z udziałem podwykonawcy-ów</w:t>
      </w:r>
      <w:r w:rsidR="00AA5A4E" w:rsidRPr="00C852F1">
        <w:rPr>
          <w:rFonts w:ascii="Times New Roman" w:hAnsi="Times New Roman"/>
          <w:b/>
          <w:color w:val="000000" w:themeColor="text1"/>
          <w:sz w:val="24"/>
        </w:rPr>
        <w:t>**</w:t>
      </w:r>
    </w:p>
    <w:p w14:paraId="52A8EBAE" w14:textId="77777777" w:rsidR="00B65807" w:rsidRPr="00C852F1" w:rsidRDefault="00AA5A4E" w:rsidP="00C852F1">
      <w:pPr>
        <w:spacing w:line="276" w:lineRule="auto"/>
        <w:ind w:left="360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i/>
          <w:color w:val="000000" w:themeColor="text1"/>
          <w:sz w:val="24"/>
        </w:rPr>
        <w:t>(w przypadku udziału podwykonawców w realizacji zamówienia, Zamawiający żąda wskazania przez Wykonawcę części zamówienia (zakres prac), których wykonanie Wykonawca zamierza powierzyć podwykonawcom, i podania przez Wykonawcę firm podwykonawców</w:t>
      </w:r>
      <w:r w:rsidR="00AA1C18" w:rsidRPr="00C852F1">
        <w:rPr>
          <w:rFonts w:ascii="Times New Roman" w:hAnsi="Times New Roman"/>
          <w:i/>
          <w:color w:val="000000" w:themeColor="text1"/>
          <w:sz w:val="24"/>
        </w:rPr>
        <w:t xml:space="preserve"> o ile są znani</w:t>
      </w:r>
      <w:r w:rsidRPr="00C852F1">
        <w:rPr>
          <w:rFonts w:ascii="Times New Roman" w:hAnsi="Times New Roman"/>
          <w:i/>
          <w:color w:val="000000" w:themeColor="text1"/>
          <w:sz w:val="24"/>
        </w:rPr>
        <w:t>)</w:t>
      </w:r>
    </w:p>
    <w:p w14:paraId="356656D7" w14:textId="77777777" w:rsidR="00DD42D6" w:rsidRPr="00C852F1" w:rsidRDefault="00DD42D6" w:rsidP="00C852F1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ab/>
      </w:r>
    </w:p>
    <w:p w14:paraId="321E4DC6" w14:textId="77777777" w:rsidR="0083030E" w:rsidRPr="00C852F1" w:rsidRDefault="0083030E" w:rsidP="00C852F1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ab/>
      </w:r>
    </w:p>
    <w:p w14:paraId="1B0AFBA1" w14:textId="5CE45576" w:rsidR="00F51262" w:rsidRPr="00C852F1" w:rsidRDefault="00EA2601" w:rsidP="00C852F1">
      <w:pPr>
        <w:tabs>
          <w:tab w:val="right" w:leader="dot" w:pos="9633"/>
        </w:tabs>
        <w:spacing w:line="276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4. </w:t>
      </w:r>
      <w:r w:rsidR="00F51262" w:rsidRPr="00C852F1">
        <w:rPr>
          <w:rFonts w:ascii="Times New Roman" w:hAnsi="Times New Roman"/>
          <w:color w:val="000000" w:themeColor="text1"/>
          <w:sz w:val="24"/>
        </w:rPr>
        <w:t>Składając ofertę oświadczamy, że:</w:t>
      </w:r>
    </w:p>
    <w:p w14:paraId="0F641C4B" w14:textId="214BDECA" w:rsidR="00B65807" w:rsidRPr="00C852F1" w:rsidRDefault="003F2E68" w:rsidP="00C852F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>zapoznaliśmy się i w pełni oraz bez żadnych zastrzeżeń akceptujemy treść Specyfikacji Warunków Zamówienia, zwanej w dalszej treści SWZ wraz z załącznikami, z wyjaśnieniami i zmianami,</w:t>
      </w:r>
    </w:p>
    <w:p w14:paraId="0E9E23B2" w14:textId="6B99695D" w:rsidR="00B65807" w:rsidRPr="00C852F1" w:rsidRDefault="003F2E68" w:rsidP="00C852F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>oferujemy wykonanie przedmiotu zamówienia zgodnie z warunkami zapisanymi w SWZ i załącznikach do SWZ,</w:t>
      </w:r>
    </w:p>
    <w:p w14:paraId="63CC0ADA" w14:textId="76AEAEE4" w:rsidR="00B65807" w:rsidRPr="00C852F1" w:rsidRDefault="003F2E68" w:rsidP="00C852F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>w pełni i bez żadnych zastrzeżeń akceptujemy warunki um</w:t>
      </w:r>
      <w:r w:rsidR="000007BF" w:rsidRPr="00C852F1">
        <w:rPr>
          <w:rFonts w:ascii="Times New Roman" w:hAnsi="Times New Roman"/>
          <w:color w:val="000000" w:themeColor="text1"/>
          <w:sz w:val="24"/>
        </w:rPr>
        <w:t>ów</w:t>
      </w:r>
      <w:r w:rsidRPr="00C852F1">
        <w:rPr>
          <w:rFonts w:ascii="Times New Roman" w:hAnsi="Times New Roman"/>
          <w:color w:val="000000" w:themeColor="text1"/>
          <w:sz w:val="24"/>
        </w:rPr>
        <w:t xml:space="preserve"> na wykonanie zamówienia zapisane w SWZ wraz z załącznikami i w przypadku wyboru naszej oferty zobowiązujemy się</w:t>
      </w:r>
      <w:r w:rsidR="007048D6" w:rsidRPr="00C852F1">
        <w:rPr>
          <w:rFonts w:ascii="Times New Roman" w:hAnsi="Times New Roman"/>
          <w:color w:val="000000" w:themeColor="text1"/>
          <w:sz w:val="24"/>
        </w:rPr>
        <w:t> </w:t>
      </w:r>
      <w:r w:rsidRPr="00C852F1">
        <w:rPr>
          <w:rFonts w:ascii="Times New Roman" w:hAnsi="Times New Roman"/>
          <w:color w:val="000000" w:themeColor="text1"/>
          <w:sz w:val="24"/>
        </w:rPr>
        <w:t>do zawarcia um</w:t>
      </w:r>
      <w:r w:rsidR="000007BF" w:rsidRPr="00C852F1">
        <w:rPr>
          <w:rFonts w:ascii="Times New Roman" w:hAnsi="Times New Roman"/>
          <w:color w:val="000000" w:themeColor="text1"/>
          <w:sz w:val="24"/>
        </w:rPr>
        <w:t>ów</w:t>
      </w:r>
      <w:r w:rsidRPr="00C852F1">
        <w:rPr>
          <w:rFonts w:ascii="Times New Roman" w:hAnsi="Times New Roman"/>
          <w:color w:val="000000" w:themeColor="text1"/>
          <w:sz w:val="24"/>
        </w:rPr>
        <w:t xml:space="preserve"> na proponowanych w ni</w:t>
      </w:r>
      <w:r w:rsidR="000007BF" w:rsidRPr="00C852F1">
        <w:rPr>
          <w:rFonts w:ascii="Times New Roman" w:hAnsi="Times New Roman"/>
          <w:color w:val="000000" w:themeColor="text1"/>
          <w:sz w:val="24"/>
        </w:rPr>
        <w:t>ch</w:t>
      </w:r>
      <w:r w:rsidRPr="00C852F1">
        <w:rPr>
          <w:rFonts w:ascii="Times New Roman" w:hAnsi="Times New Roman"/>
          <w:color w:val="000000" w:themeColor="text1"/>
          <w:sz w:val="24"/>
        </w:rPr>
        <w:t xml:space="preserve"> warunkach, w miejscu i terminie wskazanym przez Zamawiającego,</w:t>
      </w:r>
    </w:p>
    <w:p w14:paraId="25C926F6" w14:textId="77777777" w:rsidR="00B65807" w:rsidRPr="00C852F1" w:rsidRDefault="003F2E68" w:rsidP="00C852F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lastRenderedPageBreak/>
        <w:t>wszystkie wymagane w niniejszym postępowaniu przetargowym oświadczenia składamy ze świadomością odpowiedzialności karnej za składanie fałszywych oświadczeń w celu uzyskania korzyści majątkowych,</w:t>
      </w:r>
    </w:p>
    <w:p w14:paraId="4EB8B693" w14:textId="77777777" w:rsidR="00B65807" w:rsidRPr="00C852F1" w:rsidRDefault="00B65807" w:rsidP="00C852F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 xml:space="preserve">akceptujemy </w:t>
      </w:r>
      <w:r w:rsidR="00F34B25" w:rsidRPr="00C852F1">
        <w:rPr>
          <w:rFonts w:ascii="Times New Roman" w:hAnsi="Times New Roman"/>
          <w:color w:val="000000" w:themeColor="text1"/>
          <w:sz w:val="24"/>
        </w:rPr>
        <w:t>3</w:t>
      </w:r>
      <w:r w:rsidRPr="00C852F1">
        <w:rPr>
          <w:rFonts w:ascii="Times New Roman" w:hAnsi="Times New Roman"/>
          <w:color w:val="000000" w:themeColor="text1"/>
          <w:sz w:val="24"/>
        </w:rPr>
        <w:t>0 dniowy termin związania ofertą, bieg terminu związania ofertą rozpoczyna się</w:t>
      </w:r>
      <w:r w:rsidR="00335349" w:rsidRPr="00C852F1">
        <w:rPr>
          <w:rFonts w:ascii="Times New Roman" w:hAnsi="Times New Roman"/>
          <w:color w:val="000000" w:themeColor="text1"/>
          <w:sz w:val="24"/>
        </w:rPr>
        <w:t> </w:t>
      </w:r>
      <w:r w:rsidRPr="00C852F1">
        <w:rPr>
          <w:rFonts w:ascii="Times New Roman" w:hAnsi="Times New Roman"/>
          <w:color w:val="000000" w:themeColor="text1"/>
          <w:sz w:val="24"/>
        </w:rPr>
        <w:t>wraz z</w:t>
      </w:r>
      <w:r w:rsidR="008F2341" w:rsidRPr="00C852F1">
        <w:rPr>
          <w:rFonts w:ascii="Times New Roman" w:hAnsi="Times New Roman"/>
          <w:color w:val="000000" w:themeColor="text1"/>
          <w:sz w:val="24"/>
        </w:rPr>
        <w:t> </w:t>
      </w:r>
      <w:r w:rsidR="001A4CCF" w:rsidRPr="00C852F1">
        <w:rPr>
          <w:rFonts w:ascii="Times New Roman" w:hAnsi="Times New Roman"/>
          <w:color w:val="000000" w:themeColor="text1"/>
          <w:sz w:val="24"/>
        </w:rPr>
        <w:t>upływem terminu składania ofert</w:t>
      </w:r>
      <w:r w:rsidR="004A3B5B" w:rsidRPr="00C852F1">
        <w:rPr>
          <w:rFonts w:ascii="Times New Roman" w:hAnsi="Times New Roman"/>
          <w:color w:val="000000" w:themeColor="text1"/>
          <w:sz w:val="24"/>
        </w:rPr>
        <w:t>,</w:t>
      </w:r>
    </w:p>
    <w:p w14:paraId="1F40F4AE" w14:textId="77777777" w:rsidR="004A3B5B" w:rsidRPr="00C852F1" w:rsidRDefault="004A3B5B" w:rsidP="00C852F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hanging="1014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 xml:space="preserve">zapoznaliśmy się i </w:t>
      </w:r>
      <w:r w:rsidR="00D154E9" w:rsidRPr="00C852F1">
        <w:rPr>
          <w:rFonts w:ascii="Times New Roman" w:hAnsi="Times New Roman"/>
          <w:color w:val="000000" w:themeColor="text1"/>
          <w:sz w:val="24"/>
        </w:rPr>
        <w:t>akceptujemy</w:t>
      </w:r>
      <w:r w:rsidRPr="00C852F1">
        <w:rPr>
          <w:rFonts w:ascii="Times New Roman" w:hAnsi="Times New Roman"/>
          <w:color w:val="000000" w:themeColor="text1"/>
          <w:sz w:val="24"/>
        </w:rPr>
        <w:t xml:space="preserve"> klauzulę dotyczącą przetwarzania danych osobowych</w:t>
      </w:r>
      <w:r w:rsidR="001A4EBD" w:rsidRPr="00C852F1">
        <w:rPr>
          <w:rFonts w:ascii="Times New Roman" w:hAnsi="Times New Roman"/>
          <w:color w:val="000000" w:themeColor="text1"/>
          <w:sz w:val="24"/>
        </w:rPr>
        <w:t>,</w:t>
      </w:r>
    </w:p>
    <w:p w14:paraId="19F7716F" w14:textId="77777777" w:rsidR="00EC4757" w:rsidRPr="00C852F1" w:rsidRDefault="00CE3337" w:rsidP="00C852F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</w:t>
      </w:r>
      <w:r w:rsidR="00D34406">
        <w:rPr>
          <w:rFonts w:ascii="Times New Roman" w:hAnsi="Times New Roman"/>
          <w:color w:val="000000" w:themeColor="text1"/>
          <w:sz w:val="24"/>
        </w:rPr>
        <w:t xml:space="preserve">                         </w:t>
      </w:r>
      <w:r w:rsidRPr="00C852F1">
        <w:rPr>
          <w:rFonts w:ascii="Times New Roman" w:hAnsi="Times New Roman"/>
          <w:color w:val="000000" w:themeColor="text1"/>
          <w:sz w:val="24"/>
        </w:rPr>
        <w:t xml:space="preserve"> w niniejszym postępowaniu;</w:t>
      </w:r>
    </w:p>
    <w:p w14:paraId="30EC7B39" w14:textId="16925305" w:rsidR="00B65807" w:rsidRPr="00C852F1" w:rsidRDefault="009C7231" w:rsidP="00C852F1">
      <w:pPr>
        <w:tabs>
          <w:tab w:val="left" w:leader="dot" w:pos="9072"/>
        </w:tabs>
        <w:spacing w:line="276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5. </w:t>
      </w:r>
      <w:r w:rsidR="00B65807" w:rsidRPr="00C852F1">
        <w:rPr>
          <w:rFonts w:ascii="Times New Roman" w:hAnsi="Times New Roman"/>
          <w:color w:val="000000" w:themeColor="text1"/>
          <w:sz w:val="24"/>
        </w:rPr>
        <w:t>Jako osobę do kontaktów z Zamawiającym w ramach prowadzonego postępowania o udzielenie zamówienia publicznego wskazujemy:</w:t>
      </w:r>
    </w:p>
    <w:p w14:paraId="7B400349" w14:textId="77777777" w:rsidR="00B65807" w:rsidRPr="00C852F1" w:rsidRDefault="00B65807" w:rsidP="00C852F1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C852F1">
        <w:rPr>
          <w:rFonts w:ascii="Times New Roman" w:hAnsi="Times New Roman"/>
          <w:snapToGrid w:val="0"/>
          <w:color w:val="000000" w:themeColor="text1"/>
          <w:sz w:val="24"/>
        </w:rPr>
        <w:t>Imię i nazwisko:</w:t>
      </w:r>
      <w:r w:rsidRPr="00C852F1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61CAEF98" w14:textId="77777777" w:rsidR="00B65807" w:rsidRPr="00C852F1" w:rsidRDefault="00B65807" w:rsidP="00C852F1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C852F1">
        <w:rPr>
          <w:rFonts w:ascii="Times New Roman" w:hAnsi="Times New Roman"/>
          <w:snapToGrid w:val="0"/>
          <w:color w:val="000000" w:themeColor="text1"/>
          <w:sz w:val="24"/>
        </w:rPr>
        <w:t>adres poczty elektronicznej:</w:t>
      </w:r>
      <w:r w:rsidRPr="00C852F1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41567F99" w14:textId="77777777" w:rsidR="00F76D3C" w:rsidRPr="00C852F1" w:rsidRDefault="00E53CC4" w:rsidP="00C852F1">
      <w:pPr>
        <w:pStyle w:val="Akapitzlist"/>
        <w:numPr>
          <w:ilvl w:val="0"/>
          <w:numId w:val="27"/>
        </w:numPr>
        <w:tabs>
          <w:tab w:val="left" w:pos="6804"/>
          <w:tab w:val="left" w:pos="8789"/>
        </w:tabs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>Oświadczamy, iż należymy do kategorii</w:t>
      </w:r>
      <w:r w:rsidR="00F76D3C" w:rsidRPr="00C852F1">
        <w:rPr>
          <w:rFonts w:ascii="Times New Roman" w:hAnsi="Times New Roman"/>
          <w:color w:val="000000" w:themeColor="text1"/>
          <w:sz w:val="24"/>
        </w:rPr>
        <w:t>:</w:t>
      </w:r>
    </w:p>
    <w:p w14:paraId="2E69E135" w14:textId="6A5A22F8" w:rsidR="00F76D3C" w:rsidRPr="00C673C1" w:rsidRDefault="00F76D3C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mikro    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 w:rsidRPr="00C673C1">
        <w:rPr>
          <w:rFonts w:ascii="Times New Roman" w:hAnsi="Times New Roman"/>
          <w:color w:val="000000" w:themeColor="text1"/>
          <w:sz w:val="24"/>
        </w:rPr>
        <w:tab/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2EF172D1" w14:textId="1EFC6760" w:rsidR="00F76D3C" w:rsidRPr="00C673C1" w:rsidRDefault="00F76D3C" w:rsidP="00C852F1">
      <w:pPr>
        <w:tabs>
          <w:tab w:val="left" w:pos="6804"/>
          <w:tab w:val="left" w:pos="8789"/>
        </w:tabs>
        <w:spacing w:line="276" w:lineRule="auto"/>
        <w:ind w:firstLine="6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      </w:t>
      </w:r>
      <w:r w:rsidR="00E53CC4" w:rsidRPr="00C852F1">
        <w:rPr>
          <w:rFonts w:ascii="Times New Roman" w:hAnsi="Times New Roman"/>
          <w:color w:val="000000" w:themeColor="text1"/>
          <w:sz w:val="24"/>
        </w:rPr>
        <w:t>małych</w:t>
      </w:r>
      <w:r>
        <w:rPr>
          <w:rFonts w:ascii="Times New Roman" w:hAnsi="Times New Roman"/>
          <w:color w:val="000000" w:themeColor="text1"/>
          <w:sz w:val="24"/>
        </w:rPr>
        <w:t xml:space="preserve">  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7FCE771E" w14:textId="54169B33" w:rsidR="00F76D3C" w:rsidRPr="00C673C1" w:rsidRDefault="00E53CC4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>średnich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</w:t>
      </w:r>
      <w:r w:rsidR="00F76D3C"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 w:rsidR="00F76D3C" w:rsidRPr="00C673C1">
        <w:rPr>
          <w:rFonts w:ascii="Times New Roman" w:hAnsi="Times New Roman"/>
          <w:color w:val="000000" w:themeColor="text1"/>
          <w:sz w:val="24"/>
        </w:rPr>
        <w:tab/>
      </w:r>
      <w:r w:rsidR="00F76D3C"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2EBCA6C5" w14:textId="56B22850" w:rsidR="00E53CC4" w:rsidRPr="00C852F1" w:rsidRDefault="00E53CC4" w:rsidP="00C852F1">
      <w:pPr>
        <w:tabs>
          <w:tab w:val="num" w:pos="426"/>
          <w:tab w:val="left" w:pos="6804"/>
          <w:tab w:val="left" w:pos="8789"/>
        </w:tabs>
        <w:spacing w:line="276" w:lineRule="auto"/>
        <w:ind w:left="426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 xml:space="preserve">przedsiębiorstw w rozumieniu Załącznika nr 1 do Rozporządzenia Komisji (UE) 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                     </w:t>
      </w:r>
      <w:r w:rsidRPr="00C852F1">
        <w:rPr>
          <w:rFonts w:ascii="Times New Roman" w:hAnsi="Times New Roman"/>
          <w:color w:val="000000" w:themeColor="text1"/>
          <w:sz w:val="24"/>
        </w:rPr>
        <w:t xml:space="preserve">Nr 651/2014 z dnia 17 czerwca 2014 r. uznającego niektóre rodzaje pomocy za zgodne 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             </w:t>
      </w:r>
      <w:r w:rsidRPr="00C852F1">
        <w:rPr>
          <w:rFonts w:ascii="Times New Roman" w:hAnsi="Times New Roman"/>
          <w:color w:val="000000" w:themeColor="text1"/>
          <w:sz w:val="24"/>
        </w:rPr>
        <w:t>z rynkiem wewnętrznym w zastosowaniu art. 107 i 108 Traktatu</w:t>
      </w:r>
      <w:r w:rsidR="00CD3453">
        <w:rPr>
          <w:rFonts w:ascii="Times New Roman" w:hAnsi="Times New Roman"/>
          <w:color w:val="000000" w:themeColor="text1"/>
          <w:sz w:val="24"/>
        </w:rPr>
        <w:t xml:space="preserve"> </w:t>
      </w:r>
    </w:p>
    <w:p w14:paraId="680CC3AF" w14:textId="77777777" w:rsidR="00B65807" w:rsidRPr="00C852F1" w:rsidRDefault="00B65807" w:rsidP="00335349">
      <w:pPr>
        <w:tabs>
          <w:tab w:val="left" w:pos="0"/>
          <w:tab w:val="left" w:pos="540"/>
          <w:tab w:val="left" w:leader="dot" w:pos="2160"/>
          <w:tab w:val="left" w:pos="3544"/>
          <w:tab w:val="left" w:leader="dot" w:pos="9072"/>
        </w:tabs>
        <w:spacing w:before="1080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ab/>
      </w:r>
      <w:r w:rsidRPr="00C852F1">
        <w:rPr>
          <w:rFonts w:ascii="Times New Roman" w:hAnsi="Times New Roman"/>
          <w:color w:val="000000" w:themeColor="text1"/>
          <w:sz w:val="24"/>
        </w:rPr>
        <w:tab/>
      </w:r>
      <w:r w:rsidRPr="00C852F1">
        <w:rPr>
          <w:rFonts w:ascii="Times New Roman" w:hAnsi="Times New Roman"/>
          <w:color w:val="000000" w:themeColor="text1"/>
          <w:sz w:val="24"/>
        </w:rPr>
        <w:tab/>
      </w:r>
      <w:r w:rsidRPr="00C852F1">
        <w:rPr>
          <w:rFonts w:ascii="Times New Roman" w:hAnsi="Times New Roman"/>
          <w:color w:val="000000" w:themeColor="text1"/>
          <w:sz w:val="24"/>
        </w:rPr>
        <w:tab/>
      </w:r>
    </w:p>
    <w:p w14:paraId="4CBBF6ED" w14:textId="77777777" w:rsidR="00B65807" w:rsidRPr="00C852F1" w:rsidRDefault="00B65807" w:rsidP="00C852F1">
      <w:pPr>
        <w:tabs>
          <w:tab w:val="center" w:pos="1260"/>
          <w:tab w:val="center" w:pos="6237"/>
        </w:tabs>
        <w:spacing w:line="276" w:lineRule="auto"/>
        <w:rPr>
          <w:rFonts w:ascii="Times New Roman" w:hAnsi="Times New Roman"/>
          <w:color w:val="000000" w:themeColor="text1"/>
          <w:szCs w:val="20"/>
        </w:rPr>
      </w:pPr>
      <w:r w:rsidRPr="00C852F1">
        <w:rPr>
          <w:rFonts w:ascii="Times New Roman" w:hAnsi="Times New Roman"/>
          <w:color w:val="000000" w:themeColor="text1"/>
          <w:sz w:val="24"/>
        </w:rPr>
        <w:tab/>
        <w:t xml:space="preserve">(data) </w:t>
      </w:r>
      <w:r w:rsidRPr="00C852F1">
        <w:rPr>
          <w:rFonts w:ascii="Times New Roman" w:hAnsi="Times New Roman"/>
          <w:color w:val="000000" w:themeColor="text1"/>
          <w:sz w:val="24"/>
        </w:rPr>
        <w:tab/>
      </w:r>
      <w:r w:rsidRPr="00C852F1">
        <w:rPr>
          <w:rFonts w:ascii="Times New Roman" w:hAnsi="Times New Roman"/>
          <w:color w:val="000000" w:themeColor="text1"/>
          <w:szCs w:val="20"/>
        </w:rPr>
        <w:t>(pieczęć i podpis osób/osoby uprawnionej do reprezentowania</w:t>
      </w:r>
      <w:r w:rsidRPr="00C852F1">
        <w:rPr>
          <w:rFonts w:ascii="Times New Roman" w:hAnsi="Times New Roman"/>
          <w:color w:val="000000" w:themeColor="text1"/>
          <w:szCs w:val="20"/>
        </w:rPr>
        <w:br/>
      </w:r>
      <w:r w:rsidRPr="00C852F1">
        <w:rPr>
          <w:rFonts w:ascii="Times New Roman" w:hAnsi="Times New Roman"/>
          <w:color w:val="000000" w:themeColor="text1"/>
          <w:szCs w:val="20"/>
        </w:rPr>
        <w:tab/>
      </w:r>
      <w:r w:rsidRPr="00C852F1">
        <w:rPr>
          <w:rFonts w:ascii="Times New Roman" w:hAnsi="Times New Roman"/>
          <w:color w:val="000000" w:themeColor="text1"/>
          <w:szCs w:val="20"/>
        </w:rPr>
        <w:tab/>
        <w:t>Wykonawcy i składania oświadczeń woli w jego imieniu)</w:t>
      </w:r>
    </w:p>
    <w:p w14:paraId="61FCC095" w14:textId="77777777" w:rsidR="00CC2706" w:rsidRPr="00C852F1" w:rsidRDefault="00CC2706" w:rsidP="00335349">
      <w:pPr>
        <w:tabs>
          <w:tab w:val="center" w:pos="1260"/>
          <w:tab w:val="center" w:pos="6237"/>
        </w:tabs>
        <w:rPr>
          <w:rFonts w:ascii="Times New Roman" w:hAnsi="Times New Roman"/>
          <w:color w:val="000000" w:themeColor="text1"/>
          <w:sz w:val="24"/>
        </w:rPr>
      </w:pPr>
    </w:p>
    <w:p w14:paraId="3874EFD8" w14:textId="77777777" w:rsidR="00B65807" w:rsidRPr="00C852F1" w:rsidRDefault="00B65807" w:rsidP="00C852F1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C852F1">
        <w:rPr>
          <w:rFonts w:ascii="Times New Roman" w:hAnsi="Times New Roman"/>
          <w:b/>
          <w:color w:val="000000" w:themeColor="text1"/>
          <w:sz w:val="24"/>
        </w:rPr>
        <w:t>*</w:t>
      </w:r>
      <w:r w:rsidRPr="00C852F1">
        <w:rPr>
          <w:rFonts w:ascii="Times New Roman" w:hAnsi="Times New Roman"/>
          <w:b/>
          <w:color w:val="000000" w:themeColor="text1"/>
          <w:sz w:val="24"/>
        </w:rPr>
        <w:tab/>
        <w:t>w przypadku osób fizycznych składających ofertę zgodnie z art. 43</w:t>
      </w:r>
      <w:r w:rsidRPr="00C852F1">
        <w:rPr>
          <w:rFonts w:ascii="Times New Roman" w:hAnsi="Times New Roman"/>
          <w:b/>
          <w:color w:val="000000" w:themeColor="text1"/>
          <w:sz w:val="24"/>
          <w:vertAlign w:val="superscript"/>
        </w:rPr>
        <w:t>4</w:t>
      </w:r>
      <w:r w:rsidRPr="00C852F1">
        <w:rPr>
          <w:rFonts w:ascii="Times New Roman" w:hAnsi="Times New Roman"/>
          <w:b/>
          <w:color w:val="000000" w:themeColor="text1"/>
          <w:sz w:val="24"/>
        </w:rPr>
        <w:t xml:space="preserve"> Kodek</w:t>
      </w:r>
      <w:r w:rsidR="00111F84" w:rsidRPr="00C852F1">
        <w:rPr>
          <w:rFonts w:ascii="Times New Roman" w:hAnsi="Times New Roman"/>
          <w:b/>
          <w:color w:val="000000" w:themeColor="text1"/>
          <w:sz w:val="24"/>
        </w:rPr>
        <w:t>s</w:t>
      </w:r>
      <w:r w:rsidRPr="00C852F1">
        <w:rPr>
          <w:rFonts w:ascii="Times New Roman" w:hAnsi="Times New Roman"/>
          <w:b/>
          <w:color w:val="000000" w:themeColor="text1"/>
          <w:sz w:val="24"/>
        </w:rPr>
        <w:t>u Cywilnego nazwą (firmą) osoby fizycznej jest jej imię i nazwisko, w przypadku spółki cywilnej należy wpisać imiona i</w:t>
      </w:r>
      <w:r w:rsidR="00A71F4F" w:rsidRPr="00C852F1">
        <w:rPr>
          <w:rFonts w:ascii="Times New Roman" w:hAnsi="Times New Roman"/>
          <w:b/>
          <w:color w:val="000000" w:themeColor="text1"/>
          <w:sz w:val="24"/>
        </w:rPr>
        <w:t xml:space="preserve"> nazwiska wszystkich wspólników</w:t>
      </w:r>
    </w:p>
    <w:p w14:paraId="7921F187" w14:textId="77777777" w:rsidR="00E57C51" w:rsidRPr="00C852F1" w:rsidRDefault="00B65807" w:rsidP="00C852F1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C852F1">
        <w:rPr>
          <w:rFonts w:ascii="Times New Roman" w:hAnsi="Times New Roman"/>
          <w:b/>
          <w:color w:val="000000" w:themeColor="text1"/>
          <w:sz w:val="24"/>
        </w:rPr>
        <w:t>*</w:t>
      </w:r>
      <w:r w:rsidR="00A71F4F" w:rsidRPr="00C852F1">
        <w:rPr>
          <w:rFonts w:ascii="Times New Roman" w:hAnsi="Times New Roman"/>
          <w:b/>
          <w:color w:val="000000" w:themeColor="text1"/>
          <w:sz w:val="24"/>
        </w:rPr>
        <w:t>*</w:t>
      </w:r>
      <w:r w:rsidRPr="00C852F1">
        <w:rPr>
          <w:rFonts w:ascii="Times New Roman" w:hAnsi="Times New Roman"/>
          <w:b/>
          <w:color w:val="000000" w:themeColor="text1"/>
          <w:sz w:val="24"/>
        </w:rPr>
        <w:tab/>
        <w:t>niepotrzebne skreślić</w:t>
      </w:r>
    </w:p>
    <w:p w14:paraId="263BD3DC" w14:textId="77777777" w:rsidR="00CE3337" w:rsidRPr="00C852F1" w:rsidRDefault="00DE431E" w:rsidP="00C852F1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C852F1">
        <w:rPr>
          <w:rFonts w:ascii="Times New Roman" w:hAnsi="Times New Roman"/>
          <w:b/>
          <w:color w:val="000000" w:themeColor="text1"/>
          <w:sz w:val="24"/>
        </w:rPr>
        <w:t>*</w:t>
      </w:r>
      <w:r w:rsidR="00CE3337" w:rsidRPr="00C852F1">
        <w:rPr>
          <w:rFonts w:ascii="Times New Roman" w:hAnsi="Times New Roman"/>
          <w:b/>
          <w:color w:val="000000" w:themeColor="text1"/>
          <w:sz w:val="24"/>
        </w:rPr>
        <w:t>**</w:t>
      </w:r>
      <w:r w:rsidR="00CE3337" w:rsidRPr="00C852F1">
        <w:rPr>
          <w:rFonts w:ascii="Times New Roman" w:hAnsi="Times New Roman"/>
          <w:b/>
          <w:color w:val="000000" w:themeColor="text1"/>
          <w:sz w:val="24"/>
        </w:rPr>
        <w:tab/>
        <w:t>rozporządzenie Parlamentu Europejskiego i Rady (UE) 2016/679 z dnia 27 kwietnia 2016 r. w sprawie ochrony osób fizycznych w związku z przetwarzaniem danych osobowych i</w:t>
      </w:r>
      <w:r w:rsidRPr="00C852F1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C852F1">
        <w:rPr>
          <w:rFonts w:ascii="Times New Roman" w:hAnsi="Times New Roman"/>
          <w:b/>
          <w:color w:val="000000" w:themeColor="text1"/>
          <w:sz w:val="24"/>
        </w:rPr>
        <w:t>w</w:t>
      </w:r>
      <w:r w:rsidRPr="00C852F1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C852F1">
        <w:rPr>
          <w:rFonts w:ascii="Times New Roman" w:hAnsi="Times New Roman"/>
          <w:b/>
          <w:color w:val="000000" w:themeColor="text1"/>
          <w:sz w:val="24"/>
        </w:rPr>
        <w:t>sprawie swobodnego przepływu takich danych oraz uchylenia dyrektywy 95/46/WE (ogólne rozporządzenie o ochronie danych) (Dz. Urz. UE L 119 z 04.05.2016, str. 1)</w:t>
      </w:r>
    </w:p>
    <w:sectPr w:rsidR="00CE3337" w:rsidRPr="00C852F1" w:rsidSect="00C852F1">
      <w:footerReference w:type="default" r:id="rId8"/>
      <w:footerReference w:type="first" r:id="rId9"/>
      <w:pgSz w:w="11907" w:h="16840" w:code="9"/>
      <w:pgMar w:top="568" w:right="1417" w:bottom="1417" w:left="1417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01C29" w14:textId="77777777" w:rsidR="00E34A34" w:rsidRDefault="00E34A34">
      <w:r>
        <w:separator/>
      </w:r>
    </w:p>
  </w:endnote>
  <w:endnote w:type="continuationSeparator" w:id="0">
    <w:p w14:paraId="3D55DD75" w14:textId="77777777" w:rsidR="00E34A34" w:rsidRDefault="00E34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/>
        <w:szCs w:val="20"/>
      </w:rPr>
      <w:id w:val="317544870"/>
      <w:docPartObj>
        <w:docPartGallery w:val="Page Numbers (Bottom of Page)"/>
        <w:docPartUnique/>
      </w:docPartObj>
    </w:sdtPr>
    <w:sdtContent>
      <w:p w14:paraId="764AC1B8" w14:textId="77777777" w:rsidR="00765F3C" w:rsidRPr="00C852F1" w:rsidRDefault="00765F3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C852F1">
          <w:rPr>
            <w:rFonts w:ascii="Times New Roman" w:eastAsiaTheme="majorEastAsia" w:hAnsi="Times New Roman"/>
            <w:szCs w:val="20"/>
          </w:rPr>
          <w:t xml:space="preserve">str. </w:t>
        </w:r>
        <w:r w:rsidRPr="00C852F1">
          <w:rPr>
            <w:rFonts w:ascii="Times New Roman" w:eastAsiaTheme="minorEastAsia" w:hAnsi="Times New Roman"/>
            <w:szCs w:val="20"/>
          </w:rPr>
          <w:fldChar w:fldCharType="begin"/>
        </w:r>
        <w:r w:rsidRPr="00C852F1">
          <w:rPr>
            <w:rFonts w:ascii="Times New Roman" w:hAnsi="Times New Roman"/>
            <w:szCs w:val="20"/>
          </w:rPr>
          <w:instrText>PAGE    \* MERGEFORMAT</w:instrText>
        </w:r>
        <w:r w:rsidRPr="00C852F1">
          <w:rPr>
            <w:rFonts w:ascii="Times New Roman" w:eastAsiaTheme="minorEastAsia" w:hAnsi="Times New Roman"/>
            <w:szCs w:val="20"/>
          </w:rPr>
          <w:fldChar w:fldCharType="separate"/>
        </w:r>
        <w:r w:rsidR="00C541BD" w:rsidRPr="00C541BD">
          <w:rPr>
            <w:rFonts w:ascii="Times New Roman" w:eastAsiaTheme="majorEastAsia" w:hAnsi="Times New Roman"/>
            <w:noProof/>
            <w:szCs w:val="20"/>
          </w:rPr>
          <w:t>4</w:t>
        </w:r>
        <w:r w:rsidRPr="00C852F1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2CF6AE06" w14:textId="77777777" w:rsidR="00BA408F" w:rsidRPr="00424047" w:rsidRDefault="00BA408F" w:rsidP="002A4AD8">
    <w:pPr>
      <w:pStyle w:val="Stopka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/>
        <w:szCs w:val="20"/>
      </w:rPr>
      <w:id w:val="245853011"/>
      <w:docPartObj>
        <w:docPartGallery w:val="Page Numbers (Bottom of Page)"/>
        <w:docPartUnique/>
      </w:docPartObj>
    </w:sdtPr>
    <w:sdtContent>
      <w:p w14:paraId="37047740" w14:textId="77777777" w:rsidR="003A544C" w:rsidRPr="00C852F1" w:rsidRDefault="003A544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C852F1">
          <w:rPr>
            <w:rFonts w:ascii="Times New Roman" w:eastAsiaTheme="majorEastAsia" w:hAnsi="Times New Roman"/>
            <w:szCs w:val="20"/>
          </w:rPr>
          <w:t xml:space="preserve">str. </w:t>
        </w:r>
        <w:r w:rsidRPr="00C852F1">
          <w:rPr>
            <w:rFonts w:ascii="Times New Roman" w:eastAsiaTheme="minorEastAsia" w:hAnsi="Times New Roman"/>
            <w:szCs w:val="20"/>
          </w:rPr>
          <w:fldChar w:fldCharType="begin"/>
        </w:r>
        <w:r w:rsidRPr="00C852F1">
          <w:rPr>
            <w:rFonts w:ascii="Times New Roman" w:hAnsi="Times New Roman"/>
            <w:szCs w:val="20"/>
          </w:rPr>
          <w:instrText>PAGE    \* MERGEFORMAT</w:instrText>
        </w:r>
        <w:r w:rsidRPr="00C852F1">
          <w:rPr>
            <w:rFonts w:ascii="Times New Roman" w:eastAsiaTheme="minorEastAsia" w:hAnsi="Times New Roman"/>
            <w:szCs w:val="20"/>
          </w:rPr>
          <w:fldChar w:fldCharType="separate"/>
        </w:r>
        <w:r w:rsidR="00C541BD" w:rsidRPr="00C541BD">
          <w:rPr>
            <w:rFonts w:ascii="Times New Roman" w:eastAsiaTheme="majorEastAsia" w:hAnsi="Times New Roman"/>
            <w:noProof/>
            <w:szCs w:val="20"/>
          </w:rPr>
          <w:t>1</w:t>
        </w:r>
        <w:r w:rsidRPr="00C852F1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415F965C" w14:textId="77777777" w:rsidR="003A544C" w:rsidRDefault="003A54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0E245" w14:textId="77777777" w:rsidR="00E34A34" w:rsidRDefault="00E34A34">
      <w:r>
        <w:separator/>
      </w:r>
    </w:p>
  </w:footnote>
  <w:footnote w:type="continuationSeparator" w:id="0">
    <w:p w14:paraId="2514AECA" w14:textId="77777777" w:rsidR="00E34A34" w:rsidRDefault="00E34A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C65EB1"/>
    <w:multiLevelType w:val="hybridMultilevel"/>
    <w:tmpl w:val="090419E8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7" w15:restartNumberingAfterBreak="0">
    <w:nsid w:val="01B35FDD"/>
    <w:multiLevelType w:val="hybridMultilevel"/>
    <w:tmpl w:val="F730954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13670C7"/>
    <w:multiLevelType w:val="hybridMultilevel"/>
    <w:tmpl w:val="EC7AAE9E"/>
    <w:lvl w:ilvl="0" w:tplc="8964306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9C3BE3"/>
    <w:multiLevelType w:val="hybridMultilevel"/>
    <w:tmpl w:val="9A30BF54"/>
    <w:lvl w:ilvl="0" w:tplc="6B120D40">
      <w:start w:val="11"/>
      <w:numFmt w:val="decimal"/>
      <w:lvlText w:val="%1)"/>
      <w:lvlJc w:val="left"/>
      <w:pPr>
        <w:ind w:left="993" w:hanging="360"/>
      </w:pPr>
      <w:rPr>
        <w:rFonts w:eastAsia="Calibri" w:hint="default"/>
        <w:i w:val="0"/>
      </w:rPr>
    </w:lvl>
    <w:lvl w:ilvl="1" w:tplc="04150019">
      <w:start w:val="1"/>
      <w:numFmt w:val="lowerLetter"/>
      <w:lvlText w:val="%2."/>
      <w:lvlJc w:val="left"/>
      <w:pPr>
        <w:ind w:left="1713" w:hanging="360"/>
      </w:pPr>
    </w:lvl>
    <w:lvl w:ilvl="2" w:tplc="0415001B">
      <w:start w:val="1"/>
      <w:numFmt w:val="lowerRoman"/>
      <w:lvlText w:val="%3."/>
      <w:lvlJc w:val="right"/>
      <w:pPr>
        <w:ind w:left="2433" w:hanging="180"/>
      </w:pPr>
    </w:lvl>
    <w:lvl w:ilvl="3" w:tplc="0415000F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3" w15:restartNumberingAfterBreak="0">
    <w:nsid w:val="16BF49B7"/>
    <w:multiLevelType w:val="hybridMultilevel"/>
    <w:tmpl w:val="BB86B79A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A54475"/>
    <w:multiLevelType w:val="hybridMultilevel"/>
    <w:tmpl w:val="DBDAD21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4696231C"/>
    <w:multiLevelType w:val="hybridMultilevel"/>
    <w:tmpl w:val="54EAE7D4"/>
    <w:lvl w:ilvl="0" w:tplc="04150001">
      <w:start w:val="1"/>
      <w:numFmt w:val="bullet"/>
      <w:lvlText w:val=""/>
      <w:lvlJc w:val="left"/>
      <w:pPr>
        <w:ind w:left="176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8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0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2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4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6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8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0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26" w:hanging="360"/>
      </w:pPr>
      <w:rPr>
        <w:rFonts w:ascii="Wingdings" w:hAnsi="Wingdings" w:hint="default"/>
      </w:rPr>
    </w:lvl>
  </w:abstractNum>
  <w:abstractNum w:abstractNumId="22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8B32B5"/>
    <w:multiLevelType w:val="hybridMultilevel"/>
    <w:tmpl w:val="B0BA66D0"/>
    <w:lvl w:ilvl="0" w:tplc="5068FB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317C19"/>
    <w:multiLevelType w:val="hybridMultilevel"/>
    <w:tmpl w:val="6C047080"/>
    <w:lvl w:ilvl="0" w:tplc="5E3A2C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890"/>
        </w:tabs>
        <w:ind w:left="1004" w:hanging="284"/>
      </w:pPr>
      <w:rPr>
        <w:rFonts w:hint="default"/>
      </w:rPr>
    </w:lvl>
    <w:lvl w:ilvl="2" w:tplc="80164D9C">
      <w:start w:val="1"/>
      <w:numFmt w:val="decimal"/>
      <w:lvlText w:val="%3)"/>
      <w:lvlJc w:val="left"/>
      <w:pPr>
        <w:ind w:left="204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962E66"/>
    <w:multiLevelType w:val="hybridMultilevel"/>
    <w:tmpl w:val="123E4F2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A25EB1"/>
    <w:multiLevelType w:val="hybridMultilevel"/>
    <w:tmpl w:val="C3C279C4"/>
    <w:lvl w:ilvl="0" w:tplc="E6CCDD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iCs w:val="0"/>
        <w:sz w:val="24"/>
        <w:szCs w:val="24"/>
      </w:rPr>
    </w:lvl>
    <w:lvl w:ilvl="1" w:tplc="1FCAEAEA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5477AC1"/>
    <w:multiLevelType w:val="hybridMultilevel"/>
    <w:tmpl w:val="79900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C57AA1"/>
    <w:multiLevelType w:val="hybridMultilevel"/>
    <w:tmpl w:val="865AB8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33432789">
    <w:abstractNumId w:val="14"/>
  </w:num>
  <w:num w:numId="2" w16cid:durableId="563221208">
    <w:abstractNumId w:val="9"/>
  </w:num>
  <w:num w:numId="3" w16cid:durableId="249168031">
    <w:abstractNumId w:val="23"/>
  </w:num>
  <w:num w:numId="4" w16cid:durableId="1767265056">
    <w:abstractNumId w:val="18"/>
  </w:num>
  <w:num w:numId="5" w16cid:durableId="1030955051">
    <w:abstractNumId w:val="25"/>
  </w:num>
  <w:num w:numId="6" w16cid:durableId="761533263">
    <w:abstractNumId w:val="33"/>
  </w:num>
  <w:num w:numId="7" w16cid:durableId="1397316797">
    <w:abstractNumId w:val="22"/>
  </w:num>
  <w:num w:numId="8" w16cid:durableId="825126917">
    <w:abstractNumId w:val="6"/>
  </w:num>
  <w:num w:numId="9" w16cid:durableId="440489919">
    <w:abstractNumId w:val="28"/>
  </w:num>
  <w:num w:numId="10" w16cid:durableId="1849251516">
    <w:abstractNumId w:val="10"/>
  </w:num>
  <w:num w:numId="11" w16cid:durableId="974523533">
    <w:abstractNumId w:val="27"/>
  </w:num>
  <w:num w:numId="12" w16cid:durableId="198976389">
    <w:abstractNumId w:val="8"/>
  </w:num>
  <w:num w:numId="13" w16cid:durableId="341781770">
    <w:abstractNumId w:val="19"/>
  </w:num>
  <w:num w:numId="14" w16cid:durableId="1331562585">
    <w:abstractNumId w:val="20"/>
  </w:num>
  <w:num w:numId="15" w16cid:durableId="166940627">
    <w:abstractNumId w:val="16"/>
  </w:num>
  <w:num w:numId="16" w16cid:durableId="1073510899">
    <w:abstractNumId w:val="17"/>
  </w:num>
  <w:num w:numId="17" w16cid:durableId="1240601593">
    <w:abstractNumId w:val="7"/>
  </w:num>
  <w:num w:numId="18" w16cid:durableId="1712420431">
    <w:abstractNumId w:val="32"/>
  </w:num>
  <w:num w:numId="19" w16cid:durableId="137694711">
    <w:abstractNumId w:val="15"/>
  </w:num>
  <w:num w:numId="20" w16cid:durableId="263077980">
    <w:abstractNumId w:val="30"/>
  </w:num>
  <w:num w:numId="21" w16cid:durableId="1846434241">
    <w:abstractNumId w:val="12"/>
  </w:num>
  <w:num w:numId="22" w16cid:durableId="2051954289">
    <w:abstractNumId w:val="5"/>
  </w:num>
  <w:num w:numId="23" w16cid:durableId="1221938993">
    <w:abstractNumId w:val="11"/>
  </w:num>
  <w:num w:numId="24" w16cid:durableId="1753046195">
    <w:abstractNumId w:val="24"/>
  </w:num>
  <w:num w:numId="25" w16cid:durableId="502012434">
    <w:abstractNumId w:val="31"/>
  </w:num>
  <w:num w:numId="26" w16cid:durableId="1679623790">
    <w:abstractNumId w:val="29"/>
  </w:num>
  <w:num w:numId="27" w16cid:durableId="1106920961">
    <w:abstractNumId w:val="13"/>
  </w:num>
  <w:num w:numId="28" w16cid:durableId="2012639408">
    <w:abstractNumId w:val="2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6F93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8B9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DD3"/>
    <w:rsid w:val="0004791B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44C"/>
    <w:rsid w:val="0007652E"/>
    <w:rsid w:val="000772C0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4A2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5B51"/>
    <w:rsid w:val="000C5F59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C3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33D5"/>
    <w:rsid w:val="00123433"/>
    <w:rsid w:val="00123A11"/>
    <w:rsid w:val="00124FB9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1770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85E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4EBD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1C5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6F9B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298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46F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544C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0077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657"/>
    <w:rsid w:val="00414ABB"/>
    <w:rsid w:val="00414B71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2DFB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6590"/>
    <w:rsid w:val="00446610"/>
    <w:rsid w:val="004471B6"/>
    <w:rsid w:val="00447439"/>
    <w:rsid w:val="004474C7"/>
    <w:rsid w:val="00447A3C"/>
    <w:rsid w:val="00450163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1F9E"/>
    <w:rsid w:val="00492677"/>
    <w:rsid w:val="004926D1"/>
    <w:rsid w:val="00492858"/>
    <w:rsid w:val="00494382"/>
    <w:rsid w:val="00494E63"/>
    <w:rsid w:val="00494F4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2BA3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0DB7"/>
    <w:rsid w:val="004D1845"/>
    <w:rsid w:val="004D1B46"/>
    <w:rsid w:val="004D24AF"/>
    <w:rsid w:val="004D27A8"/>
    <w:rsid w:val="004D2858"/>
    <w:rsid w:val="004D31AE"/>
    <w:rsid w:val="004D3AF2"/>
    <w:rsid w:val="004D3DF1"/>
    <w:rsid w:val="004D3EE0"/>
    <w:rsid w:val="004D4A40"/>
    <w:rsid w:val="004D6323"/>
    <w:rsid w:val="004D7FF8"/>
    <w:rsid w:val="004E0E72"/>
    <w:rsid w:val="004E1FF8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0F9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03B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46B"/>
    <w:rsid w:val="00583AD3"/>
    <w:rsid w:val="005840C3"/>
    <w:rsid w:val="00584781"/>
    <w:rsid w:val="00584FF8"/>
    <w:rsid w:val="00585513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7293"/>
    <w:rsid w:val="005A0C55"/>
    <w:rsid w:val="005A2BFD"/>
    <w:rsid w:val="005A34BA"/>
    <w:rsid w:val="005A3B44"/>
    <w:rsid w:val="005A42D6"/>
    <w:rsid w:val="005A638E"/>
    <w:rsid w:val="005A79AD"/>
    <w:rsid w:val="005A7CBE"/>
    <w:rsid w:val="005B0389"/>
    <w:rsid w:val="005B0689"/>
    <w:rsid w:val="005B1C54"/>
    <w:rsid w:val="005B2EA1"/>
    <w:rsid w:val="005B31D9"/>
    <w:rsid w:val="005B32A6"/>
    <w:rsid w:val="005B452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11D2"/>
    <w:rsid w:val="005E27FA"/>
    <w:rsid w:val="005E3918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07ED4"/>
    <w:rsid w:val="00610339"/>
    <w:rsid w:val="006106F8"/>
    <w:rsid w:val="006109A3"/>
    <w:rsid w:val="0061178F"/>
    <w:rsid w:val="0061295A"/>
    <w:rsid w:val="00613D90"/>
    <w:rsid w:val="00614168"/>
    <w:rsid w:val="006169F5"/>
    <w:rsid w:val="00616E7F"/>
    <w:rsid w:val="00617046"/>
    <w:rsid w:val="00617396"/>
    <w:rsid w:val="006201A0"/>
    <w:rsid w:val="00622999"/>
    <w:rsid w:val="006229E3"/>
    <w:rsid w:val="0062389B"/>
    <w:rsid w:val="00623B54"/>
    <w:rsid w:val="00624A24"/>
    <w:rsid w:val="00626B8D"/>
    <w:rsid w:val="006279CC"/>
    <w:rsid w:val="00630C2B"/>
    <w:rsid w:val="006327F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6F1F"/>
    <w:rsid w:val="00677446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A7042"/>
    <w:rsid w:val="006B0959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207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268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894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5F3C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1A2D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59C0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E47"/>
    <w:rsid w:val="008272DD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4ACC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87855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6950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0A"/>
    <w:rsid w:val="008E16F2"/>
    <w:rsid w:val="008E1842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089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07"/>
    <w:rsid w:val="00925513"/>
    <w:rsid w:val="0092598D"/>
    <w:rsid w:val="00925FC5"/>
    <w:rsid w:val="009260A1"/>
    <w:rsid w:val="009264FB"/>
    <w:rsid w:val="009265AF"/>
    <w:rsid w:val="009274F6"/>
    <w:rsid w:val="009277C5"/>
    <w:rsid w:val="00927C50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6D87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77C47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0C0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231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AD"/>
    <w:rsid w:val="00A44038"/>
    <w:rsid w:val="00A45DDA"/>
    <w:rsid w:val="00A45FED"/>
    <w:rsid w:val="00A4607C"/>
    <w:rsid w:val="00A46291"/>
    <w:rsid w:val="00A46D43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1E1B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533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B29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228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8C5"/>
    <w:rsid w:val="00C15EBC"/>
    <w:rsid w:val="00C16029"/>
    <w:rsid w:val="00C165B1"/>
    <w:rsid w:val="00C16710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5F55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8B2"/>
    <w:rsid w:val="00C52F2C"/>
    <w:rsid w:val="00C53279"/>
    <w:rsid w:val="00C533FB"/>
    <w:rsid w:val="00C53B77"/>
    <w:rsid w:val="00C541BD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911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52F1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0E0"/>
    <w:rsid w:val="00CA782D"/>
    <w:rsid w:val="00CA7F8E"/>
    <w:rsid w:val="00CB10C3"/>
    <w:rsid w:val="00CB1705"/>
    <w:rsid w:val="00CB24C0"/>
    <w:rsid w:val="00CB29E8"/>
    <w:rsid w:val="00CB3DDB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706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453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66C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0D9A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2EF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336"/>
    <w:rsid w:val="00D3246F"/>
    <w:rsid w:val="00D32C37"/>
    <w:rsid w:val="00D330E6"/>
    <w:rsid w:val="00D33262"/>
    <w:rsid w:val="00D33858"/>
    <w:rsid w:val="00D33E52"/>
    <w:rsid w:val="00D34406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5B6D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5536"/>
    <w:rsid w:val="00DB5E46"/>
    <w:rsid w:val="00DB6526"/>
    <w:rsid w:val="00DB6B51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0F0"/>
    <w:rsid w:val="00DD3FC4"/>
    <w:rsid w:val="00DD40AE"/>
    <w:rsid w:val="00DD42D6"/>
    <w:rsid w:val="00DD5819"/>
    <w:rsid w:val="00DD58AC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599D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4A3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203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601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8C0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D01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6DA7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D1B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D3C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02E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14B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D91578"/>
  <w15:docId w15:val="{AC2B5D1A-3B81-4092-A8D7-47ACB93FC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5EE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3E4A7A"/>
    <w:pPr>
      <w:tabs>
        <w:tab w:val="right" w:pos="9072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  <w:style w:type="paragraph" w:customStyle="1" w:styleId="Znak1">
    <w:name w:val="Znak"/>
    <w:basedOn w:val="Normalny"/>
    <w:rsid w:val="00206F9B"/>
    <w:pPr>
      <w:spacing w:after="160" w:line="240" w:lineRule="exact"/>
      <w:jc w:val="left"/>
    </w:pPr>
    <w:rPr>
      <w:rFonts w:ascii="Tahoma" w:hAnsi="Tahoma"/>
      <w:color w:val="auto"/>
      <w:szCs w:val="20"/>
      <w:lang w:val="en-US"/>
    </w:rPr>
  </w:style>
  <w:style w:type="paragraph" w:styleId="Poprawka">
    <w:name w:val="Revision"/>
    <w:hidden/>
    <w:uiPriority w:val="99"/>
    <w:semiHidden/>
    <w:rsid w:val="00C852F1"/>
    <w:rPr>
      <w:rFonts w:ascii="Arial" w:hAnsi="Arial"/>
      <w:color w:val="00000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A3F3F-CDE3-48D2-9763-FBA0D916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768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5371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Paweł Puchalik</cp:lastModifiedBy>
  <cp:revision>6</cp:revision>
  <cp:lastPrinted>2021-06-09T11:39:00Z</cp:lastPrinted>
  <dcterms:created xsi:type="dcterms:W3CDTF">2023-10-17T09:28:00Z</dcterms:created>
  <dcterms:modified xsi:type="dcterms:W3CDTF">2023-10-31T13:02:00Z</dcterms:modified>
</cp:coreProperties>
</file>