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65ACF78B" w:rsidR="0090362C" w:rsidRPr="006261C4" w:rsidRDefault="006261C4" w:rsidP="00B52F09">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Znak: OI.271</w:t>
            </w:r>
            <w:r w:rsidR="00F74AE8">
              <w:rPr>
                <w:rFonts w:ascii="Times New Roman" w:eastAsiaTheme="minorHAnsi" w:hAnsi="Times New Roman"/>
                <w:b/>
                <w:sz w:val="24"/>
              </w:rPr>
              <w:t>.</w:t>
            </w:r>
            <w:r w:rsidR="004279E4">
              <w:rPr>
                <w:rFonts w:ascii="Times New Roman" w:eastAsiaTheme="minorHAnsi" w:hAnsi="Times New Roman"/>
                <w:b/>
                <w:sz w:val="24"/>
              </w:rPr>
              <w:t>7</w:t>
            </w:r>
            <w:r w:rsidRPr="006261C4">
              <w:rPr>
                <w:rFonts w:ascii="Times New Roman" w:eastAsiaTheme="minorHAnsi" w:hAnsi="Times New Roman"/>
                <w:b/>
                <w:sz w:val="24"/>
              </w:rPr>
              <w:t>.202</w:t>
            </w:r>
            <w:r w:rsidR="00C36025">
              <w:rPr>
                <w:rFonts w:ascii="Times New Roman" w:eastAsiaTheme="minorHAnsi" w:hAnsi="Times New Roman"/>
                <w:b/>
                <w:sz w:val="24"/>
              </w:rPr>
              <w:t>4</w:t>
            </w:r>
          </w:p>
        </w:tc>
      </w:tr>
    </w:tbl>
    <w:p w14:paraId="05A7F94C"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77777777" w:rsidR="007C4798" w:rsidRPr="006261C4" w:rsidRDefault="007C4798" w:rsidP="00C85790">
      <w:pPr>
        <w:pStyle w:val="Tekstpodstawowy3"/>
        <w:spacing w:before="0"/>
        <w:rPr>
          <w:rFonts w:ascii="Times New Roman" w:hAnsi="Times New Roman"/>
          <w:b/>
          <w:i w:val="0"/>
          <w:color w:val="000000" w:themeColor="text1"/>
          <w:sz w:val="24"/>
        </w:rPr>
      </w:pP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Pr="006261C4" w:rsidRDefault="004B4879" w:rsidP="007D4E2E">
      <w:pPr>
        <w:jc w:val="center"/>
        <w:outlineLvl w:val="0"/>
        <w:rPr>
          <w:rFonts w:ascii="Times New Roman" w:hAnsi="Times New Roman"/>
          <w:b/>
          <w:color w:val="000000" w:themeColor="text1"/>
          <w:sz w:val="24"/>
        </w:rPr>
      </w:pPr>
    </w:p>
    <w:p w14:paraId="1D01957B" w14:textId="3F3DFA6F" w:rsidR="007C4798" w:rsidRPr="00FA2F4E" w:rsidRDefault="004279E4" w:rsidP="00FA2F4E">
      <w:pPr>
        <w:jc w:val="center"/>
        <w:rPr>
          <w:rFonts w:ascii="Times New Roman" w:hAnsi="Times New Roman"/>
          <w:sz w:val="24"/>
        </w:rPr>
      </w:pPr>
      <w:bookmarkStart w:id="0" w:name="_Hlk155692091"/>
      <w:r>
        <w:rPr>
          <w:rFonts w:ascii="Times New Roman" w:hAnsi="Times New Roman"/>
          <w:b/>
          <w:bCs/>
          <w:sz w:val="24"/>
        </w:rPr>
        <w:t xml:space="preserve">Budowa sieci kanalizacji sanitarnej i sieci wodociągowej na osiedlu </w:t>
      </w:r>
      <w:r>
        <w:rPr>
          <w:rFonts w:ascii="Times New Roman" w:hAnsi="Times New Roman"/>
          <w:b/>
          <w:bCs/>
          <w:sz w:val="24"/>
        </w:rPr>
        <w:br/>
        <w:t>przy ul. Kopernika w Dukli</w:t>
      </w:r>
    </w:p>
    <w:bookmarkEnd w:id="0"/>
    <w:p w14:paraId="60D042C8" w14:textId="77777777" w:rsidR="007C4798" w:rsidRPr="006261C4" w:rsidRDefault="007C4798" w:rsidP="003A4D64">
      <w:pPr>
        <w:jc w:val="left"/>
        <w:rPr>
          <w:rFonts w:ascii="Times New Roman" w:hAnsi="Times New Roman"/>
          <w:color w:val="000000" w:themeColor="text1"/>
          <w:sz w:val="24"/>
        </w:rPr>
      </w:pPr>
    </w:p>
    <w:p w14:paraId="309EEE37" w14:textId="77777777" w:rsidR="00FA1DE9" w:rsidRPr="006261C4" w:rsidRDefault="00FA1DE9" w:rsidP="003A4D64">
      <w:pPr>
        <w:jc w:val="left"/>
        <w:rPr>
          <w:rFonts w:ascii="Times New Roman" w:hAnsi="Times New Roman"/>
          <w:color w:val="000000" w:themeColor="text1"/>
          <w:sz w:val="24"/>
        </w:rPr>
      </w:pPr>
    </w:p>
    <w:p w14:paraId="5C257B9C" w14:textId="77777777" w:rsidR="00FA1DE9" w:rsidRPr="006261C4" w:rsidRDefault="00FA1DE9" w:rsidP="003A4D64">
      <w:pPr>
        <w:jc w:val="left"/>
        <w:rPr>
          <w:rFonts w:ascii="Times New Roman" w:hAnsi="Times New Roman"/>
          <w:color w:val="000000" w:themeColor="text1"/>
          <w:sz w:val="24"/>
        </w:rPr>
      </w:pPr>
    </w:p>
    <w:p w14:paraId="25040264" w14:textId="77777777" w:rsidR="00941109" w:rsidRPr="0087581D" w:rsidRDefault="00A963F4" w:rsidP="007D4E2E">
      <w:pPr>
        <w:pStyle w:val="Tekstpodstawowy3"/>
        <w:tabs>
          <w:tab w:val="center" w:pos="7088"/>
        </w:tabs>
        <w:spacing w:before="0"/>
        <w:outlineLvl w:val="0"/>
        <w:rPr>
          <w:rFonts w:ascii="Times New Roman" w:hAnsi="Times New Roman"/>
          <w:b/>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25DC6D54" w14:textId="77777777" w:rsidR="00352762" w:rsidRPr="006261C4" w:rsidRDefault="006276D5" w:rsidP="004B4879">
      <w:pPr>
        <w:pStyle w:val="Default"/>
        <w:tabs>
          <w:tab w:val="center" w:pos="7088"/>
        </w:tabs>
        <w:outlineLvl w:val="0"/>
        <w:rPr>
          <w:color w:val="000000" w:themeColor="text1"/>
        </w:rPr>
      </w:pPr>
      <w:r w:rsidRPr="006261C4">
        <w:rPr>
          <w:color w:val="000000" w:themeColor="text1"/>
        </w:rPr>
        <w:tab/>
      </w:r>
    </w:p>
    <w:p w14:paraId="145AEF6F" w14:textId="77777777" w:rsidR="00352762" w:rsidRDefault="00352762" w:rsidP="00352762">
      <w:pPr>
        <w:pStyle w:val="Default"/>
        <w:tabs>
          <w:tab w:val="center" w:pos="7088"/>
        </w:tabs>
        <w:spacing w:line="360" w:lineRule="auto"/>
        <w:rPr>
          <w:color w:val="000000" w:themeColor="text1"/>
        </w:rPr>
      </w:pPr>
    </w:p>
    <w:p w14:paraId="322C18C2" w14:textId="2FC7B43E" w:rsidR="00C36025" w:rsidRPr="00FA2F4E" w:rsidRDefault="00C36025" w:rsidP="00FA2F4E">
      <w:pPr>
        <w:pStyle w:val="Default"/>
        <w:spacing w:after="240" w:line="360" w:lineRule="auto"/>
        <w:rPr>
          <w:i/>
          <w:iCs/>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FA2F4E">
        <w:rPr>
          <w:color w:val="000000" w:themeColor="text1"/>
        </w:rPr>
        <w:tab/>
      </w:r>
      <w:r w:rsidRPr="00FA2F4E">
        <w:rPr>
          <w:i/>
          <w:iCs/>
          <w:color w:val="000000" w:themeColor="text1"/>
        </w:rPr>
        <w:t xml:space="preserve">Andrzej Bytnar </w:t>
      </w:r>
    </w:p>
    <w:p w14:paraId="7F87E85B" w14:textId="1B5A69CB" w:rsidR="00C36025" w:rsidRPr="00FA2F4E" w:rsidRDefault="00C36025" w:rsidP="00C36025">
      <w:pPr>
        <w:pStyle w:val="Default"/>
        <w:spacing w:line="360" w:lineRule="auto"/>
        <w:rPr>
          <w:i/>
          <w:iCs/>
          <w:color w:val="000000" w:themeColor="text1"/>
        </w:rPr>
      </w:pP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00FA2F4E" w:rsidRPr="00FA2F4E">
        <w:rPr>
          <w:i/>
          <w:iCs/>
          <w:color w:val="000000" w:themeColor="text1"/>
        </w:rPr>
        <w:tab/>
      </w:r>
      <w:r w:rsidRPr="00FA2F4E">
        <w:rPr>
          <w:i/>
          <w:iCs/>
          <w:color w:val="000000" w:themeColor="text1"/>
        </w:rPr>
        <w:t>Burmistrz Dukli</w:t>
      </w:r>
    </w:p>
    <w:p w14:paraId="7FA02679" w14:textId="77777777" w:rsidR="00352762" w:rsidRDefault="00352762" w:rsidP="00352762">
      <w:pPr>
        <w:pStyle w:val="Default"/>
        <w:tabs>
          <w:tab w:val="center" w:pos="7088"/>
        </w:tabs>
        <w:spacing w:line="360" w:lineRule="auto"/>
        <w:rPr>
          <w:color w:val="000000" w:themeColor="text1"/>
        </w:rPr>
      </w:pPr>
    </w:p>
    <w:p w14:paraId="7100A21D" w14:textId="77777777" w:rsidR="00FA2F4E" w:rsidRDefault="00FA2F4E" w:rsidP="00352762">
      <w:pPr>
        <w:pStyle w:val="Default"/>
        <w:tabs>
          <w:tab w:val="center" w:pos="7088"/>
        </w:tabs>
        <w:spacing w:line="360" w:lineRule="auto"/>
        <w:rPr>
          <w:color w:val="000000" w:themeColor="text1"/>
        </w:rPr>
      </w:pPr>
    </w:p>
    <w:p w14:paraId="0ECB1A96" w14:textId="77777777" w:rsidR="00FA2F4E" w:rsidRDefault="00FA2F4E" w:rsidP="00352762">
      <w:pPr>
        <w:pStyle w:val="Default"/>
        <w:tabs>
          <w:tab w:val="center" w:pos="7088"/>
        </w:tabs>
        <w:spacing w:line="360" w:lineRule="auto"/>
        <w:rPr>
          <w:color w:val="000000" w:themeColor="text1"/>
        </w:rPr>
      </w:pPr>
    </w:p>
    <w:p w14:paraId="2536DFEE" w14:textId="77777777" w:rsidR="00FA2F4E" w:rsidRPr="006261C4" w:rsidRDefault="00FA2F4E" w:rsidP="00352762">
      <w:pPr>
        <w:pStyle w:val="Default"/>
        <w:tabs>
          <w:tab w:val="center" w:pos="7088"/>
        </w:tabs>
        <w:spacing w:line="360" w:lineRule="auto"/>
        <w:rPr>
          <w:color w:val="000000" w:themeColor="text1"/>
        </w:rPr>
      </w:pPr>
    </w:p>
    <w:p w14:paraId="3DF0F627" w14:textId="2B091C0A"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4279E4">
        <w:rPr>
          <w:rFonts w:ascii="Times New Roman" w:hAnsi="Times New Roman"/>
          <w:color w:val="000000" w:themeColor="text1"/>
          <w:sz w:val="24"/>
        </w:rPr>
        <w:t>15 marca</w:t>
      </w:r>
      <w:r w:rsidR="00FA2F4E">
        <w:rPr>
          <w:rFonts w:ascii="Times New Roman" w:hAnsi="Times New Roman"/>
          <w:color w:val="000000" w:themeColor="text1"/>
          <w:sz w:val="24"/>
        </w:rPr>
        <w:t xml:space="preserve"> 2024 </w:t>
      </w:r>
      <w:r w:rsidR="00413475" w:rsidRPr="006261C4">
        <w:rPr>
          <w:rFonts w:ascii="Times New Roman" w:hAnsi="Times New Roman"/>
          <w:color w:val="000000" w:themeColor="text1"/>
          <w:sz w:val="24"/>
        </w:rPr>
        <w:t>roku</w:t>
      </w:r>
    </w:p>
    <w:p w14:paraId="60201C4B" w14:textId="77777777" w:rsidR="004741CD" w:rsidRPr="006261C4" w:rsidRDefault="004741CD" w:rsidP="000142D4">
      <w:pPr>
        <w:jc w:val="left"/>
        <w:rPr>
          <w:rFonts w:ascii="Times New Roman" w:hAnsi="Times New Roman"/>
          <w:b/>
          <w:i/>
          <w:color w:val="000000" w:themeColor="text1"/>
          <w:sz w:val="24"/>
        </w:rPr>
      </w:pPr>
    </w:p>
    <w:p w14:paraId="4AEA5930" w14:textId="77777777" w:rsidR="000142D4" w:rsidRPr="006261C4" w:rsidRDefault="000142D4" w:rsidP="000142D4">
      <w:pPr>
        <w:jc w:val="left"/>
        <w:rPr>
          <w:rFonts w:ascii="Times New Roman" w:hAnsi="Times New Roman"/>
          <w:b/>
          <w:i/>
          <w:color w:val="000000" w:themeColor="text1"/>
          <w:sz w:val="24"/>
        </w:rPr>
      </w:pPr>
    </w:p>
    <w:p w14:paraId="1B6C6E84" w14:textId="77777777" w:rsidR="000142D4" w:rsidRPr="006261C4" w:rsidRDefault="000142D4" w:rsidP="000142D4">
      <w:pPr>
        <w:jc w:val="left"/>
        <w:rPr>
          <w:rFonts w:ascii="Times New Roman" w:hAnsi="Times New Roman"/>
          <w:b/>
          <w:i/>
          <w:color w:val="000000" w:themeColor="text1"/>
          <w:sz w:val="24"/>
        </w:rPr>
      </w:pPr>
    </w:p>
    <w:p w14:paraId="29D87CE5" w14:textId="77777777" w:rsidR="000142D4" w:rsidRPr="006261C4" w:rsidRDefault="000142D4" w:rsidP="000142D4">
      <w:pPr>
        <w:jc w:val="left"/>
        <w:rPr>
          <w:rFonts w:ascii="Times New Roman" w:hAnsi="Times New Roman"/>
          <w:b/>
          <w:i/>
          <w:color w:val="000000" w:themeColor="text1"/>
          <w:sz w:val="24"/>
        </w:rPr>
      </w:pPr>
    </w:p>
    <w:p w14:paraId="713C26D8" w14:textId="77777777" w:rsidR="000142D4" w:rsidRPr="006261C4" w:rsidRDefault="000142D4" w:rsidP="000142D4">
      <w:pPr>
        <w:jc w:val="left"/>
        <w:rPr>
          <w:rFonts w:ascii="Times New Roman" w:hAnsi="Times New Roman"/>
          <w:b/>
          <w:i/>
          <w:color w:val="000000" w:themeColor="text1"/>
          <w:sz w:val="24"/>
        </w:rPr>
      </w:pPr>
    </w:p>
    <w:p w14:paraId="2BAB1B84" w14:textId="77777777" w:rsidR="000142D4" w:rsidRPr="006261C4" w:rsidRDefault="000142D4" w:rsidP="000142D4">
      <w:pPr>
        <w:jc w:val="left"/>
        <w:rPr>
          <w:rFonts w:ascii="Times New Roman" w:hAnsi="Times New Roman"/>
          <w:b/>
          <w:i/>
          <w:color w:val="000000" w:themeColor="text1"/>
          <w:sz w:val="24"/>
        </w:rPr>
      </w:pPr>
    </w:p>
    <w:p w14:paraId="5E4B51EC" w14:textId="77777777" w:rsidR="000142D4" w:rsidRPr="006261C4" w:rsidRDefault="000142D4" w:rsidP="000142D4">
      <w:pPr>
        <w:jc w:val="left"/>
        <w:rPr>
          <w:rFonts w:ascii="Times New Roman" w:hAnsi="Times New Roman"/>
          <w:b/>
          <w:i/>
          <w:color w:val="000000" w:themeColor="text1"/>
          <w:sz w:val="24"/>
        </w:rPr>
      </w:pPr>
    </w:p>
    <w:p w14:paraId="0A92A2B4" w14:textId="77777777" w:rsidR="000142D4" w:rsidRDefault="000142D4" w:rsidP="000142D4">
      <w:pPr>
        <w:jc w:val="left"/>
        <w:rPr>
          <w:rFonts w:ascii="Times New Roman" w:hAnsi="Times New Roman"/>
          <w:b/>
          <w:i/>
          <w:color w:val="000000" w:themeColor="text1"/>
          <w:sz w:val="24"/>
        </w:rPr>
      </w:pPr>
    </w:p>
    <w:p w14:paraId="78B92762" w14:textId="77777777" w:rsidR="00941109" w:rsidRPr="006261C4" w:rsidRDefault="004741CD" w:rsidP="00A665DF">
      <w:pPr>
        <w:pStyle w:val="tytu"/>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77777777"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432 91 35</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Adres skrzynki ePUAP: /dukla/skrytka</w:t>
      </w:r>
    </w:p>
    <w:p w14:paraId="243323CB" w14:textId="77777777"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14:paraId="58F0E31C" w14:textId="77777777"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14:paraId="2C458423" w14:textId="4809C38D" w:rsidR="00FE6757" w:rsidRPr="006261C4" w:rsidRDefault="00931F48" w:rsidP="00B70EAC">
      <w:pPr>
        <w:spacing w:line="240" w:lineRule="auto"/>
        <w:ind w:left="425" w:hanging="142"/>
        <w:rPr>
          <w:rFonts w:ascii="Times New Roman" w:hAnsi="Times New Roman"/>
          <w:color w:val="000000" w:themeColor="text1"/>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r w:rsidR="0031381F" w:rsidRPr="0031381F">
        <w:t>https://ezamowienia.gov.pl/mp-client/tenders/ocds-148610-b88e109b-e2b5-11ee-a01e-f641a8763d5f</w:t>
      </w:r>
      <w:r w:rsidR="001573F7" w:rsidRPr="0031381F">
        <w:t xml:space="preserve"> </w:t>
      </w:r>
      <w:r w:rsidR="008259AD" w:rsidRPr="0031381F">
        <w:rPr>
          <w:rStyle w:val="Hipercze"/>
          <w:rFonts w:ascii="Times New Roman" w:hAnsi="Times New Roman"/>
          <w:color w:val="auto"/>
          <w:sz w:val="24"/>
        </w:rPr>
        <w:t xml:space="preserve"> </w:t>
      </w:r>
      <w:r w:rsidR="00FE6757" w:rsidRPr="006261C4">
        <w:rPr>
          <w:rFonts w:ascii="Times New Roman" w:hAnsi="Times New Roman"/>
          <w:sz w:val="24"/>
        </w:rPr>
        <w:t xml:space="preserve">oraz dodatkowo na stronie internetowej Biuletynu Informacji Publicznej Zamawiającego: </w:t>
      </w:r>
      <w:hyperlink r:id="rId9" w:history="1">
        <w:r w:rsidR="00065DB8" w:rsidRPr="00E76BA2">
          <w:rPr>
            <w:rStyle w:val="Hipercze"/>
            <w:rFonts w:ascii="Times New Roman" w:hAnsi="Times New Roman"/>
            <w:sz w:val="24"/>
          </w:rPr>
          <w:t>http://bip.dukla.pl/</w:t>
        </w:r>
      </w:hyperlink>
    </w:p>
    <w:p w14:paraId="01EAF9D3" w14:textId="740E764A" w:rsidR="00A80994" w:rsidRPr="006261C4" w:rsidRDefault="00BC5620" w:rsidP="00D111B5">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OI</w:t>
      </w:r>
      <w:r w:rsidR="00370125" w:rsidRPr="006261C4">
        <w:rPr>
          <w:rFonts w:ascii="Times New Roman" w:hAnsi="Times New Roman"/>
          <w:b/>
          <w:color w:val="000000" w:themeColor="text1"/>
          <w:sz w:val="24"/>
        </w:rPr>
        <w:t>.271.</w:t>
      </w:r>
      <w:r w:rsidR="004279E4">
        <w:rPr>
          <w:rFonts w:ascii="Times New Roman" w:hAnsi="Times New Roman"/>
          <w:b/>
          <w:color w:val="000000" w:themeColor="text1"/>
          <w:sz w:val="24"/>
        </w:rPr>
        <w:t>7</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2F23E7">
        <w:rPr>
          <w:rFonts w:ascii="Times New Roman" w:hAnsi="Times New Roman"/>
          <w:b/>
          <w:color w:val="000000" w:themeColor="text1"/>
          <w:sz w:val="24"/>
        </w:rPr>
        <w:t>4</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7777777"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77777777" w:rsidR="0040672B" w:rsidRPr="006261C4" w:rsidRDefault="0040672B" w:rsidP="00D111B5">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roboty budowlane</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14:paraId="6246824A" w14:textId="77777777" w:rsidTr="00B447FA">
        <w:trPr>
          <w:trHeight w:val="121"/>
        </w:trPr>
        <w:tc>
          <w:tcPr>
            <w:tcW w:w="1951" w:type="dxa"/>
          </w:tcPr>
          <w:p w14:paraId="7666D6AC" w14:textId="77777777" w:rsidR="0040672B" w:rsidRPr="006261C4" w:rsidRDefault="0040672B" w:rsidP="00A80994">
            <w:pPr>
              <w:rPr>
                <w:rFonts w:ascii="Times New Roman" w:eastAsiaTheme="minorHAnsi" w:hAnsi="Times New Roman"/>
                <w:sz w:val="24"/>
              </w:rPr>
            </w:pPr>
          </w:p>
        </w:tc>
      </w:tr>
    </w:tbl>
    <w:p w14:paraId="460129D3" w14:textId="77777777" w:rsidR="009F46F4" w:rsidRPr="00931F48" w:rsidRDefault="009F46F4" w:rsidP="00A665DF">
      <w:pPr>
        <w:pStyle w:val="tytu"/>
      </w:pPr>
      <w:r w:rsidRPr="00931F48">
        <w:t xml:space="preserve">TRYB UDZIELENIA ZAMÓWIENIA ORAZ INFORMACJA, CZY ZAMAWIAJĄCY PRZEWIDUJE WYBÓR NAJKORZYSTNIEJSZEJ OFERTY </w:t>
      </w:r>
      <w:r w:rsidR="007B0197">
        <w:t xml:space="preserve">     </w:t>
      </w:r>
      <w:r w:rsidRPr="00931F48">
        <w:t>Z MOŻLIWOŚCIĄ PROWADZENIA NEGOCJACJI</w:t>
      </w:r>
    </w:p>
    <w:p w14:paraId="35AE4E6F" w14:textId="77777777"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„Pzp”</w:t>
      </w:r>
      <w:r w:rsidR="00A7713C" w:rsidRPr="006261C4">
        <w:rPr>
          <w:rFonts w:ascii="Times New Roman" w:hAnsi="Times New Roman"/>
          <w:sz w:val="24"/>
        </w:rPr>
        <w:t xml:space="preserve"> </w:t>
      </w:r>
      <w:r w:rsidRPr="006261C4">
        <w:rPr>
          <w:rFonts w:ascii="Times New Roman" w:hAnsi="Times New Roman"/>
          <w:color w:val="000000" w:themeColor="text1"/>
          <w:sz w:val="24"/>
        </w:rPr>
        <w:t xml:space="preserve">(Dz. U. z  2019 roku, poz. 2019, </w:t>
      </w:r>
      <w:r w:rsidR="00931F48">
        <w:rPr>
          <w:rFonts w:ascii="Times New Roman" w:hAnsi="Times New Roman"/>
          <w:color w:val="000000" w:themeColor="text1"/>
          <w:sz w:val="24"/>
        </w:rPr>
        <w:t>ze zmianami</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14:paraId="7B03B670" w14:textId="77777777" w:rsidR="00803C4A" w:rsidRPr="00960BD2"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7335D538" w14:textId="77777777" w:rsidR="00960BD2" w:rsidRPr="006261C4" w:rsidRDefault="00960BD2" w:rsidP="00960BD2">
      <w:pPr>
        <w:tabs>
          <w:tab w:val="left" w:pos="851"/>
        </w:tabs>
        <w:spacing w:line="240" w:lineRule="auto"/>
        <w:rPr>
          <w:rFonts w:ascii="Times New Roman" w:hAnsi="Times New Roman"/>
          <w:color w:val="000000" w:themeColor="text1"/>
          <w:sz w:val="24"/>
        </w:rPr>
      </w:pPr>
    </w:p>
    <w:p w14:paraId="587AD6C7" w14:textId="77777777" w:rsidR="001A387A" w:rsidRPr="006261C4" w:rsidRDefault="00EE3622" w:rsidP="00A665DF">
      <w:pPr>
        <w:pStyle w:val="tytu"/>
      </w:pPr>
      <w:r w:rsidRPr="006261C4">
        <w:t>OPIS PRZEDMIOTU ZAMÓWIENIA</w:t>
      </w:r>
    </w:p>
    <w:p w14:paraId="7B8E864D" w14:textId="0AB52354" w:rsidR="00C75D1B" w:rsidRPr="002F23E7" w:rsidRDefault="00C75D1B"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Szczegółowy opis przedmiotu zamówienia z</w:t>
      </w:r>
      <w:r w:rsidR="00175804">
        <w:rPr>
          <w:rFonts w:ascii="Times New Roman" w:hAnsi="Times New Roman"/>
          <w:sz w:val="24"/>
        </w:rPr>
        <w:t>a</w:t>
      </w:r>
      <w:r w:rsidRPr="00931F48">
        <w:rPr>
          <w:rFonts w:ascii="Times New Roman" w:hAnsi="Times New Roman"/>
          <w:sz w:val="24"/>
        </w:rPr>
        <w:t xml:space="preserve">wiera </w:t>
      </w:r>
      <w:r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Pr="00931F48">
        <w:rPr>
          <w:rFonts w:ascii="Times New Roman" w:hAnsi="Times New Roman"/>
          <w:b/>
          <w:sz w:val="24"/>
        </w:rPr>
        <w:t>do SWZ</w:t>
      </w:r>
      <w:r w:rsidR="00BF09AF" w:rsidRPr="00931F48">
        <w:rPr>
          <w:rFonts w:ascii="Times New Roman" w:hAnsi="Times New Roman"/>
          <w:b/>
          <w:sz w:val="24"/>
        </w:rPr>
        <w:t xml:space="preserve">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14:paraId="3DDBC187" w14:textId="77777777" w:rsidR="002F23E7" w:rsidRDefault="002F23E7" w:rsidP="002F23E7">
      <w:pPr>
        <w:pStyle w:val="Tekstpodstawowywcity3"/>
        <w:tabs>
          <w:tab w:val="left" w:pos="993"/>
        </w:tabs>
        <w:spacing w:line="240" w:lineRule="auto"/>
        <w:ind w:left="993" w:firstLine="0"/>
        <w:rPr>
          <w:rFonts w:ascii="Times New Roman" w:hAnsi="Times New Roman"/>
          <w:sz w:val="24"/>
        </w:rPr>
      </w:pPr>
    </w:p>
    <w:p w14:paraId="1DA3C8C9" w14:textId="6AC469EB" w:rsidR="004279E4" w:rsidRDefault="004279E4" w:rsidP="004279E4">
      <w:pPr>
        <w:autoSpaceDE w:val="0"/>
        <w:autoSpaceDN w:val="0"/>
        <w:adjustRightInd w:val="0"/>
        <w:spacing w:line="276" w:lineRule="auto"/>
        <w:jc w:val="left"/>
        <w:rPr>
          <w:rFonts w:ascii="Times New Roman" w:hAnsi="Times New Roman"/>
          <w:sz w:val="24"/>
          <w:lang w:eastAsia="pl-PL"/>
        </w:rPr>
      </w:pPr>
      <w:r w:rsidRPr="004279E4">
        <w:rPr>
          <w:rFonts w:ascii="Times New Roman" w:hAnsi="Times New Roman"/>
          <w:sz w:val="24"/>
          <w:lang w:eastAsia="pl-PL"/>
        </w:rPr>
        <w:t>Przedmiotem zamówienia jest.: Budowa sieci kanalizacji sanitarnej i sieci wodociągowej na osiedlu przy ul. Kopernika w Dukli.</w:t>
      </w:r>
    </w:p>
    <w:p w14:paraId="4EDD188C" w14:textId="77777777" w:rsidR="004279E4" w:rsidRPr="004279E4" w:rsidRDefault="004279E4" w:rsidP="004279E4">
      <w:pPr>
        <w:autoSpaceDE w:val="0"/>
        <w:autoSpaceDN w:val="0"/>
        <w:adjustRightInd w:val="0"/>
        <w:spacing w:line="276" w:lineRule="auto"/>
        <w:jc w:val="left"/>
        <w:rPr>
          <w:rFonts w:ascii="Times New Roman" w:hAnsi="Times New Roman"/>
          <w:sz w:val="24"/>
          <w:lang w:eastAsia="pl-PL"/>
        </w:rPr>
      </w:pPr>
    </w:p>
    <w:p w14:paraId="2F5A95FF"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Zakres robót obejmuje:</w:t>
      </w:r>
    </w:p>
    <w:p w14:paraId="41391C59"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xml:space="preserve">- budowę sieci kanalizacyjnej grawitacyjnej </w:t>
      </w:r>
    </w:p>
    <w:p w14:paraId="47014B76"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budowę sieci wodociągowej rozdzielczej wraz z uzbrojeniem,</w:t>
      </w:r>
    </w:p>
    <w:p w14:paraId="17B8D280"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budowę obiektu hydroforni kontenerowej na działce gruntowej nr 8/19 w m. Dukla,</w:t>
      </w:r>
    </w:p>
    <w:p w14:paraId="287029CE"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zabezpieczenie skrzyżowań z drogami,</w:t>
      </w:r>
    </w:p>
    <w:p w14:paraId="72008B3D"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zabezpieczenie skrzyżowań z uzbrojeniem podziemnym (gazociągi, kable energetyczne i telekomunikacyjne).</w:t>
      </w:r>
    </w:p>
    <w:p w14:paraId="19EAA756"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lastRenderedPageBreak/>
        <w:t>Istotne parametry inwestycji.</w:t>
      </w:r>
    </w:p>
    <w:p w14:paraId="5A22519A"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Długość sieci kanalizacji sanitarnej</w:t>
      </w:r>
    </w:p>
    <w:p w14:paraId="71A16619"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Kanalizacja sanitarna wykonana metodą wykopu:</w:t>
      </w:r>
    </w:p>
    <w:p w14:paraId="57D6AF29"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Rury śr. 250x7,3mm PVC 589,00 m</w:t>
      </w:r>
    </w:p>
    <w:p w14:paraId="620AAF41"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Rury śr. 200x5,9mm PVC 1954,00 m</w:t>
      </w:r>
    </w:p>
    <w:p w14:paraId="4EF23804"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Rury śr. 160x4,7mm PVC 478,00 m</w:t>
      </w:r>
    </w:p>
    <w:p w14:paraId="3D5BBE68"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Rura osłonowa śr. 400x15,3mm PE SDR17 - przekroczenia dróg Lc = 74,0 m</w:t>
      </w:r>
    </w:p>
    <w:p w14:paraId="03A4642A"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Rura osłonowa śr. 315x18,7mm PE SDR17 - przekroczenia dróg Lc= 38,0 m</w:t>
      </w:r>
    </w:p>
    <w:p w14:paraId="54A36491"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Studzienki rewizyjne BETONOWE 1000mm (do 3,0m) 4,00 szt.</w:t>
      </w:r>
    </w:p>
    <w:p w14:paraId="1B55E931"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Studzienki rewizyjne BETONOWE 1000mm (ponad 3,0m) 1,0 szt</w:t>
      </w:r>
    </w:p>
    <w:p w14:paraId="49DFC076"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Studzienki rewizyjne PVC śr. 400 mm (do 2,0 m) 82,0 szt</w:t>
      </w:r>
    </w:p>
    <w:p w14:paraId="27E74988"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Studzienki rewizyjne PVC śr. 400 mm (ponad 2,0 m) 6,0 szt</w:t>
      </w:r>
    </w:p>
    <w:p w14:paraId="6EFCB800"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uszczelki "in-situ" śr. 250 mm [szt] 2,00</w:t>
      </w:r>
    </w:p>
    <w:p w14:paraId="702BD0C8"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włączenie do sieci [szt.] 1,00</w:t>
      </w:r>
    </w:p>
    <w:p w14:paraId="5BF5815D"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Skrzyżowania z kablami</w:t>
      </w:r>
    </w:p>
    <w:p w14:paraId="7470BE99"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Rura ochronna dwudzielna śr.110 mm L=2,0m 6,00 szt</w:t>
      </w:r>
    </w:p>
    <w:p w14:paraId="244CF06A"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Długość sieci wodociagowej do wykonania - 2914 m</w:t>
      </w:r>
    </w:p>
    <w:p w14:paraId="36AFDDA9"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w tym metodą wykopu otwartego:</w:t>
      </w:r>
    </w:p>
    <w:p w14:paraId="13D77D5B"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z rur PE 100RC SDR17 śr.140 mm - 226,0 m</w:t>
      </w:r>
    </w:p>
    <w:p w14:paraId="4CF0C12F"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z rur PE 100RC SDR17 śr.125 mm - 1565,0 m</w:t>
      </w:r>
    </w:p>
    <w:p w14:paraId="4B2FF999"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z rur PE 100RC SDR17 śr. 90 mm - 296,0 m</w:t>
      </w:r>
    </w:p>
    <w:p w14:paraId="0A872E0A"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z rur PE 100RC SDR17 śr. 50 mm - 825,0 m</w:t>
      </w:r>
    </w:p>
    <w:p w14:paraId="7EFDE5BC"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Dodatkowe elementy sieci wodociągowej stanowią:</w:t>
      </w:r>
    </w:p>
    <w:p w14:paraId="6D634EA9"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montaż rury ochronnej metodą wykopu śr. 200 mm PE100RC SDR17 - Lc=129,0 m</w:t>
      </w:r>
    </w:p>
    <w:p w14:paraId="15CDA2DB"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montaż rury ochronnej metodą wykopu śr. 160 mm PE100RC SDR17 - Lc=36,0 m</w:t>
      </w:r>
    </w:p>
    <w:p w14:paraId="0CED6FF9"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montaż rury ochronnej metodą wykopu śr. 110 mm PE100RC SDR17 - Lc=47,0 m</w:t>
      </w:r>
    </w:p>
    <w:p w14:paraId="0BED50B8"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budowa hydrantów nadziemnych śr.80 mm - 11 szt.</w:t>
      </w:r>
    </w:p>
    <w:p w14:paraId="2A3E4B3B"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budowa studni odwodnieniowo-spustowej, - 1 szt.</w:t>
      </w:r>
    </w:p>
    <w:p w14:paraId="32D8EC9A"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budowa zespołu napowietrzająco-odpowietrzającego DN80 - 1szt.</w:t>
      </w:r>
    </w:p>
    <w:p w14:paraId="46F9A570"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montaż uzbrojenia sieci wodociągowej - zasuwy, trójniki, redukcje, itp.</w:t>
      </w:r>
    </w:p>
    <w:p w14:paraId="724C9D31"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wykonanie napraw dróg i wjazdów po przekopach,</w:t>
      </w:r>
    </w:p>
    <w:p w14:paraId="00374309"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budowa obiektu hydroforni kontenerowej wraz z kompletnym wyposażeniem:</w:t>
      </w:r>
    </w:p>
    <w:p w14:paraId="631368D7"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instalacja kanalizacyjna z ruz PVC,</w:t>
      </w:r>
    </w:p>
    <w:p w14:paraId="7AA9DF43"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instalacja elektryczna</w:t>
      </w:r>
    </w:p>
    <w:p w14:paraId="61E70FCA"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grzejnik elektryczny, osuszacz, wentylacja</w:t>
      </w:r>
    </w:p>
    <w:p w14:paraId="78559B5C" w14:textId="77777777" w:rsidR="004279E4" w:rsidRPr="004279E4" w:rsidRDefault="004279E4" w:rsidP="004279E4">
      <w:pPr>
        <w:autoSpaceDE w:val="0"/>
        <w:autoSpaceDN w:val="0"/>
        <w:adjustRightInd w:val="0"/>
        <w:spacing w:line="276" w:lineRule="auto"/>
        <w:ind w:left="284"/>
        <w:jc w:val="left"/>
        <w:rPr>
          <w:rFonts w:ascii="Times New Roman" w:hAnsi="Times New Roman"/>
          <w:sz w:val="24"/>
          <w:lang w:eastAsia="pl-PL"/>
        </w:rPr>
      </w:pPr>
      <w:r w:rsidRPr="004279E4">
        <w:rPr>
          <w:rFonts w:ascii="Times New Roman" w:hAnsi="Times New Roman"/>
          <w:sz w:val="24"/>
          <w:lang w:eastAsia="pl-PL"/>
        </w:rPr>
        <w:t>- montaż agregatu hydroforowego wraz z orurowaniem -1 kpl.</w:t>
      </w:r>
    </w:p>
    <w:p w14:paraId="2ABA193A" w14:textId="77777777" w:rsidR="002F23E7" w:rsidRDefault="002F23E7" w:rsidP="00852CEF">
      <w:pPr>
        <w:pStyle w:val="Tekstpodstawowywcity3"/>
        <w:spacing w:line="240" w:lineRule="auto"/>
        <w:ind w:left="142" w:firstLine="0"/>
        <w:rPr>
          <w:rFonts w:ascii="Times New Roman" w:hAnsi="Times New Roman"/>
          <w:sz w:val="24"/>
        </w:rPr>
      </w:pPr>
    </w:p>
    <w:p w14:paraId="2914D6D8" w14:textId="4B54B1FF" w:rsidR="002F23E7" w:rsidRDefault="002F23E7" w:rsidP="00852CEF">
      <w:pPr>
        <w:tabs>
          <w:tab w:val="right" w:pos="-30048"/>
          <w:tab w:val="left" w:pos="22380"/>
          <w:tab w:val="center" w:pos="26556"/>
          <w:tab w:val="left" w:pos="26700"/>
          <w:tab w:val="left" w:leader="dot" w:pos="30866"/>
          <w:tab w:val="center" w:pos="30952"/>
          <w:tab w:val="right" w:pos="31092"/>
        </w:tabs>
        <w:suppressAutoHyphens/>
        <w:snapToGrid w:val="0"/>
        <w:spacing w:after="120" w:line="200" w:lineRule="atLeast"/>
        <w:ind w:left="142"/>
        <w:rPr>
          <w:rFonts w:ascii="Times New Roman" w:hAnsi="Times New Roman"/>
          <w:b/>
          <w:bCs/>
          <w:kern w:val="2"/>
          <w:sz w:val="24"/>
          <w:lang w:eastAsia="ar-SA"/>
        </w:rPr>
      </w:pPr>
      <w:r>
        <w:rPr>
          <w:rFonts w:ascii="Times New Roman" w:hAnsi="Times New Roman"/>
          <w:kern w:val="2"/>
          <w:sz w:val="24"/>
          <w:lang w:eastAsia="ar-SA"/>
        </w:rPr>
        <w:t xml:space="preserve">Jeżeli dokumentacja projektowa lub specyfikacja techniczna wykonania i odbioru robót budowlanych wskazywałyby w odniesieniu do niektórych materiałów lub urządzeń znaki towarowe, patenty lub pochodzenie - Zamawiający, zgodnie z art. 99 ust. 5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w:t>
      </w:r>
      <w:r>
        <w:rPr>
          <w:rFonts w:ascii="Times New Roman" w:hAnsi="Times New Roman"/>
          <w:kern w:val="2"/>
          <w:sz w:val="24"/>
          <w:lang w:eastAsia="ar-SA"/>
        </w:rPr>
        <w:lastRenderedPageBreak/>
        <w:t xml:space="preserve">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w:t>
      </w:r>
      <w:r>
        <w:rPr>
          <w:rFonts w:ascii="Times New Roman" w:hAnsi="Times New Roman"/>
          <w:b/>
          <w:bCs/>
          <w:kern w:val="2"/>
          <w:sz w:val="24"/>
          <w:lang w:eastAsia="ar-SA"/>
        </w:rPr>
        <w:t>Zamawiający</w:t>
      </w:r>
      <w:r>
        <w:rPr>
          <w:rFonts w:ascii="Times New Roman" w:hAnsi="Times New Roman"/>
          <w:kern w:val="2"/>
          <w:sz w:val="24"/>
          <w:lang w:eastAsia="ar-SA"/>
        </w:rPr>
        <w:t xml:space="preserve">, wskazując oznaczenie konkretnego producenta (dostawcy) lub konkretny produkt przy opisie przedmiotu zamówienia, </w:t>
      </w:r>
      <w:r>
        <w:rPr>
          <w:rFonts w:ascii="Times New Roman" w:hAnsi="Times New Roman"/>
          <w:b/>
          <w:bCs/>
          <w:kern w:val="2"/>
          <w:sz w:val="24"/>
          <w:lang w:eastAsia="ar-SA"/>
        </w:rPr>
        <w:t>dopuszcza jednocześnie produkty równoważne o parametrach jakościowych i cechach użytkowych co najmniej na poziomie parametrów wskazanego produktu, uznając tym samym każdy produkt o wskazanych lub lepszych parametrach</w:t>
      </w:r>
      <w:r>
        <w:rPr>
          <w:rFonts w:ascii="Times New Roman" w:hAnsi="Times New Roman"/>
          <w:kern w:val="2"/>
          <w:sz w:val="24"/>
          <w:lang w:eastAsia="ar-SA"/>
        </w:rPr>
        <w:t xml:space="preserve">. </w:t>
      </w:r>
      <w:r>
        <w:rPr>
          <w:rFonts w:ascii="Times New Roman" w:hAnsi="Times New Roman"/>
          <w:b/>
          <w:bCs/>
          <w:kern w:val="2"/>
          <w:sz w:val="24"/>
          <w:lang w:eastAsia="ar-SA"/>
        </w:rPr>
        <w:t>W takiej sytuacji zamawiający wymaga złożenia stosownych dokumentów, uwiarygodniających te materiały lub urządzenia</w:t>
      </w:r>
      <w:r>
        <w:rPr>
          <w:rFonts w:ascii="Times New Roman" w:hAnsi="Times New Roman"/>
          <w:kern w:val="2"/>
          <w:sz w:val="24"/>
          <w:lang w:eastAsia="ar-SA"/>
        </w:rPr>
        <w:t>.</w:t>
      </w:r>
      <w:r>
        <w:rPr>
          <w:rFonts w:ascii="Times New Roman" w:hAnsi="Times New Roman"/>
          <w:b/>
          <w:bCs/>
          <w:kern w:val="2"/>
          <w:sz w:val="24"/>
          <w:lang w:eastAsia="ar-SA"/>
        </w:rPr>
        <w:t xml:space="preserve"> </w:t>
      </w:r>
    </w:p>
    <w:p w14:paraId="1F82D68A" w14:textId="77777777" w:rsidR="002F23E7" w:rsidRDefault="002F23E7" w:rsidP="00852CEF">
      <w:pPr>
        <w:tabs>
          <w:tab w:val="right" w:pos="-30048"/>
          <w:tab w:val="left" w:pos="22380"/>
          <w:tab w:val="center" w:pos="26556"/>
          <w:tab w:val="left" w:pos="26700"/>
          <w:tab w:val="left" w:leader="dot" w:pos="30866"/>
          <w:tab w:val="center" w:pos="30952"/>
          <w:tab w:val="right" w:pos="31092"/>
        </w:tabs>
        <w:suppressAutoHyphens/>
        <w:snapToGrid w:val="0"/>
        <w:spacing w:after="120" w:line="200" w:lineRule="atLeast"/>
        <w:ind w:left="142"/>
        <w:rPr>
          <w:rFonts w:ascii="Times New Roman" w:hAnsi="Times New Roman"/>
          <w:kern w:val="2"/>
          <w:sz w:val="24"/>
          <w:lang w:eastAsia="ar-SA"/>
        </w:rPr>
      </w:pPr>
      <w:r>
        <w:rPr>
          <w:rFonts w:ascii="Times New Roman" w:hAnsi="Times New Roman"/>
          <w:kern w:val="2"/>
          <w:sz w:val="24"/>
          <w:lang w:eastAsia="ar-SA"/>
        </w:rPr>
        <w:t xml:space="preserve">Zamawiający zastrzega sobie prawo wystąpienia do autora dokumentacji projektowej                         o opinię na temat oferowanych materiałów lub urządzeń. Opinia ta może stanowić podstawę do podjęcia przez zamawiającego decyzji o przyjęciu materiałów lub urządzeń równoważnych albo odrzuceniu oferty z powodu braku równoważności. </w:t>
      </w:r>
    </w:p>
    <w:p w14:paraId="500EB726" w14:textId="77777777" w:rsidR="002F23E7" w:rsidRPr="00DA4824" w:rsidRDefault="002F23E7" w:rsidP="002F23E7">
      <w:pPr>
        <w:pStyle w:val="Tekstpodstawowywcity3"/>
        <w:tabs>
          <w:tab w:val="left" w:pos="993"/>
        </w:tabs>
        <w:spacing w:line="240" w:lineRule="auto"/>
        <w:ind w:left="993" w:firstLine="0"/>
        <w:rPr>
          <w:rFonts w:ascii="Times New Roman" w:eastAsiaTheme="minorHAnsi" w:hAnsi="Times New Roman"/>
          <w:b/>
          <w:sz w:val="24"/>
        </w:rPr>
      </w:pPr>
    </w:p>
    <w:p w14:paraId="3E0F7792" w14:textId="77777777" w:rsidR="00CB7515" w:rsidRDefault="00CB7515" w:rsidP="00CB7515">
      <w:pPr>
        <w:pStyle w:val="Tekstpodstawowywcity3"/>
        <w:tabs>
          <w:tab w:val="left" w:pos="993"/>
        </w:tabs>
        <w:spacing w:line="240" w:lineRule="auto"/>
        <w:rPr>
          <w:rFonts w:ascii="Times New Roman" w:hAnsi="Times New Roman"/>
          <w:sz w:val="24"/>
        </w:rPr>
      </w:pPr>
      <w:r>
        <w:rPr>
          <w:rFonts w:ascii="Times New Roman" w:hAnsi="Times New Roman"/>
          <w:sz w:val="24"/>
        </w:rPr>
        <w:t>K</w:t>
      </w:r>
      <w:r w:rsidR="00C75D1B" w:rsidRPr="006261C4">
        <w:rPr>
          <w:rFonts w:ascii="Times New Roman" w:hAnsi="Times New Roman"/>
          <w:sz w:val="24"/>
        </w:rPr>
        <w:t>ody Wspólnego Słownika Zamówień</w:t>
      </w:r>
      <w:r w:rsidR="006158E8" w:rsidRPr="006261C4">
        <w:rPr>
          <w:rFonts w:ascii="Times New Roman" w:hAnsi="Times New Roman"/>
          <w:sz w:val="24"/>
        </w:rPr>
        <w:t>:</w:t>
      </w:r>
    </w:p>
    <w:p w14:paraId="141841EB" w14:textId="32A2851D" w:rsidR="00A606E2" w:rsidRDefault="00A606E2" w:rsidP="00CB7515">
      <w:pPr>
        <w:pStyle w:val="Tekstpodstawowywcity3"/>
        <w:tabs>
          <w:tab w:val="left" w:pos="993"/>
        </w:tabs>
        <w:spacing w:line="240" w:lineRule="auto"/>
        <w:rPr>
          <w:rFonts w:ascii="Times New Roman" w:hAnsi="Times New Roman"/>
          <w:sz w:val="24"/>
        </w:rPr>
      </w:pPr>
      <w:r>
        <w:rPr>
          <w:rFonts w:ascii="Times New Roman" w:hAnsi="Times New Roman"/>
          <w:sz w:val="24"/>
        </w:rPr>
        <w:t>45000000-7   Roboty budowlane</w:t>
      </w:r>
    </w:p>
    <w:p w14:paraId="34F53453" w14:textId="77777777" w:rsidR="00935FDB" w:rsidRPr="00935FDB" w:rsidRDefault="00935FDB" w:rsidP="00935FDB">
      <w:pPr>
        <w:pStyle w:val="Tekstpodstawowywcity3"/>
        <w:spacing w:line="240" w:lineRule="auto"/>
        <w:ind w:left="1276" w:hanging="1276"/>
        <w:rPr>
          <w:rFonts w:ascii="Times New Roman" w:hAnsi="Times New Roman"/>
          <w:sz w:val="24"/>
        </w:rPr>
      </w:pPr>
      <w:r w:rsidRPr="00935FDB">
        <w:rPr>
          <w:rFonts w:ascii="Times New Roman" w:hAnsi="Times New Roman"/>
          <w:sz w:val="24"/>
        </w:rPr>
        <w:t>45232400-6   Roboty budowlane w zakresie kanałów ściekowych</w:t>
      </w:r>
    </w:p>
    <w:p w14:paraId="3DE5279F" w14:textId="77777777" w:rsidR="00935FDB" w:rsidRPr="00935FDB" w:rsidRDefault="00935FDB" w:rsidP="00935FDB">
      <w:pPr>
        <w:pStyle w:val="Tekstpodstawowywcity3"/>
        <w:spacing w:line="240" w:lineRule="auto"/>
        <w:ind w:left="1276" w:hanging="1276"/>
        <w:rPr>
          <w:rFonts w:ascii="Times New Roman" w:hAnsi="Times New Roman"/>
          <w:sz w:val="24"/>
        </w:rPr>
      </w:pPr>
      <w:r w:rsidRPr="00935FDB">
        <w:rPr>
          <w:rFonts w:ascii="Times New Roman" w:hAnsi="Times New Roman"/>
          <w:sz w:val="24"/>
        </w:rPr>
        <w:t>45111200-0   Roboty w zakresie przygotowania terenu pod budowę i roboty ziemne.</w:t>
      </w:r>
    </w:p>
    <w:p w14:paraId="1B2DE5F1" w14:textId="77777777" w:rsidR="00935FDB" w:rsidRPr="00935FDB" w:rsidRDefault="00935FDB" w:rsidP="00935FDB">
      <w:pPr>
        <w:pStyle w:val="Tekstpodstawowywcity3"/>
        <w:spacing w:line="240" w:lineRule="auto"/>
        <w:ind w:left="1276" w:hanging="1276"/>
        <w:rPr>
          <w:rFonts w:ascii="Times New Roman" w:hAnsi="Times New Roman"/>
          <w:sz w:val="24"/>
        </w:rPr>
      </w:pPr>
      <w:r w:rsidRPr="00935FDB">
        <w:rPr>
          <w:rFonts w:ascii="Times New Roman" w:hAnsi="Times New Roman"/>
          <w:sz w:val="24"/>
        </w:rPr>
        <w:t>45232410-9   Roboty w zakresie kanalizacji ściekowej</w:t>
      </w:r>
    </w:p>
    <w:p w14:paraId="4ADB0699" w14:textId="77777777" w:rsidR="00935FDB" w:rsidRPr="00935FDB" w:rsidRDefault="00935FDB" w:rsidP="00935FDB">
      <w:pPr>
        <w:pStyle w:val="Tekstpodstawowywcity3"/>
        <w:spacing w:line="240" w:lineRule="auto"/>
        <w:ind w:left="1276" w:hanging="1276"/>
        <w:rPr>
          <w:rFonts w:ascii="Times New Roman" w:hAnsi="Times New Roman"/>
          <w:sz w:val="24"/>
        </w:rPr>
      </w:pPr>
      <w:r w:rsidRPr="00935FDB">
        <w:rPr>
          <w:rFonts w:ascii="Times New Roman" w:hAnsi="Times New Roman"/>
          <w:sz w:val="24"/>
        </w:rPr>
        <w:t>45232411-6   Roboty budowlane w zakresie rurociągów wody ściekowej</w:t>
      </w:r>
    </w:p>
    <w:p w14:paraId="4F98F053" w14:textId="77777777" w:rsidR="00935FDB" w:rsidRPr="00935FDB" w:rsidRDefault="00935FDB" w:rsidP="00935FDB">
      <w:pPr>
        <w:pStyle w:val="Tekstpodstawowywcity3"/>
        <w:spacing w:line="240" w:lineRule="auto"/>
        <w:ind w:left="1276" w:hanging="1276"/>
        <w:rPr>
          <w:rFonts w:ascii="Times New Roman" w:hAnsi="Times New Roman"/>
          <w:sz w:val="24"/>
        </w:rPr>
      </w:pPr>
      <w:r w:rsidRPr="00935FDB">
        <w:rPr>
          <w:rFonts w:ascii="Times New Roman" w:hAnsi="Times New Roman"/>
          <w:sz w:val="24"/>
        </w:rPr>
        <w:t>45232440-8   Roboty budowlane w zakresie budowy rurociągów do odprowadzania ścieków</w:t>
      </w:r>
    </w:p>
    <w:p w14:paraId="416626C6" w14:textId="39488AB3" w:rsidR="00A606E2" w:rsidRDefault="00935FDB" w:rsidP="00935FDB">
      <w:pPr>
        <w:pStyle w:val="Tekstpodstawowywcity3"/>
        <w:spacing w:line="240" w:lineRule="auto"/>
        <w:ind w:left="1276" w:hanging="1276"/>
        <w:rPr>
          <w:rFonts w:ascii="Times New Roman" w:hAnsi="Times New Roman"/>
          <w:sz w:val="24"/>
        </w:rPr>
      </w:pPr>
      <w:r w:rsidRPr="00935FDB">
        <w:rPr>
          <w:rFonts w:ascii="Times New Roman" w:hAnsi="Times New Roman"/>
          <w:sz w:val="24"/>
        </w:rPr>
        <w:t>45231300-8 Roboty budowlane w zakresie budowy wodociągów i rurociągów do odprowadzania ścieków</w:t>
      </w:r>
    </w:p>
    <w:p w14:paraId="5BA518EC" w14:textId="77777777" w:rsidR="00935FDB" w:rsidRDefault="00935FDB" w:rsidP="00935FDB">
      <w:pPr>
        <w:pStyle w:val="Tekstpodstawowywcity3"/>
        <w:spacing w:line="240" w:lineRule="auto"/>
        <w:ind w:left="1276" w:hanging="1276"/>
        <w:rPr>
          <w:rFonts w:ascii="Times New Roman" w:hAnsi="Times New Roman"/>
          <w:sz w:val="24"/>
        </w:rPr>
      </w:pPr>
    </w:p>
    <w:p w14:paraId="2B41D107" w14:textId="0105F9FF" w:rsidR="006158E8" w:rsidRPr="006261C4" w:rsidRDefault="002F23E7" w:rsidP="002F23E7">
      <w:pPr>
        <w:pStyle w:val="Tekstpodstawowywcity3"/>
        <w:spacing w:line="240" w:lineRule="auto"/>
        <w:ind w:left="709" w:hanging="284"/>
        <w:rPr>
          <w:rFonts w:ascii="Times New Roman" w:hAnsi="Times New Roman"/>
          <w:color w:val="000000" w:themeColor="text1"/>
          <w:sz w:val="24"/>
        </w:rPr>
      </w:pPr>
      <w:r>
        <w:rPr>
          <w:rFonts w:ascii="Times New Roman" w:hAnsi="Times New Roman"/>
          <w:sz w:val="24"/>
        </w:rPr>
        <w:t xml:space="preserve">3.2 </w:t>
      </w:r>
      <w:r w:rsidR="006158E8" w:rsidRPr="006261C4">
        <w:rPr>
          <w:rFonts w:ascii="Times New Roman" w:hAnsi="Times New Roman"/>
          <w:sz w:val="24"/>
        </w:rPr>
        <w:t>Wymagania w zakresie zatrudnienia na podstawie stosunku pracy w okolicznościach, o których mowa w art. 95 Prawa zamówień publicznych.</w:t>
      </w:r>
    </w:p>
    <w:p w14:paraId="16FCB50A" w14:textId="77777777" w:rsidR="00DF194A" w:rsidRPr="006261C4" w:rsidRDefault="006158E8"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rwca 1974 r. Kodeks pracy (</w:t>
      </w:r>
      <w:r w:rsidR="00743419" w:rsidRPr="006261C4">
        <w:rPr>
          <w:rFonts w:ascii="Times New Roman" w:hAnsi="Times New Roman"/>
          <w:color w:val="000000" w:themeColor="text1"/>
          <w:sz w:val="24"/>
        </w:rPr>
        <w:t>Dz. U</w:t>
      </w:r>
      <w:r w:rsidR="003E510A" w:rsidRPr="006261C4">
        <w:rPr>
          <w:rFonts w:ascii="Times New Roman" w:hAnsi="Times New Roman"/>
          <w:color w:val="000000" w:themeColor="text1"/>
          <w:sz w:val="24"/>
        </w:rPr>
        <w:t>. z 2020 roku, poz. 1320</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14:paraId="77B9FCA6" w14:textId="6D73907A" w:rsidR="0044070E" w:rsidRPr="002F23E7" w:rsidRDefault="008C48A7"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 </w:t>
      </w:r>
      <w:r w:rsidR="001E7682">
        <w:rPr>
          <w:rFonts w:ascii="Times New Roman" w:hAnsi="Times New Roman"/>
          <w:sz w:val="24"/>
        </w:rPr>
        <w:t>8</w:t>
      </w:r>
      <w:r w:rsidRPr="006261C4">
        <w:rPr>
          <w:rFonts w:ascii="Times New Roman" w:hAnsi="Times New Roman"/>
          <w:sz w:val="24"/>
        </w:rPr>
        <w:t xml:space="preserve"> wzoru umowy - </w:t>
      </w:r>
      <w:r w:rsidRPr="006261C4">
        <w:rPr>
          <w:rFonts w:ascii="Times New Roman" w:hAnsi="Times New Roman"/>
          <w:b/>
          <w:sz w:val="24"/>
        </w:rPr>
        <w:t>Załącznik Nr 5 do SWZ</w:t>
      </w:r>
      <w:r w:rsidRPr="006261C4">
        <w:rPr>
          <w:rFonts w:ascii="Times New Roman" w:hAnsi="Times New Roman"/>
          <w:sz w:val="24"/>
        </w:rPr>
        <w:t>.</w:t>
      </w:r>
    </w:p>
    <w:p w14:paraId="408BA1F5" w14:textId="77777777" w:rsidR="002F23E7" w:rsidRPr="006261C4" w:rsidRDefault="002F23E7" w:rsidP="002F23E7">
      <w:pPr>
        <w:pStyle w:val="Tekstpodstawowywcity3"/>
        <w:tabs>
          <w:tab w:val="left" w:pos="993"/>
        </w:tabs>
        <w:spacing w:line="240" w:lineRule="auto"/>
        <w:ind w:left="1353" w:firstLine="0"/>
        <w:rPr>
          <w:rFonts w:ascii="Times New Roman" w:hAnsi="Times New Roman"/>
          <w:color w:val="000000" w:themeColor="text1"/>
          <w:sz w:val="24"/>
        </w:rPr>
      </w:pPr>
    </w:p>
    <w:p w14:paraId="351E591A" w14:textId="77777777" w:rsidR="008C48A7" w:rsidRPr="002F23E7" w:rsidRDefault="008C48A7">
      <w:pPr>
        <w:pStyle w:val="Tekstpodstawowywcity3"/>
        <w:numPr>
          <w:ilvl w:val="1"/>
          <w:numId w:val="46"/>
        </w:numPr>
        <w:spacing w:line="240" w:lineRule="auto"/>
        <w:ind w:hanging="502"/>
        <w:rPr>
          <w:rFonts w:ascii="Times New Roman" w:hAnsi="Times New Roman"/>
          <w:color w:val="000000" w:themeColor="text1"/>
          <w:sz w:val="24"/>
        </w:rPr>
      </w:pPr>
      <w:r w:rsidRPr="006261C4">
        <w:rPr>
          <w:rFonts w:ascii="Times New Roman" w:hAnsi="Times New Roman"/>
          <w:sz w:val="24"/>
        </w:rPr>
        <w:t xml:space="preserve">W przypadku uzasadnionych wątpliwości, co do przestrzegania prawa pracy przez Wykonawcę lub podwykonawcę, Zamawiający może zwrócić się </w:t>
      </w:r>
      <w:r w:rsidR="00C814F6">
        <w:rPr>
          <w:rFonts w:ascii="Times New Roman" w:hAnsi="Times New Roman"/>
          <w:sz w:val="24"/>
        </w:rPr>
        <w:t xml:space="preserve">                                         </w:t>
      </w:r>
      <w:r w:rsidRPr="006261C4">
        <w:rPr>
          <w:rFonts w:ascii="Times New Roman" w:hAnsi="Times New Roman"/>
          <w:sz w:val="24"/>
        </w:rPr>
        <w:t>o przeprowadzenie kontroli przez Państwową Inspekcję Pracy.</w:t>
      </w:r>
    </w:p>
    <w:p w14:paraId="7B1BC1D3" w14:textId="77777777" w:rsidR="002F23E7" w:rsidRPr="00731C2D" w:rsidRDefault="002F23E7" w:rsidP="002F23E7">
      <w:pPr>
        <w:pStyle w:val="Tekstpodstawowywcity3"/>
        <w:spacing w:line="240" w:lineRule="auto"/>
        <w:ind w:left="928" w:firstLine="0"/>
        <w:rPr>
          <w:rFonts w:ascii="Times New Roman" w:hAnsi="Times New Roman"/>
          <w:color w:val="000000" w:themeColor="text1"/>
          <w:sz w:val="24"/>
        </w:rPr>
      </w:pPr>
    </w:p>
    <w:p w14:paraId="684D0A64" w14:textId="77777777" w:rsidR="0016406D" w:rsidRPr="006261C4" w:rsidRDefault="008C48A7">
      <w:pPr>
        <w:pStyle w:val="Tekstpodstawowywcity3"/>
        <w:numPr>
          <w:ilvl w:val="1"/>
          <w:numId w:val="46"/>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b/>
          <w:color w:val="000000" w:themeColor="text1"/>
          <w:sz w:val="24"/>
        </w:rPr>
        <w:t xml:space="preserve">Gwarancja </w:t>
      </w:r>
      <w:r w:rsidR="0016406D" w:rsidRPr="006261C4">
        <w:rPr>
          <w:rFonts w:ascii="Times New Roman" w:hAnsi="Times New Roman"/>
          <w:b/>
          <w:color w:val="000000" w:themeColor="text1"/>
          <w:sz w:val="24"/>
        </w:rPr>
        <w:t xml:space="preserve"> i rękojmia</w:t>
      </w:r>
      <w:r w:rsidR="0016406D" w:rsidRPr="006261C4">
        <w:rPr>
          <w:rFonts w:ascii="Times New Roman" w:hAnsi="Times New Roman"/>
          <w:color w:val="000000" w:themeColor="text1"/>
          <w:sz w:val="24"/>
        </w:rPr>
        <w:t>:</w:t>
      </w:r>
    </w:p>
    <w:p w14:paraId="6E949743" w14:textId="77777777" w:rsidR="00CE6258" w:rsidRPr="006261C4" w:rsidRDefault="0016406D"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Zamawiający wymaga udzielenia</w:t>
      </w:r>
      <w:r w:rsidR="00D2793C" w:rsidRPr="006261C4">
        <w:rPr>
          <w:rFonts w:ascii="Times New Roman" w:hAnsi="Times New Roman"/>
          <w:color w:val="000000" w:themeColor="text1"/>
          <w:sz w:val="24"/>
        </w:rPr>
        <w:t xml:space="preserve"> na wykonane </w:t>
      </w:r>
      <w:r w:rsidR="00D2793C" w:rsidRPr="006261C4">
        <w:rPr>
          <w:rFonts w:ascii="Times New Roman" w:hAnsi="Times New Roman"/>
          <w:color w:val="000000" w:themeColor="text1"/>
          <w:sz w:val="24"/>
          <w:u w:val="single"/>
        </w:rPr>
        <w:t>roboty budowlane</w:t>
      </w:r>
      <w:r w:rsidR="00D2793C" w:rsidRPr="006261C4">
        <w:rPr>
          <w:rFonts w:ascii="Times New Roman" w:hAnsi="Times New Roman"/>
          <w:color w:val="000000" w:themeColor="text1"/>
          <w:sz w:val="24"/>
        </w:rPr>
        <w:t xml:space="preserve"> objęte</w:t>
      </w:r>
      <w:r w:rsidR="00927CB5" w:rsidRPr="006261C4">
        <w:rPr>
          <w:rFonts w:ascii="Times New Roman" w:hAnsi="Times New Roman"/>
          <w:color w:val="000000" w:themeColor="text1"/>
          <w:sz w:val="24"/>
        </w:rPr>
        <w:t xml:space="preserve"> przedmio</w:t>
      </w:r>
      <w:r w:rsidRPr="006261C4">
        <w:rPr>
          <w:rFonts w:ascii="Times New Roman" w:hAnsi="Times New Roman"/>
          <w:color w:val="000000" w:themeColor="text1"/>
          <w:sz w:val="24"/>
        </w:rPr>
        <w:t xml:space="preserve">tem zamówienia gwarancji i rękojmi za wady na </w:t>
      </w:r>
      <w:r w:rsidRPr="006261C4">
        <w:rPr>
          <w:rFonts w:ascii="Times New Roman" w:hAnsi="Times New Roman"/>
          <w:b/>
          <w:color w:val="000000" w:themeColor="text1"/>
          <w:sz w:val="24"/>
        </w:rPr>
        <w:t xml:space="preserve">okres minimum </w:t>
      </w:r>
      <w:r w:rsidR="0044070E" w:rsidRPr="006261C4">
        <w:rPr>
          <w:rFonts w:ascii="Times New Roman" w:hAnsi="Times New Roman"/>
          <w:b/>
          <w:color w:val="000000" w:themeColor="text1"/>
          <w:sz w:val="24"/>
        </w:rPr>
        <w:t>36</w:t>
      </w:r>
      <w:r w:rsidR="00973C9A" w:rsidRPr="006261C4">
        <w:rPr>
          <w:rFonts w:ascii="Times New Roman" w:hAnsi="Times New Roman"/>
          <w:b/>
          <w:color w:val="000000" w:themeColor="text1"/>
          <w:sz w:val="24"/>
        </w:rPr>
        <w:t xml:space="preserve"> miesięcy</w:t>
      </w:r>
      <w:r w:rsidRPr="006261C4">
        <w:rPr>
          <w:rFonts w:ascii="Times New Roman" w:hAnsi="Times New Roman"/>
          <w:color w:val="000000" w:themeColor="text1"/>
          <w:sz w:val="24"/>
        </w:rPr>
        <w:t xml:space="preserve">, liczony </w:t>
      </w:r>
      <w:r w:rsidR="00FC1CD1" w:rsidRPr="006261C4">
        <w:rPr>
          <w:rFonts w:ascii="Times New Roman" w:hAnsi="Times New Roman"/>
          <w:color w:val="000000" w:themeColor="text1"/>
          <w:sz w:val="24"/>
        </w:rPr>
        <w:t>od dnia podpisania przez Zamawiając</w:t>
      </w:r>
      <w:r w:rsidR="009733DA" w:rsidRPr="006261C4">
        <w:rPr>
          <w:rFonts w:ascii="Times New Roman" w:hAnsi="Times New Roman"/>
          <w:color w:val="000000" w:themeColor="text1"/>
          <w:sz w:val="24"/>
        </w:rPr>
        <w:t>ego protokołu odbioru końcowego całości zadania będącego przedmiotem zamówienia.</w:t>
      </w:r>
    </w:p>
    <w:p w14:paraId="557BC59F" w14:textId="77777777" w:rsidR="00361119" w:rsidRPr="006261C4"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lastRenderedPageBreak/>
        <w:t>Gwarancją i rękojmią są objęte wszystkie elementy wykonane przez Wykonawcę w ramach realizacji przedmiotowego zamówienia.</w:t>
      </w:r>
    </w:p>
    <w:p w14:paraId="08594E57" w14:textId="77777777" w:rsidR="00361119" w:rsidRPr="006261C4" w:rsidRDefault="00361119" w:rsidP="00377519">
      <w:pPr>
        <w:pStyle w:val="Tekstpodstawowywcity3"/>
        <w:numPr>
          <w:ilvl w:val="0"/>
          <w:numId w:val="10"/>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Gwarancja obejmuje:</w:t>
      </w:r>
    </w:p>
    <w:p w14:paraId="651F1075" w14:textId="5B055A59"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 xml:space="preserve">usuwanie wszelkich wad tkwiących w rzeczy w momencie odbioru, jak </w:t>
      </w:r>
      <w:r w:rsidR="005A02F1">
        <w:rPr>
          <w:rFonts w:ascii="Times New Roman" w:hAnsi="Times New Roman"/>
          <w:sz w:val="24"/>
        </w:rPr>
        <w:br/>
      </w:r>
      <w:r w:rsidRPr="006261C4">
        <w:rPr>
          <w:rFonts w:ascii="Times New Roman" w:hAnsi="Times New Roman"/>
          <w:sz w:val="24"/>
        </w:rPr>
        <w:t>i powstałych w okresie gwarancji;</w:t>
      </w:r>
    </w:p>
    <w:p w14:paraId="73C742D3" w14:textId="6AA77ED8"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wszelkie koszty związane z wykonaniem napraw gwarancyjnych,</w:t>
      </w:r>
      <w:r w:rsidR="005A02F1">
        <w:rPr>
          <w:rFonts w:ascii="Times New Roman" w:hAnsi="Times New Roman"/>
          <w:sz w:val="24"/>
        </w:rPr>
        <w:br/>
      </w:r>
      <w:r w:rsidR="003740A7">
        <w:rPr>
          <w:rFonts w:ascii="Times New Roman" w:hAnsi="Times New Roman"/>
          <w:sz w:val="24"/>
        </w:rPr>
        <w:t xml:space="preserve"> </w:t>
      </w:r>
      <w:r w:rsidRPr="006261C4">
        <w:rPr>
          <w:rFonts w:ascii="Times New Roman" w:hAnsi="Times New Roman"/>
          <w:sz w:val="24"/>
        </w:rPr>
        <w:t xml:space="preserve">w szczególności koszty materiałów i robocizny oraz koszty dojazdu do miejsca naprawy, transportu, dostarczenia wyrobów budowlanych </w:t>
      </w:r>
      <w:r w:rsidR="005A02F1">
        <w:rPr>
          <w:rFonts w:ascii="Times New Roman" w:hAnsi="Times New Roman"/>
          <w:sz w:val="24"/>
        </w:rPr>
        <w:br/>
      </w:r>
      <w:r w:rsidRPr="006261C4">
        <w:rPr>
          <w:rFonts w:ascii="Times New Roman" w:hAnsi="Times New Roman"/>
          <w:sz w:val="24"/>
        </w:rPr>
        <w:t>i urządzeń;</w:t>
      </w:r>
    </w:p>
    <w:p w14:paraId="3E5B8F30" w14:textId="77777777" w:rsidR="00F06EAB"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koszty usunięcia wszelkich szkód, wad i usterek, które powstały w wyniku użytkowania urządzeń lub materiałów użytych przez Wykonawcę, posiadających wadę ukrytą.</w:t>
      </w:r>
    </w:p>
    <w:p w14:paraId="59910C10" w14:textId="77777777" w:rsidR="004562D7" w:rsidRDefault="005F55E5" w:rsidP="003740A7">
      <w:pPr>
        <w:pStyle w:val="Tekstpodstawowywcity3"/>
        <w:tabs>
          <w:tab w:val="left" w:pos="993"/>
        </w:tabs>
        <w:spacing w:line="240" w:lineRule="auto"/>
        <w:ind w:left="993" w:firstLine="0"/>
        <w:rPr>
          <w:rFonts w:ascii="Times New Roman" w:hAnsi="Times New Roman"/>
          <w:color w:val="000000" w:themeColor="text1"/>
          <w:sz w:val="24"/>
        </w:rPr>
      </w:pPr>
      <w:r w:rsidRPr="006261C4">
        <w:rPr>
          <w:rFonts w:ascii="Times New Roman" w:hAnsi="Times New Roman"/>
          <w:b/>
          <w:color w:val="000000" w:themeColor="text1"/>
          <w:sz w:val="24"/>
          <w:u w:val="single"/>
        </w:rPr>
        <w:t>UWAGA:</w:t>
      </w:r>
      <w:r w:rsidRPr="006261C4">
        <w:rPr>
          <w:rFonts w:ascii="Times New Roman" w:hAnsi="Times New Roman"/>
          <w:color w:val="000000" w:themeColor="text1"/>
          <w:sz w:val="24"/>
        </w:rPr>
        <w:t xml:space="preserve"> W ramach kryteriów oceny ofert Zamawiający oceniał będzi</w:t>
      </w:r>
      <w:r w:rsidR="00BF7DCE" w:rsidRPr="006261C4">
        <w:rPr>
          <w:rFonts w:ascii="Times New Roman" w:hAnsi="Times New Roman"/>
          <w:color w:val="000000" w:themeColor="text1"/>
          <w:sz w:val="24"/>
        </w:rPr>
        <w:t>e,</w:t>
      </w:r>
      <w:r w:rsidR="00B4182E"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okres gwarancji i rękojmi</w:t>
      </w:r>
      <w:r w:rsidR="003C055A" w:rsidRPr="006261C4">
        <w:rPr>
          <w:rFonts w:ascii="Times New Roman" w:hAnsi="Times New Roman"/>
          <w:color w:val="000000" w:themeColor="text1"/>
          <w:sz w:val="24"/>
        </w:rPr>
        <w:t xml:space="preserve"> </w:t>
      </w:r>
      <w:r w:rsidR="00885936" w:rsidRPr="006261C4">
        <w:rPr>
          <w:rFonts w:ascii="Times New Roman" w:hAnsi="Times New Roman"/>
          <w:color w:val="000000" w:themeColor="text1"/>
          <w:sz w:val="24"/>
        </w:rPr>
        <w:t xml:space="preserve">za wady </w:t>
      </w:r>
      <w:r w:rsidR="00B4182E" w:rsidRPr="006261C4">
        <w:rPr>
          <w:rFonts w:ascii="Times New Roman" w:hAnsi="Times New Roman"/>
          <w:color w:val="000000" w:themeColor="text1"/>
          <w:sz w:val="24"/>
        </w:rPr>
        <w:t>(obligatoryjny plus fakultatywny)</w:t>
      </w:r>
      <w:r w:rsidR="00BF7DCE" w:rsidRPr="006261C4">
        <w:rPr>
          <w:rFonts w:ascii="Times New Roman" w:hAnsi="Times New Roman"/>
          <w:color w:val="000000" w:themeColor="text1"/>
          <w:sz w:val="24"/>
        </w:rPr>
        <w:t xml:space="preserve"> </w:t>
      </w:r>
      <w:r w:rsidR="00B4182E" w:rsidRPr="006261C4">
        <w:rPr>
          <w:rFonts w:ascii="Times New Roman" w:hAnsi="Times New Roman"/>
          <w:color w:val="000000" w:themeColor="text1"/>
          <w:sz w:val="24"/>
        </w:rPr>
        <w:t>zaoferowany</w:t>
      </w:r>
      <w:r w:rsidR="00BF7DCE" w:rsidRPr="006261C4">
        <w:rPr>
          <w:rFonts w:ascii="Times New Roman" w:hAnsi="Times New Roman"/>
          <w:color w:val="000000" w:themeColor="text1"/>
          <w:sz w:val="24"/>
        </w:rPr>
        <w:t xml:space="preserve"> przez Wykonawców</w:t>
      </w:r>
      <w:r w:rsidR="00B4182E" w:rsidRPr="006261C4">
        <w:rPr>
          <w:rFonts w:ascii="Times New Roman" w:hAnsi="Times New Roman"/>
          <w:color w:val="000000" w:themeColor="text1"/>
          <w:sz w:val="24"/>
        </w:rPr>
        <w:t xml:space="preserve">. Maksymalny okres gwarancji i rękojmi za wady </w:t>
      </w:r>
      <w:r w:rsidR="009E4047" w:rsidRPr="006261C4">
        <w:rPr>
          <w:rFonts w:ascii="Times New Roman" w:hAnsi="Times New Roman"/>
          <w:color w:val="000000" w:themeColor="text1"/>
          <w:sz w:val="24"/>
        </w:rPr>
        <w:t xml:space="preserve">brany pod uwagę przy ocenie ofert </w:t>
      </w:r>
      <w:r w:rsidR="00885936" w:rsidRPr="006261C4">
        <w:rPr>
          <w:rFonts w:ascii="Times New Roman" w:hAnsi="Times New Roman"/>
          <w:color w:val="000000" w:themeColor="text1"/>
          <w:sz w:val="24"/>
        </w:rPr>
        <w:t>wynosi 60 miesięcy (5</w:t>
      </w:r>
      <w:r w:rsidR="00BF7DCE" w:rsidRPr="006261C4">
        <w:rPr>
          <w:rFonts w:ascii="Times New Roman" w:hAnsi="Times New Roman"/>
          <w:color w:val="000000" w:themeColor="text1"/>
          <w:sz w:val="24"/>
        </w:rPr>
        <w:t xml:space="preserve"> lat). </w:t>
      </w:r>
    </w:p>
    <w:p w14:paraId="55D5A878" w14:textId="77777777" w:rsidR="00CB6EBB" w:rsidRPr="006261C4" w:rsidRDefault="00CB6EBB" w:rsidP="003740A7">
      <w:pPr>
        <w:pStyle w:val="Tekstpodstawowywcity3"/>
        <w:tabs>
          <w:tab w:val="left" w:pos="993"/>
        </w:tabs>
        <w:spacing w:line="240" w:lineRule="auto"/>
        <w:ind w:left="993" w:firstLine="0"/>
        <w:rPr>
          <w:rFonts w:ascii="Times New Roman" w:hAnsi="Times New Roman"/>
          <w:color w:val="000000" w:themeColor="text1"/>
          <w:sz w:val="24"/>
        </w:rPr>
      </w:pPr>
    </w:p>
    <w:p w14:paraId="2C88A3AC" w14:textId="77777777" w:rsidR="004562D7" w:rsidRPr="006261C4" w:rsidRDefault="004562D7" w:rsidP="00A665DF">
      <w:pPr>
        <w:pStyle w:val="tytu"/>
      </w:pPr>
      <w:r w:rsidRPr="006261C4">
        <w:t>PODWYKONAWSTWO</w:t>
      </w:r>
    </w:p>
    <w:p w14:paraId="10FBB981" w14:textId="77777777" w:rsidR="001B260D"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rsidP="00CD043C">
      <w:pPr>
        <w:pStyle w:val="Tekstpodstawowywcity3"/>
        <w:numPr>
          <w:ilvl w:val="1"/>
          <w:numId w:val="30"/>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5A8DC578" w:rsidR="004562D7" w:rsidRPr="006261C4" w:rsidRDefault="004562D7"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Zamawiający żąda, aby przed przystąpieniem do wykonania zamówienia Wykonawca, o ile są już znane, podał nazwy albo imiona i nazwiska oraz dane kontaktowe podwykonawców i sposób do kontaktu z nimi, zaangażowanych</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Wykonawca zawiadamia Zamawiającego</w:t>
      </w:r>
      <w:r w:rsidR="004279E4">
        <w:rPr>
          <w:rFonts w:ascii="Times New Roman" w:hAnsi="Times New Roman" w:cs="Times New Roman"/>
          <w:sz w:val="24"/>
        </w:rPr>
        <w:br/>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3BD42630" w:rsidR="004562D7" w:rsidRPr="00CB6EBB" w:rsidRDefault="001B260D"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Powierzenie części zamówienia podwykonawcom nie zwalnia Wykonawcy</w:t>
      </w:r>
      <w:r w:rsidR="00931F48">
        <w:rPr>
          <w:rFonts w:ascii="Times New Roman" w:hAnsi="Times New Roman" w:cs="Times New Roman"/>
          <w:sz w:val="24"/>
        </w:rPr>
        <w:t xml:space="preserve"> </w:t>
      </w:r>
      <w:r w:rsidR="004279E4">
        <w:rPr>
          <w:rFonts w:ascii="Times New Roman" w:hAnsi="Times New Roman" w:cs="Times New Roman"/>
          <w:sz w:val="24"/>
        </w:rPr>
        <w:br/>
      </w:r>
      <w:r w:rsidRPr="006261C4">
        <w:rPr>
          <w:rFonts w:ascii="Times New Roman" w:hAnsi="Times New Roman" w:cs="Times New Roman"/>
          <w:sz w:val="24"/>
        </w:rPr>
        <w:t>z odpowiedzialności za należyte wykonanie zamówienia.</w:t>
      </w:r>
    </w:p>
    <w:p w14:paraId="04F3C344" w14:textId="77777777" w:rsidR="00CB6EBB" w:rsidRPr="00C814F6" w:rsidRDefault="00CB6EBB" w:rsidP="00CB6EBB">
      <w:pPr>
        <w:pStyle w:val="Tekstpodstawowy"/>
        <w:suppressAutoHyphens/>
        <w:spacing w:line="240" w:lineRule="auto"/>
        <w:ind w:left="928"/>
        <w:rPr>
          <w:rFonts w:ascii="Times New Roman" w:hAnsi="Times New Roman" w:cs="Times New Roman"/>
          <w:b/>
          <w:sz w:val="24"/>
        </w:rPr>
      </w:pPr>
    </w:p>
    <w:p w14:paraId="6716FBD2" w14:textId="77777777" w:rsidR="00185DCC" w:rsidRPr="006261C4" w:rsidRDefault="00EE3622" w:rsidP="00A665DF">
      <w:pPr>
        <w:pStyle w:val="tytu"/>
      </w:pPr>
      <w:r w:rsidRPr="006261C4">
        <w:t>TERMIN WYKONANIA ZAMÓWIENIA</w:t>
      </w:r>
      <w:bookmarkStart w:id="1" w:name="_Hlk516823818"/>
    </w:p>
    <w:p w14:paraId="77C795A8" w14:textId="6F53DC09" w:rsidR="00185DCC"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maksymalnie</w:t>
      </w:r>
      <w:r w:rsidR="004279E4">
        <w:rPr>
          <w:rFonts w:ascii="Times New Roman" w:hAnsi="Times New Roman"/>
          <w:bCs/>
          <w:color w:val="000000" w:themeColor="text1"/>
          <w:kern w:val="2"/>
          <w:sz w:val="24"/>
        </w:rPr>
        <w:t xml:space="preserve"> </w:t>
      </w:r>
      <w:r w:rsidR="005B6DD0">
        <w:rPr>
          <w:rFonts w:ascii="Times New Roman" w:hAnsi="Times New Roman"/>
          <w:b/>
          <w:bCs/>
          <w:kern w:val="2"/>
          <w:sz w:val="24"/>
          <w:u w:val="single"/>
        </w:rPr>
        <w:t>4</w:t>
      </w:r>
      <w:r w:rsidR="00CE7B64" w:rsidRPr="00CE7B64">
        <w:rPr>
          <w:rFonts w:ascii="Times New Roman" w:hAnsi="Times New Roman"/>
          <w:b/>
          <w:bCs/>
          <w:kern w:val="2"/>
          <w:sz w:val="24"/>
          <w:u w:val="single"/>
        </w:rPr>
        <w:t xml:space="preserve"> miesiące</w:t>
      </w:r>
      <w:r w:rsidR="00A8442A" w:rsidRPr="00CE7B64">
        <w:rPr>
          <w:rFonts w:ascii="Times New Roman" w:hAnsi="Times New Roman"/>
          <w:b/>
          <w:bCs/>
          <w:kern w:val="2"/>
          <w:sz w:val="24"/>
          <w:u w:val="single"/>
        </w:rPr>
        <w:t xml:space="preserve"> </w:t>
      </w:r>
      <w:r w:rsidR="00A8442A">
        <w:rPr>
          <w:rFonts w:ascii="Times New Roman" w:hAnsi="Times New Roman"/>
          <w:b/>
          <w:bCs/>
          <w:color w:val="000000" w:themeColor="text1"/>
          <w:kern w:val="2"/>
          <w:sz w:val="24"/>
          <w:u w:val="single"/>
        </w:rPr>
        <w:t xml:space="preserve">od </w:t>
      </w:r>
      <w:r w:rsidR="001E7682">
        <w:rPr>
          <w:rFonts w:ascii="Times New Roman" w:hAnsi="Times New Roman"/>
          <w:b/>
          <w:bCs/>
          <w:color w:val="000000" w:themeColor="text1"/>
          <w:kern w:val="2"/>
          <w:sz w:val="24"/>
          <w:u w:val="single"/>
        </w:rPr>
        <w:t>zawarcia</w:t>
      </w:r>
      <w:r w:rsidR="00A8442A">
        <w:rPr>
          <w:rFonts w:ascii="Times New Roman" w:hAnsi="Times New Roman"/>
          <w:b/>
          <w:bCs/>
          <w:color w:val="000000" w:themeColor="text1"/>
          <w:kern w:val="2"/>
          <w:sz w:val="24"/>
          <w:u w:val="single"/>
        </w:rPr>
        <w:t xml:space="preserve"> umowy</w:t>
      </w:r>
      <w:r w:rsidR="001E7682">
        <w:rPr>
          <w:rFonts w:ascii="Times New Roman" w:hAnsi="Times New Roman"/>
          <w:b/>
          <w:bCs/>
          <w:color w:val="000000" w:themeColor="text1"/>
          <w:kern w:val="2"/>
          <w:sz w:val="24"/>
          <w:u w:val="single"/>
        </w:rPr>
        <w:t>.</w:t>
      </w:r>
      <w:r w:rsidRPr="006261C4">
        <w:rPr>
          <w:rFonts w:ascii="Times New Roman" w:hAnsi="Times New Roman"/>
          <w:bCs/>
          <w:color w:val="000000" w:themeColor="text1"/>
          <w:kern w:val="2"/>
          <w:sz w:val="24"/>
        </w:rPr>
        <w:t xml:space="preserve"> Za termin zakończenia realizacji przedmiotu zamówienia uznaje się zgłoszenie </w:t>
      </w:r>
      <w:r w:rsidR="009B36BB" w:rsidRPr="006261C4">
        <w:rPr>
          <w:rFonts w:ascii="Times New Roman" w:hAnsi="Times New Roman"/>
          <w:bCs/>
          <w:color w:val="000000" w:themeColor="text1"/>
          <w:kern w:val="2"/>
          <w:sz w:val="24"/>
        </w:rPr>
        <w:t xml:space="preserve">pisemne </w:t>
      </w:r>
      <w:r w:rsidRPr="006261C4">
        <w:rPr>
          <w:rFonts w:ascii="Times New Roman" w:hAnsi="Times New Roman"/>
          <w:bCs/>
          <w:color w:val="000000" w:themeColor="text1"/>
          <w:kern w:val="2"/>
          <w:sz w:val="24"/>
        </w:rPr>
        <w:t xml:space="preserve">przez Wykonawcę </w:t>
      </w:r>
      <w:r w:rsidR="009B36BB" w:rsidRPr="006261C4">
        <w:rPr>
          <w:rFonts w:ascii="Times New Roman" w:hAnsi="Times New Roman"/>
          <w:bCs/>
          <w:color w:val="000000" w:themeColor="text1"/>
          <w:kern w:val="2"/>
          <w:sz w:val="24"/>
        </w:rPr>
        <w:t xml:space="preserve"> przekazane Zamawiającemu (za potwierdzeniem odbioru)  </w:t>
      </w:r>
      <w:r w:rsidRPr="006261C4">
        <w:rPr>
          <w:rFonts w:ascii="Times New Roman" w:hAnsi="Times New Roman"/>
          <w:bCs/>
          <w:color w:val="000000" w:themeColor="text1"/>
          <w:kern w:val="2"/>
          <w:sz w:val="24"/>
        </w:rPr>
        <w:t>gotowości do odbior</w:t>
      </w:r>
      <w:r w:rsidR="00244DA2" w:rsidRPr="006261C4">
        <w:rPr>
          <w:rFonts w:ascii="Times New Roman" w:hAnsi="Times New Roman"/>
          <w:bCs/>
          <w:color w:val="000000" w:themeColor="text1"/>
          <w:kern w:val="2"/>
          <w:sz w:val="24"/>
        </w:rPr>
        <w:t>u końcowego wykonanego zadania.</w:t>
      </w:r>
    </w:p>
    <w:p w14:paraId="395C2738" w14:textId="77777777" w:rsidR="00CB6EBB" w:rsidRPr="006261C4" w:rsidRDefault="00CB6EBB" w:rsidP="003740A7">
      <w:pPr>
        <w:spacing w:line="240" w:lineRule="auto"/>
        <w:ind w:left="425"/>
        <w:rPr>
          <w:rFonts w:ascii="Times New Roman" w:hAnsi="Times New Roman"/>
          <w:bCs/>
          <w:color w:val="000000" w:themeColor="text1"/>
          <w:kern w:val="2"/>
          <w:sz w:val="24"/>
        </w:rPr>
      </w:pPr>
    </w:p>
    <w:bookmarkEnd w:id="1"/>
    <w:p w14:paraId="3EC53D3A" w14:textId="77777777" w:rsidR="00844F6B" w:rsidRPr="006261C4" w:rsidRDefault="00844F6B" w:rsidP="00A665DF">
      <w:pPr>
        <w:pStyle w:val="tytu"/>
      </w:pPr>
      <w:r w:rsidRPr="006261C4">
        <w:t>INFORMACJA O WARUNKACH UDZIAŁU W POSTĘPOWANIU</w:t>
      </w:r>
    </w:p>
    <w:p w14:paraId="2FCAA2D4" w14:textId="77777777" w:rsidR="00844F6B" w:rsidRPr="00E0617E" w:rsidRDefault="00844F6B" w:rsidP="00CD043C">
      <w:pPr>
        <w:pStyle w:val="Akapitzlist"/>
        <w:numPr>
          <w:ilvl w:val="1"/>
          <w:numId w:val="35"/>
        </w:numPr>
        <w:spacing w:line="240" w:lineRule="auto"/>
        <w:ind w:left="851" w:hanging="425"/>
        <w:rPr>
          <w:rFonts w:ascii="Times New Roman" w:hAnsi="Times New Roman"/>
          <w:sz w:val="24"/>
        </w:rPr>
      </w:pPr>
      <w:r w:rsidRPr="00E0617E">
        <w:rPr>
          <w:rFonts w:ascii="Times New Roman" w:hAnsi="Times New Roman"/>
          <w:sz w:val="24"/>
        </w:rPr>
        <w:t xml:space="preserve">O udzielenie zamówienia mogą ubiegać się Wykonawcy, którzy: </w:t>
      </w:r>
    </w:p>
    <w:p w14:paraId="0BD560CE" w14:textId="77777777"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nie podlegają wykluczeniu;</w:t>
      </w:r>
    </w:p>
    <w:p w14:paraId="13EF84BF" w14:textId="6AC31EC5"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spełniają warunki udziału w postępowaniu określone przez zamawiającego</w:t>
      </w:r>
      <w:r w:rsidR="004279E4">
        <w:rPr>
          <w:rFonts w:ascii="Times New Roman" w:hAnsi="Times New Roman"/>
          <w:sz w:val="24"/>
        </w:rPr>
        <w:br/>
      </w:r>
      <w:r w:rsidR="00931F48">
        <w:rPr>
          <w:rFonts w:ascii="Times New Roman" w:hAnsi="Times New Roman"/>
          <w:sz w:val="24"/>
        </w:rPr>
        <w:t xml:space="preserve"> </w:t>
      </w:r>
      <w:r w:rsidRPr="006261C4">
        <w:rPr>
          <w:rFonts w:ascii="Times New Roman" w:hAnsi="Times New Roman"/>
          <w:sz w:val="24"/>
        </w:rPr>
        <w:t>w ogłoszeniu o zamówieniu i niniejszej SWZ.</w:t>
      </w:r>
    </w:p>
    <w:p w14:paraId="66C458EB" w14:textId="43612B51" w:rsidR="00844F6B" w:rsidRDefault="002776AC" w:rsidP="00CD043C">
      <w:pPr>
        <w:pStyle w:val="Akapitzlist"/>
        <w:numPr>
          <w:ilvl w:val="1"/>
          <w:numId w:val="35"/>
        </w:numPr>
        <w:spacing w:line="240" w:lineRule="auto"/>
        <w:ind w:left="851" w:hanging="425"/>
        <w:rPr>
          <w:rFonts w:ascii="Times New Roman" w:hAnsi="Times New Roman"/>
          <w:sz w:val="24"/>
          <w:lang w:eastAsia="pl-PL"/>
        </w:rPr>
      </w:pPr>
      <w:r w:rsidRPr="00E0617E">
        <w:rPr>
          <w:rFonts w:ascii="Times New Roman" w:hAnsi="Times New Roman"/>
          <w:sz w:val="24"/>
        </w:rPr>
        <w:lastRenderedPageBreak/>
        <w:t>W zakresie wykazania przez Wykonawcę spełnienia warunków udziału</w:t>
      </w:r>
      <w:r w:rsidR="004279E4">
        <w:rPr>
          <w:rFonts w:ascii="Times New Roman" w:hAnsi="Times New Roman"/>
          <w:sz w:val="24"/>
        </w:rPr>
        <w:br/>
      </w:r>
      <w:r w:rsidRPr="00E0617E">
        <w:rPr>
          <w:rFonts w:ascii="Times New Roman" w:hAnsi="Times New Roman"/>
          <w:sz w:val="24"/>
        </w:rPr>
        <w:t xml:space="preserve">w postępowaniu  </w:t>
      </w:r>
      <w:r w:rsidR="005C4B35" w:rsidRPr="00E0617E">
        <w:rPr>
          <w:rFonts w:ascii="Times New Roman" w:hAnsi="Times New Roman"/>
          <w:sz w:val="24"/>
        </w:rPr>
        <w:t xml:space="preserve">Zamawiający </w:t>
      </w:r>
      <w:r w:rsidRPr="00E0617E">
        <w:rPr>
          <w:rFonts w:ascii="Times New Roman" w:hAnsi="Times New Roman"/>
          <w:sz w:val="24"/>
        </w:rPr>
        <w:t xml:space="preserve">określa wymagania </w:t>
      </w:r>
      <w:r w:rsidR="00F57AC1" w:rsidRPr="00E0617E">
        <w:rPr>
          <w:rFonts w:ascii="Times New Roman" w:hAnsi="Times New Roman"/>
          <w:sz w:val="24"/>
        </w:rPr>
        <w:t xml:space="preserve">co do warunków, </w:t>
      </w:r>
      <w:r w:rsidRPr="00E0617E">
        <w:rPr>
          <w:rFonts w:ascii="Times New Roman" w:hAnsi="Times New Roman"/>
          <w:sz w:val="24"/>
        </w:rPr>
        <w:t>na pozio</w:t>
      </w:r>
      <w:r w:rsidR="00F57AC1" w:rsidRPr="00E0617E">
        <w:rPr>
          <w:rFonts w:ascii="Times New Roman" w:hAnsi="Times New Roman"/>
          <w:sz w:val="24"/>
        </w:rPr>
        <w:t xml:space="preserve">mie poniżej opisanym, </w:t>
      </w:r>
      <w:r w:rsidRPr="00E0617E">
        <w:rPr>
          <w:rFonts w:ascii="Times New Roman" w:hAnsi="Times New Roman"/>
          <w:sz w:val="24"/>
        </w:rPr>
        <w:t>dotyczących:</w:t>
      </w:r>
    </w:p>
    <w:p w14:paraId="5D352309" w14:textId="77777777" w:rsidR="00CB6EBB" w:rsidRPr="00E0617E" w:rsidRDefault="00CB6EBB" w:rsidP="00CB6EBB">
      <w:pPr>
        <w:pStyle w:val="Akapitzlist"/>
        <w:spacing w:line="240" w:lineRule="auto"/>
        <w:ind w:left="851"/>
        <w:rPr>
          <w:rFonts w:ascii="Times New Roman" w:hAnsi="Times New Roman"/>
          <w:sz w:val="24"/>
          <w:lang w:eastAsia="pl-PL"/>
        </w:rPr>
      </w:pPr>
    </w:p>
    <w:p w14:paraId="15941ECB"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hAnsi="Times New Roman"/>
          <w:b/>
          <w:sz w:val="24"/>
        </w:rPr>
        <w:t>zdolności do występowania w obrocie gospodarczym</w:t>
      </w:r>
      <w:r w:rsidR="002776AC" w:rsidRPr="00EB008A">
        <w:rPr>
          <w:rFonts w:ascii="Times New Roman" w:hAnsi="Times New Roman"/>
          <w:sz w:val="24"/>
        </w:rPr>
        <w:t>;</w:t>
      </w:r>
    </w:p>
    <w:p w14:paraId="6E6E090A" w14:textId="77777777" w:rsidR="002776AC" w:rsidRDefault="007A4CC6"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03D0C045" w14:textId="77777777" w:rsidR="00CB6EBB" w:rsidRPr="006261C4" w:rsidRDefault="00CB6EBB" w:rsidP="00D111B5">
      <w:pPr>
        <w:pStyle w:val="Akapitzlist"/>
        <w:spacing w:line="240" w:lineRule="auto"/>
        <w:ind w:left="1134" w:hanging="283"/>
        <w:rPr>
          <w:rFonts w:ascii="Times New Roman" w:hAnsi="Times New Roman"/>
          <w:sz w:val="24"/>
        </w:rPr>
      </w:pPr>
    </w:p>
    <w:p w14:paraId="0E5DC6C9"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eastAsiaTheme="minorHAnsi" w:hAnsi="Times New Roman"/>
          <w:b/>
          <w:sz w:val="24"/>
        </w:rPr>
        <w:t>uprawnień do prowadzenia określonej działaln</w:t>
      </w:r>
      <w:r w:rsidR="002776AC" w:rsidRPr="00EB008A">
        <w:rPr>
          <w:rFonts w:ascii="Times New Roman" w:eastAsiaTheme="minorHAnsi" w:hAnsi="Times New Roman"/>
          <w:b/>
          <w:sz w:val="24"/>
        </w:rPr>
        <w:t>ości gospodarczej lub zawodowej</w:t>
      </w:r>
      <w:r w:rsidR="002776AC" w:rsidRPr="00EB008A">
        <w:rPr>
          <w:rFonts w:ascii="Times New Roman" w:eastAsiaTheme="minorHAnsi" w:hAnsi="Times New Roman"/>
          <w:sz w:val="24"/>
        </w:rPr>
        <w:t>;</w:t>
      </w:r>
      <w:r w:rsidR="007A4CC6" w:rsidRPr="00EB008A">
        <w:rPr>
          <w:rFonts w:ascii="Times New Roman" w:eastAsiaTheme="minorHAnsi" w:hAnsi="Times New Roman"/>
          <w:sz w:val="24"/>
        </w:rPr>
        <w:t xml:space="preserve"> </w:t>
      </w:r>
    </w:p>
    <w:p w14:paraId="3E9FD420" w14:textId="77777777" w:rsidR="007A4CC6" w:rsidRDefault="007A4CC6"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3927993D" w14:textId="77777777" w:rsidR="00CB6EBB" w:rsidRPr="006261C4" w:rsidRDefault="00CB6EBB" w:rsidP="00D111B5">
      <w:pPr>
        <w:pStyle w:val="Akapitzlist"/>
        <w:spacing w:line="240" w:lineRule="auto"/>
        <w:ind w:left="1134" w:hanging="283"/>
        <w:rPr>
          <w:rFonts w:ascii="Times New Roman" w:hAnsi="Times New Roman"/>
          <w:sz w:val="24"/>
        </w:rPr>
      </w:pPr>
    </w:p>
    <w:p w14:paraId="1499B7EE" w14:textId="77777777" w:rsidR="007A4CC6" w:rsidRPr="00452911" w:rsidRDefault="005C4B35" w:rsidP="00CD043C">
      <w:pPr>
        <w:pStyle w:val="Akapitzlist"/>
        <w:numPr>
          <w:ilvl w:val="0"/>
          <w:numId w:val="31"/>
        </w:numPr>
        <w:spacing w:line="240" w:lineRule="auto"/>
        <w:ind w:left="1134" w:hanging="283"/>
        <w:rPr>
          <w:rFonts w:ascii="Times New Roman" w:hAnsi="Times New Roman"/>
          <w:sz w:val="24"/>
        </w:rPr>
      </w:pPr>
      <w:r w:rsidRPr="00452911">
        <w:rPr>
          <w:rFonts w:ascii="Times New Roman" w:eastAsiaTheme="minorHAnsi" w:hAnsi="Times New Roman"/>
          <w:b/>
          <w:sz w:val="24"/>
        </w:rPr>
        <w:t>sytua</w:t>
      </w:r>
      <w:r w:rsidR="002776AC" w:rsidRPr="00452911">
        <w:rPr>
          <w:rFonts w:ascii="Times New Roman" w:eastAsiaTheme="minorHAnsi" w:hAnsi="Times New Roman"/>
          <w:b/>
          <w:sz w:val="24"/>
        </w:rPr>
        <w:t>cji ekonomicznej lub finansowej</w:t>
      </w:r>
      <w:r w:rsidR="002776AC" w:rsidRPr="00452911">
        <w:rPr>
          <w:rFonts w:ascii="Times New Roman" w:eastAsiaTheme="minorHAnsi" w:hAnsi="Times New Roman"/>
          <w:sz w:val="24"/>
        </w:rPr>
        <w:t>;</w:t>
      </w:r>
    </w:p>
    <w:p w14:paraId="6831D2F1" w14:textId="77777777" w:rsidR="007A4CC6" w:rsidRDefault="007A4CC6"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79C72D4A" w14:textId="77777777" w:rsidR="00CB6EBB" w:rsidRPr="006261C4" w:rsidRDefault="00CB6EBB" w:rsidP="00D111B5">
      <w:pPr>
        <w:pStyle w:val="Akapitzlist"/>
        <w:spacing w:line="240" w:lineRule="auto"/>
        <w:ind w:left="1134" w:hanging="283"/>
        <w:rPr>
          <w:rFonts w:ascii="Times New Roman" w:hAnsi="Times New Roman"/>
          <w:sz w:val="24"/>
        </w:rPr>
      </w:pPr>
    </w:p>
    <w:p w14:paraId="5A764B34" w14:textId="77777777" w:rsidR="002776AC" w:rsidRPr="006261C4" w:rsidRDefault="005C4B35" w:rsidP="00CD043C">
      <w:pPr>
        <w:pStyle w:val="Akapitzlist"/>
        <w:numPr>
          <w:ilvl w:val="0"/>
          <w:numId w:val="31"/>
        </w:numPr>
        <w:spacing w:line="240" w:lineRule="auto"/>
        <w:ind w:left="1134" w:hanging="283"/>
        <w:rPr>
          <w:rFonts w:ascii="Times New Roman" w:hAnsi="Times New Roman"/>
          <w:b/>
          <w:sz w:val="24"/>
        </w:rPr>
      </w:pPr>
      <w:r w:rsidRPr="006261C4">
        <w:rPr>
          <w:rFonts w:ascii="Times New Roman" w:eastAsiaTheme="minorHAnsi" w:hAnsi="Times New Roman"/>
          <w:b/>
          <w:sz w:val="24"/>
        </w:rPr>
        <w:t>zdolności technicznej lub zawodowej.</w:t>
      </w:r>
    </w:p>
    <w:p w14:paraId="072FFA10" w14:textId="77777777" w:rsidR="00931F48" w:rsidRDefault="00931F48"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4029AC85" w14:textId="77777777" w:rsidR="00CB6EBB" w:rsidRDefault="00CB6EBB" w:rsidP="00D111B5">
      <w:pPr>
        <w:pStyle w:val="Akapitzlist"/>
        <w:spacing w:line="240" w:lineRule="auto"/>
        <w:ind w:left="1134" w:hanging="283"/>
        <w:rPr>
          <w:rFonts w:ascii="Times New Roman" w:hAnsi="Times New Roman"/>
          <w:color w:val="000000" w:themeColor="text1"/>
          <w:sz w:val="24"/>
        </w:rPr>
      </w:pPr>
    </w:p>
    <w:p w14:paraId="3C238502" w14:textId="77777777" w:rsidR="00CB6EBB" w:rsidRDefault="00CB6EBB" w:rsidP="00D111B5">
      <w:pPr>
        <w:pStyle w:val="Akapitzlist"/>
        <w:spacing w:line="240" w:lineRule="auto"/>
        <w:ind w:left="1134" w:hanging="283"/>
        <w:rPr>
          <w:rFonts w:ascii="Times New Roman" w:hAnsi="Times New Roman"/>
          <w:color w:val="000000" w:themeColor="text1"/>
          <w:sz w:val="24"/>
        </w:rPr>
      </w:pPr>
    </w:p>
    <w:p w14:paraId="5698E811" w14:textId="77777777" w:rsidR="00EA0815" w:rsidRDefault="00A1492B" w:rsidP="00A665DF">
      <w:pPr>
        <w:pStyle w:val="tytu"/>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rsidP="00CD043C">
      <w:pPr>
        <w:pStyle w:val="Akapitzlist"/>
        <w:numPr>
          <w:ilvl w:val="1"/>
          <w:numId w:val="36"/>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2" w:name="mip51080593"/>
      <w:bookmarkEnd w:id="2"/>
    </w:p>
    <w:p w14:paraId="31FD22AE" w14:textId="77777777" w:rsidR="006B0628" w:rsidRPr="006261C4" w:rsidRDefault="006B0628" w:rsidP="004279E4">
      <w:pPr>
        <w:pStyle w:val="Akapitzlist"/>
        <w:numPr>
          <w:ilvl w:val="0"/>
          <w:numId w:val="18"/>
        </w:numPr>
        <w:spacing w:line="240" w:lineRule="auto"/>
        <w:ind w:left="1418"/>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615B330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4279E4">
        <w:rPr>
          <w:rFonts w:ascii="Times New Roman" w:hAnsi="Times New Roman"/>
          <w:sz w:val="24"/>
        </w:rPr>
        <w:br/>
      </w:r>
      <w:r w:rsidRPr="006261C4">
        <w:rPr>
          <w:rFonts w:ascii="Times New Roman" w:hAnsi="Times New Roman"/>
          <w:sz w:val="24"/>
        </w:rPr>
        <w:t>o którym mowa w art. 258 Kodeksu karnego,</w:t>
      </w:r>
    </w:p>
    <w:p w14:paraId="3B12FF3F"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6A6E52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charakterze terrorystycznym, o którym mowa w art. 115 § 20 Kodeksu karnego, lub mające na celu popełnienie tego przestępstwa,</w:t>
      </w:r>
    </w:p>
    <w:p w14:paraId="15DC94A9" w14:textId="7BB1106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 xml:space="preserve">ustawy </w:t>
      </w:r>
      <w:r w:rsidR="004279E4">
        <w:rPr>
          <w:rFonts w:ascii="Times New Roman" w:hAnsi="Times New Roman"/>
          <w:sz w:val="24"/>
        </w:rPr>
        <w:br/>
      </w:r>
      <w:r w:rsidR="00B67542" w:rsidRPr="006261C4">
        <w:rPr>
          <w:rFonts w:ascii="Times New Roman" w:hAnsi="Times New Roman"/>
          <w:sz w:val="24"/>
        </w:rPr>
        <w:t>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bookmarkStart w:id="3" w:name="mip51080594"/>
      <w:bookmarkEnd w:id="3"/>
      <w:r w:rsidRPr="006261C4">
        <w:rPr>
          <w:rFonts w:ascii="Times New Roman" w:hAnsi="Times New Roman"/>
          <w:sz w:val="24"/>
        </w:rPr>
        <w:t xml:space="preserve">jeżeli urzędującego członka jego organu zarządzającego lub nadzorczego, wspólnika spółki w spółce jawnej lub partnerskiej albo komplementariusza </w:t>
      </w:r>
      <w:r w:rsidRPr="006261C4">
        <w:rPr>
          <w:rFonts w:ascii="Times New Roman" w:hAnsi="Times New Roman"/>
          <w:sz w:val="24"/>
        </w:rPr>
        <w:lastRenderedPageBreak/>
        <w:t>w spółce komandytowej lub komandytowo-akcyjnej lub prokurenta prawomocnie skazano za przestępstwo, o którym mowa w pkt. 1;</w:t>
      </w:r>
      <w:bookmarkStart w:id="4" w:name="mip51080595"/>
      <w:bookmarkEnd w:id="4"/>
    </w:p>
    <w:p w14:paraId="0F9A3620"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5" w:name="mip51080596"/>
      <w:bookmarkEnd w:id="5"/>
    </w:p>
    <w:p w14:paraId="2A1B21E6"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6" w:name="mip51080597"/>
      <w:bookmarkEnd w:id="6"/>
    </w:p>
    <w:p w14:paraId="6DF037D6" w14:textId="51CEDE31"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4279E4">
        <w:rPr>
          <w:rFonts w:ascii="Times New Roman" w:hAnsi="Times New Roman"/>
          <w:sz w:val="24"/>
        </w:rPr>
        <w:br/>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7" w:name="mip51080598"/>
      <w:bookmarkEnd w:id="7"/>
    </w:p>
    <w:p w14:paraId="339B114B" w14:textId="77777777" w:rsidR="006B0628" w:rsidRPr="00CB6EBB"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ADB75A9" w14:textId="77777777" w:rsidR="00CB6EBB" w:rsidRPr="006261C4" w:rsidRDefault="00CB6EBB" w:rsidP="00CB6EBB">
      <w:pPr>
        <w:pStyle w:val="Akapitzlist"/>
        <w:spacing w:line="240" w:lineRule="auto"/>
        <w:ind w:left="1778"/>
        <w:rPr>
          <w:rFonts w:ascii="Times New Roman" w:eastAsiaTheme="minorHAnsi" w:hAnsi="Times New Roman"/>
          <w:sz w:val="24"/>
        </w:rPr>
      </w:pPr>
    </w:p>
    <w:p w14:paraId="5EF32A29" w14:textId="77777777" w:rsidR="006B0628"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4FD7F355" w:rsidR="006B0628" w:rsidRPr="006261C4" w:rsidRDefault="006B0628" w:rsidP="00155C9D">
      <w:pPr>
        <w:pStyle w:val="Akapitzlist"/>
        <w:numPr>
          <w:ilvl w:val="1"/>
          <w:numId w:val="16"/>
        </w:numPr>
        <w:spacing w:line="240" w:lineRule="auto"/>
        <w:rPr>
          <w:rFonts w:ascii="Times New Roman" w:eastAsiaTheme="minorHAnsi" w:hAnsi="Times New Roman"/>
          <w:sz w:val="24"/>
        </w:rPr>
      </w:pPr>
      <w:r w:rsidRPr="006261C4">
        <w:rPr>
          <w:rFonts w:ascii="Times New Roman" w:hAnsi="Times New Roman"/>
          <w:sz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w:t>
      </w:r>
      <w:r w:rsidR="004279E4">
        <w:rPr>
          <w:rFonts w:ascii="Times New Roman" w:hAnsi="Times New Roman"/>
          <w:sz w:val="24"/>
        </w:rPr>
        <w:br/>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2EE7F27F" w:rsidR="00A1492B"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Wykonawca może zostać wykluczony przez zamawiającego na każdym etapie postępowania</w:t>
      </w:r>
      <w:r w:rsidR="004279E4">
        <w:rPr>
          <w:rFonts w:ascii="Times New Roman" w:hAnsi="Times New Roman"/>
          <w:sz w:val="24"/>
          <w:shd w:val="clear" w:color="auto" w:fill="FFFFFF"/>
        </w:rPr>
        <w:br/>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CB6EBB" w:rsidRDefault="005163F0" w:rsidP="00CD043C">
      <w:pPr>
        <w:pStyle w:val="Akapitzlist"/>
        <w:numPr>
          <w:ilvl w:val="1"/>
          <w:numId w:val="36"/>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14:paraId="252FE7B3" w14:textId="77777777" w:rsidR="00960BD2" w:rsidRPr="00CB6EBB" w:rsidRDefault="00960BD2" w:rsidP="00CB6EBB">
      <w:pPr>
        <w:spacing w:line="240" w:lineRule="auto"/>
        <w:rPr>
          <w:rFonts w:ascii="Times New Roman" w:eastAsiaTheme="minorHAnsi" w:hAnsi="Times New Roman"/>
          <w:sz w:val="24"/>
        </w:rPr>
      </w:pPr>
    </w:p>
    <w:p w14:paraId="2DB0A8FD" w14:textId="68AF59B4" w:rsidR="00DC3BBA" w:rsidRPr="006261C4" w:rsidRDefault="00F27BD0" w:rsidP="00A665DF">
      <w:pPr>
        <w:pStyle w:val="tytu"/>
      </w:pPr>
      <w:r w:rsidRPr="006261C4">
        <w:t>INFORMACJA O PODMIOTOWYCH ŚRODKACH DOWODOWYCH</w:t>
      </w:r>
      <w:r w:rsidR="00DC3BBA" w:rsidRPr="006261C4">
        <w:t xml:space="preserve"> (wykaz oświadczeń lub dokumentów, potwierdzających spełnianie warunków udziału </w:t>
      </w:r>
      <w:r w:rsidR="005A02F1">
        <w:br/>
      </w:r>
      <w:r w:rsidR="00DC3BBA" w:rsidRPr="006261C4">
        <w:t>w postępowaniu oraz brak podstaw wykluczenia)</w:t>
      </w:r>
    </w:p>
    <w:p w14:paraId="6D4FB7D1" w14:textId="77777777" w:rsidR="0033382A" w:rsidRPr="006261C4" w:rsidRDefault="0033382A"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59EA4873" w:rsidR="00E11561" w:rsidRPr="006261C4" w:rsidRDefault="00C71B44"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w:t>
      </w:r>
      <w:r w:rsidR="005A02F1">
        <w:rPr>
          <w:rFonts w:ascii="Times New Roman" w:hAnsi="Times New Roman"/>
          <w:sz w:val="24"/>
        </w:rPr>
        <w:br/>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3764070" w:rsidR="0033382A" w:rsidRDefault="0033382A"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lastRenderedPageBreak/>
        <w:t xml:space="preserve">oświadczenie o braku podstaw do wykluczenia z postępowania – zgodnie </w:t>
      </w:r>
      <w:r w:rsidR="005A02F1">
        <w:rPr>
          <w:rFonts w:ascii="Times New Roman" w:hAnsi="Times New Roman"/>
          <w:sz w:val="24"/>
        </w:rPr>
        <w:br/>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337DB9F6" w:rsidR="00C71B44" w:rsidRPr="00CB6EBB" w:rsidRDefault="002C2E33" w:rsidP="00CD043C">
      <w:pPr>
        <w:pStyle w:val="Akapitzlist"/>
        <w:numPr>
          <w:ilvl w:val="1"/>
          <w:numId w:val="32"/>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od 1 stycznia 202</w:t>
      </w:r>
      <w:r w:rsidR="00CB6EBB">
        <w:rPr>
          <w:rFonts w:ascii="Times New Roman" w:hAnsi="Times New Roman"/>
          <w:sz w:val="24"/>
          <w:u w:val="single"/>
        </w:rPr>
        <w:t>4</w:t>
      </w:r>
      <w:r w:rsidR="009828C9" w:rsidRPr="009828C9">
        <w:rPr>
          <w:rFonts w:ascii="Times New Roman" w:hAnsi="Times New Roman"/>
          <w:sz w:val="24"/>
          <w:u w:val="single"/>
        </w:rPr>
        <w:t xml:space="preserve"> r. wynosi </w:t>
      </w:r>
      <w:r w:rsidR="009828C9" w:rsidRPr="009828C9">
        <w:rPr>
          <w:rFonts w:ascii="Times New Roman" w:hAnsi="Times New Roman"/>
          <w:b/>
          <w:bCs/>
          <w:sz w:val="24"/>
          <w:u w:val="single"/>
        </w:rPr>
        <w:t>2</w:t>
      </w:r>
      <w:r w:rsidR="00CB6EBB">
        <w:rPr>
          <w:rFonts w:ascii="Times New Roman" w:hAnsi="Times New Roman"/>
          <w:b/>
          <w:bCs/>
          <w:sz w:val="24"/>
          <w:u w:val="single"/>
        </w:rPr>
        <w:t>7</w:t>
      </w:r>
      <w:r w:rsidR="009828C9" w:rsidRPr="009828C9">
        <w:rPr>
          <w:rFonts w:ascii="Times New Roman" w:hAnsi="Times New Roman"/>
          <w:b/>
          <w:bCs/>
          <w:sz w:val="24"/>
          <w:u w:val="single"/>
        </w:rPr>
        <w:t>,</w:t>
      </w:r>
      <w:r w:rsidR="00CB6EBB">
        <w:rPr>
          <w:rFonts w:ascii="Times New Roman" w:hAnsi="Times New Roman"/>
          <w:b/>
          <w:bCs/>
          <w:sz w:val="24"/>
          <w:u w:val="single"/>
        </w:rPr>
        <w:t>7</w:t>
      </w:r>
      <w:r w:rsidR="009828C9" w:rsidRPr="009828C9">
        <w:rPr>
          <w:rFonts w:ascii="Times New Roman" w:hAnsi="Times New Roman"/>
          <w:b/>
          <w:bCs/>
          <w:sz w:val="24"/>
          <w:u w:val="single"/>
        </w:rPr>
        <w:t>0 zł</w:t>
      </w:r>
    </w:p>
    <w:p w14:paraId="2C1B10A5" w14:textId="77777777" w:rsidR="00CA2222" w:rsidRDefault="00C71B44"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14:paraId="255A44E9" w14:textId="77777777" w:rsidR="00F27BD0" w:rsidRPr="006261C4" w:rsidRDefault="00F27BD0" w:rsidP="00CB6EBB">
      <w:pPr>
        <w:pStyle w:val="Akapitzlist"/>
        <w:spacing w:line="240" w:lineRule="auto"/>
        <w:ind w:left="851"/>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14:paraId="1312769D" w14:textId="77777777" w:rsidR="0006773D" w:rsidRPr="006261C4"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w zakresie art. 109 ust. 1 pkt. 4) ustawy Pzp, sporządzonych nie wcześniej niż 3 miesiące przed jej złożeniem, jeżeli odrębne przepisy wymagają wpisu do rejestru lub ewidencji;</w:t>
      </w:r>
    </w:p>
    <w:p w14:paraId="465D21F4" w14:textId="3477273E" w:rsidR="0006773D"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Pzp, </w:t>
      </w:r>
      <w:r w:rsidR="00960BD2">
        <w:rPr>
          <w:rFonts w:ascii="Times New Roman" w:hAnsi="Times New Roman"/>
          <w:sz w:val="24"/>
        </w:rPr>
        <w:br/>
      </w:r>
      <w:r w:rsidRPr="006261C4">
        <w:rPr>
          <w:rFonts w:ascii="Times New Roman" w:hAnsi="Times New Roman"/>
          <w:sz w:val="24"/>
        </w:rPr>
        <w:t xml:space="preserve">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w:t>
      </w:r>
      <w:r w:rsidR="00960BD2">
        <w:rPr>
          <w:rFonts w:ascii="Times New Roman" w:hAnsi="Times New Roman"/>
          <w:sz w:val="24"/>
        </w:rPr>
        <w:br/>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14:paraId="7DEC5AF7" w14:textId="77777777" w:rsidR="00E937A0"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14:paraId="6F6AA0F3" w14:textId="3E267140" w:rsidR="004931C8"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może je uzyskać za pomocą bezpłatnych i ogólnodostępnych baz danych,</w:t>
      </w:r>
      <w:r w:rsidR="00FC5C8B">
        <w:rPr>
          <w:rFonts w:ascii="Times New Roman" w:hAnsi="Times New Roman"/>
          <w:sz w:val="24"/>
        </w:rPr>
        <w:t xml:space="preserve"> </w:t>
      </w:r>
      <w:r w:rsidR="00960BD2">
        <w:rPr>
          <w:rFonts w:ascii="Times New Roman" w:hAnsi="Times New Roman"/>
          <w:sz w:val="24"/>
        </w:rPr>
        <w:br/>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z dnia 17 lutego 2005 r. o informatyzacji działalności podmiotów realizujących zadania publiczne, o ile wykonawca wskazał w jednolitym dokumencie dane umożliwiające dostęp do tych środków;</w:t>
      </w:r>
    </w:p>
    <w:p w14:paraId="68AD87C8" w14:textId="18A7EBAE" w:rsidR="004931C8"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podmiotowym środkiem dowodowym jest oświadczenie, którego treść odpowiada zakresowi oświadczenia o niepodleganiu wykluczeniu i spełnianiu warunków udziału w postępowaniu.</w:t>
      </w:r>
    </w:p>
    <w:p w14:paraId="643EE716" w14:textId="77777777" w:rsidR="004931C8" w:rsidRPr="006261C4"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14:paraId="5C341241" w14:textId="77777777" w:rsidR="00417195" w:rsidRPr="006261C4" w:rsidRDefault="00417195"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14:paraId="54AD2A98" w14:textId="77777777" w:rsidR="00417195" w:rsidRDefault="00AD41E6" w:rsidP="00CD043C">
      <w:pPr>
        <w:pStyle w:val="Akapitzlist"/>
        <w:numPr>
          <w:ilvl w:val="0"/>
          <w:numId w:val="29"/>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14:paraId="1247E10A" w14:textId="77777777" w:rsidR="00E85637" w:rsidRDefault="00E85637"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14:paraId="6A90EB9C" w14:textId="77777777" w:rsidR="00E85637" w:rsidRDefault="00AD41E6" w:rsidP="00CD043C">
      <w:pPr>
        <w:pStyle w:val="Bezodstpw"/>
        <w:numPr>
          <w:ilvl w:val="1"/>
          <w:numId w:val="32"/>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w:t>
      </w:r>
      <w:r w:rsidRPr="00D137AD">
        <w:rPr>
          <w:rFonts w:ascii="Times New Roman" w:hAnsi="Times New Roman" w:cs="Times New Roman"/>
          <w:sz w:val="24"/>
          <w:szCs w:val="24"/>
        </w:rPr>
        <w:lastRenderedPageBreak/>
        <w:t xml:space="preserve">administracyjnym albo organem samorządu zawodowego lub gospodarczego właściwym ze względu na siedzibę lub miejsce zamieszkania Wykonawcy lub miejsce zamieszkania tej osoby. Postanowienia pkt 8.7. SWZ mają zastosowanie. </w:t>
      </w:r>
    </w:p>
    <w:p w14:paraId="65E0C929" w14:textId="77777777" w:rsidR="00CB6EBB" w:rsidRPr="00D137AD" w:rsidRDefault="00CB6EBB" w:rsidP="00CB6EBB">
      <w:pPr>
        <w:pStyle w:val="Bezodstpw"/>
        <w:rPr>
          <w:rFonts w:ascii="Times New Roman" w:hAnsi="Times New Roman" w:cs="Times New Roman"/>
          <w:sz w:val="24"/>
          <w:szCs w:val="24"/>
        </w:rPr>
      </w:pPr>
    </w:p>
    <w:p w14:paraId="54ABBB9A" w14:textId="77777777" w:rsidR="00E85637" w:rsidRPr="006261C4" w:rsidRDefault="00906F23" w:rsidP="00A665DF">
      <w:pPr>
        <w:pStyle w:val="tytu"/>
      </w:pPr>
      <w:r w:rsidRPr="006261C4">
        <w:t>WYJAŚNIENIA I ZMIANA TREŚCI SPECYFIKACJI WARUNKÓW ZAMÓWIENIA</w:t>
      </w:r>
    </w:p>
    <w:p w14:paraId="2A722CB0" w14:textId="636AC889" w:rsidR="00CB6EBB" w:rsidRPr="002626CE" w:rsidRDefault="00906F23" w:rsidP="002626CE">
      <w:pPr>
        <w:pStyle w:val="Akapitzlist"/>
        <w:numPr>
          <w:ilvl w:val="1"/>
          <w:numId w:val="33"/>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303D9B80"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960BD2">
        <w:rPr>
          <w:rFonts w:ascii="Times New Roman" w:eastAsiaTheme="minorHAnsi" w:hAnsi="Times New Roman"/>
          <w:sz w:val="24"/>
        </w:rPr>
        <w:br/>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36280862"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960BD2">
        <w:rPr>
          <w:rFonts w:ascii="Times New Roman" w:eastAsiaTheme="minorHAnsi" w:hAnsi="Times New Roman"/>
          <w:sz w:val="24"/>
        </w:rPr>
        <w:br/>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rsidP="00CB6EBB">
      <w:pPr>
        <w:pStyle w:val="Akapitzlist"/>
        <w:numPr>
          <w:ilvl w:val="1"/>
          <w:numId w:val="33"/>
        </w:numPr>
        <w:spacing w:line="240" w:lineRule="auto"/>
        <w:ind w:left="851"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14:paraId="002445D4" w14:textId="0B2B397E" w:rsidR="00906F23"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hAnsi="Times New Roman"/>
          <w:sz w:val="24"/>
        </w:rPr>
        <w:t>jeżeli zmiana treści SWZ prowadzi do zmiany treści ogłoszenia o zamówieniu, Zamawiający zamieszcza ogłoszenie o zmianie ogłoszenia w Biuletynie Zamówień Publicznych.</w:t>
      </w:r>
    </w:p>
    <w:p w14:paraId="762D778F" w14:textId="77777777" w:rsidR="002626CE" w:rsidRPr="002626CE" w:rsidRDefault="002626CE" w:rsidP="002626CE">
      <w:pPr>
        <w:spacing w:line="240" w:lineRule="auto"/>
        <w:rPr>
          <w:rFonts w:ascii="Times New Roman" w:hAnsi="Times New Roman"/>
          <w:sz w:val="24"/>
          <w:lang w:eastAsia="pl-PL"/>
        </w:rPr>
      </w:pPr>
    </w:p>
    <w:p w14:paraId="0A977DF5" w14:textId="2F923E48" w:rsidR="00352430" w:rsidRDefault="00352430" w:rsidP="00A665DF">
      <w:pPr>
        <w:pStyle w:val="tytu"/>
      </w:pPr>
      <w:r w:rsidRPr="006261C4">
        <w:t xml:space="preserve">INFORMACJE O ŚRODKACH KOMUNIKACJI ELEKTRONICZNEJ, PRZY UŻYCIU KTÓRYCH ZAMAWIAJĄCY BĘDZIE KOMUNIKOWAŁ SIĘ </w:t>
      </w:r>
      <w:r w:rsidR="00960BD2">
        <w:br/>
      </w:r>
      <w:r w:rsidRPr="006261C4">
        <w:t>Z WYKONAWCAMI, ORAZ INFORMACJE O WYMAGANIACH TECHNICZNYCH I ORGANIZACYJNYCH SPORZĄDZANIA, WYSYŁANIA</w:t>
      </w:r>
      <w:r w:rsidR="00960BD2">
        <w:br/>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 W postępowaniu o udzielenie zamówienia publicznego komunikacja między Zamawiającym a wykonawcami odbywa się przy użyciu Platformy e-Zamówienia, która jest dostępna pod adresem https://ezamowienia.gov.pl. </w:t>
      </w:r>
    </w:p>
    <w:p w14:paraId="2FA6A712"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10.2. Korzystanie z Platformy e-Zamówienia jest bezpłatne. </w:t>
      </w:r>
    </w:p>
    <w:p w14:paraId="467D2626" w14:textId="42657C38"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10.3. Zamawiający wyznacza następujące osoby do kontaktu z wykonawcami: </w:t>
      </w:r>
      <w:r w:rsidR="002626CE">
        <w:rPr>
          <w:rFonts w:ascii="Times New Roman" w:eastAsiaTheme="minorHAnsi" w:hAnsi="Times New Roman"/>
          <w:color w:val="000000"/>
          <w:sz w:val="24"/>
        </w:rPr>
        <w:br/>
      </w:r>
      <w:r w:rsidRPr="00EE779B">
        <w:rPr>
          <w:rFonts w:ascii="Times New Roman" w:eastAsiaTheme="minorHAnsi" w:hAnsi="Times New Roman"/>
          <w:color w:val="000000"/>
          <w:sz w:val="24"/>
        </w:rPr>
        <w:t>Pan</w:t>
      </w:r>
      <w:r w:rsidR="00096CE3">
        <w:rPr>
          <w:rFonts w:ascii="Times New Roman" w:eastAsiaTheme="minorHAnsi" w:hAnsi="Times New Roman"/>
          <w:color w:val="000000"/>
          <w:sz w:val="24"/>
        </w:rPr>
        <w:t xml:space="preserve"> Paweł Puchalik </w:t>
      </w:r>
      <w:r w:rsidRPr="00EE779B">
        <w:rPr>
          <w:rFonts w:ascii="Times New Roman" w:eastAsiaTheme="minorHAnsi" w:hAnsi="Times New Roman"/>
          <w:color w:val="000000"/>
          <w:sz w:val="24"/>
        </w:rPr>
        <w:t>tel.  13 </w:t>
      </w:r>
      <w:r w:rsidR="004279E4">
        <w:rPr>
          <w:rFonts w:ascii="Times New Roman" w:eastAsiaTheme="minorHAnsi" w:hAnsi="Times New Roman"/>
          <w:color w:val="000000"/>
          <w:sz w:val="24"/>
        </w:rPr>
        <w:t>43 29 135</w:t>
      </w:r>
      <w:r w:rsidRPr="00EE779B">
        <w:rPr>
          <w:rFonts w:ascii="Times New Roman" w:eastAsiaTheme="minorHAnsi" w:hAnsi="Times New Roman"/>
          <w:color w:val="000000"/>
          <w:sz w:val="24"/>
        </w:rPr>
        <w:t xml:space="preserve">, </w:t>
      </w:r>
      <w:r w:rsidR="004279E4">
        <w:rPr>
          <w:rFonts w:ascii="Times New Roman" w:eastAsiaTheme="minorHAnsi" w:hAnsi="Times New Roman"/>
          <w:color w:val="000000"/>
          <w:sz w:val="24"/>
        </w:rPr>
        <w:t xml:space="preserve">Pani Karolina Palcar tel. 13 43 29 131, </w:t>
      </w:r>
      <w:r w:rsidRPr="00EE779B">
        <w:rPr>
          <w:rFonts w:ascii="Times New Roman" w:eastAsiaTheme="minorHAnsi" w:hAnsi="Times New Roman"/>
          <w:color w:val="000000"/>
          <w:sz w:val="24"/>
        </w:rPr>
        <w:t>e-mail: przetarg@dukla.pl</w:t>
      </w:r>
      <w:r w:rsidR="004279E4">
        <w:rPr>
          <w:rFonts w:ascii="Times New Roman" w:eastAsiaTheme="minorHAnsi" w:hAnsi="Times New Roman"/>
          <w:color w:val="000000"/>
          <w:sz w:val="24"/>
        </w:rPr>
        <w:t>.</w:t>
      </w:r>
    </w:p>
    <w:p w14:paraId="4A2D5BD1" w14:textId="77777777"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10.4. Adres strony internetowej prowadzonego postępowania (link prowadzący bezpośrednio do widoku postępowania na Platformie e-Zamówienia): </w:t>
      </w:r>
    </w:p>
    <w:p w14:paraId="7A93D14C" w14:textId="77777777" w:rsidR="001573F7" w:rsidRPr="00EE779B" w:rsidRDefault="001573F7" w:rsidP="002626CE">
      <w:pPr>
        <w:autoSpaceDE w:val="0"/>
        <w:autoSpaceDN w:val="0"/>
        <w:adjustRightInd w:val="0"/>
        <w:spacing w:line="240" w:lineRule="auto"/>
        <w:ind w:left="709" w:hanging="709"/>
        <w:rPr>
          <w:rFonts w:ascii="Times New Roman" w:eastAsiaTheme="minorHAnsi" w:hAnsi="Times New Roman"/>
          <w:color w:val="000000"/>
          <w:sz w:val="24"/>
        </w:rPr>
      </w:pPr>
    </w:p>
    <w:p w14:paraId="7A9C085E" w14:textId="799C7E41" w:rsidR="001573F7" w:rsidRDefault="00000000" w:rsidP="002626CE">
      <w:pPr>
        <w:autoSpaceDE w:val="0"/>
        <w:autoSpaceDN w:val="0"/>
        <w:adjustRightInd w:val="0"/>
        <w:spacing w:line="240" w:lineRule="auto"/>
        <w:ind w:left="709" w:hanging="709"/>
        <w:rPr>
          <w:color w:val="FF0000"/>
        </w:rPr>
      </w:pPr>
      <w:hyperlink r:id="rId10" w:history="1">
        <w:r w:rsidR="0031381F" w:rsidRPr="0086203F">
          <w:rPr>
            <w:rStyle w:val="Hipercze"/>
          </w:rPr>
          <w:t>https://ezamowienia.gov.pl/mp-client/tenders/ocds-148610-b88e109b-e2b5-11ee-a01e-f641a8763d5f</w:t>
        </w:r>
      </w:hyperlink>
    </w:p>
    <w:p w14:paraId="4AF1925D" w14:textId="77777777" w:rsidR="0031381F" w:rsidRDefault="0031381F" w:rsidP="002626CE">
      <w:pPr>
        <w:autoSpaceDE w:val="0"/>
        <w:autoSpaceDN w:val="0"/>
        <w:adjustRightInd w:val="0"/>
        <w:spacing w:line="240" w:lineRule="auto"/>
        <w:ind w:left="709" w:hanging="709"/>
        <w:rPr>
          <w:color w:val="FF0000"/>
        </w:rPr>
      </w:pPr>
    </w:p>
    <w:p w14:paraId="27B3BF41" w14:textId="6F27AE3B"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35BCF9B4"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p>
    <w:p w14:paraId="4EE95711" w14:textId="2D6980B3" w:rsidR="001573F7" w:rsidRPr="0031381F" w:rsidRDefault="0031381F" w:rsidP="002626CE">
      <w:pPr>
        <w:autoSpaceDE w:val="0"/>
        <w:autoSpaceDN w:val="0"/>
        <w:adjustRightInd w:val="0"/>
        <w:spacing w:after="66" w:line="240" w:lineRule="auto"/>
        <w:ind w:left="709" w:hanging="709"/>
      </w:pPr>
      <w:r w:rsidRPr="0031381F">
        <w:tab/>
        <w:t>ocds-148610-b88e109b-e2b5-11ee-a01e-f641a8763d5f</w:t>
      </w:r>
    </w:p>
    <w:p w14:paraId="66EB1887" w14:textId="77777777" w:rsidR="0031381F" w:rsidRPr="002626CE" w:rsidRDefault="0031381F" w:rsidP="002626CE">
      <w:pPr>
        <w:autoSpaceDE w:val="0"/>
        <w:autoSpaceDN w:val="0"/>
        <w:adjustRightInd w:val="0"/>
        <w:spacing w:after="66" w:line="240" w:lineRule="auto"/>
        <w:ind w:left="709" w:hanging="709"/>
        <w:rPr>
          <w:color w:val="FF0000"/>
        </w:rPr>
      </w:pPr>
    </w:p>
    <w:p w14:paraId="43299DD7" w14:textId="4FC3398C"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11A47D4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10.8. Sposób sporządzenia dokumentów elektronicznych lub dokumentów elektronicznych będących kopią elektroniczną treści zapisanej w postaci papierowej (cyfrowe odwzorowania) musi być zgodny z wymaganiami określonymi w rozporządzeniu Prezesa Rady Ministrów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Pzp, ww. regulacje nie będą miały bezpośredniego zastosowania. </w:t>
      </w:r>
    </w:p>
    <w:p w14:paraId="57E92D66"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10.10. Informacje, oświadczenia lub dokumenty2, inne niż wymienione w § 2 ust. 1 rozporządzenia Prezesa Rady Ministrów w sprawie wymagań dla dokumentów elektronicznych, przekazywane w postępowaniu sporządza się w postaci elektronicznej: </w:t>
      </w:r>
    </w:p>
    <w:p w14:paraId="277F82A4" w14:textId="5ABE0511" w:rsidR="00EE779B" w:rsidRPr="00377519" w:rsidRDefault="00EE779B">
      <w:pPr>
        <w:pStyle w:val="Akapitzlist"/>
        <w:numPr>
          <w:ilvl w:val="4"/>
          <w:numId w:val="45"/>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377519">
        <w:rPr>
          <w:rFonts w:ascii="Times New Roman" w:eastAsiaTheme="minorHAnsi" w:hAnsi="Times New Roman"/>
          <w:color w:val="000000"/>
          <w:sz w:val="24"/>
        </w:rPr>
        <w:t xml:space="preserve">w sprawie Krajowych Ram Interoperacyjności (i przekazuje się jako załącznik), lub </w:t>
      </w:r>
    </w:p>
    <w:p w14:paraId="61C38639" w14:textId="77777777" w:rsidR="00EE779B" w:rsidRPr="00377519" w:rsidRDefault="00EE779B">
      <w:pPr>
        <w:pStyle w:val="Akapitzlist"/>
        <w:numPr>
          <w:ilvl w:val="4"/>
          <w:numId w:val="45"/>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25011ED6" w14:textId="796438A1"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10.11. Jeżeli dokumenty elektroniczne, przekazywane przy użyciu środków komunikacji elektronicznej, zawierają informacje stanowiące tajemnicę przedsiębiorstwa w rozumieniu przepisów ustawy z dnia 16 kwietnia 1993 r. o zwalczaniu nieuczciwej konkurencji (</w:t>
      </w:r>
      <w:r w:rsidR="00281148" w:rsidRPr="00281148">
        <w:rPr>
          <w:rFonts w:ascii="Times New Roman" w:eastAsiaTheme="minorHAnsi" w:hAnsi="Times New Roman"/>
          <w:color w:val="000000"/>
          <w:sz w:val="24"/>
        </w:rPr>
        <w:t>Dz.U.2022.1233 t.j.</w:t>
      </w:r>
      <w:r w:rsidRPr="00EE779B">
        <w:rPr>
          <w:rFonts w:ascii="Times New Roman" w:eastAsiaTheme="minorHAnsi" w:hAnsi="Times New Roman"/>
          <w:color w:val="000000"/>
          <w:sz w:val="24"/>
        </w:rPr>
        <w:t xml:space="preserve">) wykonawca, w celu utrzymania w poufności tych informacji, przekazuje je w wydzielonym i odpowiednio oznaczonym pliku, wraz z jednoczesnym zaznaczeniem w nazwie pliku „Dokument stanowiący tajemnicę przedsiębiorstwa”. </w:t>
      </w:r>
    </w:p>
    <w:p w14:paraId="3708C153"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5ED4EDD" w14:textId="75E27CEE" w:rsidR="00EE779B" w:rsidRPr="00EE779B" w:rsidRDefault="00EE779B" w:rsidP="00281148">
      <w:pPr>
        <w:autoSpaceDE w:val="0"/>
        <w:autoSpaceDN w:val="0"/>
        <w:adjustRightInd w:val="0"/>
        <w:spacing w:line="240" w:lineRule="auto"/>
        <w:ind w:left="709"/>
        <w:rPr>
          <w:rFonts w:ascii="Times New Roman" w:eastAsiaTheme="minorHAnsi" w:hAnsi="Times New Roman"/>
          <w:color w:val="000000"/>
          <w:sz w:val="24"/>
        </w:rPr>
      </w:pPr>
      <w:r w:rsidRPr="00EE779B">
        <w:rPr>
          <w:rFonts w:ascii="Times New Roman" w:eastAsiaTheme="minorHAnsi" w:hAnsi="Times New Roman"/>
          <w:color w:val="000000"/>
          <w:sz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udzielenie zamówienia/podmiotu udostępniającego zasoby, podpisem zewnętrznym lub wewnętrznym. W zależności od rodzaju podpisu i jego typu (zewnętrzny, wewnętrzny) dodaje się do przesyłanej wiadomości uprzednio podpisane </w:t>
      </w:r>
      <w:r w:rsidRPr="00EE779B">
        <w:rPr>
          <w:rFonts w:ascii="Times New Roman" w:eastAsiaTheme="minorHAnsi" w:hAnsi="Times New Roman"/>
          <w:color w:val="000000"/>
          <w:sz w:val="24"/>
        </w:rPr>
        <w:lastRenderedPageBreak/>
        <w:t xml:space="preserve">dokumenty wraz z wygenerowanym plikiem podpisu (typ zewnętrzny) lub dokument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wszytym podpisem (typ wewnętrzny). </w:t>
      </w:r>
    </w:p>
    <w:p w14:paraId="5BF75996"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10.15. Maksymalny rozmiar plików przesyłanych za pośrednictwem „Formularzy do komunikacji” wynosi 150 MB (wielkość ta dotyczy plików przesyłanych jako załączniki do jednego formularza). </w:t>
      </w:r>
    </w:p>
    <w:p w14:paraId="3406B140" w14:textId="6845B85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960BD2">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8FA530" w14:textId="3E95B8AE"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10.18. W szczególnie uzasadnionych przypadkach uniemożliwiających komunikację wykonawcy i Zamawiającego za pośrednictwem Platformy e-Zamówienia, Zamawiający dopuszcza komunikację za pomocą poczty elektronicznej na adres e-mail:</w:t>
      </w:r>
      <w:r w:rsidR="00E86EBF">
        <w:rPr>
          <w:rFonts w:ascii="Times New Roman" w:eastAsiaTheme="minorHAnsi" w:hAnsi="Times New Roman"/>
          <w:color w:val="000000"/>
          <w:sz w:val="24"/>
        </w:rPr>
        <w:t xml:space="preserve"> przetarg@dukla.pl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postępowaniu). </w:t>
      </w:r>
    </w:p>
    <w:p w14:paraId="139B4B05" w14:textId="77777777" w:rsidR="00281148" w:rsidRPr="00EE779B" w:rsidRDefault="00281148" w:rsidP="002626CE">
      <w:pPr>
        <w:autoSpaceDE w:val="0"/>
        <w:autoSpaceDN w:val="0"/>
        <w:adjustRightInd w:val="0"/>
        <w:spacing w:line="240" w:lineRule="auto"/>
        <w:ind w:left="709" w:hanging="709"/>
        <w:rPr>
          <w:rFonts w:ascii="Times New Roman" w:eastAsiaTheme="minorHAnsi" w:hAnsi="Times New Roman"/>
          <w:color w:val="000000"/>
          <w:sz w:val="24"/>
        </w:rPr>
      </w:pP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II. Opis sposobu przygotowania i składania oferty </w:t>
      </w:r>
    </w:p>
    <w:p w14:paraId="46001F78" w14:textId="29DE44D6"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w zakładce „Informacje podstawowe”. </w:t>
      </w:r>
    </w:p>
    <w:p w14:paraId="0DC414FD" w14:textId="77777777"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55C96E6F"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3. Następnie wykonawca powinien pobrać „Formularz ofertowy”, zapisać go na dysku komputera użytkownika, uzupełnić pozostałymi danymi wymaganymi przez Zamawiającego i</w:t>
      </w:r>
      <w:r w:rsidR="00281148">
        <w:rPr>
          <w:rFonts w:ascii="Times New Roman" w:eastAsiaTheme="minorHAnsi" w:hAnsi="Times New Roman"/>
          <w:color w:val="000000"/>
          <w:sz w:val="24"/>
        </w:rPr>
        <w:t> </w:t>
      </w:r>
      <w:r w:rsidRPr="00EE779B">
        <w:rPr>
          <w:rFonts w:ascii="Times New Roman" w:eastAsiaTheme="minorHAnsi" w:hAnsi="Times New Roman"/>
          <w:color w:val="000000"/>
          <w:sz w:val="24"/>
        </w:rPr>
        <w:t xml:space="preserve">ponownie zapisać na dysku komputera użytkownika oraz podpisać odpowiednim rodzajem podpisu elektronicznego, zgodnie z pkt 7. </w:t>
      </w:r>
    </w:p>
    <w:p w14:paraId="7FFFA80D" w14:textId="77777777"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Acrobat Reader DC. </w:t>
      </w:r>
    </w:p>
    <w:p w14:paraId="0DDF0472" w14:textId="7B2C4D8F"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4. Wykonawca składa ofertę za pośrednictwem zakładki „Oferty/wnioski”, widocznej</w:t>
      </w:r>
      <w:r w:rsidR="00281148">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3FBA377F" w14:textId="2687DC8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5. Wykonawca dodaje wybrany z dysku i uprzednio podpisany „Formularz oferty”</w:t>
      </w:r>
      <w:r w:rsidR="00281148">
        <w:rPr>
          <w:rFonts w:ascii="Times New Roman" w:eastAsiaTheme="minorHAnsi" w:hAnsi="Times New Roman"/>
          <w:color w:val="000000"/>
          <w:sz w:val="24"/>
        </w:rPr>
        <w:br/>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w:t>
      </w:r>
      <w:r w:rsidRPr="00EE779B">
        <w:rPr>
          <w:rFonts w:ascii="Times New Roman" w:eastAsiaTheme="minorHAnsi" w:hAnsi="Times New Roman"/>
          <w:color w:val="000000"/>
          <w:sz w:val="24"/>
        </w:rPr>
        <w:lastRenderedPageBreak/>
        <w:t xml:space="preserve">dokumenty przedstawione w ofercie przez Wykonawcę”) wykonawca dodaje pozostałe pliki stanowiące ofertę lub składane wraz z ofertą. </w:t>
      </w:r>
    </w:p>
    <w:p w14:paraId="65EFD1CF" w14:textId="126A991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C50E7C3" w14:textId="44DEB67F"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77EA57AB"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 xml:space="preserve">wchodzące w skład oferty lub składane wraz z ofertą, które są zgodne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W zależności od rodzaju podpisu</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w:t>
      </w:r>
      <w:r w:rsidRPr="00EE779B">
        <w:rPr>
          <w:rFonts w:ascii="Times New Roman" w:eastAsiaTheme="minorHAnsi" w:hAnsi="Times New Roman"/>
          <w:color w:val="000000"/>
          <w:sz w:val="24"/>
        </w:rPr>
        <w:lastRenderedPageBreak/>
        <w:t>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5A02F1">
      <w:pPr>
        <w:autoSpaceDE w:val="0"/>
        <w:autoSpaceDN w:val="0"/>
        <w:adjustRightInd w:val="0"/>
        <w:spacing w:after="66" w:line="240" w:lineRule="auto"/>
        <w:ind w:left="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Pr="006261C4" w:rsidRDefault="008D0E4F" w:rsidP="00EE779B">
      <w:pPr>
        <w:pStyle w:val="tytu"/>
        <w:numPr>
          <w:ilvl w:val="0"/>
          <w:numId w:val="0"/>
        </w:numPr>
        <w:ind w:left="426" w:hanging="426"/>
      </w:pPr>
      <w:r w:rsidRPr="006261C4">
        <w:t>WYMAGANIA DOTYCZĄCE WADIUM</w:t>
      </w:r>
    </w:p>
    <w:p w14:paraId="409FBD60" w14:textId="77777777" w:rsidR="00CE7B64" w:rsidRPr="0092723F" w:rsidRDefault="00CE7B64" w:rsidP="00CE7B64">
      <w:pPr>
        <w:spacing w:line="240" w:lineRule="auto"/>
        <w:ind w:left="482"/>
        <w:rPr>
          <w:rFonts w:ascii="Times New Roman" w:hAnsi="Times New Roman"/>
          <w:sz w:val="24"/>
          <w:lang w:eastAsia="pl-PL"/>
        </w:rPr>
      </w:pPr>
      <w:r w:rsidRPr="0092723F">
        <w:rPr>
          <w:rFonts w:ascii="Times New Roman" w:hAnsi="Times New Roman"/>
          <w:b/>
          <w:sz w:val="24"/>
          <w:lang w:eastAsia="pl-PL"/>
        </w:rPr>
        <w:t>Do oferty</w:t>
      </w:r>
      <w:r w:rsidRPr="0092723F">
        <w:rPr>
          <w:rFonts w:ascii="Times New Roman" w:hAnsi="Times New Roman"/>
          <w:sz w:val="24"/>
          <w:lang w:eastAsia="pl-PL"/>
        </w:rPr>
        <w:t xml:space="preserve"> wykonawca </w:t>
      </w:r>
      <w:r w:rsidRPr="0092723F">
        <w:rPr>
          <w:rFonts w:ascii="Times New Roman" w:hAnsi="Times New Roman"/>
          <w:b/>
          <w:sz w:val="24"/>
          <w:lang w:eastAsia="pl-PL"/>
        </w:rPr>
        <w:t xml:space="preserve">załącza </w:t>
      </w:r>
      <w:r w:rsidRPr="0092723F">
        <w:rPr>
          <w:rFonts w:ascii="Times New Roman" w:hAnsi="Times New Roman"/>
          <w:sz w:val="24"/>
          <w:lang w:eastAsia="pl-PL"/>
        </w:rPr>
        <w:t xml:space="preserve">również </w:t>
      </w:r>
      <w:r w:rsidRPr="0092723F">
        <w:rPr>
          <w:rFonts w:ascii="Times New Roman" w:hAnsi="Times New Roman"/>
          <w:b/>
          <w:sz w:val="24"/>
          <w:lang w:eastAsia="pl-PL"/>
        </w:rPr>
        <w:t>obligatoryjnie</w:t>
      </w:r>
      <w:r w:rsidRPr="0092723F">
        <w:rPr>
          <w:rFonts w:ascii="Times New Roman" w:hAnsi="Times New Roman"/>
          <w:sz w:val="24"/>
          <w:lang w:eastAsia="pl-PL"/>
        </w:rPr>
        <w:t>:</w:t>
      </w:r>
      <w:r w:rsidRPr="0092723F">
        <w:rPr>
          <w:rFonts w:ascii="Times New Roman" w:hAnsi="Times New Roman"/>
          <w:i/>
          <w:sz w:val="24"/>
          <w:lang w:eastAsia="pl-PL"/>
        </w:rPr>
        <w:t xml:space="preserve"> </w:t>
      </w:r>
    </w:p>
    <w:p w14:paraId="4B30F586" w14:textId="41FC4105"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 xml:space="preserve"> Zamawiający wymaga wniesienia </w:t>
      </w:r>
      <w:r w:rsidRPr="0092723F">
        <w:rPr>
          <w:rFonts w:ascii="Times New Roman" w:hAnsi="Times New Roman"/>
          <w:sz w:val="24"/>
          <w:u w:val="single"/>
          <w:lang w:eastAsia="pl-PL"/>
        </w:rPr>
        <w:t>przed upływem terminu składania ofert</w:t>
      </w:r>
      <w:r w:rsidRPr="0092723F">
        <w:rPr>
          <w:rFonts w:ascii="Times New Roman" w:hAnsi="Times New Roman"/>
          <w:sz w:val="24"/>
          <w:lang w:eastAsia="pl-PL"/>
        </w:rPr>
        <w:t xml:space="preserve"> wadium </w:t>
      </w:r>
      <w:r w:rsidRPr="0092723F">
        <w:rPr>
          <w:rFonts w:ascii="Times New Roman" w:hAnsi="Times New Roman"/>
          <w:sz w:val="24"/>
          <w:lang w:eastAsia="pl-PL"/>
        </w:rPr>
        <w:br/>
        <w:t xml:space="preserve">w wysokości: </w:t>
      </w:r>
      <w:r>
        <w:rPr>
          <w:rFonts w:ascii="Times New Roman" w:hAnsi="Times New Roman"/>
          <w:sz w:val="24"/>
          <w:lang w:eastAsia="pl-PL"/>
        </w:rPr>
        <w:t>10</w:t>
      </w:r>
      <w:r w:rsidRPr="0092723F">
        <w:rPr>
          <w:rFonts w:ascii="Times New Roman" w:hAnsi="Times New Roman"/>
          <w:sz w:val="24"/>
          <w:lang w:eastAsia="pl-PL"/>
        </w:rPr>
        <w:t xml:space="preserve"> 000,00 PLN </w:t>
      </w:r>
      <w:r w:rsidRPr="0092723F">
        <w:rPr>
          <w:rFonts w:ascii="Times New Roman" w:hAnsi="Times New Roman"/>
          <w:i/>
          <w:sz w:val="24"/>
          <w:lang w:eastAsia="pl-PL"/>
        </w:rPr>
        <w:t xml:space="preserve">(słownie: </w:t>
      </w:r>
      <w:r>
        <w:rPr>
          <w:rFonts w:ascii="Times New Roman" w:hAnsi="Times New Roman"/>
          <w:i/>
          <w:sz w:val="24"/>
          <w:lang w:eastAsia="pl-PL"/>
        </w:rPr>
        <w:t>dziesięć</w:t>
      </w:r>
      <w:r w:rsidRPr="0092723F">
        <w:rPr>
          <w:rFonts w:ascii="Times New Roman" w:hAnsi="Times New Roman"/>
          <w:i/>
          <w:sz w:val="24"/>
          <w:lang w:eastAsia="pl-PL"/>
        </w:rPr>
        <w:t xml:space="preserve"> tysięcy 0/100 złotych)</w:t>
      </w:r>
      <w:r w:rsidRPr="0092723F">
        <w:rPr>
          <w:rFonts w:ascii="Times New Roman" w:hAnsi="Times New Roman"/>
          <w:sz w:val="24"/>
          <w:lang w:eastAsia="pl-PL"/>
        </w:rPr>
        <w:t>,</w:t>
      </w:r>
    </w:p>
    <w:p w14:paraId="3047F3DE"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 xml:space="preserve"> Zgodnie z art. 97 ust. 7 pkt 2) – 4) ustawy Pzp wadium może być wnoszone </w:t>
      </w:r>
      <w:r>
        <w:rPr>
          <w:rFonts w:ascii="Times New Roman" w:hAnsi="Times New Roman"/>
          <w:sz w:val="24"/>
          <w:lang w:eastAsia="pl-PL"/>
        </w:rPr>
        <w:br/>
      </w:r>
      <w:r w:rsidRPr="0092723F">
        <w:rPr>
          <w:rFonts w:ascii="Times New Roman" w:hAnsi="Times New Roman"/>
          <w:sz w:val="24"/>
          <w:lang w:eastAsia="pl-PL"/>
        </w:rPr>
        <w:t>w następujących formach:</w:t>
      </w:r>
    </w:p>
    <w:p w14:paraId="53634B7D" w14:textId="77777777" w:rsidR="00CE7B64" w:rsidRPr="0092723F" w:rsidRDefault="00CE7B64" w:rsidP="00CE7B64">
      <w:pPr>
        <w:numPr>
          <w:ilvl w:val="0"/>
          <w:numId w:val="53"/>
        </w:numPr>
        <w:spacing w:line="240" w:lineRule="auto"/>
        <w:rPr>
          <w:rFonts w:ascii="Times New Roman" w:hAnsi="Times New Roman"/>
          <w:sz w:val="24"/>
          <w:lang w:eastAsia="pl-PL"/>
        </w:rPr>
      </w:pPr>
      <w:r w:rsidRPr="0092723F">
        <w:rPr>
          <w:rFonts w:ascii="Times New Roman" w:hAnsi="Times New Roman"/>
          <w:sz w:val="24"/>
          <w:lang w:eastAsia="pl-PL"/>
        </w:rPr>
        <w:t>pieniądzu;</w:t>
      </w:r>
    </w:p>
    <w:p w14:paraId="2353CAF6" w14:textId="77777777" w:rsidR="00CE7B64" w:rsidRPr="0092723F" w:rsidRDefault="00CE7B64" w:rsidP="00CE7B64">
      <w:pPr>
        <w:numPr>
          <w:ilvl w:val="0"/>
          <w:numId w:val="53"/>
        </w:numPr>
        <w:spacing w:line="240" w:lineRule="auto"/>
        <w:rPr>
          <w:rFonts w:ascii="Times New Roman" w:hAnsi="Times New Roman"/>
          <w:sz w:val="24"/>
          <w:lang w:eastAsia="pl-PL"/>
        </w:rPr>
      </w:pPr>
      <w:r w:rsidRPr="0092723F">
        <w:rPr>
          <w:rFonts w:ascii="Times New Roman" w:hAnsi="Times New Roman"/>
          <w:sz w:val="24"/>
          <w:lang w:eastAsia="pl-PL"/>
        </w:rPr>
        <w:t>gwarancjach bankowych;</w:t>
      </w:r>
    </w:p>
    <w:p w14:paraId="609DFCF5" w14:textId="77777777" w:rsidR="00CE7B64" w:rsidRPr="0092723F" w:rsidRDefault="00CE7B64" w:rsidP="00CE7B64">
      <w:pPr>
        <w:numPr>
          <w:ilvl w:val="0"/>
          <w:numId w:val="53"/>
        </w:numPr>
        <w:spacing w:line="240" w:lineRule="auto"/>
        <w:rPr>
          <w:rFonts w:ascii="Times New Roman" w:hAnsi="Times New Roman"/>
          <w:sz w:val="24"/>
          <w:lang w:eastAsia="pl-PL"/>
        </w:rPr>
      </w:pPr>
      <w:r w:rsidRPr="0092723F">
        <w:rPr>
          <w:rFonts w:ascii="Times New Roman" w:hAnsi="Times New Roman"/>
          <w:sz w:val="24"/>
          <w:lang w:eastAsia="pl-PL"/>
        </w:rPr>
        <w:t>gwarancjach ubezpieczeniowych;</w:t>
      </w:r>
    </w:p>
    <w:p w14:paraId="27FE28AF" w14:textId="77777777" w:rsidR="00CE7B64" w:rsidRPr="0092723F" w:rsidRDefault="00CE7B64" w:rsidP="00CE7B64">
      <w:pPr>
        <w:numPr>
          <w:ilvl w:val="0"/>
          <w:numId w:val="53"/>
        </w:numPr>
        <w:spacing w:line="240" w:lineRule="auto"/>
        <w:rPr>
          <w:rFonts w:ascii="Times New Roman" w:hAnsi="Times New Roman"/>
          <w:sz w:val="24"/>
          <w:lang w:eastAsia="pl-PL"/>
        </w:rPr>
      </w:pPr>
      <w:r w:rsidRPr="0092723F">
        <w:rPr>
          <w:rFonts w:ascii="Times New Roman" w:hAnsi="Times New Roman"/>
          <w:sz w:val="24"/>
          <w:lang w:eastAsia="pl-PL"/>
        </w:rPr>
        <w:t>poręczeniach udzielanych przez podmioty, o których mowa w art. 6b ust. 5 pkt 2 ustawy z dnia 9 listopada 2000 r. o utworzeniu Polskiej Agencji Rozwoju Przedsiębiorczości (Dz. U. z 2020 roku, poz. 299);</w:t>
      </w:r>
    </w:p>
    <w:p w14:paraId="5C6B87B5" w14:textId="386C8BF8" w:rsidR="00CE7B64" w:rsidRPr="0092723F" w:rsidRDefault="00CE7B64" w:rsidP="00CE7B64">
      <w:pPr>
        <w:numPr>
          <w:ilvl w:val="1"/>
          <w:numId w:val="54"/>
        </w:numPr>
        <w:spacing w:line="240" w:lineRule="auto"/>
        <w:rPr>
          <w:rFonts w:ascii="Times New Roman" w:hAnsi="Times New Roman"/>
          <w:i/>
          <w:sz w:val="24"/>
          <w:lang w:eastAsia="pl-PL"/>
        </w:rPr>
      </w:pPr>
      <w:r w:rsidRPr="0092723F">
        <w:rPr>
          <w:rFonts w:ascii="Times New Roman" w:hAnsi="Times New Roman"/>
          <w:sz w:val="24"/>
          <w:lang w:eastAsia="pl-PL"/>
        </w:rPr>
        <w:t xml:space="preserve">Wadium w formie pieniądza należy wnieść przelewem na rachunek bankowy                                Nr </w:t>
      </w:r>
      <w:r w:rsidRPr="0092723F">
        <w:rPr>
          <w:rFonts w:ascii="Times New Roman" w:hAnsi="Times New Roman"/>
          <w:b/>
          <w:sz w:val="24"/>
          <w:lang w:eastAsia="pl-PL"/>
        </w:rPr>
        <w:t xml:space="preserve">13 1130 1105 0005 2141 2520 0038 </w:t>
      </w:r>
      <w:r w:rsidRPr="0092723F">
        <w:rPr>
          <w:rFonts w:ascii="Times New Roman" w:hAnsi="Times New Roman"/>
          <w:sz w:val="24"/>
          <w:lang w:eastAsia="pl-PL"/>
        </w:rPr>
        <w:t xml:space="preserve"> - podając w tytule przelewu „Wadium w postępowaniu OI.271.</w:t>
      </w:r>
      <w:r>
        <w:rPr>
          <w:rFonts w:ascii="Times New Roman" w:hAnsi="Times New Roman"/>
          <w:sz w:val="24"/>
          <w:lang w:eastAsia="pl-PL"/>
        </w:rPr>
        <w:t>7</w:t>
      </w:r>
      <w:r w:rsidRPr="0092723F">
        <w:rPr>
          <w:rFonts w:ascii="Times New Roman" w:hAnsi="Times New Roman"/>
          <w:sz w:val="24"/>
          <w:lang w:eastAsia="pl-PL"/>
        </w:rPr>
        <w:t xml:space="preserve">.2024 dla zadania: </w:t>
      </w:r>
      <w:r>
        <w:rPr>
          <w:rFonts w:ascii="Times New Roman" w:hAnsi="Times New Roman"/>
          <w:i/>
          <w:sz w:val="24"/>
          <w:lang w:eastAsia="pl-PL"/>
        </w:rPr>
        <w:t>Budowa sieci kanalizacji sanitarnej i sieci wodociągowej</w:t>
      </w:r>
      <w:r w:rsidR="00A204D2">
        <w:rPr>
          <w:rFonts w:ascii="Times New Roman" w:hAnsi="Times New Roman"/>
          <w:i/>
          <w:sz w:val="24"/>
          <w:lang w:eastAsia="pl-PL"/>
        </w:rPr>
        <w:t xml:space="preserve"> na osiedlu</w:t>
      </w:r>
      <w:r>
        <w:rPr>
          <w:rFonts w:ascii="Times New Roman" w:hAnsi="Times New Roman"/>
          <w:i/>
          <w:sz w:val="24"/>
          <w:lang w:eastAsia="pl-PL"/>
        </w:rPr>
        <w:t xml:space="preserve"> przy ul. Kopernika w Dukli</w:t>
      </w:r>
      <w:r w:rsidRPr="0092723F">
        <w:rPr>
          <w:rFonts w:ascii="Times New Roman" w:hAnsi="Times New Roman"/>
          <w:i/>
          <w:sz w:val="24"/>
          <w:lang w:eastAsia="pl-PL"/>
        </w:rPr>
        <w:t>”</w:t>
      </w:r>
    </w:p>
    <w:p w14:paraId="24420532"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Skuteczne wniesienie wadium w pieniądzu następuje z chwilą uznania środków pieniężnych na rachunku bankowym Zamawiającego, przed upływem terminu składania ofert (tj. przed upływem dnia i godziny wyznaczonej jako ostateczny termin składania ofert).</w:t>
      </w:r>
    </w:p>
    <w:p w14:paraId="13CE0BDC"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 xml:space="preserve">Jeżeli wadium jest wnoszone w formie gwarancji lub poręczenia, o których mowa </w:t>
      </w:r>
      <w:r>
        <w:rPr>
          <w:rFonts w:ascii="Times New Roman" w:hAnsi="Times New Roman"/>
          <w:sz w:val="24"/>
          <w:lang w:eastAsia="pl-PL"/>
        </w:rPr>
        <w:br/>
      </w:r>
      <w:r w:rsidRPr="0092723F">
        <w:rPr>
          <w:rFonts w:ascii="Times New Roman" w:hAnsi="Times New Roman"/>
          <w:sz w:val="24"/>
          <w:lang w:eastAsia="pl-PL"/>
        </w:rPr>
        <w:t>w art. 97 ust. 7 pkt. 2) -4) ustawy Pzp, wykonawca przekazuje zamawiającemu oryginał gwarancji lub poręczenia, w postaci elektronicznej.</w:t>
      </w:r>
    </w:p>
    <w:p w14:paraId="62A9AF57"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 xml:space="preserve">W przypadku wadium wniesionego w pieniądzu oraz z treści gwarancji i poręczeń,                                     o których mowa w art. 97 ust. 7 pkt. 2) -4) ustawy Pzp, jeżeli wadium będzie wniesione w tych formach, musi wynikać, że wadium zabezpiecza ofertę wykonawcy złożoną                         w niniejszym postępowaniu. </w:t>
      </w:r>
    </w:p>
    <w:p w14:paraId="22B89431"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Za zgodą zamawiającego wykonawca może dokonać zmiany formy wadium na jedną lub kilka form, o których mowa w art. 97 ust. 7 pkt. 2) – 4) ustawy Pzp. Zmiana formy wadium musi być dokonana z zachowa</w:t>
      </w:r>
      <w:r w:rsidRPr="0092723F">
        <w:rPr>
          <w:rFonts w:ascii="Times New Roman" w:hAnsi="Times New Roman"/>
          <w:sz w:val="24"/>
          <w:lang w:eastAsia="pl-PL"/>
        </w:rPr>
        <w:softHyphen/>
        <w:t>niem ciągłości zabezpieczenia oferty kwotą wadium.</w:t>
      </w:r>
    </w:p>
    <w:p w14:paraId="1E19F1BF"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Zgodnie z art. 96 ust. 6 Pzp zamawiający zatrzymuje wadium wraz z odsetkami, a w przypadku wadium wniesionego w formie gwarancji lub poręczenia, o których mowa w art. 97 ust. 7 pkt. 2) – 4) ustawy Pzp, występuje odpowiednio do gwaranta lub poręczyciela z żądaniem zapłaty wadium, jeżeli:</w:t>
      </w:r>
    </w:p>
    <w:p w14:paraId="645BECF9" w14:textId="77777777" w:rsidR="00CE7B64" w:rsidRPr="0092723F" w:rsidRDefault="00CE7B64" w:rsidP="00CE7B64">
      <w:pPr>
        <w:numPr>
          <w:ilvl w:val="0"/>
          <w:numId w:val="55"/>
        </w:numPr>
        <w:spacing w:line="240" w:lineRule="auto"/>
        <w:ind w:left="993"/>
        <w:rPr>
          <w:rFonts w:ascii="Times New Roman" w:hAnsi="Times New Roman"/>
          <w:sz w:val="24"/>
          <w:lang w:eastAsia="pl-PL"/>
        </w:rPr>
      </w:pPr>
      <w:r w:rsidRPr="0092723F">
        <w:rPr>
          <w:rFonts w:ascii="Times New Roman" w:hAnsi="Times New Roman"/>
          <w:sz w:val="24"/>
          <w:lang w:eastAsia="pl-PL"/>
        </w:rPr>
        <w:t xml:space="preserve">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Pzp, oświadczenia, o którym mowa w art. 125 ust. 1 ustawy Pzp, innych dokumentów lub oświadczeń lub nie wyraził zgody na poprawienie omyłki, o której mowa w art. 223 </w:t>
      </w:r>
      <w:r w:rsidRPr="0092723F">
        <w:rPr>
          <w:rFonts w:ascii="Times New Roman" w:hAnsi="Times New Roman"/>
          <w:sz w:val="24"/>
          <w:lang w:eastAsia="pl-PL"/>
        </w:rPr>
        <w:lastRenderedPageBreak/>
        <w:t>ust. 2 pkt. 3) ustawy Pzp, co spowodowało brak możliwości wybrania oferty złożonej przez Wykonawcę jako najkorzystniejszej;</w:t>
      </w:r>
    </w:p>
    <w:p w14:paraId="359EFC53" w14:textId="77777777" w:rsidR="00CE7B64" w:rsidRPr="0092723F" w:rsidRDefault="00CE7B64" w:rsidP="00CE7B64">
      <w:pPr>
        <w:numPr>
          <w:ilvl w:val="0"/>
          <w:numId w:val="55"/>
        </w:numPr>
        <w:spacing w:line="240" w:lineRule="auto"/>
        <w:ind w:left="993"/>
        <w:rPr>
          <w:rFonts w:ascii="Times New Roman" w:hAnsi="Times New Roman"/>
          <w:sz w:val="24"/>
          <w:lang w:eastAsia="pl-PL"/>
        </w:rPr>
      </w:pPr>
      <w:r w:rsidRPr="0092723F">
        <w:rPr>
          <w:rFonts w:ascii="Times New Roman" w:hAnsi="Times New Roman"/>
          <w:sz w:val="24"/>
          <w:lang w:eastAsia="pl-PL"/>
        </w:rPr>
        <w:t>Wykonawca, którego oferta została wybrana:</w:t>
      </w:r>
    </w:p>
    <w:p w14:paraId="2F42DD43" w14:textId="77777777" w:rsidR="00CE7B64" w:rsidRPr="0092723F" w:rsidRDefault="00CE7B64" w:rsidP="00CE7B64">
      <w:pPr>
        <w:spacing w:line="240" w:lineRule="auto"/>
        <w:ind w:left="1560" w:hanging="142"/>
        <w:rPr>
          <w:rFonts w:ascii="Times New Roman" w:hAnsi="Times New Roman"/>
          <w:sz w:val="24"/>
          <w:lang w:eastAsia="pl-PL"/>
        </w:rPr>
      </w:pPr>
      <w:r w:rsidRPr="0092723F">
        <w:rPr>
          <w:rFonts w:ascii="Times New Roman" w:hAnsi="Times New Roman"/>
          <w:sz w:val="24"/>
          <w:lang w:eastAsia="pl-PL"/>
        </w:rPr>
        <w:t>-</w:t>
      </w:r>
      <w:r>
        <w:rPr>
          <w:rFonts w:ascii="Times New Roman" w:hAnsi="Times New Roman"/>
          <w:sz w:val="24"/>
          <w:lang w:eastAsia="pl-PL"/>
        </w:rPr>
        <w:t> </w:t>
      </w:r>
      <w:r w:rsidRPr="0092723F">
        <w:rPr>
          <w:rFonts w:ascii="Times New Roman" w:hAnsi="Times New Roman"/>
          <w:sz w:val="24"/>
          <w:lang w:eastAsia="pl-PL"/>
        </w:rPr>
        <w:t>odmówił podpisania umowy w sprawie zamówienia publicznego na warunkach  określonych w ofercie,</w:t>
      </w:r>
    </w:p>
    <w:p w14:paraId="332F1667" w14:textId="77777777" w:rsidR="00CE7B64" w:rsidRPr="0092723F" w:rsidRDefault="00CE7B64" w:rsidP="00CE7B64">
      <w:pPr>
        <w:spacing w:line="240" w:lineRule="auto"/>
        <w:ind w:left="1418"/>
        <w:rPr>
          <w:rFonts w:ascii="Times New Roman" w:hAnsi="Times New Roman"/>
          <w:sz w:val="24"/>
          <w:lang w:eastAsia="pl-PL"/>
        </w:rPr>
      </w:pPr>
      <w:r w:rsidRPr="0092723F">
        <w:rPr>
          <w:rFonts w:ascii="Times New Roman" w:hAnsi="Times New Roman"/>
          <w:sz w:val="24"/>
          <w:lang w:eastAsia="pl-PL"/>
        </w:rPr>
        <w:t>- nie wniósł wymaganego zabezpieczenia należytego wykonania umowy;</w:t>
      </w:r>
    </w:p>
    <w:p w14:paraId="307B36B3" w14:textId="77777777" w:rsidR="00CE7B64" w:rsidRPr="0092723F" w:rsidRDefault="00CE7B64" w:rsidP="00CE7B64">
      <w:pPr>
        <w:spacing w:line="240" w:lineRule="auto"/>
        <w:ind w:left="1560" w:hanging="142"/>
        <w:rPr>
          <w:rFonts w:ascii="Times New Roman" w:hAnsi="Times New Roman"/>
          <w:sz w:val="24"/>
          <w:lang w:eastAsia="pl-PL"/>
        </w:rPr>
      </w:pPr>
      <w:r w:rsidRPr="0092723F">
        <w:rPr>
          <w:rFonts w:ascii="Times New Roman" w:hAnsi="Times New Roman"/>
          <w:sz w:val="24"/>
          <w:lang w:eastAsia="pl-PL"/>
        </w:rPr>
        <w:t>- zawarcie umowy w sprawie zamówienia publicznego stało się niemożliwe z  przyczyn leżących po stronie wykonawcy, którego oferta została wybrana.</w:t>
      </w:r>
    </w:p>
    <w:p w14:paraId="01EE3D3C"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Z treści gwarancji i poręczeń, o których mowa w art. 97 ust. 7 pkt. 2) – 4) ustawy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14:paraId="2BAFCFDC"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Gwarancje i poręczenia, o których mowa w art. 97 ust. 7 pkt. 2) – 4) ustawy Pzp podlegać muszą prawu polskiemu. Wszystkie spory dotyczące gwarancji i poręczeń, o których mowa w art. 97 ust. 7 pkt 2-4 Pzp będą rozstrzygane zgodnie z prawem polskim przez sądy polskie. W przypadku, gdy wykonawca wnosi wadium w formie gwarancji lub poręczeń, o których mowa w art. 97 ust. 7 pkt. 2) – 4) ustawy Pzp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w:t>
      </w:r>
    </w:p>
    <w:p w14:paraId="12C5F315"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 xml:space="preserve"> W przypadku wniesienia wadium w pieniądzu wykonawca może wyrazić zgodę na zaliczenie kwoty wadium na poczet zabezpieczenia.</w:t>
      </w:r>
    </w:p>
    <w:p w14:paraId="4F0B3409"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Na podstawie art. 450 ust. 4 ustawy Pzp w przypadku wniesienia wadium   w pieniądzu wykonawca może wyrazić zgodę na zaliczenie kwoty wadium na poczet zabezpieczenia.</w:t>
      </w:r>
    </w:p>
    <w:p w14:paraId="42CAB6FA" w14:textId="77777777" w:rsidR="00B172C4" w:rsidRDefault="00B172C4" w:rsidP="007E3FB7">
      <w:pPr>
        <w:spacing w:line="240" w:lineRule="auto"/>
        <w:ind w:left="482"/>
        <w:rPr>
          <w:rFonts w:ascii="Times New Roman" w:hAnsi="Times New Roman"/>
          <w:sz w:val="24"/>
          <w:lang w:eastAsia="pl-PL"/>
        </w:rPr>
      </w:pPr>
    </w:p>
    <w:p w14:paraId="3F9B1D36" w14:textId="77777777" w:rsidR="009968D2" w:rsidRPr="006261C4" w:rsidRDefault="002B4A00" w:rsidP="00CD043C">
      <w:pPr>
        <w:pStyle w:val="tytu"/>
        <w:numPr>
          <w:ilvl w:val="0"/>
          <w:numId w:val="37"/>
        </w:numPr>
      </w:pPr>
      <w:r w:rsidRPr="006261C4">
        <w:t xml:space="preserve">TERMIN ZWIĄZANIA OFERTĄ </w:t>
      </w:r>
    </w:p>
    <w:p w14:paraId="3CBC7643" w14:textId="77777777" w:rsidR="002B4A00" w:rsidRPr="00FC5C8B" w:rsidRDefault="002B4A00">
      <w:pPr>
        <w:pStyle w:val="Akapitzlist"/>
        <w:numPr>
          <w:ilvl w:val="1"/>
          <w:numId w:val="43"/>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3C4B45D1"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dnia </w:t>
      </w:r>
      <w:r w:rsidR="004279E4">
        <w:rPr>
          <w:rFonts w:ascii="Times New Roman" w:hAnsi="Times New Roman"/>
          <w:sz w:val="24"/>
        </w:rPr>
        <w:t>0</w:t>
      </w:r>
      <w:r w:rsidR="005A02F1">
        <w:rPr>
          <w:rFonts w:ascii="Times New Roman" w:hAnsi="Times New Roman"/>
          <w:sz w:val="24"/>
        </w:rPr>
        <w:t>4</w:t>
      </w:r>
      <w:r w:rsidR="001B2039">
        <w:rPr>
          <w:rFonts w:ascii="Times New Roman" w:hAnsi="Times New Roman"/>
          <w:sz w:val="24"/>
        </w:rPr>
        <w:t xml:space="preserve"> </w:t>
      </w:r>
      <w:r w:rsidR="004279E4">
        <w:rPr>
          <w:rFonts w:ascii="Times New Roman" w:hAnsi="Times New Roman"/>
          <w:sz w:val="24"/>
        </w:rPr>
        <w:t>maja</w:t>
      </w:r>
      <w:r w:rsidRPr="00A812BB">
        <w:rPr>
          <w:rFonts w:ascii="Times New Roman" w:hAnsi="Times New Roman"/>
          <w:sz w:val="24"/>
        </w:rPr>
        <w:t xml:space="preserve"> </w:t>
      </w:r>
      <w:r w:rsidRPr="00037AE5">
        <w:rPr>
          <w:rFonts w:ascii="Times New Roman" w:hAnsi="Times New Roman"/>
          <w:sz w:val="24"/>
        </w:rPr>
        <w:t>202</w:t>
      </w:r>
      <w:r w:rsidR="001B2039">
        <w:rPr>
          <w:rFonts w:ascii="Times New Roman" w:hAnsi="Times New Roman"/>
          <w:sz w:val="24"/>
        </w:rPr>
        <w:t>4</w:t>
      </w:r>
      <w:r w:rsidRPr="00037AE5">
        <w:rPr>
          <w:rFonts w:ascii="Times New Roman" w:hAnsi="Times New Roman"/>
          <w:sz w:val="24"/>
        </w:rPr>
        <w:t xml:space="preserve"> </w:t>
      </w:r>
      <w:r w:rsidRPr="006261C4">
        <w:rPr>
          <w:rFonts w:ascii="Times New Roman" w:hAnsi="Times New Roman"/>
          <w:sz w:val="24"/>
        </w:rPr>
        <w:t>roku,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14:paraId="331CE9DC" w14:textId="403A3326"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1B2039">
        <w:rPr>
          <w:rFonts w:ascii="Times New Roman" w:eastAsiaTheme="minorHAnsi" w:hAnsi="Times New Roman"/>
          <w:sz w:val="24"/>
        </w:rPr>
        <w:br/>
      </w:r>
      <w:r w:rsidRPr="006261C4">
        <w:rPr>
          <w:rFonts w:ascii="Times New Roman" w:eastAsiaTheme="minorHAnsi" w:hAnsi="Times New Roman"/>
          <w:sz w:val="24"/>
        </w:rPr>
        <w:t>o wskazywany okres, nie dłuższy niż 30 dni.</w:t>
      </w:r>
    </w:p>
    <w:p w14:paraId="77447C87" w14:textId="77777777"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77777777" w:rsidR="002B4A00" w:rsidRPr="001B2039"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14:paraId="240DF36B" w14:textId="77777777" w:rsidR="001B2039" w:rsidRPr="006261C4" w:rsidRDefault="001B2039" w:rsidP="001B2039">
      <w:pPr>
        <w:pStyle w:val="Akapitzlist"/>
        <w:spacing w:line="240" w:lineRule="auto"/>
        <w:ind w:left="851"/>
        <w:rPr>
          <w:rFonts w:ascii="Times New Roman" w:hAnsi="Times New Roman"/>
          <w:sz w:val="24"/>
        </w:rPr>
      </w:pPr>
    </w:p>
    <w:p w14:paraId="1BEE9CA3" w14:textId="77777777" w:rsidR="00723B26" w:rsidRPr="006261C4" w:rsidRDefault="00723B26">
      <w:pPr>
        <w:pStyle w:val="tytu"/>
        <w:numPr>
          <w:ilvl w:val="0"/>
          <w:numId w:val="43"/>
        </w:numPr>
      </w:pPr>
      <w:r w:rsidRPr="006261C4">
        <w:t>OPIS SPOSOBU PRZYGOTOWANIA OFERTY</w:t>
      </w:r>
    </w:p>
    <w:p w14:paraId="2BFBE4E5" w14:textId="09E5C7B2" w:rsidR="00377519"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Oferta mu</w:t>
      </w:r>
      <w:r w:rsidR="00CE7B64">
        <w:rPr>
          <w:rFonts w:ascii="Times New Roman" w:hAnsi="Times New Roman"/>
          <w:sz w:val="24"/>
        </w:rPr>
        <w:t>si</w:t>
      </w:r>
      <w:r w:rsidRPr="00377519">
        <w:rPr>
          <w:rFonts w:ascii="Times New Roman" w:hAnsi="Times New Roman"/>
          <w:sz w:val="24"/>
        </w:rPr>
        <w:t xml:space="preserve"> być sporządzona w języku polskim, z zachowaniem postaci elektronicznej w formacie danych: .pdf, .doc, .docx, .rtf,.xps, .odt.1 w formie elektronicznej (tj. podpisanej kwalifikowanym podpisem elektronicznym) lub </w:t>
      </w:r>
      <w:r w:rsidR="00CE7B64">
        <w:rPr>
          <w:rFonts w:ascii="Times New Roman" w:hAnsi="Times New Roman"/>
          <w:sz w:val="24"/>
        </w:rPr>
        <w:br/>
      </w:r>
      <w:r w:rsidRPr="00377519">
        <w:rPr>
          <w:rFonts w:ascii="Times New Roman" w:hAnsi="Times New Roman"/>
          <w:sz w:val="24"/>
        </w:rPr>
        <w:t>w postaci elektronicznej opatrzonej podpisem z</w:t>
      </w:r>
      <w:r w:rsidR="00377519">
        <w:rPr>
          <w:rFonts w:ascii="Times New Roman" w:hAnsi="Times New Roman"/>
          <w:sz w:val="24"/>
        </w:rPr>
        <w:t>aufanym lub podpisem osobistym</w:t>
      </w:r>
      <w:r w:rsidR="004B2535">
        <w:rPr>
          <w:rFonts w:ascii="Times New Roman" w:hAnsi="Times New Roman"/>
          <w:sz w:val="24"/>
        </w:rPr>
        <w:t xml:space="preserve"> </w:t>
      </w:r>
      <w:r w:rsidR="004B2535" w:rsidRPr="004B2535">
        <w:rPr>
          <w:rFonts w:ascii="Times New Roman" w:hAnsi="Times New Roman"/>
          <w:b/>
          <w:bCs/>
          <w:sz w:val="24"/>
        </w:rPr>
        <w:t>– Załącznik nr 2 do SWZ</w:t>
      </w:r>
      <w:r w:rsidR="00CE7B64">
        <w:rPr>
          <w:rFonts w:ascii="Times New Roman" w:hAnsi="Times New Roman"/>
          <w:b/>
          <w:bCs/>
          <w:sz w:val="24"/>
        </w:rPr>
        <w:t xml:space="preserve"> i/lub interaktywnego formu</w:t>
      </w:r>
      <w:r w:rsidR="00A204D2">
        <w:rPr>
          <w:rFonts w:ascii="Times New Roman" w:hAnsi="Times New Roman"/>
          <w:b/>
          <w:bCs/>
          <w:sz w:val="24"/>
        </w:rPr>
        <w:t>la</w:t>
      </w:r>
      <w:r w:rsidR="00CE7B64">
        <w:rPr>
          <w:rFonts w:ascii="Times New Roman" w:hAnsi="Times New Roman"/>
          <w:b/>
          <w:bCs/>
          <w:sz w:val="24"/>
        </w:rPr>
        <w:t>rza ofertowego</w:t>
      </w:r>
      <w:r w:rsidR="004B2535" w:rsidRPr="004B2535">
        <w:rPr>
          <w:rFonts w:ascii="Times New Roman" w:hAnsi="Times New Roman"/>
          <w:b/>
          <w:bCs/>
          <w:sz w:val="24"/>
        </w:rPr>
        <w:t>.</w:t>
      </w:r>
    </w:p>
    <w:p w14:paraId="7988EA32" w14:textId="77777777" w:rsidR="00815EDF"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 xml:space="preserve">Zamawiający dopuszcza możliwość złożenia oferty w formie skanu dokumentu pierwotnie wytworzonego i wypełnionego w postaci papierowej, pod warunkiem opatrzenia powstałego w ten sposób dokumentu elektronicznego kwalifikowanym </w:t>
      </w:r>
      <w:r w:rsidRPr="00377519">
        <w:rPr>
          <w:rFonts w:ascii="Times New Roman" w:eastAsiaTheme="minorHAnsi" w:hAnsi="Times New Roman"/>
          <w:sz w:val="24"/>
        </w:rPr>
        <w:lastRenderedPageBreak/>
        <w:t>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77777777" w:rsidR="00815EDF" w:rsidRPr="006261C4"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o którym mowa w art. 125 ust. 1 Pzp</w:t>
      </w:r>
      <w:r w:rsidRPr="006261C4">
        <w:rPr>
          <w:rFonts w:ascii="Times New Roman" w:hAnsi="Times New Roman"/>
          <w:sz w:val="24"/>
        </w:rPr>
        <w:t>.</w:t>
      </w:r>
    </w:p>
    <w:p w14:paraId="152EB48E" w14:textId="77777777" w:rsidR="00815EDF" w:rsidRPr="00E716DD"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Pzp,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14:paraId="1AE934DC" w14:textId="76E5FB30" w:rsidR="00E716DD" w:rsidRPr="002A7499" w:rsidRDefault="00E716DD" w:rsidP="00E716DD">
      <w:pPr>
        <w:pStyle w:val="Akapitzlist"/>
        <w:numPr>
          <w:ilvl w:val="1"/>
          <w:numId w:val="38"/>
        </w:numPr>
        <w:tabs>
          <w:tab w:val="left" w:pos="1276"/>
        </w:tabs>
        <w:spacing w:line="240" w:lineRule="auto"/>
        <w:rPr>
          <w:rFonts w:ascii="Times New Roman" w:hAnsi="Times New Roman"/>
          <w:b/>
          <w:color w:val="000000" w:themeColor="text1"/>
          <w:sz w:val="24"/>
        </w:rPr>
      </w:pPr>
      <w:r>
        <w:rPr>
          <w:rFonts w:ascii="Times New Roman" w:hAnsi="Times New Roman"/>
          <w:sz w:val="24"/>
        </w:rPr>
        <w:t xml:space="preserve">Oświadczenie/a, o którym mowa w art. 7 ust. 1 ustawy z dnia 13 kwietnia 2022 r. – o szczególnych rozwiązaniach w zakresie przeciwdziałania wspieraniu agresji na Ukrainę oraz służących ochronie bezpieczeństwa narodowego stanowi dowód o braku okoliczności dotyczących wykluczenia z postępowania. – </w:t>
      </w:r>
      <w:r>
        <w:rPr>
          <w:rFonts w:ascii="Times New Roman" w:hAnsi="Times New Roman"/>
          <w:b/>
          <w:bCs/>
          <w:sz w:val="24"/>
        </w:rPr>
        <w:t>Załącznik nr 8 SWZ.</w:t>
      </w:r>
    </w:p>
    <w:p w14:paraId="33BA43AF" w14:textId="1BE4C308" w:rsidR="002A7499" w:rsidRPr="002A7499" w:rsidRDefault="002A7499" w:rsidP="00E716DD">
      <w:pPr>
        <w:pStyle w:val="Akapitzlist"/>
        <w:numPr>
          <w:ilvl w:val="1"/>
          <w:numId w:val="38"/>
        </w:numPr>
        <w:tabs>
          <w:tab w:val="left" w:pos="1276"/>
        </w:tabs>
        <w:spacing w:line="240" w:lineRule="auto"/>
        <w:rPr>
          <w:rFonts w:ascii="Times New Roman" w:hAnsi="Times New Roman"/>
          <w:b/>
          <w:color w:val="000000" w:themeColor="text1"/>
          <w:sz w:val="24"/>
          <w:u w:val="single"/>
        </w:rPr>
      </w:pPr>
      <w:r w:rsidRPr="00CE7B64">
        <w:rPr>
          <w:rFonts w:ascii="Times New Roman" w:hAnsi="Times New Roman"/>
          <w:b/>
          <w:color w:val="000000" w:themeColor="text1"/>
          <w:sz w:val="24"/>
        </w:rPr>
        <w:t>Wykonawca zobowiązany jest na dostarczenie zamawiającemu kosztorysu ofertowego (zgodnie z ceną podan</w:t>
      </w:r>
      <w:r w:rsidR="004B6697" w:rsidRPr="00CE7B64">
        <w:rPr>
          <w:rFonts w:ascii="Times New Roman" w:hAnsi="Times New Roman"/>
          <w:b/>
          <w:color w:val="000000" w:themeColor="text1"/>
          <w:sz w:val="24"/>
        </w:rPr>
        <w:t>ą</w:t>
      </w:r>
      <w:r w:rsidRPr="00CE7B64">
        <w:rPr>
          <w:rFonts w:ascii="Times New Roman" w:hAnsi="Times New Roman"/>
          <w:b/>
          <w:color w:val="000000" w:themeColor="text1"/>
          <w:sz w:val="24"/>
        </w:rPr>
        <w:t xml:space="preserve"> w formularzu ofertowym) na etapie składania ofert. </w:t>
      </w:r>
      <w:r w:rsidRPr="00CE7B64">
        <w:rPr>
          <w:rFonts w:ascii="Times New Roman" w:hAnsi="Times New Roman"/>
          <w:b/>
          <w:color w:val="000000" w:themeColor="text1"/>
          <w:sz w:val="24"/>
          <w:u w:val="single"/>
        </w:rPr>
        <w:t>Kosztorys należy opracować na podstawie Przedmiaru</w:t>
      </w:r>
      <w:r w:rsidRPr="002A7499">
        <w:rPr>
          <w:rFonts w:ascii="Times New Roman" w:hAnsi="Times New Roman"/>
          <w:b/>
          <w:color w:val="000000" w:themeColor="text1"/>
          <w:sz w:val="24"/>
          <w:u w:val="single"/>
        </w:rPr>
        <w:t xml:space="preserve"> robót (załączonego do OPZ – załącznik nr 1 do SWZ), w formie szczegółowej. Brak załączonego do oferty kosztorysu ofertowego stanowi podstawy odrzucenia oferty</w:t>
      </w:r>
    </w:p>
    <w:p w14:paraId="3BD15E63" w14:textId="3E1744BA" w:rsidR="00815EDF" w:rsidRPr="002A7499" w:rsidRDefault="00815EDF" w:rsidP="00CD043C">
      <w:pPr>
        <w:pStyle w:val="Akapitzlist"/>
        <w:numPr>
          <w:ilvl w:val="1"/>
          <w:numId w:val="38"/>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 xml:space="preserve">W przypadku wspólnego ubiegania się o zamówienie przez wykonawców, oświadczenie, o którym mowa w art. 125 ust. 1 Pzp, składa każdy </w:t>
      </w:r>
      <w:r w:rsidR="00100F6C" w:rsidRPr="002A7499">
        <w:rPr>
          <w:rFonts w:ascii="Times New Roman" w:hAnsi="Times New Roman"/>
          <w:bCs/>
          <w:sz w:val="24"/>
        </w:rPr>
        <w:br/>
      </w:r>
      <w:r w:rsidRPr="002A7499">
        <w:rPr>
          <w:rFonts w:ascii="Times New Roman" w:hAnsi="Times New Roman"/>
          <w:bCs/>
          <w:sz w:val="24"/>
        </w:rPr>
        <w:t xml:space="preserve">z wykonawców. Oświadczenia te potwierdzają brak podstaw wykluczenia oraz spełnianie warunków udziału w postępowaniu lub kryteriów selekcji w zakresie, w jakim każdy z wykonawców wykazuje spełnianie warunków udziału </w:t>
      </w:r>
      <w:r w:rsidR="00100F6C" w:rsidRPr="002A7499">
        <w:rPr>
          <w:rFonts w:ascii="Times New Roman" w:hAnsi="Times New Roman"/>
          <w:bCs/>
          <w:sz w:val="24"/>
        </w:rPr>
        <w:br/>
      </w:r>
      <w:r w:rsidRPr="002A7499">
        <w:rPr>
          <w:rFonts w:ascii="Times New Roman" w:hAnsi="Times New Roman"/>
          <w:bCs/>
          <w:sz w:val="24"/>
        </w:rPr>
        <w:t>w postę</w:t>
      </w:r>
      <w:r w:rsidR="004073D5" w:rsidRPr="002A7499">
        <w:rPr>
          <w:rFonts w:ascii="Times New Roman" w:hAnsi="Times New Roman"/>
          <w:bCs/>
          <w:sz w:val="24"/>
        </w:rPr>
        <w:t>powaniu lub kryteriów selekcji.</w:t>
      </w:r>
    </w:p>
    <w:p w14:paraId="6A1EDBA5" w14:textId="53DCE9DE" w:rsidR="00815EDF" w:rsidRPr="002A7499" w:rsidRDefault="00815EDF" w:rsidP="00CD043C">
      <w:pPr>
        <w:pStyle w:val="Akapitzlist"/>
        <w:numPr>
          <w:ilvl w:val="1"/>
          <w:numId w:val="38"/>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Wykonawca, w przypadku polegania na zdolnościach lub sytuacji podmiotów udostępniających zasoby, przedstawia, wraz z oświadczeniem,</w:t>
      </w:r>
      <w:r w:rsidR="00F72A4F" w:rsidRPr="002A7499">
        <w:rPr>
          <w:rFonts w:ascii="Times New Roman" w:hAnsi="Times New Roman"/>
          <w:bCs/>
          <w:sz w:val="24"/>
        </w:rPr>
        <w:t xml:space="preserve"> </w:t>
      </w:r>
      <w:r w:rsidRPr="002A7499">
        <w:rPr>
          <w:rFonts w:ascii="Times New Roman" w:hAnsi="Times New Roman"/>
          <w:bCs/>
          <w:sz w:val="24"/>
        </w:rPr>
        <w:t>o którym mowa w art. 125 ust. 1 ustawy Pzp, także oświadczenie podmiotu udostępniającego zasoby, potwierdzające brak podstaw wykluczenia tego podmiotu oraz spełnianie warunków udziału w postępowaniu, w zakresie,</w:t>
      </w:r>
      <w:r w:rsidR="00887F98" w:rsidRPr="002A7499">
        <w:rPr>
          <w:rFonts w:ascii="Times New Roman" w:hAnsi="Times New Roman"/>
          <w:bCs/>
          <w:sz w:val="24"/>
        </w:rPr>
        <w:t xml:space="preserve"> </w:t>
      </w:r>
      <w:r w:rsidRPr="002A7499">
        <w:rPr>
          <w:rFonts w:ascii="Times New Roman" w:hAnsi="Times New Roman"/>
          <w:bCs/>
          <w:sz w:val="24"/>
        </w:rPr>
        <w:t>w jakim wykonawca powołuje się na jego zasoby.</w:t>
      </w:r>
    </w:p>
    <w:p w14:paraId="3CDD476C" w14:textId="77777777" w:rsidR="00815EDF" w:rsidRPr="006261C4" w:rsidRDefault="00764CF8"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o którym mowa w art. 125 ust. 1 ustawy Pzp, składa się, pod rygorem nieważności, w formie elektronicznej lub w postaci elektronicznej opatrzonej podpisem zaufanym lub podpisem osobistym.</w:t>
      </w:r>
    </w:p>
    <w:p w14:paraId="1009C517" w14:textId="1605BBB1" w:rsidR="00815EDF" w:rsidRPr="006261C4"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Pzp, oświadczenie, </w:t>
      </w:r>
      <w:r w:rsidR="00377519">
        <w:rPr>
          <w:rFonts w:ascii="Times New Roman" w:hAnsi="Times New Roman"/>
          <w:sz w:val="24"/>
        </w:rPr>
        <w:t xml:space="preserve">    </w:t>
      </w:r>
      <w:r w:rsidRPr="006261C4">
        <w:rPr>
          <w:rFonts w:ascii="Times New Roman" w:hAnsi="Times New Roman"/>
          <w:sz w:val="24"/>
        </w:rPr>
        <w:t>o którym mowa w art. 117 ust. 4 ustawy Pzp, zobowiązanie podmiotu udostępniającego zasoby, o którym mowa w art. 118 ust. 3 ustawy Pzp oraz pełnomocnictwo, sporządza się w postaci elektronicznej, w formatach danych określonych w przepisach wydanych na podstawie art. 18 ustawy z dnia 17 lutego 2005 r. o informatyzacji działalności podmiotów realizujących zadania publiczne (</w:t>
      </w:r>
      <w:r w:rsidR="009A72B0" w:rsidRPr="009A72B0">
        <w:rPr>
          <w:rFonts w:ascii="Times New Roman" w:hAnsi="Times New Roman"/>
          <w:sz w:val="24"/>
        </w:rPr>
        <w:t>Dz.U.2023.57 t.j.</w:t>
      </w:r>
      <w:r w:rsidR="009A72B0">
        <w:rPr>
          <w:rFonts w:ascii="Times New Roman" w:hAnsi="Times New Roman"/>
          <w:sz w:val="24"/>
        </w:rPr>
        <w:t xml:space="preserve"> z pózń. zm.</w:t>
      </w:r>
      <w:r w:rsidRPr="006261C4">
        <w:rPr>
          <w:rFonts w:ascii="Times New Roman" w:hAnsi="Times New Roman"/>
          <w:sz w:val="24"/>
        </w:rPr>
        <w:t xml:space="preserve">), z zastrzeżeniem formatów, o których mowa w </w:t>
      </w:r>
      <w:r w:rsidR="009A72B0">
        <w:rPr>
          <w:rFonts w:ascii="Times New Roman" w:hAnsi="Times New Roman"/>
          <w:sz w:val="24"/>
        </w:rPr>
        <w:br/>
      </w:r>
      <w:r w:rsidRPr="006261C4">
        <w:rPr>
          <w:rFonts w:ascii="Times New Roman" w:hAnsi="Times New Roman"/>
          <w:sz w:val="24"/>
        </w:rPr>
        <w:t>art. 66 ust. 1 ustawy Pzp, z uwzględnieniem rodzaju przekazywanych danych.</w:t>
      </w:r>
    </w:p>
    <w:p w14:paraId="61DAC870" w14:textId="77777777" w:rsidR="00815EDF" w:rsidRPr="006261C4" w:rsidRDefault="00815EDF" w:rsidP="00CD043C">
      <w:pPr>
        <w:pStyle w:val="Akapitzlist"/>
        <w:numPr>
          <w:ilvl w:val="1"/>
          <w:numId w:val="3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2B94CA2A"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lastRenderedPageBreak/>
        <w:t xml:space="preserve">Wykonawcy ustanawiają pełnomocnika do reprezentowania ich </w:t>
      </w:r>
      <w:r w:rsidR="009A72B0">
        <w:rPr>
          <w:rFonts w:ascii="Times New Roman" w:eastAsiaTheme="minorHAnsi" w:hAnsi="Times New Roman"/>
          <w:sz w:val="24"/>
        </w:rPr>
        <w:br/>
      </w:r>
      <w:r w:rsidRPr="006261C4">
        <w:rPr>
          <w:rFonts w:ascii="Times New Roman" w:eastAsiaTheme="minorHAnsi" w:hAnsi="Times New Roman"/>
          <w:sz w:val="24"/>
        </w:rPr>
        <w:t xml:space="preserve">w postępowaniu o udzielenie zamówienia albo do reprezentowania </w:t>
      </w:r>
      <w:r w:rsidR="009A72B0">
        <w:rPr>
          <w:rFonts w:ascii="Times New Roman" w:eastAsiaTheme="minorHAnsi" w:hAnsi="Times New Roman"/>
          <w:sz w:val="24"/>
        </w:rPr>
        <w:br/>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2E5D56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13D7C0C7" w:rsidR="00815EDF" w:rsidRPr="00377519"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„Informacja o podmiotowych środkach dowodowych (w</w:t>
      </w:r>
      <w:r w:rsidRPr="006261C4">
        <w:rPr>
          <w:rFonts w:ascii="Times New Roman" w:eastAsiaTheme="minorHAnsi" w:hAnsi="Times New Roman"/>
          <w:sz w:val="24"/>
        </w:rPr>
        <w:t>ykaz oświadczeń lub dokumentów, potwierdzających spełnianie warunków udziału</w:t>
      </w:r>
      <w:r w:rsidR="00F72A4F">
        <w:rPr>
          <w:rFonts w:ascii="Times New Roman" w:eastAsiaTheme="minorHAnsi" w:hAnsi="Times New Roman"/>
          <w:sz w:val="24"/>
        </w:rPr>
        <w:t xml:space="preserve"> </w:t>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Pr="006261C4"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rsidP="00CD043C">
      <w:pPr>
        <w:pStyle w:val="tytu"/>
        <w:numPr>
          <w:ilvl w:val="0"/>
          <w:numId w:val="38"/>
        </w:numPr>
      </w:pPr>
      <w:r w:rsidRPr="006261C4">
        <w:t>MIEJSCE I TERMIN SKŁADANIA I OTWARCIA OFERT</w:t>
      </w:r>
    </w:p>
    <w:p w14:paraId="61890E9F" w14:textId="77777777" w:rsidR="009A72B0" w:rsidRPr="009A72B0"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Ofertę należy</w:t>
      </w:r>
      <w:r w:rsidR="009A72B0">
        <w:rPr>
          <w:rFonts w:ascii="Times New Roman" w:hAnsi="Times New Roman"/>
          <w:sz w:val="24"/>
        </w:rPr>
        <w:t xml:space="preserve"> złożyć na platformie</w:t>
      </w:r>
      <w:r w:rsidRPr="006261C4">
        <w:rPr>
          <w:rFonts w:ascii="Times New Roman" w:hAnsi="Times New Roman"/>
          <w:sz w:val="24"/>
        </w:rPr>
        <w:t xml:space="preserve"> </w:t>
      </w:r>
      <w:r w:rsidR="00377519">
        <w:rPr>
          <w:rFonts w:ascii="Times New Roman" w:hAnsi="Times New Roman"/>
          <w:sz w:val="24"/>
        </w:rPr>
        <w:t>e</w:t>
      </w:r>
      <w:r w:rsidR="008B6C61">
        <w:rPr>
          <w:rFonts w:ascii="Times New Roman" w:hAnsi="Times New Roman"/>
          <w:sz w:val="24"/>
        </w:rPr>
        <w:t>-</w:t>
      </w:r>
      <w:r w:rsidR="009A72B0">
        <w:rPr>
          <w:rFonts w:ascii="Times New Roman" w:hAnsi="Times New Roman"/>
          <w:sz w:val="24"/>
        </w:rPr>
        <w:t>Z</w:t>
      </w:r>
      <w:r w:rsidR="00377519">
        <w:rPr>
          <w:rFonts w:ascii="Times New Roman" w:hAnsi="Times New Roman"/>
          <w:sz w:val="24"/>
        </w:rPr>
        <w:t>amówienia</w:t>
      </w:r>
      <w:r w:rsidR="000E306A" w:rsidRPr="006261C4">
        <w:rPr>
          <w:rFonts w:ascii="Times New Roman" w:hAnsi="Times New Roman"/>
          <w:b/>
          <w:sz w:val="24"/>
        </w:rPr>
        <w:t xml:space="preserve"> </w:t>
      </w:r>
      <w:r w:rsidR="000E306A" w:rsidRPr="006261C4">
        <w:rPr>
          <w:rFonts w:ascii="Times New Roman" w:hAnsi="Times New Roman"/>
          <w:sz w:val="24"/>
        </w:rPr>
        <w:t xml:space="preserve">- </w:t>
      </w:r>
      <w:r w:rsidRPr="006261C4">
        <w:rPr>
          <w:rFonts w:ascii="Times New Roman" w:hAnsi="Times New Roman"/>
          <w:sz w:val="24"/>
        </w:rPr>
        <w:t>w terminie</w:t>
      </w:r>
      <w:r w:rsidR="009A72B0">
        <w:rPr>
          <w:rFonts w:ascii="Times New Roman" w:hAnsi="Times New Roman"/>
          <w:sz w:val="24"/>
        </w:rPr>
        <w:t>:</w:t>
      </w:r>
    </w:p>
    <w:p w14:paraId="41D0423E" w14:textId="7427DB13" w:rsidR="00AE3E48" w:rsidRPr="006261C4" w:rsidRDefault="00AE3E48" w:rsidP="009A72B0">
      <w:pPr>
        <w:pStyle w:val="Akapitzlist"/>
        <w:spacing w:line="240" w:lineRule="auto"/>
        <w:ind w:left="960"/>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 xml:space="preserve">do dnia </w:t>
      </w:r>
      <w:r w:rsidR="009964FD">
        <w:rPr>
          <w:rFonts w:ascii="Times New Roman" w:hAnsi="Times New Roman"/>
          <w:b/>
          <w:sz w:val="24"/>
        </w:rPr>
        <w:t xml:space="preserve"> </w:t>
      </w:r>
      <w:r w:rsidR="00CE7B64">
        <w:rPr>
          <w:rFonts w:ascii="Times New Roman" w:hAnsi="Times New Roman"/>
          <w:b/>
          <w:sz w:val="24"/>
        </w:rPr>
        <w:t>04 kwietnia</w:t>
      </w:r>
      <w:r w:rsidR="002C5B31" w:rsidRPr="00A812BB">
        <w:rPr>
          <w:rFonts w:ascii="Times New Roman" w:hAnsi="Times New Roman"/>
          <w:b/>
          <w:sz w:val="24"/>
        </w:rPr>
        <w:t xml:space="preserve"> </w:t>
      </w:r>
      <w:r w:rsidRPr="006261C4">
        <w:rPr>
          <w:rFonts w:ascii="Times New Roman" w:hAnsi="Times New Roman"/>
          <w:b/>
          <w:sz w:val="24"/>
        </w:rPr>
        <w:t>202</w:t>
      </w:r>
      <w:r w:rsidR="009A72B0">
        <w:rPr>
          <w:rFonts w:ascii="Times New Roman" w:hAnsi="Times New Roman"/>
          <w:b/>
          <w:sz w:val="24"/>
        </w:rPr>
        <w:t>4</w:t>
      </w:r>
      <w:r w:rsidRPr="006261C4">
        <w:rPr>
          <w:rFonts w:ascii="Times New Roman" w:hAnsi="Times New Roman"/>
          <w:b/>
          <w:sz w:val="24"/>
        </w:rPr>
        <w:t xml:space="preserve"> roku -  godz. </w:t>
      </w:r>
      <w:r w:rsidR="004825ED">
        <w:rPr>
          <w:rFonts w:ascii="Times New Roman" w:hAnsi="Times New Roman"/>
          <w:b/>
          <w:sz w:val="24"/>
        </w:rPr>
        <w:t>8</w:t>
      </w:r>
      <w:r w:rsidRPr="006261C4">
        <w:rPr>
          <w:rFonts w:ascii="Times New Roman" w:hAnsi="Times New Roman"/>
          <w:b/>
          <w:sz w:val="24"/>
        </w:rPr>
        <w:t>:00.</w:t>
      </w:r>
    </w:p>
    <w:p w14:paraId="6D8A094E" w14:textId="3642C993" w:rsidR="00AE3E48" w:rsidRPr="006401C7"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 xml:space="preserve">Otwarcie ofert nastąpi w dniu </w:t>
      </w:r>
      <w:r w:rsidR="00CE7B64">
        <w:rPr>
          <w:rFonts w:ascii="Times New Roman" w:hAnsi="Times New Roman"/>
          <w:b/>
          <w:sz w:val="24"/>
        </w:rPr>
        <w:t>04 kwietnia</w:t>
      </w:r>
      <w:r w:rsidR="00A812BB" w:rsidRPr="00A812BB">
        <w:rPr>
          <w:rFonts w:ascii="Times New Roman" w:hAnsi="Times New Roman"/>
          <w:b/>
          <w:sz w:val="24"/>
        </w:rPr>
        <w:t xml:space="preserve"> </w:t>
      </w:r>
      <w:r w:rsidR="00CB3163" w:rsidRPr="006261C4">
        <w:rPr>
          <w:rFonts w:ascii="Times New Roman" w:hAnsi="Times New Roman"/>
          <w:b/>
          <w:sz w:val="24"/>
        </w:rPr>
        <w:t>202</w:t>
      </w:r>
      <w:r w:rsidR="009A72B0">
        <w:rPr>
          <w:rFonts w:ascii="Times New Roman" w:hAnsi="Times New Roman"/>
          <w:b/>
          <w:sz w:val="24"/>
        </w:rPr>
        <w:t>4</w:t>
      </w:r>
      <w:r w:rsidR="00CB3163" w:rsidRPr="006261C4">
        <w:rPr>
          <w:rFonts w:ascii="Times New Roman" w:hAnsi="Times New Roman"/>
          <w:b/>
          <w:sz w:val="24"/>
        </w:rPr>
        <w:t xml:space="preserve"> roku</w:t>
      </w:r>
      <w:r w:rsidRPr="006261C4">
        <w:rPr>
          <w:rFonts w:ascii="Times New Roman" w:hAnsi="Times New Roman"/>
          <w:sz w:val="24"/>
        </w:rPr>
        <w:t xml:space="preserve">, o </w:t>
      </w:r>
      <w:r w:rsidRPr="00A8442A">
        <w:rPr>
          <w:rFonts w:ascii="Times New Roman" w:hAnsi="Times New Roman"/>
          <w:sz w:val="24"/>
        </w:rPr>
        <w:t xml:space="preserve">godzinie </w:t>
      </w:r>
      <w:r w:rsidR="00F72A4F" w:rsidRPr="00A8442A">
        <w:rPr>
          <w:rFonts w:ascii="Times New Roman" w:hAnsi="Times New Roman"/>
          <w:sz w:val="24"/>
        </w:rPr>
        <w:t>0</w:t>
      </w:r>
      <w:r w:rsidR="00A8442A" w:rsidRPr="00A8442A">
        <w:rPr>
          <w:rFonts w:ascii="Times New Roman" w:hAnsi="Times New Roman"/>
          <w:sz w:val="24"/>
        </w:rPr>
        <w:t>9</w:t>
      </w:r>
      <w:r w:rsidRPr="00A8442A">
        <w:rPr>
          <w:rFonts w:ascii="Times New Roman" w:hAnsi="Times New Roman"/>
          <w:sz w:val="24"/>
        </w:rPr>
        <w:t>:</w:t>
      </w:r>
      <w:r w:rsidR="00A8442A" w:rsidRPr="00A8442A">
        <w:rPr>
          <w:rFonts w:ascii="Times New Roman" w:hAnsi="Times New Roman"/>
          <w:sz w:val="24"/>
        </w:rPr>
        <w:t>00</w:t>
      </w:r>
      <w:r w:rsidRPr="006261C4">
        <w:rPr>
          <w:rFonts w:ascii="Times New Roman" w:hAnsi="Times New Roman"/>
          <w:sz w:val="24"/>
        </w:rPr>
        <w:t>.</w:t>
      </w:r>
    </w:p>
    <w:p w14:paraId="6393EBCC" w14:textId="77777777" w:rsidR="006401C7" w:rsidRPr="006261C4" w:rsidRDefault="006401C7" w:rsidP="00CD043C">
      <w:pPr>
        <w:pStyle w:val="Akapitzlist"/>
        <w:numPr>
          <w:ilvl w:val="1"/>
          <w:numId w:val="38"/>
        </w:numPr>
        <w:spacing w:line="240" w:lineRule="auto"/>
        <w:rPr>
          <w:rFonts w:ascii="Times New Roman" w:hAnsi="Times New Roman"/>
          <w:b/>
          <w:sz w:val="24"/>
          <w:lang w:eastAsia="pl-PL"/>
        </w:rPr>
      </w:pPr>
      <w:r>
        <w:rPr>
          <w:rFonts w:ascii="Times New Roman" w:hAnsi="Times New Roman"/>
          <w:sz w:val="24"/>
        </w:rPr>
        <w:t>Zamawiający nie przewiduje jawnego otwarcia ofert.</w:t>
      </w:r>
    </w:p>
    <w:p w14:paraId="3CC9D1B1"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8" w:name="mip51081239"/>
      <w:bookmarkEnd w:id="8"/>
    </w:p>
    <w:p w14:paraId="257E5250"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9" w:name="mip51081240"/>
      <w:bookmarkEnd w:id="9"/>
    </w:p>
    <w:p w14:paraId="7A2886D3"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0" w:name="mip51081241"/>
      <w:bookmarkEnd w:id="10"/>
    </w:p>
    <w:p w14:paraId="7FC93C97" w14:textId="77777777" w:rsidR="003444B4"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1" w:name="mip51081243"/>
      <w:bookmarkEnd w:id="11"/>
    </w:p>
    <w:p w14:paraId="66267B71" w14:textId="77777777" w:rsidR="00AE3E48" w:rsidRPr="006261C4"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2" w:name="mip51081244"/>
      <w:bookmarkEnd w:id="12"/>
    </w:p>
    <w:p w14:paraId="6D5A915D" w14:textId="77777777" w:rsidR="00AE3E48" w:rsidRPr="005A02F1"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633EF9DF" w14:textId="77777777" w:rsidR="005A02F1" w:rsidRPr="005A02F1" w:rsidRDefault="005A02F1" w:rsidP="005A02F1">
      <w:pPr>
        <w:spacing w:line="240" w:lineRule="auto"/>
        <w:rPr>
          <w:rFonts w:ascii="Times New Roman" w:hAnsi="Times New Roman"/>
          <w:b/>
          <w:sz w:val="24"/>
          <w:lang w:eastAsia="pl-PL"/>
        </w:rPr>
      </w:pPr>
    </w:p>
    <w:p w14:paraId="46878B87" w14:textId="77777777" w:rsidR="00C714DC" w:rsidRPr="006261C4" w:rsidRDefault="00C714DC" w:rsidP="00CD043C">
      <w:pPr>
        <w:pStyle w:val="tytu"/>
        <w:numPr>
          <w:ilvl w:val="0"/>
          <w:numId w:val="38"/>
        </w:numPr>
      </w:pPr>
      <w:r w:rsidRPr="006261C4">
        <w:t>OPIS SPOSOBU OBLICZENIA CENY</w:t>
      </w:r>
    </w:p>
    <w:p w14:paraId="5900A5DD" w14:textId="729B19EA" w:rsidR="00184E5D" w:rsidRPr="006261C4" w:rsidRDefault="00184E5D" w:rsidP="00CD043C">
      <w:pPr>
        <w:pStyle w:val="Akapitzlist"/>
        <w:numPr>
          <w:ilvl w:val="1"/>
          <w:numId w:val="38"/>
        </w:numPr>
        <w:suppressAutoHyphens/>
        <w:spacing w:line="240" w:lineRule="auto"/>
        <w:ind w:left="993" w:hanging="567"/>
        <w:rPr>
          <w:rFonts w:ascii="Times New Roman" w:eastAsia="MS Mincho" w:hAnsi="Times New Roman"/>
          <w:color w:val="000000" w:themeColor="text1"/>
          <w:sz w:val="24"/>
        </w:rPr>
      </w:pPr>
      <w:r w:rsidRPr="006261C4">
        <w:rPr>
          <w:rFonts w:ascii="Times New Roman" w:hAnsi="Times New Roman"/>
          <w:sz w:val="24"/>
        </w:rPr>
        <w:t xml:space="preserve">Wykonawca w ofercie określa </w:t>
      </w:r>
      <w:r w:rsidRPr="006261C4">
        <w:rPr>
          <w:rFonts w:ascii="Times New Roman" w:hAnsi="Times New Roman"/>
          <w:b/>
          <w:sz w:val="24"/>
        </w:rPr>
        <w:t>cenę oferty brutto</w:t>
      </w:r>
      <w:r w:rsidRPr="006261C4">
        <w:rPr>
          <w:rFonts w:ascii="Times New Roman" w:hAnsi="Times New Roman"/>
          <w:sz w:val="24"/>
        </w:rPr>
        <w:t xml:space="preserve"> w zł (PLN),</w:t>
      </w:r>
      <w:r w:rsidR="00654498" w:rsidRPr="006261C4">
        <w:rPr>
          <w:rFonts w:ascii="Times New Roman" w:hAnsi="Times New Roman"/>
          <w:sz w:val="24"/>
        </w:rPr>
        <w:t xml:space="preserve"> </w:t>
      </w:r>
      <w:r w:rsidRPr="006261C4">
        <w:rPr>
          <w:rFonts w:ascii="Times New Roman" w:hAnsi="Times New Roman"/>
          <w:sz w:val="24"/>
        </w:rPr>
        <w:t xml:space="preserve">która stanowić będzie </w:t>
      </w:r>
      <w:r w:rsidRPr="006261C4">
        <w:rPr>
          <w:rFonts w:ascii="Times New Roman" w:hAnsi="Times New Roman"/>
          <w:b/>
          <w:sz w:val="24"/>
        </w:rPr>
        <w:t xml:space="preserve">wynagrodzenie </w:t>
      </w:r>
      <w:r w:rsidR="009964FD">
        <w:rPr>
          <w:rFonts w:ascii="Times New Roman" w:hAnsi="Times New Roman"/>
          <w:b/>
          <w:sz w:val="24"/>
        </w:rPr>
        <w:t>kosztorysowe</w:t>
      </w:r>
      <w:r w:rsidRPr="006261C4">
        <w:rPr>
          <w:rFonts w:ascii="Times New Roman" w:hAnsi="Times New Roman"/>
          <w:sz w:val="24"/>
        </w:rPr>
        <w:t xml:space="preserve"> za </w:t>
      </w:r>
      <w:r w:rsidRPr="006261C4">
        <w:rPr>
          <w:rFonts w:ascii="Times New Roman" w:hAnsi="Times New Roman"/>
          <w:b/>
          <w:sz w:val="24"/>
        </w:rPr>
        <w:t>realizację</w:t>
      </w:r>
      <w:r w:rsidR="00654498" w:rsidRPr="006261C4">
        <w:rPr>
          <w:rFonts w:ascii="Times New Roman" w:hAnsi="Times New Roman"/>
          <w:b/>
          <w:sz w:val="24"/>
        </w:rPr>
        <w:t xml:space="preserve"> całości </w:t>
      </w:r>
      <w:r w:rsidRPr="006261C4">
        <w:rPr>
          <w:rFonts w:ascii="Times New Roman" w:hAnsi="Times New Roman"/>
          <w:b/>
          <w:sz w:val="24"/>
        </w:rPr>
        <w:t>przedmiotu zamówienia</w:t>
      </w:r>
      <w:r w:rsidR="00654498" w:rsidRPr="006261C4">
        <w:rPr>
          <w:rFonts w:ascii="Times New Roman" w:hAnsi="Times New Roman"/>
          <w:sz w:val="24"/>
        </w:rPr>
        <w:t xml:space="preserve">. </w:t>
      </w:r>
      <w:r w:rsidRPr="006261C4">
        <w:rPr>
          <w:rFonts w:ascii="Times New Roman" w:hAnsi="Times New Roman"/>
          <w:sz w:val="24"/>
        </w:rPr>
        <w:t>Wykonawca podaje cenę brutto wykonania przedmiotu zamówienia</w:t>
      </w:r>
      <w:r w:rsidR="00EE7F75" w:rsidRPr="006261C4">
        <w:rPr>
          <w:rFonts w:ascii="Times New Roman" w:hAnsi="Times New Roman"/>
          <w:sz w:val="24"/>
        </w:rPr>
        <w:t xml:space="preserve">, zgodnie z </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f</w:t>
      </w:r>
      <w:r w:rsidRPr="006261C4">
        <w:rPr>
          <w:rFonts w:ascii="Times New Roman" w:eastAsia="MS Mincho" w:hAnsi="Times New Roman"/>
          <w:color w:val="000000" w:themeColor="text1"/>
          <w:sz w:val="24"/>
        </w:rPr>
        <w:t>ormularz</w:t>
      </w:r>
      <w:r w:rsidR="00EE7F75" w:rsidRPr="006261C4">
        <w:rPr>
          <w:rFonts w:ascii="Times New Roman" w:eastAsia="MS Mincho" w:hAnsi="Times New Roman"/>
          <w:color w:val="000000" w:themeColor="text1"/>
          <w:sz w:val="24"/>
        </w:rPr>
        <w:t>em</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ofertowym stanowiącym</w:t>
      </w:r>
      <w:r w:rsidR="00B844C7"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b/>
          <w:color w:val="000000" w:themeColor="text1"/>
          <w:sz w:val="24"/>
        </w:rPr>
        <w:t xml:space="preserve"> </w:t>
      </w:r>
      <w:r w:rsidR="00796EFF" w:rsidRPr="006261C4">
        <w:rPr>
          <w:rFonts w:ascii="Times New Roman" w:eastAsia="MS Mincho" w:hAnsi="Times New Roman"/>
          <w:b/>
          <w:color w:val="000000" w:themeColor="text1"/>
          <w:sz w:val="24"/>
        </w:rPr>
        <w:t xml:space="preserve"> Załącznik N</w:t>
      </w:r>
      <w:r w:rsidR="00F44040" w:rsidRPr="006261C4">
        <w:rPr>
          <w:rFonts w:ascii="Times New Roman" w:eastAsia="MS Mincho" w:hAnsi="Times New Roman"/>
          <w:b/>
          <w:color w:val="000000" w:themeColor="text1"/>
          <w:sz w:val="24"/>
        </w:rPr>
        <w:t>r 2 do S</w:t>
      </w:r>
      <w:r w:rsidRPr="006261C4">
        <w:rPr>
          <w:rFonts w:ascii="Times New Roman" w:eastAsia="MS Mincho" w:hAnsi="Times New Roman"/>
          <w:b/>
          <w:color w:val="000000" w:themeColor="text1"/>
          <w:sz w:val="24"/>
        </w:rPr>
        <w:t>WZ</w:t>
      </w:r>
      <w:r w:rsidR="00CE7B64">
        <w:rPr>
          <w:rFonts w:ascii="Times New Roman" w:eastAsia="MS Mincho" w:hAnsi="Times New Roman"/>
          <w:b/>
          <w:color w:val="000000" w:themeColor="text1"/>
          <w:sz w:val="24"/>
        </w:rPr>
        <w:t>/ formularza interaktywnego</w:t>
      </w:r>
      <w:r w:rsidR="00EE7F75" w:rsidRPr="006261C4">
        <w:rPr>
          <w:rFonts w:ascii="Times New Roman" w:eastAsia="MS Mincho" w:hAnsi="Times New Roman"/>
          <w:color w:val="000000" w:themeColor="text1"/>
          <w:sz w:val="24"/>
        </w:rPr>
        <w:t>.</w:t>
      </w:r>
    </w:p>
    <w:p w14:paraId="08E7F7BD" w14:textId="77777777" w:rsidR="00184E5D" w:rsidRPr="006261C4" w:rsidRDefault="00184E5D" w:rsidP="00CD043C">
      <w:pPr>
        <w:pStyle w:val="tytu"/>
        <w:numPr>
          <w:ilvl w:val="1"/>
          <w:numId w:val="38"/>
        </w:numPr>
      </w:pPr>
      <w:r w:rsidRPr="006261C4">
        <w:t xml:space="preserve">Wynagrodzenia </w:t>
      </w:r>
      <w:r w:rsidR="009964FD">
        <w:t>kosztorysowe</w:t>
      </w:r>
      <w:r w:rsidRPr="006261C4">
        <w:t xml:space="preserve">, Cena brutto oferty określone w Formularzu Ofertowym, muszą być wyrażone liczbowo i podana z dokładnością do dwóch miejsc po przecinku oraz w przypadku Ceny brutto oferty dodatkowo słownie, </w:t>
      </w:r>
      <w:r w:rsidRPr="006261C4">
        <w:lastRenderedPageBreak/>
        <w:t>w PLN. Przyjmuje się matematyczną zasadę zaokrąglania trzeciej liczby po przecinku, tj.:</w:t>
      </w:r>
      <w:r w:rsidR="00702646" w:rsidRPr="006261C4">
        <w:t xml:space="preserve"> </w:t>
      </w:r>
      <w:r w:rsidRPr="006261C4">
        <w:t>w sytuacji, kiedy na trzecim miejscu po przecinku jest cyfra „5” lub wyższa, wówczas  wartość ulega zaokrągleniu „w górę” (to  znaczy, że: np. wartość 0,155 musi zostać zaokrąglona do 0,16);</w:t>
      </w:r>
      <w:r w:rsidR="00702646" w:rsidRPr="006261C4">
        <w:t xml:space="preserve">  </w:t>
      </w:r>
      <w:r w:rsidRPr="006261C4">
        <w:t>w sytuacji, kiedy na trzecim miejscu po przecinku jest cyfra „4” lub niższa, wówczas  wartość ulega  zaokrągleniu „w dół”. (to znaczy, że: np. wartość 0,154 musi zostać zaokrąglona do 0,15);</w:t>
      </w:r>
    </w:p>
    <w:p w14:paraId="4617C914" w14:textId="77777777" w:rsidR="00184E5D" w:rsidRPr="006261C4" w:rsidRDefault="00184E5D" w:rsidP="00CD043C">
      <w:pPr>
        <w:pStyle w:val="tytu"/>
        <w:numPr>
          <w:ilvl w:val="1"/>
          <w:numId w:val="38"/>
        </w:numPr>
      </w:pPr>
      <w:r w:rsidRPr="006261C4">
        <w:t>Podana przez Wykonawcę w Formularzu ofertowym (</w:t>
      </w:r>
      <w:r w:rsidR="00F44040" w:rsidRPr="006261C4">
        <w:t>załącznik nr 2 do S</w:t>
      </w:r>
      <w:r w:rsidRPr="006261C4">
        <w:t>WZ) Cena brutto oferty brana będzie pod uwagę przez komisję przetargową w trakcie oceny ofert i wyboru najkorzystniejszej oferty.</w:t>
      </w:r>
    </w:p>
    <w:p w14:paraId="1989DFAE" w14:textId="77777777" w:rsidR="00184E5D" w:rsidRPr="006261C4" w:rsidRDefault="00184E5D">
      <w:pPr>
        <w:pStyle w:val="tytu"/>
        <w:numPr>
          <w:ilvl w:val="1"/>
          <w:numId w:val="44"/>
        </w:numPr>
      </w:pPr>
      <w:r w:rsidRPr="006261C4">
        <w:t xml:space="preserve">Podane przez Wykonawcę wynagrodzenia </w:t>
      </w:r>
      <w:r w:rsidR="009964FD">
        <w:t>kosztorysowe</w:t>
      </w:r>
      <w:r w:rsidRPr="006261C4">
        <w:t xml:space="preserve"> oraz Cena brutto oferty będą stałe tzn. nie ulegną zmianie przez cały okres realizacji (wykonywania) przedmiotu zamówienia.</w:t>
      </w:r>
    </w:p>
    <w:p w14:paraId="5956E0C3" w14:textId="77777777" w:rsidR="00184E5D" w:rsidRPr="006261C4" w:rsidRDefault="00184E5D">
      <w:pPr>
        <w:pStyle w:val="tytu"/>
        <w:numPr>
          <w:ilvl w:val="1"/>
          <w:numId w:val="44"/>
        </w:numPr>
      </w:pPr>
      <w:r w:rsidRPr="006261C4">
        <w:t xml:space="preserve">W podanych wynagrodzeniach </w:t>
      </w:r>
      <w:r w:rsidR="009964FD">
        <w:t>kosztorysowe</w:t>
      </w:r>
      <w:r w:rsidRPr="006261C4">
        <w:t xml:space="preserve"> oraz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wynagrodzeniach </w:t>
      </w:r>
      <w:r w:rsidR="009964FD">
        <w:t>kosztorysowe</w:t>
      </w:r>
      <w:r w:rsidRPr="006261C4">
        <w:t xml:space="preserve"> oraz Cenie brutto oferty Wykonawca musi uwzględnić wszystkie posiadane informacje o przedmiocie zamówienia, a szczególnie informacje, wymagania i warunki podane prze</w:t>
      </w:r>
      <w:r w:rsidR="00F44040" w:rsidRPr="006261C4">
        <w:t>z Zamawiającego w SWZ i załącznikach do S</w:t>
      </w:r>
      <w:r w:rsidRPr="006261C4">
        <w:t>WZ oraz w wyjaśnieniach i zmia</w:t>
      </w:r>
      <w:r w:rsidR="00F44040" w:rsidRPr="006261C4">
        <w:t>nach SWZ i załączników do S</w:t>
      </w:r>
      <w:r w:rsidRPr="006261C4">
        <w:t>WZ</w:t>
      </w:r>
      <w:r w:rsidR="00F44040" w:rsidRPr="006261C4">
        <w:t>.</w:t>
      </w:r>
    </w:p>
    <w:p w14:paraId="74F98EC6" w14:textId="77777777" w:rsidR="00F44040" w:rsidRDefault="00F44040">
      <w:pPr>
        <w:pStyle w:val="tytu"/>
        <w:numPr>
          <w:ilvl w:val="1"/>
          <w:numId w:val="44"/>
        </w:numPr>
      </w:pPr>
      <w:r w:rsidRPr="006261C4">
        <w:t>Zgodnie z art. 91 ust. 3a ustawy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14:paraId="24E73E63" w14:textId="77777777" w:rsidR="00065DB8" w:rsidRPr="00065DB8" w:rsidRDefault="00093981" w:rsidP="00D137AD">
      <w:pPr>
        <w:spacing w:line="240" w:lineRule="auto"/>
        <w:ind w:left="851" w:hanging="425"/>
        <w:rPr>
          <w:rFonts w:ascii="Times New Roman" w:hAnsi="Times New Roman"/>
          <w:sz w:val="24"/>
          <w:lang w:eastAsia="pl-PL"/>
        </w:rPr>
      </w:pPr>
      <w:r>
        <w:rPr>
          <w:rFonts w:ascii="Times New Roman" w:hAnsi="Times New Roman"/>
          <w:sz w:val="24"/>
          <w:lang w:eastAsia="pl-PL"/>
        </w:rPr>
        <w:t>1</w:t>
      </w:r>
      <w:r w:rsidR="00FC5C8B">
        <w:rPr>
          <w:rFonts w:ascii="Times New Roman" w:hAnsi="Times New Roman"/>
          <w:sz w:val="24"/>
          <w:lang w:eastAsia="pl-PL"/>
        </w:rPr>
        <w:t>4</w:t>
      </w:r>
      <w:r>
        <w:rPr>
          <w:rFonts w:ascii="Times New Roman" w:hAnsi="Times New Roman"/>
          <w:sz w:val="24"/>
          <w:lang w:eastAsia="pl-PL"/>
        </w:rPr>
        <w:t>.</w:t>
      </w:r>
      <w:r w:rsidR="00FC5C8B">
        <w:rPr>
          <w:rFonts w:ascii="Times New Roman" w:hAnsi="Times New Roman"/>
          <w:sz w:val="24"/>
          <w:lang w:eastAsia="pl-PL"/>
        </w:rPr>
        <w:t>8</w:t>
      </w:r>
      <w:r w:rsidR="002F1C65">
        <w:rPr>
          <w:rFonts w:ascii="Times New Roman" w:hAnsi="Times New Roman"/>
          <w:sz w:val="24"/>
          <w:lang w:eastAsia="pl-PL"/>
        </w:rPr>
        <w:t>.</w:t>
      </w:r>
      <w:r w:rsidR="00065DB8" w:rsidRPr="00065DB8">
        <w:rPr>
          <w:rFonts w:ascii="Times New Roman" w:hAnsi="Times New Roman"/>
          <w:sz w:val="24"/>
          <w:lang w:eastAsia="pl-PL"/>
        </w:rPr>
        <w:t>Zgodnie z wytycznymi kosztorysowania  w skład ceny robocizny wchodzą następujące składniki kosztów pracy robotników zatrudnionych bezpośrednio przy wykonywaniu robót budowlanych:</w:t>
      </w:r>
    </w:p>
    <w:p w14:paraId="56512A90" w14:textId="77777777" w:rsidR="00065DB8" w:rsidRPr="00065DB8" w:rsidRDefault="00065DB8" w:rsidP="00D137AD">
      <w:pPr>
        <w:spacing w:line="240" w:lineRule="auto"/>
        <w:ind w:left="1418" w:hanging="567"/>
        <w:rPr>
          <w:rFonts w:ascii="Times New Roman" w:hAnsi="Times New Roman"/>
          <w:sz w:val="24"/>
          <w:lang w:eastAsia="pl-PL"/>
        </w:rPr>
      </w:pPr>
      <w:r w:rsidRPr="00065DB8">
        <w:rPr>
          <w:rFonts w:ascii="Times New Roman" w:hAnsi="Times New Roman"/>
          <w:sz w:val="24"/>
          <w:lang w:eastAsia="pl-PL"/>
        </w:rPr>
        <w:t>1)</w:t>
      </w:r>
      <w:r w:rsidRPr="00065DB8">
        <w:rPr>
          <w:rFonts w:ascii="Times New Roman" w:hAnsi="Times New Roman"/>
          <w:sz w:val="24"/>
          <w:lang w:eastAsia="pl-PL"/>
        </w:rPr>
        <w:tab/>
        <w:t>płace zasadnicze według osobistego zaszeregowania, przyjmowane jako średnie ważone,</w:t>
      </w:r>
    </w:p>
    <w:p w14:paraId="02DAC4E9"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2)</w:t>
      </w:r>
      <w:r w:rsidRPr="00065DB8">
        <w:rPr>
          <w:rFonts w:ascii="Times New Roman" w:hAnsi="Times New Roman"/>
          <w:sz w:val="24"/>
          <w:lang w:eastAsia="pl-PL"/>
        </w:rPr>
        <w:tab/>
        <w:t xml:space="preserve">premie regulaminowe,  </w:t>
      </w:r>
    </w:p>
    <w:p w14:paraId="1DC0D605"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3)</w:t>
      </w:r>
      <w:r w:rsidRPr="00065DB8">
        <w:rPr>
          <w:rFonts w:ascii="Times New Roman" w:hAnsi="Times New Roman"/>
          <w:sz w:val="24"/>
          <w:lang w:eastAsia="pl-PL"/>
        </w:rPr>
        <w:tab/>
        <w:t xml:space="preserve">płace dodatkowe (np. za kierowanie brygadą, dodatki funkcyjne, stażowe itp.), </w:t>
      </w:r>
    </w:p>
    <w:p w14:paraId="09DF3A37"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4)</w:t>
      </w:r>
      <w:r w:rsidRPr="00065DB8">
        <w:rPr>
          <w:rFonts w:ascii="Times New Roman" w:hAnsi="Times New Roman"/>
          <w:sz w:val="24"/>
          <w:lang w:eastAsia="pl-PL"/>
        </w:rPr>
        <w:tab/>
        <w:t xml:space="preserve">płace uzupełniające (np. wynagrodzenia za okres urlopu i inne płatne nie obecności  w pracy, zasiłki chorobowe nierefundowane przez ZUS, odprawy emerytalne, nagrody jubileuszowe), </w:t>
      </w:r>
    </w:p>
    <w:p w14:paraId="53C90388"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5)</w:t>
      </w:r>
      <w:r w:rsidRPr="00065DB8">
        <w:rPr>
          <w:rFonts w:ascii="Times New Roman" w:hAnsi="Times New Roman"/>
          <w:sz w:val="24"/>
          <w:lang w:eastAsia="pl-PL"/>
        </w:rPr>
        <w:tab/>
        <w:t xml:space="preserve">obligatoryjne obciążenia płac, np. z tytułu składek na rzecz ZUS, Fundusz Pracy, </w:t>
      </w:r>
      <w:r w:rsidR="003F622B">
        <w:rPr>
          <w:rFonts w:ascii="Times New Roman" w:hAnsi="Times New Roman"/>
          <w:sz w:val="24"/>
          <w:lang w:eastAsia="pl-PL"/>
        </w:rPr>
        <w:t xml:space="preserve">  </w:t>
      </w:r>
      <w:r w:rsidRPr="00065DB8">
        <w:rPr>
          <w:rFonts w:ascii="Times New Roman" w:hAnsi="Times New Roman"/>
          <w:sz w:val="24"/>
          <w:lang w:eastAsia="pl-PL"/>
        </w:rPr>
        <w:t>Fundusz Gwarantowanych Świadczeń Pracowniczych</w:t>
      </w:r>
      <w:r w:rsidR="003F622B">
        <w:rPr>
          <w:rFonts w:ascii="Times New Roman" w:hAnsi="Times New Roman"/>
          <w:sz w:val="24"/>
          <w:lang w:eastAsia="pl-PL"/>
        </w:rPr>
        <w:t>,</w:t>
      </w:r>
      <w:r w:rsidRPr="00065DB8">
        <w:rPr>
          <w:rFonts w:ascii="Times New Roman" w:hAnsi="Times New Roman"/>
          <w:sz w:val="24"/>
          <w:lang w:eastAsia="pl-PL"/>
        </w:rPr>
        <w:t xml:space="preserve"> </w:t>
      </w:r>
    </w:p>
    <w:p w14:paraId="6199510B" w14:textId="77777777" w:rsidR="00065DB8" w:rsidRPr="00065DB8" w:rsidRDefault="003F622B" w:rsidP="00FC5C8B">
      <w:pPr>
        <w:spacing w:line="240" w:lineRule="auto"/>
        <w:ind w:left="709"/>
        <w:rPr>
          <w:rFonts w:ascii="Times New Roman" w:hAnsi="Times New Roman"/>
          <w:sz w:val="24"/>
          <w:lang w:eastAsia="pl-PL"/>
        </w:rPr>
      </w:pPr>
      <w:r>
        <w:rPr>
          <w:rFonts w:ascii="Times New Roman" w:hAnsi="Times New Roman"/>
          <w:sz w:val="24"/>
          <w:lang w:eastAsia="pl-PL"/>
        </w:rPr>
        <w:t xml:space="preserve">  </w:t>
      </w:r>
      <w:r w:rsidR="00065DB8" w:rsidRPr="00065DB8">
        <w:rPr>
          <w:rFonts w:ascii="Times New Roman" w:hAnsi="Times New Roman"/>
          <w:sz w:val="24"/>
          <w:lang w:eastAsia="pl-PL"/>
        </w:rPr>
        <w:t>6)</w:t>
      </w:r>
      <w:r w:rsidR="00065DB8" w:rsidRPr="00065DB8">
        <w:rPr>
          <w:rFonts w:ascii="Times New Roman" w:hAnsi="Times New Roman"/>
          <w:sz w:val="24"/>
          <w:lang w:eastAsia="pl-PL"/>
        </w:rPr>
        <w:tab/>
        <w:t>odpisy na zakładowy fundusz świadczeń socjalnych, mieszkaniowy itp.</w:t>
      </w:r>
    </w:p>
    <w:p w14:paraId="51C70EA1" w14:textId="77777777" w:rsidR="00C714DC" w:rsidRPr="006261C4" w:rsidRDefault="00FC5C8B" w:rsidP="00FC5C8B">
      <w:pPr>
        <w:pStyle w:val="tytu"/>
        <w:numPr>
          <w:ilvl w:val="0"/>
          <w:numId w:val="0"/>
        </w:numPr>
        <w:ind w:left="426" w:hanging="426"/>
      </w:pPr>
      <w:r>
        <w:t xml:space="preserve">15. </w:t>
      </w:r>
      <w:r w:rsidR="00C714DC" w:rsidRPr="006261C4">
        <w:t xml:space="preserve">OPIS KRYTERIÓW, KTÓRYMI ZAMAWIAJĄCY BĘDZIE KIEROWAŁ SIĘ PRZY WYBORZE OFERTY WRAZ Z PODANIEM </w:t>
      </w:r>
      <w:r w:rsidR="00A5351A" w:rsidRPr="006261C4">
        <w:t>WAG</w:t>
      </w:r>
      <w:r w:rsidR="00C714DC" w:rsidRPr="006261C4">
        <w:t xml:space="preserve"> TYCH KRYTERIÓW I</w:t>
      </w:r>
      <w:r w:rsidR="00EA61B6" w:rsidRPr="006261C4">
        <w:t> </w:t>
      </w:r>
      <w:r w:rsidR="00C714DC" w:rsidRPr="006261C4">
        <w:t>SPOSOBU OCENY OFERT</w:t>
      </w:r>
    </w:p>
    <w:p w14:paraId="5C890516" w14:textId="77777777" w:rsidR="00841CCD" w:rsidRPr="006261C4" w:rsidRDefault="00FC5C8B" w:rsidP="00AC7085">
      <w:pPr>
        <w:tabs>
          <w:tab w:val="left" w:pos="1276"/>
        </w:tabs>
        <w:suppressAutoHyphens/>
        <w:ind w:left="993"/>
        <w:rPr>
          <w:rFonts w:ascii="Times New Roman" w:hAnsi="Times New Roman"/>
          <w:color w:val="000000" w:themeColor="text1"/>
          <w:sz w:val="24"/>
        </w:rPr>
      </w:pPr>
      <w:r>
        <w:rPr>
          <w:rFonts w:ascii="Times New Roman" w:eastAsia="MS Mincho" w:hAnsi="Times New Roman"/>
          <w:color w:val="000000" w:themeColor="text1"/>
          <w:sz w:val="24"/>
        </w:rPr>
        <w:t>15</w:t>
      </w:r>
      <w:r w:rsidR="00AC7085" w:rsidRPr="006261C4">
        <w:rPr>
          <w:rFonts w:ascii="Times New Roman" w:eastAsia="MS Mincho" w:hAnsi="Times New Roman"/>
          <w:color w:val="000000" w:themeColor="text1"/>
          <w:sz w:val="24"/>
        </w:rPr>
        <w:t xml:space="preserve">.1. </w:t>
      </w:r>
      <w:r w:rsidR="00841CCD" w:rsidRPr="006261C4">
        <w:rPr>
          <w:rFonts w:ascii="Times New Roman" w:eastAsia="MS Mincho" w:hAnsi="Times New Roman"/>
          <w:color w:val="000000" w:themeColor="text1"/>
          <w:sz w:val="24"/>
        </w:rPr>
        <w:t>Zamawiający wyznaczył następujące kryteria oceny ofert:</w:t>
      </w: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6261C4" w14:paraId="040E3DEE" w14:textId="77777777"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0F950B97"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lastRenderedPageBreak/>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63EA573A"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30212E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 xml:space="preserve">Waga w </w:t>
            </w:r>
            <w:r w:rsidR="00093981">
              <w:rPr>
                <w:rFonts w:ascii="Times New Roman" w:eastAsia="MS Mincho" w:hAnsi="Times New Roman"/>
                <w:color w:val="000000" w:themeColor="text1"/>
                <w:sz w:val="24"/>
              </w:rPr>
              <w:t>pkt</w:t>
            </w:r>
          </w:p>
        </w:tc>
      </w:tr>
      <w:tr w:rsidR="0014344E" w:rsidRPr="006261C4" w14:paraId="58CA439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316A8ECE" w14:textId="77777777" w:rsidR="0014344E" w:rsidRPr="006261C4" w:rsidRDefault="0014344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5FF54947" w14:textId="77777777" w:rsidR="0014344E" w:rsidRPr="006261C4" w:rsidRDefault="0014344E" w:rsidP="006A69AC">
            <w:pPr>
              <w:suppressAutoHyphens/>
              <w:rPr>
                <w:rFonts w:ascii="Times New Roman" w:eastAsia="MS Mincho" w:hAnsi="Times New Roman"/>
                <w:b/>
                <w:color w:val="000000" w:themeColor="text1"/>
                <w:sz w:val="24"/>
              </w:rPr>
            </w:pPr>
            <w:r w:rsidRPr="006261C4">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60091D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60 </w:t>
            </w:r>
            <w:r w:rsidR="00093981">
              <w:rPr>
                <w:rFonts w:ascii="Times New Roman" w:eastAsia="MS Mincho" w:hAnsi="Times New Roman"/>
                <w:color w:val="000000" w:themeColor="text1"/>
                <w:sz w:val="24"/>
              </w:rPr>
              <w:t>pkt</w:t>
            </w:r>
          </w:p>
        </w:tc>
      </w:tr>
      <w:tr w:rsidR="009048BB" w:rsidRPr="006261C4" w14:paraId="78BF3C0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628F5E61" w14:textId="77777777" w:rsidR="009048BB" w:rsidRPr="006261C4" w:rsidRDefault="00C5189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2</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3124925F" w14:textId="77777777" w:rsidR="009048BB" w:rsidRPr="005F3D4E" w:rsidRDefault="00C5189E" w:rsidP="005F3D4E">
            <w:pPr>
              <w:pStyle w:val="Bezodstpw"/>
              <w:rPr>
                <w:rFonts w:ascii="Times New Roman" w:hAnsi="Times New Roman" w:cs="Times New Roman"/>
                <w:sz w:val="24"/>
                <w:szCs w:val="24"/>
              </w:rPr>
            </w:pPr>
            <w:r w:rsidRPr="005F3D4E">
              <w:rPr>
                <w:rFonts w:ascii="Times New Roman" w:hAnsi="Times New Roman" w:cs="Times New Roman"/>
                <w:b/>
                <w:sz w:val="24"/>
                <w:szCs w:val="24"/>
              </w:rPr>
              <w:t>Okres gwarancji i rękojmi za wady</w:t>
            </w:r>
            <w:r w:rsidRPr="005F3D4E">
              <w:rPr>
                <w:rFonts w:ascii="Times New Roman" w:hAnsi="Times New Roman" w:cs="Times New Roman"/>
                <w:sz w:val="24"/>
                <w:szCs w:val="24"/>
              </w:rPr>
              <w:t xml:space="preserve"> -  </w:t>
            </w:r>
            <w:r w:rsidR="00FE3441" w:rsidRPr="005F3D4E">
              <w:rPr>
                <w:rFonts w:ascii="Times New Roman" w:hAnsi="Times New Roman" w:cs="Times New Roman"/>
                <w:sz w:val="24"/>
                <w:szCs w:val="24"/>
              </w:rPr>
              <w:t>w miesiącach</w:t>
            </w:r>
            <w:r w:rsidRPr="005F3D4E">
              <w:rPr>
                <w:rFonts w:ascii="Times New Roman" w:hAnsi="Times New Roman" w:cs="Times New Roman"/>
                <w:sz w:val="24"/>
                <w:szCs w:val="24"/>
              </w:rPr>
              <w:t xml:space="preserve">,  liczone od dnia podpisania przez Zamawiającego protokołu odbioru końcowego </w:t>
            </w:r>
            <w:r w:rsidR="00D31EC9" w:rsidRPr="005F3D4E">
              <w:rPr>
                <w:rFonts w:ascii="Times New Roman" w:hAnsi="Times New Roman" w:cs="Times New Roman"/>
                <w:b/>
                <w:sz w:val="24"/>
                <w:szCs w:val="24"/>
              </w:rPr>
              <w:t xml:space="preserve"> robót budowlanych</w:t>
            </w:r>
            <w:r w:rsidR="001D5765" w:rsidRPr="005F3D4E">
              <w:rPr>
                <w:rFonts w:ascii="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14:paraId="631005E6" w14:textId="77777777" w:rsidR="009048BB" w:rsidRPr="006261C4" w:rsidRDefault="00C5189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4</w:t>
            </w:r>
            <w:r w:rsidR="00D31EC9" w:rsidRPr="006261C4">
              <w:rPr>
                <w:rFonts w:ascii="Times New Roman" w:eastAsia="MS Mincho" w:hAnsi="Times New Roman"/>
                <w:color w:val="000000" w:themeColor="text1"/>
                <w:sz w:val="24"/>
              </w:rPr>
              <w:t>0</w:t>
            </w:r>
            <w:r w:rsidR="005F3D4E">
              <w:rPr>
                <w:rFonts w:ascii="Times New Roman" w:eastAsia="MS Mincho" w:hAnsi="Times New Roman"/>
                <w:color w:val="000000" w:themeColor="text1"/>
                <w:sz w:val="24"/>
              </w:rPr>
              <w:t xml:space="preserve"> </w:t>
            </w:r>
            <w:r w:rsidR="00093981">
              <w:rPr>
                <w:rFonts w:ascii="Times New Roman" w:eastAsia="MS Mincho" w:hAnsi="Times New Roman"/>
                <w:color w:val="000000" w:themeColor="text1"/>
                <w:sz w:val="24"/>
              </w:rPr>
              <w:t>pkt</w:t>
            </w:r>
          </w:p>
        </w:tc>
      </w:tr>
      <w:tr w:rsidR="0014344E" w:rsidRPr="006261C4" w14:paraId="6D35BE59"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5B6E6222" w14:textId="77777777" w:rsidR="0014344E" w:rsidRPr="006261C4" w:rsidRDefault="0014344E" w:rsidP="006A69AC">
            <w:pPr>
              <w:suppressAutoHyphens/>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14:paraId="34B795C8" w14:textId="77777777" w:rsidR="0014344E" w:rsidRPr="006261C4" w:rsidRDefault="0014344E" w:rsidP="006A69AC">
            <w:pPr>
              <w:suppressAutoHyphens/>
              <w:rPr>
                <w:rFonts w:ascii="Times New Roman" w:hAnsi="Times New Roman"/>
                <w:color w:val="000000" w:themeColor="text1"/>
                <w:sz w:val="24"/>
              </w:rPr>
            </w:pPr>
            <w:r w:rsidRPr="006261C4">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01F9F4EC"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100 </w:t>
            </w:r>
            <w:r w:rsidR="00093981">
              <w:rPr>
                <w:rFonts w:ascii="Times New Roman" w:eastAsia="MS Mincho" w:hAnsi="Times New Roman"/>
                <w:color w:val="000000" w:themeColor="text1"/>
                <w:sz w:val="24"/>
              </w:rPr>
              <w:t>pkt</w:t>
            </w:r>
          </w:p>
        </w:tc>
      </w:tr>
    </w:tbl>
    <w:p w14:paraId="41D45A8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Liczba punktów przyznanych każdej z ocenianych ofert</w:t>
      </w:r>
      <w:r w:rsidR="00E02BA9"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obliczona zostanie według poniższego wzoru:</w:t>
      </w:r>
    </w:p>
    <w:p w14:paraId="0AA14004" w14:textId="77777777" w:rsidR="0014344E" w:rsidRPr="006261C4" w:rsidRDefault="0014344E" w:rsidP="0014344E">
      <w:pPr>
        <w:ind w:left="902"/>
        <w:jc w:val="center"/>
        <w:outlineLvl w:val="0"/>
        <w:rPr>
          <w:rFonts w:ascii="Times New Roman" w:hAnsi="Times New Roman"/>
          <w:color w:val="000000" w:themeColor="text1"/>
          <w:sz w:val="24"/>
        </w:rPr>
      </w:pPr>
      <w:r w:rsidRPr="006261C4">
        <w:rPr>
          <w:rFonts w:ascii="Times New Roman" w:hAnsi="Times New Roman"/>
          <w:b/>
          <w:color w:val="000000" w:themeColor="text1"/>
          <w:sz w:val="24"/>
        </w:rPr>
        <w:t>LP = LC + L</w:t>
      </w:r>
      <w:r w:rsidR="00E02BA9" w:rsidRPr="006261C4">
        <w:rPr>
          <w:rFonts w:ascii="Times New Roman" w:hAnsi="Times New Roman"/>
          <w:b/>
          <w:color w:val="000000" w:themeColor="text1"/>
          <w:sz w:val="24"/>
        </w:rPr>
        <w:t>G</w:t>
      </w:r>
    </w:p>
    <w:p w14:paraId="6721868F" w14:textId="77777777" w:rsidR="0014344E" w:rsidRPr="006261C4" w:rsidRDefault="0014344E" w:rsidP="0014344E">
      <w:pPr>
        <w:ind w:left="1276"/>
        <w:rPr>
          <w:rFonts w:ascii="Times New Roman" w:hAnsi="Times New Roman"/>
          <w:color w:val="000000" w:themeColor="text1"/>
          <w:sz w:val="24"/>
        </w:rPr>
      </w:pPr>
      <w:r w:rsidRPr="006261C4">
        <w:rPr>
          <w:rFonts w:ascii="Times New Roman" w:hAnsi="Times New Roman"/>
          <w:color w:val="000000" w:themeColor="text1"/>
          <w:sz w:val="24"/>
        </w:rPr>
        <w:t>gdzie:</w:t>
      </w:r>
    </w:p>
    <w:p w14:paraId="0C340321"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LP</w:t>
      </w:r>
      <w:r w:rsidRPr="006261C4">
        <w:rPr>
          <w:rFonts w:ascii="Times New Roman" w:hAnsi="Times New Roman"/>
          <w:color w:val="000000" w:themeColor="text1"/>
          <w:sz w:val="24"/>
        </w:rPr>
        <w:tab/>
        <w:t>– łączna liczba punktów przyznanych ofercie</w:t>
      </w:r>
    </w:p>
    <w:p w14:paraId="4268C109"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LC</w:t>
      </w:r>
      <w:r w:rsidRPr="006261C4">
        <w:rPr>
          <w:rFonts w:ascii="Times New Roman" w:hAnsi="Times New Roman"/>
          <w:color w:val="000000" w:themeColor="text1"/>
          <w:sz w:val="24"/>
        </w:rPr>
        <w:tab/>
        <w:t xml:space="preserve">– liczba punktów przyznanych ofercie w oparciu o kryterium </w:t>
      </w:r>
      <w:r w:rsidRPr="006261C4">
        <w:rPr>
          <w:rFonts w:ascii="Times New Roman" w:hAnsi="Times New Roman"/>
          <w:b/>
          <w:color w:val="000000" w:themeColor="text1"/>
          <w:sz w:val="24"/>
        </w:rPr>
        <w:t>Cena</w:t>
      </w:r>
    </w:p>
    <w:p w14:paraId="47C24B03" w14:textId="77777777" w:rsidR="00056E3B" w:rsidRPr="006261C4" w:rsidRDefault="00E02BA9" w:rsidP="00E02BA9">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LG</w:t>
      </w:r>
      <w:r w:rsidR="0014344E" w:rsidRPr="006261C4">
        <w:rPr>
          <w:rFonts w:ascii="Times New Roman" w:hAnsi="Times New Roman"/>
          <w:color w:val="000000" w:themeColor="text1"/>
          <w:sz w:val="24"/>
        </w:rPr>
        <w:tab/>
        <w:t xml:space="preserve">– liczba punktów przyznanych ofercie w oparciu o kryterium </w:t>
      </w:r>
      <w:r w:rsidR="0014344E" w:rsidRPr="006261C4">
        <w:rPr>
          <w:rFonts w:ascii="Times New Roman" w:hAnsi="Times New Roman"/>
          <w:b/>
          <w:color w:val="000000" w:themeColor="text1"/>
          <w:sz w:val="24"/>
        </w:rPr>
        <w:t>okres gwarancji i rękojmi za wa</w:t>
      </w:r>
      <w:r w:rsidRPr="006261C4">
        <w:rPr>
          <w:rFonts w:ascii="Times New Roman" w:hAnsi="Times New Roman"/>
          <w:b/>
          <w:color w:val="000000" w:themeColor="text1"/>
          <w:sz w:val="24"/>
        </w:rPr>
        <w:t>dy</w:t>
      </w:r>
    </w:p>
    <w:p w14:paraId="03C49CA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Oferty podlegać będą ocenie w oparciu o niżej podane zasady przyznawania punktów. Oferta może uzyskać maksymalnie 100 pkt, z tym, że:</w:t>
      </w:r>
    </w:p>
    <w:p w14:paraId="28B9FE4B" w14:textId="77777777" w:rsidR="0014344E"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Cena</w:t>
      </w:r>
      <w:r w:rsidRPr="006261C4">
        <w:rPr>
          <w:rFonts w:ascii="Times New Roman" w:hAnsi="Times New Roman"/>
          <w:b w:val="0"/>
          <w:color w:val="000000" w:themeColor="text1"/>
          <w:sz w:val="24"/>
          <w:szCs w:val="24"/>
        </w:rPr>
        <w:t xml:space="preserve"> – maksymalnie 60 pkt,</w:t>
      </w:r>
    </w:p>
    <w:p w14:paraId="025D5E5D" w14:textId="77777777" w:rsidR="00E312FC"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 xml:space="preserve">Okres gwarancji i rękojmi za wady </w:t>
      </w:r>
      <w:r w:rsidR="00E312FC" w:rsidRPr="006261C4">
        <w:rPr>
          <w:rFonts w:ascii="Times New Roman" w:hAnsi="Times New Roman"/>
          <w:b w:val="0"/>
          <w:color w:val="000000" w:themeColor="text1"/>
          <w:sz w:val="24"/>
          <w:szCs w:val="24"/>
        </w:rPr>
        <w:t xml:space="preserve">– maksymalnie </w:t>
      </w:r>
      <w:r w:rsidR="00E12D3F" w:rsidRPr="006261C4">
        <w:rPr>
          <w:rFonts w:ascii="Times New Roman" w:hAnsi="Times New Roman"/>
          <w:b w:val="0"/>
          <w:color w:val="000000" w:themeColor="text1"/>
          <w:sz w:val="24"/>
          <w:szCs w:val="24"/>
        </w:rPr>
        <w:t>4</w:t>
      </w:r>
      <w:r w:rsidRPr="006261C4">
        <w:rPr>
          <w:rFonts w:ascii="Times New Roman" w:hAnsi="Times New Roman"/>
          <w:b w:val="0"/>
          <w:color w:val="000000" w:themeColor="text1"/>
          <w:sz w:val="24"/>
          <w:szCs w:val="24"/>
        </w:rPr>
        <w:t>0</w:t>
      </w:r>
      <w:r w:rsidR="00E12D3F" w:rsidRPr="006261C4">
        <w:rPr>
          <w:rFonts w:ascii="Times New Roman" w:hAnsi="Times New Roman"/>
          <w:b w:val="0"/>
          <w:color w:val="000000" w:themeColor="text1"/>
          <w:sz w:val="24"/>
          <w:szCs w:val="24"/>
        </w:rPr>
        <w:t xml:space="preserve"> pkt</w:t>
      </w:r>
    </w:p>
    <w:p w14:paraId="52F9C477" w14:textId="77777777" w:rsidR="0014344E" w:rsidRPr="006261C4" w:rsidRDefault="0014344E" w:rsidP="002872EE">
      <w:pPr>
        <w:tabs>
          <w:tab w:val="left" w:pos="1276"/>
        </w:tabs>
        <w:suppressAutoHyphens/>
        <w:ind w:left="993"/>
        <w:rPr>
          <w:rFonts w:ascii="Times New Roman" w:hAnsi="Times New Roman"/>
          <w:color w:val="000000" w:themeColor="text1"/>
          <w:sz w:val="24"/>
          <w:u w:val="single"/>
        </w:rPr>
      </w:pPr>
      <w:r w:rsidRPr="006261C4">
        <w:rPr>
          <w:rFonts w:ascii="Times New Roman" w:hAnsi="Times New Roman"/>
          <w:color w:val="000000" w:themeColor="text1"/>
          <w:sz w:val="24"/>
          <w:u w:val="single"/>
        </w:rPr>
        <w:t>Liczba punktów w każdym z kryteriów przyznana zostanie zgodnie z poniższymi zasadami:</w:t>
      </w:r>
    </w:p>
    <w:p w14:paraId="52F2E94A" w14:textId="77777777" w:rsidR="00DA58F5" w:rsidRPr="006261C4" w:rsidRDefault="0014344E" w:rsidP="00155C9D">
      <w:pPr>
        <w:pStyle w:val="Tekstpodstawowywcity"/>
        <w:numPr>
          <w:ilvl w:val="0"/>
          <w:numId w:val="9"/>
        </w:numPr>
        <w:tabs>
          <w:tab w:val="left" w:pos="1701"/>
        </w:tabs>
        <w:spacing w:before="0"/>
        <w:rPr>
          <w:rFonts w:ascii="Times New Roman" w:hAnsi="Times New Roman"/>
          <w:b w:val="0"/>
          <w:color w:val="000000" w:themeColor="text1"/>
          <w:sz w:val="24"/>
          <w:szCs w:val="24"/>
        </w:rPr>
      </w:pPr>
      <w:r w:rsidRPr="006261C4">
        <w:rPr>
          <w:rFonts w:ascii="Times New Roman" w:hAnsi="Times New Roman"/>
          <w:color w:val="000000" w:themeColor="text1"/>
          <w:sz w:val="24"/>
          <w:szCs w:val="24"/>
        </w:rPr>
        <w:t>Cena</w:t>
      </w:r>
    </w:p>
    <w:p w14:paraId="4BECA77B" w14:textId="77777777" w:rsidR="0014344E" w:rsidRPr="006261C4" w:rsidRDefault="0014344E" w:rsidP="00DA58F5">
      <w:pPr>
        <w:pStyle w:val="Tekstpodstawowywcity"/>
        <w:tabs>
          <w:tab w:val="left" w:pos="1701"/>
        </w:tabs>
        <w:spacing w:before="0"/>
        <w:ind w:left="2062"/>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u w:val="single"/>
        </w:rPr>
        <w:t xml:space="preserve">Punkty w kryterium </w:t>
      </w:r>
      <w:r w:rsidRPr="006261C4">
        <w:rPr>
          <w:rFonts w:ascii="Times New Roman" w:hAnsi="Times New Roman"/>
          <w:color w:val="000000" w:themeColor="text1"/>
          <w:sz w:val="24"/>
          <w:szCs w:val="24"/>
          <w:u w:val="single"/>
        </w:rPr>
        <w:t>Cena</w:t>
      </w:r>
      <w:r w:rsidRPr="006261C4">
        <w:rPr>
          <w:rFonts w:ascii="Times New Roman" w:hAnsi="Times New Roman"/>
          <w:b w:val="0"/>
          <w:color w:val="000000" w:themeColor="text1"/>
          <w:sz w:val="24"/>
          <w:szCs w:val="24"/>
          <w:u w:val="single"/>
        </w:rPr>
        <w:t xml:space="preserve"> zostaną obliczone wg. następującego wzoru</w:t>
      </w:r>
      <w:r w:rsidRPr="006261C4">
        <w:rPr>
          <w:rFonts w:ascii="Times New Roman" w:hAnsi="Times New Roman"/>
          <w:b w:val="0"/>
          <w:color w:val="000000" w:themeColor="text1"/>
          <w:sz w:val="24"/>
          <w:szCs w:val="24"/>
        </w:rPr>
        <w:t>:</w:t>
      </w:r>
    </w:p>
    <w:p w14:paraId="50E1ED3A" w14:textId="77777777" w:rsidR="0014344E" w:rsidRPr="006261C4" w:rsidRDefault="0014344E" w:rsidP="0014344E">
      <w:pPr>
        <w:pStyle w:val="Tekstpodstawowywcity"/>
        <w:spacing w:before="0"/>
        <w:ind w:left="902"/>
        <w:jc w:val="center"/>
        <w:rPr>
          <w:rFonts w:ascii="Times New Roman" w:hAnsi="Times New Roman"/>
          <w:b w:val="0"/>
          <w:color w:val="000000" w:themeColor="text1"/>
          <w:sz w:val="24"/>
          <w:szCs w:val="24"/>
        </w:rPr>
      </w:pPr>
      <w:r w:rsidRPr="003A6821">
        <w:rPr>
          <w:rFonts w:ascii="Times New Roman" w:hAnsi="Times New Roman"/>
          <w:b w:val="0"/>
          <w:color w:val="000000" w:themeColor="text1"/>
          <w:position w:val="-24"/>
          <w:sz w:val="24"/>
          <w:szCs w:val="24"/>
        </w:rPr>
        <w:object w:dxaOrig="1900" w:dyaOrig="620" w14:anchorId="4D63A4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75pt;height:27.15pt" o:ole="">
            <v:imagedata r:id="rId11" o:title=""/>
          </v:shape>
          <o:OLEObject Type="Embed" ProgID="Equation.3" ShapeID="_x0000_i1025" DrawAspect="Content" ObjectID="_1772009931" r:id="rId12"/>
        </w:object>
      </w:r>
    </w:p>
    <w:p w14:paraId="0656B838" w14:textId="77777777" w:rsidR="0014344E" w:rsidRPr="006261C4" w:rsidRDefault="0014344E" w:rsidP="0014344E">
      <w:pPr>
        <w:suppressAutoHyphens/>
        <w:ind w:left="1701" w:firstLine="426"/>
        <w:rPr>
          <w:rFonts w:ascii="Times New Roman" w:hAnsi="Times New Roman"/>
          <w:color w:val="000000" w:themeColor="text1"/>
          <w:sz w:val="24"/>
        </w:rPr>
      </w:pPr>
      <w:r w:rsidRPr="006261C4">
        <w:rPr>
          <w:rFonts w:ascii="Times New Roman" w:hAnsi="Times New Roman"/>
          <w:color w:val="000000" w:themeColor="text1"/>
          <w:sz w:val="24"/>
        </w:rPr>
        <w:t>gdzie:</w:t>
      </w:r>
    </w:p>
    <w:p w14:paraId="47E5F045" w14:textId="77777777" w:rsidR="0014344E" w:rsidRPr="006261C4" w:rsidRDefault="0014344E" w:rsidP="005F3D4E">
      <w:pPr>
        <w:pStyle w:val="Tekstpodstawowywcity"/>
        <w:spacing w:before="0" w:line="240" w:lineRule="auto"/>
        <w:ind w:left="2268" w:hanging="141"/>
        <w:rPr>
          <w:rFonts w:ascii="Times New Roman" w:eastAsia="MS Mincho" w:hAnsi="Times New Roman"/>
          <w:b w:val="0"/>
          <w:color w:val="000000" w:themeColor="text1"/>
          <w:sz w:val="24"/>
          <w:szCs w:val="24"/>
        </w:rPr>
      </w:pPr>
      <w:r w:rsidRPr="006261C4">
        <w:rPr>
          <w:rFonts w:ascii="Times New Roman" w:eastAsia="MS Mincho" w:hAnsi="Times New Roman"/>
          <w:b w:val="0"/>
          <w:color w:val="000000" w:themeColor="text1"/>
          <w:sz w:val="24"/>
          <w:szCs w:val="24"/>
        </w:rPr>
        <w:t>LC</w:t>
      </w:r>
      <w:r w:rsidRPr="006261C4">
        <w:rPr>
          <w:rFonts w:ascii="Times New Roman" w:eastAsia="MS Mincho" w:hAnsi="Times New Roman"/>
          <w:b w:val="0"/>
          <w:color w:val="000000" w:themeColor="text1"/>
          <w:sz w:val="24"/>
          <w:szCs w:val="24"/>
        </w:rPr>
        <w:tab/>
        <w:t>- oznacza liczbę punktów przyznanych ofercie za kryterium Cena</w:t>
      </w:r>
    </w:p>
    <w:p w14:paraId="5B3F5C2F" w14:textId="77777777" w:rsidR="0014344E" w:rsidRPr="006261C4" w:rsidRDefault="0014344E" w:rsidP="005F3D4E">
      <w:pPr>
        <w:pStyle w:val="Tekstpodstawowywcity"/>
        <w:spacing w:before="0" w:line="240" w:lineRule="auto"/>
        <w:ind w:left="2836" w:hanging="708"/>
        <w:rPr>
          <w:rFonts w:ascii="Times New Roman" w:hAnsi="Times New Roman"/>
          <w:b w:val="0"/>
          <w:color w:val="000000" w:themeColor="text1"/>
          <w:sz w:val="24"/>
          <w:szCs w:val="24"/>
        </w:rPr>
      </w:pPr>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min</w:t>
      </w:r>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oferty z najniższą ceną spośród   ocenianych ofert</w:t>
      </w:r>
    </w:p>
    <w:p w14:paraId="28C05E1A" w14:textId="77777777" w:rsidR="0014344E" w:rsidRPr="006261C4" w:rsidRDefault="0014344E" w:rsidP="005F3D4E">
      <w:pPr>
        <w:pStyle w:val="Tekstpodstawowywcity"/>
        <w:spacing w:before="0" w:line="240" w:lineRule="auto"/>
        <w:ind w:left="1701" w:firstLine="426"/>
        <w:rPr>
          <w:rFonts w:ascii="Times New Roman" w:hAnsi="Times New Roman"/>
          <w:b w:val="0"/>
          <w:color w:val="000000" w:themeColor="text1"/>
          <w:sz w:val="24"/>
          <w:szCs w:val="24"/>
        </w:rPr>
      </w:pPr>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b</w:t>
      </w:r>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ocenianej oferty</w:t>
      </w:r>
    </w:p>
    <w:p w14:paraId="76E6DBEA" w14:textId="77777777" w:rsidR="0014344E" w:rsidRPr="006261C4" w:rsidRDefault="0014344E" w:rsidP="005F3D4E">
      <w:pPr>
        <w:pStyle w:val="Tekstpodstawowywcity"/>
        <w:spacing w:before="0" w:line="240" w:lineRule="auto"/>
        <w:ind w:left="2127"/>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14:paraId="118FA35C" w14:textId="77777777"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4E7AC3EF" w14:textId="77777777" w:rsidR="0014344E"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lastRenderedPageBreak/>
        <w:t>w sytuacji, kiedy na  trzecim miejscu po przecinku jest cyfra „4” lub niższa, wówczas wartość ulega zaokrągleniu „w dół” (to znaczy, że np. wartość 0,154 musi zostać zaokrąglona do 0,15);</w:t>
      </w:r>
    </w:p>
    <w:p w14:paraId="73F655C2" w14:textId="77777777" w:rsidR="009A72B0" w:rsidRPr="006261C4" w:rsidRDefault="009A72B0" w:rsidP="009A72B0">
      <w:pPr>
        <w:pStyle w:val="Tekstpodstawowywcity"/>
        <w:spacing w:before="0" w:line="240" w:lineRule="auto"/>
        <w:ind w:left="2847"/>
        <w:rPr>
          <w:rFonts w:ascii="Times New Roman" w:hAnsi="Times New Roman"/>
          <w:b w:val="0"/>
          <w:color w:val="000000" w:themeColor="text1"/>
          <w:sz w:val="24"/>
          <w:szCs w:val="24"/>
        </w:rPr>
      </w:pPr>
    </w:p>
    <w:p w14:paraId="56BB748D" w14:textId="77777777" w:rsidR="00E312FC" w:rsidRPr="006261C4" w:rsidRDefault="00E312FC" w:rsidP="00155C9D">
      <w:pPr>
        <w:pStyle w:val="Tekstpodstawowywcity"/>
        <w:numPr>
          <w:ilvl w:val="0"/>
          <w:numId w:val="9"/>
        </w:numPr>
        <w:spacing w:before="0" w:line="240" w:lineRule="auto"/>
        <w:ind w:left="2058" w:hanging="357"/>
        <w:rPr>
          <w:rFonts w:ascii="Times New Roman" w:hAnsi="Times New Roman"/>
          <w:color w:val="000000" w:themeColor="text1"/>
          <w:sz w:val="24"/>
          <w:szCs w:val="24"/>
          <w:u w:val="single"/>
        </w:rPr>
      </w:pPr>
      <w:r w:rsidRPr="006261C4">
        <w:rPr>
          <w:rFonts w:ascii="Times New Roman" w:hAnsi="Times New Roman"/>
          <w:color w:val="000000" w:themeColor="text1"/>
          <w:sz w:val="24"/>
          <w:szCs w:val="24"/>
        </w:rPr>
        <w:t xml:space="preserve">Okres gwarancji i rękojmi za wady </w:t>
      </w:r>
      <w:r w:rsidRPr="006261C4">
        <w:rPr>
          <w:rFonts w:ascii="Times New Roman" w:hAnsi="Times New Roman"/>
          <w:b w:val="0"/>
          <w:color w:val="000000" w:themeColor="text1"/>
          <w:sz w:val="24"/>
          <w:szCs w:val="24"/>
        </w:rPr>
        <w:t xml:space="preserve">dla </w:t>
      </w:r>
      <w:r w:rsidRPr="006261C4">
        <w:rPr>
          <w:rFonts w:ascii="Times New Roman" w:hAnsi="Times New Roman"/>
          <w:color w:val="000000" w:themeColor="text1"/>
          <w:sz w:val="24"/>
          <w:szCs w:val="24"/>
        </w:rPr>
        <w:t>robót budowlanych</w:t>
      </w:r>
      <w:r w:rsidR="00D04DAF" w:rsidRPr="006261C4">
        <w:rPr>
          <w:rFonts w:ascii="Times New Roman" w:hAnsi="Times New Roman"/>
          <w:b w:val="0"/>
          <w:color w:val="000000" w:themeColor="text1"/>
          <w:sz w:val="24"/>
          <w:szCs w:val="24"/>
        </w:rPr>
        <w:t xml:space="preserve">. </w:t>
      </w:r>
      <w:r w:rsidRPr="006261C4">
        <w:rPr>
          <w:rFonts w:ascii="Times New Roman" w:hAnsi="Times New Roman"/>
          <w:b w:val="0"/>
          <w:color w:val="000000" w:themeColor="text1"/>
          <w:sz w:val="24"/>
          <w:szCs w:val="24"/>
        </w:rPr>
        <w:t>Punkty w tym kryterium zostaną przyznane w oparciu o zaoferowany przez Wykonawcę dla robót budowlanych okres gwarancji i rękojmi za wa</w:t>
      </w:r>
      <w:r w:rsidR="00D04DAF" w:rsidRPr="006261C4">
        <w:rPr>
          <w:rFonts w:ascii="Times New Roman" w:hAnsi="Times New Roman"/>
          <w:b w:val="0"/>
          <w:color w:val="000000" w:themeColor="text1"/>
          <w:sz w:val="24"/>
          <w:szCs w:val="24"/>
        </w:rPr>
        <w:t>dy na wykonane roboty budowlane.</w:t>
      </w:r>
      <w:r w:rsidRPr="006261C4">
        <w:rPr>
          <w:rFonts w:ascii="Times New Roman" w:hAnsi="Times New Roman"/>
          <w:b w:val="0"/>
          <w:color w:val="000000" w:themeColor="text1"/>
          <w:sz w:val="24"/>
          <w:szCs w:val="24"/>
        </w:rPr>
        <w:t xml:space="preserve"> </w:t>
      </w:r>
      <w:r w:rsidRPr="006261C4">
        <w:rPr>
          <w:rFonts w:ascii="Times New Roman" w:hAnsi="Times New Roman"/>
          <w:color w:val="000000" w:themeColor="text1"/>
          <w:sz w:val="24"/>
          <w:szCs w:val="24"/>
        </w:rPr>
        <w:t>Minimalny</w:t>
      </w:r>
      <w:r w:rsidRPr="006261C4">
        <w:rPr>
          <w:rFonts w:ascii="Times New Roman" w:hAnsi="Times New Roman"/>
          <w:b w:val="0"/>
          <w:color w:val="000000" w:themeColor="text1"/>
          <w:sz w:val="24"/>
          <w:szCs w:val="24"/>
        </w:rPr>
        <w:t xml:space="preserve"> okres gwarancji i rękojmi za wady wynosi </w:t>
      </w:r>
      <w:r w:rsidR="000A504A" w:rsidRPr="006401C7">
        <w:rPr>
          <w:rFonts w:ascii="Times New Roman" w:hAnsi="Times New Roman"/>
          <w:color w:val="000000" w:themeColor="text1"/>
          <w:sz w:val="24"/>
          <w:szCs w:val="24"/>
        </w:rPr>
        <w:t>3</w:t>
      </w:r>
      <w:r w:rsidR="000A504A" w:rsidRPr="006261C4">
        <w:rPr>
          <w:rFonts w:ascii="Times New Roman" w:hAnsi="Times New Roman"/>
          <w:color w:val="000000" w:themeColor="text1"/>
          <w:sz w:val="24"/>
          <w:szCs w:val="24"/>
        </w:rPr>
        <w:t>6</w:t>
      </w:r>
      <w:r w:rsidR="00CF1DB0" w:rsidRPr="006261C4">
        <w:rPr>
          <w:rFonts w:ascii="Times New Roman" w:hAnsi="Times New Roman"/>
          <w:color w:val="000000" w:themeColor="text1"/>
          <w:sz w:val="24"/>
          <w:szCs w:val="24"/>
        </w:rPr>
        <w:t xml:space="preserve"> miesięcy</w:t>
      </w:r>
      <w:r w:rsidRPr="006261C4">
        <w:rPr>
          <w:rFonts w:ascii="Times New Roman" w:hAnsi="Times New Roman"/>
          <w:b w:val="0"/>
          <w:color w:val="000000" w:themeColor="text1"/>
          <w:sz w:val="24"/>
          <w:szCs w:val="24"/>
        </w:rPr>
        <w:t xml:space="preserve"> od dnia podpisania przez Zamawiającego protokołu odbioru końcowego</w:t>
      </w:r>
      <w:r w:rsidR="00CF1DB0" w:rsidRPr="006261C4">
        <w:rPr>
          <w:rFonts w:ascii="Times New Roman" w:hAnsi="Times New Roman"/>
          <w:b w:val="0"/>
          <w:color w:val="000000" w:themeColor="text1"/>
          <w:sz w:val="24"/>
          <w:szCs w:val="24"/>
        </w:rPr>
        <w:t xml:space="preserve"> robót.</w:t>
      </w:r>
    </w:p>
    <w:p w14:paraId="70731F0F" w14:textId="77777777" w:rsidR="00E312FC" w:rsidRPr="006261C4" w:rsidRDefault="00E312FC" w:rsidP="00E312FC">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u w:val="single"/>
        </w:rPr>
        <w:t>Punkty w kryterium zostaną przyznan</w:t>
      </w:r>
      <w:r w:rsidR="0003446A" w:rsidRPr="006261C4">
        <w:rPr>
          <w:rFonts w:ascii="Times New Roman" w:hAnsi="Times New Roman"/>
          <w:color w:val="000000" w:themeColor="text1"/>
          <w:sz w:val="24"/>
          <w:u w:val="single"/>
        </w:rPr>
        <w:t>e według następującego wzoru</w:t>
      </w:r>
      <w:r w:rsidR="0003446A" w:rsidRPr="006261C4">
        <w:rPr>
          <w:rFonts w:ascii="Times New Roman" w:hAnsi="Times New Roman"/>
          <w:color w:val="000000" w:themeColor="text1"/>
          <w:sz w:val="24"/>
        </w:rPr>
        <w:t>:</w:t>
      </w:r>
    </w:p>
    <w:p w14:paraId="0B7B7A7D" w14:textId="77777777" w:rsidR="00DA58F5" w:rsidRPr="006261C4" w:rsidRDefault="0003446A"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 xml:space="preserve">LG = </w:t>
      </w:r>
      <w:r w:rsidR="00CF1DB0" w:rsidRPr="006261C4">
        <w:rPr>
          <w:rFonts w:ascii="Times New Roman" w:hAnsi="Times New Roman"/>
          <w:color w:val="000000" w:themeColor="text1"/>
          <w:sz w:val="24"/>
        </w:rPr>
        <w:t>((G – Gmin) : (Gmax – Gmin)) x 40 pkt</w:t>
      </w:r>
    </w:p>
    <w:p w14:paraId="1B16C097" w14:textId="77777777" w:rsidR="00DA58F5" w:rsidRPr="006261C4" w:rsidRDefault="00DA58F5"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gdzie:</w:t>
      </w:r>
    </w:p>
    <w:p w14:paraId="52E716A7" w14:textId="77777777" w:rsidR="00DA58F5" w:rsidRPr="006261C4" w:rsidRDefault="00DA58F5" w:rsidP="005F3D4E">
      <w:pPr>
        <w:suppressAutoHyphens/>
        <w:spacing w:line="240" w:lineRule="auto"/>
        <w:ind w:left="2552" w:hanging="567"/>
        <w:rPr>
          <w:rFonts w:ascii="Times New Roman" w:hAnsi="Times New Roman"/>
          <w:sz w:val="24"/>
        </w:rPr>
      </w:pPr>
      <w:r w:rsidRPr="006261C4">
        <w:rPr>
          <w:rFonts w:ascii="Times New Roman" w:hAnsi="Times New Roman"/>
          <w:sz w:val="24"/>
        </w:rPr>
        <w:t>LG - oznacza liczbę punktów przyznanych ofercie za kryterium Okres   gwarancji i rękojmi za wady</w:t>
      </w:r>
    </w:p>
    <w:p w14:paraId="065CEE8C" w14:textId="77777777" w:rsidR="00DA58F5"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 xml:space="preserve">G - </w:t>
      </w:r>
      <w:r w:rsidR="007B489B" w:rsidRPr="006261C4">
        <w:rPr>
          <w:rFonts w:ascii="Times New Roman" w:hAnsi="Times New Roman"/>
          <w:sz w:val="24"/>
        </w:rPr>
        <w:t xml:space="preserve">    </w:t>
      </w:r>
      <w:r w:rsidR="002872EE">
        <w:rPr>
          <w:rFonts w:ascii="Times New Roman" w:hAnsi="Times New Roman"/>
          <w:sz w:val="24"/>
        </w:rPr>
        <w:t xml:space="preserve"> </w:t>
      </w:r>
      <w:r w:rsidRPr="006261C4">
        <w:rPr>
          <w:rFonts w:ascii="Times New Roman" w:hAnsi="Times New Roman"/>
          <w:sz w:val="24"/>
        </w:rPr>
        <w:t>okres gwarancji i rękojmi na wady z ocenianej oferty</w:t>
      </w:r>
    </w:p>
    <w:p w14:paraId="36381739" w14:textId="77777777" w:rsidR="00066EB5" w:rsidRPr="006261C4" w:rsidRDefault="00066EB5" w:rsidP="005F3D4E">
      <w:pPr>
        <w:suppressAutoHyphens/>
        <w:spacing w:line="240" w:lineRule="auto"/>
        <w:ind w:left="2835" w:hanging="850"/>
        <w:rPr>
          <w:rFonts w:ascii="Times New Roman" w:hAnsi="Times New Roman"/>
          <w:sz w:val="24"/>
        </w:rPr>
      </w:pPr>
      <w:r w:rsidRPr="006261C4">
        <w:rPr>
          <w:rFonts w:ascii="Times New Roman" w:hAnsi="Times New Roman"/>
          <w:sz w:val="24"/>
        </w:rPr>
        <w:t>Gmin - minimalny okres gwa</w:t>
      </w:r>
      <w:r w:rsidR="005D6F14" w:rsidRPr="006261C4">
        <w:rPr>
          <w:rFonts w:ascii="Times New Roman" w:hAnsi="Times New Roman"/>
          <w:sz w:val="24"/>
        </w:rPr>
        <w:t>rancji i rękoj</w:t>
      </w:r>
      <w:r w:rsidR="000A504A" w:rsidRPr="006261C4">
        <w:rPr>
          <w:rFonts w:ascii="Times New Roman" w:hAnsi="Times New Roman"/>
          <w:sz w:val="24"/>
        </w:rPr>
        <w:t>mi na wady, tj. 36</w:t>
      </w:r>
      <w:r w:rsidRPr="006261C4">
        <w:rPr>
          <w:rFonts w:ascii="Times New Roman" w:hAnsi="Times New Roman"/>
          <w:sz w:val="24"/>
        </w:rPr>
        <w:t xml:space="preserve"> miesięcy</w:t>
      </w:r>
    </w:p>
    <w:p w14:paraId="20DFBF8C" w14:textId="77777777" w:rsidR="0003446A"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Gmax - maksymalny oceniany okres gwa</w:t>
      </w:r>
      <w:r w:rsidR="000A504A" w:rsidRPr="006261C4">
        <w:rPr>
          <w:rFonts w:ascii="Times New Roman" w:hAnsi="Times New Roman"/>
          <w:sz w:val="24"/>
        </w:rPr>
        <w:t>rancji i rękojmi na wady, tj. 6</w:t>
      </w:r>
      <w:r w:rsidR="005D6F14" w:rsidRPr="006261C4">
        <w:rPr>
          <w:rFonts w:ascii="Times New Roman" w:hAnsi="Times New Roman"/>
          <w:sz w:val="24"/>
        </w:rPr>
        <w:t xml:space="preserve">0 </w:t>
      </w:r>
      <w:r w:rsidRPr="006261C4">
        <w:rPr>
          <w:rFonts w:ascii="Times New Roman" w:hAnsi="Times New Roman"/>
          <w:sz w:val="24"/>
        </w:rPr>
        <w:t>miesięcy</w:t>
      </w:r>
    </w:p>
    <w:p w14:paraId="42C42F88" w14:textId="77777777" w:rsidR="00822082" w:rsidRPr="006261C4" w:rsidRDefault="00822082" w:rsidP="002872EE">
      <w:pPr>
        <w:spacing w:line="240" w:lineRule="auto"/>
        <w:ind w:left="2127"/>
        <w:rPr>
          <w:rFonts w:ascii="Times New Roman" w:hAnsi="Times New Roman"/>
          <w:sz w:val="24"/>
        </w:rPr>
      </w:pPr>
      <w:r w:rsidRPr="006261C4">
        <w:rPr>
          <w:rFonts w:ascii="Times New Roman" w:hAnsi="Times New Roman"/>
          <w:sz w:val="24"/>
        </w:rPr>
        <w:t>Przy obliczaniu liczby punktów Zamawiający zaokrąglał będzie wyniki ostatniego działania do dwóch miejsc po przecinku (z zastosowaniem reguł matematycznych):</w:t>
      </w:r>
    </w:p>
    <w:p w14:paraId="7B604DCB" w14:textId="77777777" w:rsidR="00822082" w:rsidRPr="006261C4"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„5" lub wyższa, wówczas wartość ulega zaokrągleniu „w górę" (to znaczy, że np. wartość 0,155 musi zostać zaokrąglona do 0,16);</w:t>
      </w:r>
    </w:p>
    <w:p w14:paraId="38955956" w14:textId="77777777" w:rsidR="00E75AE1"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„4" lub niższa, wówczas wartość ulega zaokrągleniu „w dół" (to znaczy, że np. wartość 0,154 musi zostać zaokrąglona do 0,15).</w:t>
      </w:r>
    </w:p>
    <w:p w14:paraId="0FD8C964" w14:textId="77777777" w:rsidR="00A45E07" w:rsidRDefault="00A45E07" w:rsidP="00A45E07">
      <w:pPr>
        <w:pStyle w:val="Akapitzlist"/>
        <w:spacing w:line="240" w:lineRule="auto"/>
        <w:ind w:left="2847"/>
        <w:rPr>
          <w:rFonts w:ascii="Times New Roman" w:hAnsi="Times New Roman"/>
          <w:sz w:val="24"/>
        </w:rPr>
      </w:pPr>
    </w:p>
    <w:p w14:paraId="549103FE" w14:textId="77777777" w:rsidR="00E312FC" w:rsidRPr="006261C4" w:rsidRDefault="00E312FC" w:rsidP="00E312FC">
      <w:pPr>
        <w:pStyle w:val="Tekstpodstawowywcity"/>
        <w:tabs>
          <w:tab w:val="left" w:pos="1701"/>
        </w:tabs>
        <w:spacing w:before="0"/>
        <w:ind w:left="1701"/>
        <w:outlineLvl w:val="0"/>
        <w:rPr>
          <w:rFonts w:ascii="Times New Roman" w:hAnsi="Times New Roman"/>
          <w:color w:val="000000" w:themeColor="text1"/>
          <w:sz w:val="24"/>
          <w:szCs w:val="24"/>
        </w:rPr>
      </w:pPr>
      <w:r w:rsidRPr="006261C4">
        <w:rPr>
          <w:rFonts w:ascii="Times New Roman" w:hAnsi="Times New Roman"/>
          <w:color w:val="000000" w:themeColor="text1"/>
          <w:sz w:val="24"/>
          <w:szCs w:val="24"/>
        </w:rPr>
        <w:t>Uwaga:</w:t>
      </w:r>
    </w:p>
    <w:p w14:paraId="5A53199D" w14:textId="77777777" w:rsidR="00EE5551"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w ofercie okres gwarancji</w:t>
      </w:r>
      <w:r w:rsidR="0046769B">
        <w:rPr>
          <w:rFonts w:ascii="Times New Roman" w:hAnsi="Times New Roman"/>
          <w:b w:val="0"/>
          <w:sz w:val="24"/>
          <w:szCs w:val="24"/>
        </w:rPr>
        <w:t xml:space="preserve">                       </w:t>
      </w:r>
      <w:r w:rsidRPr="006261C4">
        <w:rPr>
          <w:rFonts w:ascii="Times New Roman" w:hAnsi="Times New Roman"/>
          <w:b w:val="0"/>
          <w:sz w:val="24"/>
          <w:szCs w:val="24"/>
        </w:rPr>
        <w:t xml:space="preserve"> i rękojmi za wady na wykonane</w:t>
      </w:r>
      <w:r w:rsidR="000A504A" w:rsidRPr="006261C4">
        <w:rPr>
          <w:rFonts w:ascii="Times New Roman" w:hAnsi="Times New Roman"/>
          <w:b w:val="0"/>
          <w:sz w:val="24"/>
          <w:szCs w:val="24"/>
        </w:rPr>
        <w:t xml:space="preserve"> roboty budowlane dłuższy niż 6</w:t>
      </w:r>
      <w:r w:rsidR="001E0190" w:rsidRPr="006261C4">
        <w:rPr>
          <w:rFonts w:ascii="Times New Roman" w:hAnsi="Times New Roman"/>
          <w:b w:val="0"/>
          <w:sz w:val="24"/>
          <w:szCs w:val="24"/>
        </w:rPr>
        <w:t>0</w:t>
      </w:r>
      <w:r w:rsidRPr="006261C4">
        <w:rPr>
          <w:rFonts w:ascii="Times New Roman" w:hAnsi="Times New Roman"/>
          <w:b w:val="0"/>
          <w:sz w:val="24"/>
          <w:szCs w:val="24"/>
        </w:rPr>
        <w:t xml:space="preserve"> miesięcy, Zamawiający do obliczenia punktów w kryterium Okres gwarancji i ręko</w:t>
      </w:r>
      <w:r w:rsidR="001E0190" w:rsidRPr="006261C4">
        <w:rPr>
          <w:rFonts w:ascii="Times New Roman" w:hAnsi="Times New Roman"/>
          <w:b w:val="0"/>
          <w:sz w:val="24"/>
          <w:szCs w:val="24"/>
        </w:rPr>
        <w:t>j</w:t>
      </w:r>
      <w:r w:rsidR="000A504A" w:rsidRPr="006261C4">
        <w:rPr>
          <w:rFonts w:ascii="Times New Roman" w:hAnsi="Times New Roman"/>
          <w:b w:val="0"/>
          <w:sz w:val="24"/>
          <w:szCs w:val="24"/>
        </w:rPr>
        <w:t>mi za wady, przyjmie wartość 60 miesięcy (G = 60</w:t>
      </w:r>
      <w:r w:rsidRPr="006261C4">
        <w:rPr>
          <w:rFonts w:ascii="Times New Roman" w:hAnsi="Times New Roman"/>
          <w:b w:val="0"/>
          <w:sz w:val="24"/>
          <w:szCs w:val="24"/>
        </w:rPr>
        <w:t xml:space="preserve"> w powyższym wzorze). W przypadku wyboru takiej oferty jako najkorzystniejszej </w:t>
      </w:r>
      <w:r w:rsidRPr="006261C4">
        <w:rPr>
          <w:rFonts w:ascii="Times New Roman" w:hAnsi="Times New Roman"/>
          <w:b w:val="0"/>
          <w:sz w:val="24"/>
          <w:szCs w:val="24"/>
          <w:u w:val="single"/>
        </w:rPr>
        <w:t>do umowy zostanie zaś wpisany faktycznie zaoferowany</w:t>
      </w:r>
      <w:r w:rsidRPr="006261C4">
        <w:rPr>
          <w:rFonts w:ascii="Times New Roman" w:hAnsi="Times New Roman"/>
          <w:b w:val="0"/>
          <w:sz w:val="24"/>
          <w:szCs w:val="24"/>
        </w:rPr>
        <w:t xml:space="preserve"> przez Wykonawcę okres gwarancji i rękojmi za wady na wykonane roboty budowlane; </w:t>
      </w:r>
    </w:p>
    <w:p w14:paraId="410A7CEB" w14:textId="77777777" w:rsidR="00AC7085"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okres gwarancji i rękojmi 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w:t>
      </w:r>
      <w:r w:rsidR="000A504A" w:rsidRPr="006261C4">
        <w:rPr>
          <w:rFonts w:ascii="Times New Roman" w:hAnsi="Times New Roman"/>
          <w:b w:val="0"/>
          <w:sz w:val="24"/>
          <w:szCs w:val="24"/>
        </w:rPr>
        <w:t xml:space="preserve"> wskazany przez Wykonawcę jako 3</w:t>
      </w:r>
      <w:r w:rsidRPr="006261C4">
        <w:rPr>
          <w:rFonts w:ascii="Times New Roman" w:hAnsi="Times New Roman"/>
          <w:b w:val="0"/>
          <w:sz w:val="24"/>
          <w:szCs w:val="24"/>
        </w:rPr>
        <w:t>8,5 miesiąca zo</w:t>
      </w:r>
      <w:r w:rsidR="001E0190" w:rsidRPr="006261C4">
        <w:rPr>
          <w:rFonts w:ascii="Times New Roman" w:hAnsi="Times New Roman"/>
          <w:b w:val="0"/>
          <w:sz w:val="24"/>
          <w:szCs w:val="24"/>
        </w:rPr>
        <w:t>sta</w:t>
      </w:r>
      <w:r w:rsidR="000A504A" w:rsidRPr="006261C4">
        <w:rPr>
          <w:rFonts w:ascii="Times New Roman" w:hAnsi="Times New Roman"/>
          <w:b w:val="0"/>
          <w:sz w:val="24"/>
          <w:szCs w:val="24"/>
        </w:rPr>
        <w:t>nie zaokrąglony do wartości 38 miesięcy, tj. G = 3</w:t>
      </w:r>
      <w:r w:rsidRPr="006261C4">
        <w:rPr>
          <w:rFonts w:ascii="Times New Roman" w:hAnsi="Times New Roman"/>
          <w:b w:val="0"/>
          <w:sz w:val="24"/>
          <w:szCs w:val="24"/>
        </w:rPr>
        <w:t>8 w powyższym wzorze).</w:t>
      </w:r>
    </w:p>
    <w:p w14:paraId="4A6717E4" w14:textId="6F81541A" w:rsidR="00841CCD"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Pr>
          <w:rFonts w:ascii="Times New Roman" w:hAnsi="Times New Roman"/>
          <w:b w:val="0"/>
          <w:color w:val="000000" w:themeColor="text1"/>
          <w:sz w:val="24"/>
          <w:szCs w:val="24"/>
        </w:rPr>
        <w:lastRenderedPageBreak/>
        <w:t>15</w:t>
      </w:r>
      <w:r w:rsidR="00B44486">
        <w:rPr>
          <w:rFonts w:ascii="Times New Roman" w:hAnsi="Times New Roman"/>
          <w:b w:val="0"/>
          <w:color w:val="000000" w:themeColor="text1"/>
          <w:sz w:val="24"/>
          <w:szCs w:val="24"/>
        </w:rPr>
        <w:t>.2.</w:t>
      </w:r>
      <w:r w:rsidR="003F622B">
        <w:rPr>
          <w:rFonts w:ascii="Times New Roman" w:hAnsi="Times New Roman"/>
          <w:b w:val="0"/>
          <w:color w:val="000000" w:themeColor="text1"/>
          <w:sz w:val="24"/>
          <w:szCs w:val="24"/>
        </w:rPr>
        <w:t xml:space="preserve"> </w:t>
      </w:r>
      <w:r w:rsidR="00841CCD" w:rsidRPr="006261C4">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14:paraId="700C5B78" w14:textId="7123CBBD" w:rsidR="00F12710" w:rsidRDefault="00A45E07" w:rsidP="003F622B">
      <w:pPr>
        <w:pStyle w:val="Tekstpodstawowywcity"/>
        <w:tabs>
          <w:tab w:val="left" w:pos="2127"/>
        </w:tabs>
        <w:spacing w:before="0" w:line="240" w:lineRule="auto"/>
        <w:ind w:left="1276" w:hanging="567"/>
        <w:rPr>
          <w:rFonts w:ascii="Times New Roman" w:hAnsi="Times New Roman"/>
          <w:b w:val="0"/>
          <w:sz w:val="24"/>
          <w:szCs w:val="24"/>
        </w:rPr>
      </w:pPr>
      <w:r>
        <w:rPr>
          <w:rFonts w:ascii="Times New Roman" w:hAnsi="Times New Roman"/>
          <w:b w:val="0"/>
          <w:sz w:val="24"/>
          <w:szCs w:val="24"/>
        </w:rPr>
        <w:t>15</w:t>
      </w:r>
      <w:r w:rsidR="00B44486">
        <w:rPr>
          <w:rFonts w:ascii="Times New Roman" w:hAnsi="Times New Roman"/>
          <w:b w:val="0"/>
          <w:sz w:val="24"/>
          <w:szCs w:val="24"/>
        </w:rPr>
        <w:t>.3.</w:t>
      </w:r>
      <w:r w:rsidR="003F622B">
        <w:rPr>
          <w:rFonts w:ascii="Times New Roman" w:hAnsi="Times New Roman"/>
          <w:b w:val="0"/>
          <w:sz w:val="24"/>
          <w:szCs w:val="24"/>
        </w:rPr>
        <w:t xml:space="preserve"> </w:t>
      </w:r>
      <w:r w:rsidR="00F12710" w:rsidRPr="006261C4">
        <w:rPr>
          <w:rFonts w:ascii="Times New Roman" w:hAnsi="Times New Roman"/>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t>
      </w:r>
      <w:r w:rsidR="0046769B">
        <w:rPr>
          <w:rFonts w:ascii="Times New Roman" w:hAnsi="Times New Roman"/>
          <w:b w:val="0"/>
          <w:sz w:val="24"/>
          <w:szCs w:val="24"/>
        </w:rPr>
        <w:t xml:space="preserve">                    </w:t>
      </w:r>
      <w:r w:rsidR="00F12710" w:rsidRPr="006261C4">
        <w:rPr>
          <w:rFonts w:ascii="Times New Roman" w:hAnsi="Times New Roman"/>
          <w:b w:val="0"/>
          <w:sz w:val="24"/>
          <w:szCs w:val="24"/>
        </w:rPr>
        <w:t xml:space="preserve">w oparciu o art. 248 </w:t>
      </w:r>
      <w:r w:rsidR="00076E93" w:rsidRPr="006261C4">
        <w:rPr>
          <w:rFonts w:ascii="Times New Roman" w:hAnsi="Times New Roman"/>
          <w:b w:val="0"/>
          <w:sz w:val="24"/>
          <w:szCs w:val="24"/>
        </w:rPr>
        <w:t xml:space="preserve">Prawa zamówień publicznych. </w:t>
      </w:r>
    </w:p>
    <w:p w14:paraId="51BDC3F6" w14:textId="77777777" w:rsidR="00A45E07"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p>
    <w:p w14:paraId="251DFC0A" w14:textId="73357F2B" w:rsidR="00C714DC" w:rsidRPr="006261C4" w:rsidRDefault="00A45E07" w:rsidP="00F8044C">
      <w:pPr>
        <w:pStyle w:val="tytu"/>
        <w:numPr>
          <w:ilvl w:val="0"/>
          <w:numId w:val="0"/>
        </w:numPr>
        <w:ind w:left="284" w:hanging="284"/>
      </w:pPr>
      <w:r>
        <w:t xml:space="preserve">16 </w:t>
      </w:r>
      <w:r w:rsidR="00B44486">
        <w:t>.</w:t>
      </w:r>
      <w:r w:rsidR="00C714DC" w:rsidRPr="006261C4">
        <w:t>INFORMACJE O FORMALNOŚCIACH, JAKIE POWINNY ZOSTAĆ DOPEŁNIONE PO</w:t>
      </w:r>
      <w:r w:rsidR="00C0688F" w:rsidRPr="006261C4">
        <w:t> </w:t>
      </w:r>
      <w:r w:rsidR="00C714DC" w:rsidRPr="006261C4">
        <w:t>WYBORZE OFERTY W CELU ZAWARCIA UMOWY W SPRAWIE ZAMÓWIENIA PUBLICZNEGO</w:t>
      </w:r>
    </w:p>
    <w:p w14:paraId="0A5ABF69" w14:textId="5269A8C5" w:rsidR="00B30537" w:rsidRPr="00A45E07" w:rsidRDefault="00A45E07">
      <w:pPr>
        <w:pStyle w:val="Akapitzlist"/>
        <w:numPr>
          <w:ilvl w:val="1"/>
          <w:numId w:val="47"/>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A45E07">
        <w:rPr>
          <w:rFonts w:ascii="Times New Roman" w:hAnsi="Times New Roman"/>
          <w:sz w:val="24"/>
          <w:lang w:eastAsia="pl-PL"/>
        </w:rPr>
        <w:t>Zamawiający zawrze umowę w sprawie zamówienia publicznego z Wykonawca, który złoży najkorzystniejszą ofert</w:t>
      </w:r>
      <w:r w:rsidR="00702646" w:rsidRPr="00A45E07">
        <w:rPr>
          <w:rFonts w:ascii="Times New Roman" w:hAnsi="Times New Roman"/>
          <w:sz w:val="24"/>
          <w:lang w:eastAsia="pl-PL"/>
        </w:rPr>
        <w:t>ę</w:t>
      </w:r>
      <w:r w:rsidR="00B30537" w:rsidRPr="00A45E07">
        <w:rPr>
          <w:rFonts w:ascii="Times New Roman" w:hAnsi="Times New Roman"/>
          <w:sz w:val="24"/>
          <w:lang w:eastAsia="pl-PL"/>
        </w:rPr>
        <w:t>.</w:t>
      </w:r>
    </w:p>
    <w:p w14:paraId="566DE653" w14:textId="253FD36F" w:rsidR="00B30537" w:rsidRPr="00A45E07" w:rsidRDefault="00B30537">
      <w:pPr>
        <w:pStyle w:val="Akapitzlist"/>
        <w:numPr>
          <w:ilvl w:val="1"/>
          <w:numId w:val="48"/>
        </w:numPr>
        <w:spacing w:line="240" w:lineRule="auto"/>
        <w:rPr>
          <w:rFonts w:ascii="Times New Roman" w:hAnsi="Times New Roman"/>
          <w:sz w:val="24"/>
          <w:lang w:eastAsia="pl-PL"/>
        </w:rPr>
      </w:pPr>
      <w:r w:rsidRPr="00A45E07">
        <w:rPr>
          <w:rFonts w:ascii="Times New Roman" w:hAnsi="Times New Roman"/>
          <w:sz w:val="24"/>
        </w:rPr>
        <w:t>Zamawiający zawiera umowę w sprawie zamówienia publicznego w terminie nie krótszym niż 5 dni od dnia przesłania zawiadomienia o wyborze najkorzystniejszej oferty.</w:t>
      </w:r>
    </w:p>
    <w:p w14:paraId="5129ED6C" w14:textId="67201C37" w:rsidR="00B30537" w:rsidRPr="006261C4" w:rsidRDefault="00B30537">
      <w:pPr>
        <w:pStyle w:val="Akapitzlist"/>
        <w:numPr>
          <w:ilvl w:val="1"/>
          <w:numId w:val="48"/>
        </w:numPr>
        <w:spacing w:line="240" w:lineRule="auto"/>
        <w:rPr>
          <w:rFonts w:ascii="Times New Roman" w:hAnsi="Times New Roman"/>
          <w:sz w:val="24"/>
          <w:lang w:eastAsia="pl-PL"/>
        </w:rPr>
      </w:pPr>
      <w:r w:rsidRPr="006261C4">
        <w:rPr>
          <w:rFonts w:ascii="Times New Roman" w:hAnsi="Times New Roman"/>
          <w:sz w:val="24"/>
        </w:rPr>
        <w:t xml:space="preserve">Zamawiający może zawrzeć umowę w sprawie zamówienia publicznego przed upływem terminu, o którym mowa w ust. </w:t>
      </w:r>
      <w:r w:rsidR="00104789" w:rsidRPr="006261C4">
        <w:rPr>
          <w:rFonts w:ascii="Times New Roman" w:hAnsi="Times New Roman"/>
          <w:sz w:val="24"/>
        </w:rPr>
        <w:t>1</w:t>
      </w:r>
      <w:r w:rsidR="00A45E07">
        <w:rPr>
          <w:rFonts w:ascii="Times New Roman" w:hAnsi="Times New Roman"/>
          <w:sz w:val="24"/>
        </w:rPr>
        <w:t>6</w:t>
      </w:r>
      <w:r w:rsidR="00104789" w:rsidRPr="006261C4">
        <w:rPr>
          <w:rFonts w:ascii="Times New Roman" w:hAnsi="Times New Roman"/>
          <w:sz w:val="24"/>
        </w:rPr>
        <w:t>.</w:t>
      </w:r>
      <w:r w:rsidRPr="006261C4">
        <w:rPr>
          <w:rFonts w:ascii="Times New Roman" w:hAnsi="Times New Roman"/>
          <w:sz w:val="24"/>
        </w:rPr>
        <w:t>2, jeżeli w postępowaniu o udzielenie zamówienia prowadzonym w trybie podstawowym złożono tylko jedną ofertę.</w:t>
      </w:r>
    </w:p>
    <w:p w14:paraId="508617F5"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Wykonawca, którego oferta zostanie uznana za najkorzystniejszą, będzie zobowiązany przed podpisaniem umowy do wniesienia zabezpieczenia należytego wykonania umowy.</w:t>
      </w:r>
    </w:p>
    <w:p w14:paraId="4351F609"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A587D8E" w14:textId="77777777" w:rsidR="00B30537" w:rsidRPr="006261C4" w:rsidRDefault="00B30537">
      <w:pPr>
        <w:pStyle w:val="Akapitzlist"/>
        <w:numPr>
          <w:ilvl w:val="1"/>
          <w:numId w:val="48"/>
        </w:numPr>
        <w:spacing w:line="240" w:lineRule="auto"/>
        <w:ind w:hanging="505"/>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Wykonawca przed zawarciem umowy w sprawie zamówienia publicznego opracuje i dostarczy Zamawiającemu harmonogram rzeczowo-finansowy. Przed zawarciem umowy, harmonogram rzeczowo-finansowy wymaga akceptacji ze strony Zamawiającego.</w:t>
      </w:r>
    </w:p>
    <w:p w14:paraId="6FD57298"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 xml:space="preserve"> Wykonawca będzie zobowiązany do podpisania umowy w miejscu i terminie wskazanym przez Zamawiającego.</w:t>
      </w:r>
    </w:p>
    <w:p w14:paraId="6A9A3265" w14:textId="77777777" w:rsidR="00F550E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7FC2C3F9" w14:textId="77777777" w:rsidR="00CE3863" w:rsidRPr="006261C4" w:rsidRDefault="00CE3863" w:rsidP="00CE3863">
      <w:pPr>
        <w:pStyle w:val="Akapitzlist"/>
        <w:spacing w:line="240" w:lineRule="auto"/>
        <w:ind w:left="1048"/>
        <w:rPr>
          <w:rFonts w:ascii="Times New Roman" w:hAnsi="Times New Roman"/>
          <w:sz w:val="24"/>
          <w:lang w:eastAsia="pl-PL"/>
        </w:rPr>
      </w:pPr>
    </w:p>
    <w:p w14:paraId="388C2C3A" w14:textId="27707DE6" w:rsidR="0076514B" w:rsidRPr="006261C4" w:rsidRDefault="00F41722">
      <w:pPr>
        <w:pStyle w:val="tytu"/>
        <w:numPr>
          <w:ilvl w:val="0"/>
          <w:numId w:val="48"/>
        </w:numPr>
      </w:pPr>
      <w:r w:rsidRPr="006261C4">
        <w:t xml:space="preserve">WYMAGANIA </w:t>
      </w:r>
      <w:r w:rsidR="00F5474D">
        <w:t xml:space="preserve"> </w:t>
      </w:r>
    </w:p>
    <w:p w14:paraId="7489773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ustala się w wysokośc</w:t>
      </w:r>
      <w:r w:rsidR="00764CF8" w:rsidRPr="006261C4">
        <w:rPr>
          <w:rFonts w:ascii="Times New Roman" w:hAnsi="Times New Roman"/>
          <w:sz w:val="24"/>
        </w:rPr>
        <w:t>i</w:t>
      </w:r>
      <w:r w:rsidRPr="006261C4">
        <w:rPr>
          <w:rFonts w:ascii="Times New Roman" w:hAnsi="Times New Roman"/>
          <w:sz w:val="24"/>
        </w:rPr>
        <w:t xml:space="preserve"> </w:t>
      </w:r>
      <w:r w:rsidRPr="006261C4">
        <w:rPr>
          <w:rFonts w:ascii="Times New Roman" w:hAnsi="Times New Roman"/>
          <w:b/>
          <w:sz w:val="24"/>
        </w:rPr>
        <w:t>5</w:t>
      </w:r>
      <w:r w:rsidR="002C2E33">
        <w:rPr>
          <w:rFonts w:ascii="Times New Roman" w:hAnsi="Times New Roman"/>
          <w:b/>
          <w:sz w:val="24"/>
        </w:rPr>
        <w:t xml:space="preserve"> </w:t>
      </w:r>
      <w:r w:rsidRPr="006261C4">
        <w:rPr>
          <w:rFonts w:ascii="Times New Roman" w:hAnsi="Times New Roman"/>
          <w:b/>
          <w:sz w:val="24"/>
        </w:rPr>
        <w:t>% ceny całkowitej</w:t>
      </w:r>
      <w:r w:rsidRPr="006261C4">
        <w:rPr>
          <w:rFonts w:ascii="Times New Roman" w:hAnsi="Times New Roman"/>
          <w:sz w:val="24"/>
        </w:rPr>
        <w:t xml:space="preserve"> podanej w ofercie.</w:t>
      </w:r>
    </w:p>
    <w:p w14:paraId="58B0A558"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Zgodnie z art. 450 ust. 1 ustawy Pzp, zabezpieczenie może być wnoszone, według wyboru wykonawcy, w jednej lub w kilku następujących formach:</w:t>
      </w:r>
    </w:p>
    <w:p w14:paraId="0BC40BBF"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pieniądzu;</w:t>
      </w:r>
    </w:p>
    <w:p w14:paraId="7B034BA4"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bankowych lub poręczeniach spółdzielczej kasy oszczędnościowo-kredytowej, z tym że zobowiązanie kasy jest zawsze zobowiązaniem pieniężnym;</w:t>
      </w:r>
    </w:p>
    <w:p w14:paraId="4879C7B1"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bankowych;</w:t>
      </w:r>
    </w:p>
    <w:p w14:paraId="02EEA78C"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ubezpieczeniowych;</w:t>
      </w:r>
    </w:p>
    <w:p w14:paraId="189E5BF6"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udzielanych przez podmioty, o których mowa w art. 6b ust. 5 pkt 2 ustawy z dnia 9 listopada 2000 r. o utworzeniu Polskiej Agencji Rozwoju Przedsiębiorczości.</w:t>
      </w:r>
    </w:p>
    <w:p w14:paraId="0E3AA565"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lastRenderedPageBreak/>
        <w:t xml:space="preserve">Zamawiający nie wyraża zgody na wniesienie zabezpieczenia w formach określonych </w:t>
      </w:r>
      <w:r w:rsidR="005F3D4E">
        <w:rPr>
          <w:rFonts w:ascii="Times New Roman" w:hAnsi="Times New Roman"/>
          <w:sz w:val="24"/>
        </w:rPr>
        <w:t xml:space="preserve"> </w:t>
      </w:r>
      <w:r w:rsidRPr="006261C4">
        <w:rPr>
          <w:rFonts w:ascii="Times New Roman" w:hAnsi="Times New Roman"/>
          <w:sz w:val="24"/>
        </w:rPr>
        <w:t>w art. 450 ust. 2 ustawy Pzp:</w:t>
      </w:r>
    </w:p>
    <w:p w14:paraId="7AE7C092"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w wekslach z poręczeniem wekslowym banku lub spółdzielczej kasy oszczędnościowo-kredytowej;</w:t>
      </w:r>
    </w:p>
    <w:p w14:paraId="27D399AD"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przez ustanowienie zastawu na papierach wartościowych emitowanych przez Skarb Państwa lub jednostkę samorządu terytorialnego;</w:t>
      </w:r>
    </w:p>
    <w:p w14:paraId="7BBB4667"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 xml:space="preserve">przez ustanowienie zastawu rejestrowego na zasadach określonych </w:t>
      </w:r>
      <w:r w:rsidR="005F3D4E">
        <w:rPr>
          <w:rFonts w:ascii="Times New Roman" w:hAnsi="Times New Roman"/>
          <w:sz w:val="24"/>
        </w:rPr>
        <w:t xml:space="preserve">                      </w:t>
      </w:r>
      <w:r w:rsidRPr="006261C4">
        <w:rPr>
          <w:rFonts w:ascii="Times New Roman" w:hAnsi="Times New Roman"/>
          <w:sz w:val="24"/>
        </w:rPr>
        <w:t>w ustawie z dnia 6 grudnia 1996 r. o zastawie rejestrowym i rejestrze zastawów.</w:t>
      </w:r>
    </w:p>
    <w:p w14:paraId="5A88E556"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wnoszone w pieniądzu wykonawca wpłaca przelewem na rachunek bankowy Nr:</w:t>
      </w:r>
      <w:r w:rsidR="00DE5CA4" w:rsidRPr="006261C4">
        <w:rPr>
          <w:rFonts w:ascii="Times New Roman" w:hAnsi="Times New Roman"/>
          <w:sz w:val="24"/>
        </w:rPr>
        <w:t xml:space="preserve"> </w:t>
      </w:r>
      <w:r w:rsidR="004825ED">
        <w:rPr>
          <w:rFonts w:ascii="Times New Roman" w:hAnsi="Times New Roman"/>
          <w:b/>
          <w:sz w:val="24"/>
        </w:rPr>
        <w:t>……………………………………………….</w:t>
      </w:r>
      <w:r w:rsidR="00DE5CA4" w:rsidRPr="006261C4">
        <w:rPr>
          <w:rFonts w:ascii="Times New Roman" w:hAnsi="Times New Roman"/>
          <w:sz w:val="24"/>
        </w:rPr>
        <w:t xml:space="preserve">, </w:t>
      </w:r>
      <w:r w:rsidRPr="006261C4">
        <w:rPr>
          <w:rFonts w:ascii="Times New Roman" w:hAnsi="Times New Roman"/>
          <w:sz w:val="24"/>
        </w:rPr>
        <w:t>z dopiskiem „zabezpieczenie należytego wykonania umowy „</w:t>
      </w:r>
      <w:r w:rsidR="004825ED">
        <w:rPr>
          <w:rFonts w:ascii="Times New Roman" w:eastAsiaTheme="minorHAnsi" w:hAnsi="Times New Roman"/>
          <w:sz w:val="24"/>
        </w:rPr>
        <w:t>………………………………………………….</w:t>
      </w:r>
      <w:r w:rsidR="00827B0B" w:rsidRPr="006261C4">
        <w:rPr>
          <w:rFonts w:ascii="Times New Roman" w:eastAsiaTheme="minorHAnsi" w:hAnsi="Times New Roman"/>
          <w:sz w:val="24"/>
        </w:rPr>
        <w:t xml:space="preserve">”. </w:t>
      </w:r>
      <w:r w:rsidRPr="006261C4">
        <w:rPr>
          <w:rFonts w:ascii="Times New Roman" w:hAnsi="Times New Roman"/>
          <w:sz w:val="24"/>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50D30143"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W przypadku wniesienia wadium w pieniądzu wykonawca może wyrazić zgodę na zaliczenie kwoty wadium na poczet zabezpieczenia.</w:t>
      </w:r>
    </w:p>
    <w:p w14:paraId="49E44C31"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64BE05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zwraca zabezpieczenie w terminie 30 dni od dnia wykonania zamówienia i uznania przez zamawiającego za należycie wykonane.</w:t>
      </w:r>
    </w:p>
    <w:p w14:paraId="37EB7DEB"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pozostawia na zabezpieczenie roszczeń z tytułu rękojmi za wady lub gwarancji kwotę 30</w:t>
      </w:r>
      <w:r w:rsidR="00093981">
        <w:rPr>
          <w:rFonts w:ascii="Times New Roman" w:hAnsi="Times New Roman"/>
          <w:sz w:val="24"/>
        </w:rPr>
        <w:t xml:space="preserve"> </w:t>
      </w:r>
      <w:r w:rsidRPr="006261C4">
        <w:rPr>
          <w:rFonts w:ascii="Times New Roman" w:hAnsi="Times New Roman"/>
          <w:sz w:val="24"/>
        </w:rPr>
        <w:t>% zabezpieczenia.</w:t>
      </w:r>
    </w:p>
    <w:p w14:paraId="604A7F4E" w14:textId="4CABE7F1"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Kwota, o której mowa w ust. </w:t>
      </w:r>
      <w:r w:rsidR="00F80ACF" w:rsidRPr="006261C4">
        <w:rPr>
          <w:rFonts w:ascii="Times New Roman" w:hAnsi="Times New Roman"/>
          <w:sz w:val="24"/>
        </w:rPr>
        <w:t>1</w:t>
      </w:r>
      <w:r w:rsidR="00CE3863">
        <w:rPr>
          <w:rFonts w:ascii="Times New Roman" w:hAnsi="Times New Roman"/>
          <w:sz w:val="24"/>
        </w:rPr>
        <w:t>7</w:t>
      </w:r>
      <w:r w:rsidR="00827B0B" w:rsidRPr="006261C4">
        <w:rPr>
          <w:rFonts w:ascii="Times New Roman" w:hAnsi="Times New Roman"/>
          <w:sz w:val="24"/>
        </w:rPr>
        <w:t xml:space="preserve">.8. </w:t>
      </w:r>
      <w:r w:rsidRPr="006261C4">
        <w:rPr>
          <w:rFonts w:ascii="Times New Roman" w:hAnsi="Times New Roman"/>
          <w:sz w:val="24"/>
        </w:rPr>
        <w:t xml:space="preserve"> jest zwracana nie później niż w 15. dniu po upływie okresu rękojmi za wady lub gwarancji.</w:t>
      </w:r>
    </w:p>
    <w:p w14:paraId="2502B27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 zastrzeżeniem ust. </w:t>
      </w:r>
      <w:r w:rsidR="00F80ACF" w:rsidRPr="006261C4">
        <w:rPr>
          <w:rFonts w:ascii="Times New Roman" w:hAnsi="Times New Roman"/>
          <w:sz w:val="24"/>
        </w:rPr>
        <w:t>17.</w:t>
      </w:r>
      <w:r w:rsidRPr="006261C4">
        <w:rPr>
          <w:rFonts w:ascii="Times New Roman" w:hAnsi="Times New Roman"/>
          <w:sz w:val="24"/>
        </w:rPr>
        <w:t>8, z treści gwarancji i poręczeń, o których mowa w art. 450 ust. 1 Pzp musi wynikać bezwarunkowe, nieodwołalne i na pierwsze pisemne żądanie zamawiającego (beneficjenta), zobowiązanie gwaranta lub poręczyciela do zapłaty na rzecz zamawiającego kwoty stanowiącej 5</w:t>
      </w:r>
      <w:r w:rsidR="00772D1D">
        <w:rPr>
          <w:rFonts w:ascii="Times New Roman" w:hAnsi="Times New Roman"/>
          <w:sz w:val="24"/>
        </w:rPr>
        <w:t xml:space="preserve"> </w:t>
      </w:r>
      <w:r w:rsidRPr="006261C4">
        <w:rPr>
          <w:rFonts w:ascii="Times New Roman" w:hAnsi="Times New Roman"/>
          <w:sz w:val="24"/>
        </w:rPr>
        <w:t>% ceny całkowitej podanej w ofercie, z tytułu niewykonania lub nienależytego wykonania umowy w sprawie zamówienia publicznego przez wykonawcę (zobowiązanego).</w:t>
      </w:r>
    </w:p>
    <w:p w14:paraId="73867FD6"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W trakcie realizacji umowy wykonawca może dokonać zmiany formy zabezpieczenia na jedną lub kilka form, o których mowa w art. 450 ust. 1 Pzp.</w:t>
      </w:r>
    </w:p>
    <w:p w14:paraId="09E31C72" w14:textId="77777777" w:rsidR="00D7143B"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Zmiana formy zabezpieczenia jest dokonywana z zachowaniem ciągłości zabezpieczenia i bez zmniejszenia jego wysokości.</w:t>
      </w:r>
    </w:p>
    <w:p w14:paraId="360D2842" w14:textId="77777777" w:rsidR="00CE3863" w:rsidRPr="006261C4" w:rsidRDefault="00CE3863" w:rsidP="00CE3863">
      <w:pPr>
        <w:pStyle w:val="Akapitzlist"/>
        <w:spacing w:line="240" w:lineRule="auto"/>
        <w:ind w:left="1048"/>
        <w:rPr>
          <w:rFonts w:ascii="Times New Roman" w:hAnsi="Times New Roman"/>
          <w:sz w:val="24"/>
        </w:rPr>
      </w:pPr>
    </w:p>
    <w:p w14:paraId="68C703E0" w14:textId="77777777" w:rsidR="00F41722" w:rsidRPr="006261C4" w:rsidRDefault="008E30C5">
      <w:pPr>
        <w:pStyle w:val="tytu"/>
        <w:numPr>
          <w:ilvl w:val="0"/>
          <w:numId w:val="49"/>
        </w:numPr>
      </w:pPr>
      <w:r w:rsidRPr="006261C4">
        <w:t>PROJEKTOWANE POSTANOWIENIA UMOWY W SPRAWIE ZAMÓWIENIA PUBLICZNEGO, KTÓRE ZOSTANĄ WPROWADZONE DO TREŚCI TEJ UMOWY</w:t>
      </w:r>
    </w:p>
    <w:p w14:paraId="35EC86A3" w14:textId="77777777" w:rsidR="00EE3622" w:rsidRPr="00B44486" w:rsidRDefault="00EE3622">
      <w:pPr>
        <w:pStyle w:val="Akapitzlist"/>
        <w:numPr>
          <w:ilvl w:val="1"/>
          <w:numId w:val="49"/>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w miejscu i terminie wyznaczonym przez Zamawiającego.</w:t>
      </w:r>
    </w:p>
    <w:p w14:paraId="4DF5E206" w14:textId="77777777" w:rsidR="00E91D45" w:rsidRPr="006261C4" w:rsidRDefault="007D08C1">
      <w:pPr>
        <w:pStyle w:val="tytu"/>
        <w:numPr>
          <w:ilvl w:val="1"/>
          <w:numId w:val="49"/>
        </w:numPr>
      </w:pPr>
      <w:r>
        <w:t xml:space="preserve"> </w:t>
      </w:r>
      <w:r w:rsidR="008E30C5" w:rsidRPr="006261C4">
        <w:t>Istotne postanowienia umowy</w:t>
      </w:r>
      <w:r w:rsidR="001C69C8" w:rsidRPr="006261C4">
        <w:t xml:space="preserve"> stanowi </w:t>
      </w:r>
      <w:r w:rsidR="00F80ACF" w:rsidRPr="006261C4">
        <w:t>Załącznik Nr 5 do S</w:t>
      </w:r>
      <w:r w:rsidR="001C69C8" w:rsidRPr="006261C4">
        <w:t>WZ.</w:t>
      </w:r>
    </w:p>
    <w:p w14:paraId="6CECCC9B" w14:textId="77777777" w:rsidR="001238DC" w:rsidRPr="001238DC" w:rsidRDefault="007D08C1">
      <w:pPr>
        <w:pStyle w:val="Bezodstpw"/>
        <w:numPr>
          <w:ilvl w:val="0"/>
          <w:numId w:val="42"/>
        </w:numPr>
        <w:ind w:left="851" w:hanging="284"/>
        <w:jc w:val="both"/>
        <w:rPr>
          <w:rFonts w:ascii="Times New Roman" w:hAnsi="Times New Roman"/>
          <w:sz w:val="24"/>
          <w:lang w:bidi="en-US"/>
        </w:rPr>
      </w:pPr>
      <w:r w:rsidRPr="00B44486">
        <w:rPr>
          <w:rFonts w:ascii="Times New Roman" w:hAnsi="Times New Roman"/>
          <w:sz w:val="24"/>
        </w:rPr>
        <w:lastRenderedPageBreak/>
        <w:t xml:space="preserve">  </w:t>
      </w:r>
      <w:r w:rsidR="001238DC" w:rsidRPr="001238DC">
        <w:rPr>
          <w:rFonts w:ascii="Times New Roman" w:hAnsi="Times New Roman"/>
          <w:sz w:val="24"/>
          <w:lang w:bidi="en-US"/>
        </w:rPr>
        <w:t>Strony mogą dokonywać zmiany terminu wykonania przedmiotu umowy co najmniej                        o okres odpowiadający wstrzymaniu lub opóźnieniu robót w przypadku:</w:t>
      </w:r>
    </w:p>
    <w:p w14:paraId="53723AA3"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14:paraId="60406172"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konieczności wykonania robót dodatkowych, które wstrzymują lub opóźniają realizację przedmiotu umowy,</w:t>
      </w:r>
    </w:p>
    <w:p w14:paraId="20E73147" w14:textId="4A5662A6"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opóźnienia w dokonaniu określonych czynności, zezwoleń, uzgodnień itp. do których właściwe organy są zobowiązane na mocy przepisów prawa, jeżeli okres załatwienia sprawy przekroczy okres przewidziany w</w:t>
      </w:r>
      <w:r w:rsidR="00CE3863">
        <w:rPr>
          <w:rFonts w:ascii="Times New Roman" w:eastAsia="SimSun" w:hAnsi="Times New Roman"/>
          <w:sz w:val="24"/>
          <w:lang w:bidi="en-US"/>
        </w:rPr>
        <w:t> </w:t>
      </w:r>
      <w:r w:rsidRPr="001238DC">
        <w:rPr>
          <w:rFonts w:ascii="Times New Roman" w:eastAsia="SimSun" w:hAnsi="Times New Roman"/>
          <w:sz w:val="24"/>
          <w:lang w:bidi="en-US"/>
        </w:rPr>
        <w:t>przepisach prawa, o ile Wykonawca nie ponosi za to odpowiedzialności,</w:t>
      </w:r>
    </w:p>
    <w:p w14:paraId="605A229E"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odmowy wydania przez właściwe organy zezwoleń, uzgodnień itp. z przyczyn niezawinionych przez Wykonawcę,</w:t>
      </w:r>
    </w:p>
    <w:p w14:paraId="7CEEFF94"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niemożności wykonania robót, gdy uprawniony organ nie dopuszcza do wykonania robót lub wstrzymuje wykonanie robót z przyczyn niezawinionych przez Wykonawcę.</w:t>
      </w:r>
    </w:p>
    <w:p w14:paraId="77CFDE74" w14:textId="77777777" w:rsidR="001238DC" w:rsidRPr="001238DC" w:rsidRDefault="001238DC">
      <w:pPr>
        <w:numPr>
          <w:ilvl w:val="0"/>
          <w:numId w:val="42"/>
        </w:numPr>
        <w:suppressAutoHyphens/>
        <w:autoSpaceDN w:val="0"/>
        <w:spacing w:after="200" w:line="240" w:lineRule="auto"/>
        <w:ind w:left="851" w:hanging="357"/>
        <w:contextualSpacing/>
        <w:mirrorIndents/>
        <w:jc w:val="left"/>
        <w:rPr>
          <w:rFonts w:ascii="Times New Roman" w:eastAsia="SimSun" w:hAnsi="Times New Roman"/>
          <w:kern w:val="3"/>
          <w:sz w:val="24"/>
          <w:lang w:bidi="en-US"/>
        </w:rPr>
      </w:pPr>
      <w:r w:rsidRPr="001238DC">
        <w:rPr>
          <w:rFonts w:ascii="Times New Roman" w:eastAsia="SimSun" w:hAnsi="Times New Roman"/>
          <w:kern w:val="3"/>
          <w:sz w:val="24"/>
          <w:lang w:bidi="en-US"/>
        </w:rPr>
        <w:t>Strony dopuszczają zmianę postanowień umowy w stosunku do treści oferty Wykonawcy poprzez zmianę sposobu wykonania przedmiotu umowy lub zmianę wynagrodzenia lub przedłużenie terminu zakończenia realizacji przedmiotu umowy w przypadku:</w:t>
      </w:r>
    </w:p>
    <w:p w14:paraId="7C95F48F" w14:textId="462318B3"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siły wyższej uniemożliwiającej wykonanie przedmiotu umowy zgodnie z jej postanowieniami,</w:t>
      </w:r>
    </w:p>
    <w:p w14:paraId="1FD40BDC" w14:textId="77777777"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zastosowania materiałów i urządzeń lub technologii wykonania lub rozwiązań technicznych bądź technologicznych innych niż przewidziane w dokumentacji projektowej o ile są one korzystne dla Zamawiającego i o ile nie powodują zwiększenia </w:t>
      </w:r>
      <w:r w:rsidRPr="001238DC">
        <w:rPr>
          <w:rFonts w:ascii="Times New Roman" w:eastAsia="SimSun" w:hAnsi="Times New Roman"/>
          <w:spacing w:val="-4"/>
          <w:sz w:val="24"/>
          <w:lang w:bidi="en-US"/>
        </w:rPr>
        <w:t>wynagrodzenia Wykonawcy, a pozwolą na zaoszczędzanie kosztów realizacji lub</w:t>
      </w:r>
      <w:r w:rsidRPr="001238DC">
        <w:rPr>
          <w:rFonts w:ascii="Times New Roman" w:eastAsia="SimSun" w:hAnsi="Times New Roman"/>
          <w:sz w:val="24"/>
          <w:lang w:bidi="en-US"/>
        </w:rPr>
        <w:t xml:space="preserve"> </w:t>
      </w:r>
      <w:r w:rsidRPr="001238DC">
        <w:rPr>
          <w:rFonts w:ascii="Times New Roman" w:eastAsia="SimSun" w:hAnsi="Times New Roman"/>
          <w:spacing w:val="-8"/>
          <w:sz w:val="24"/>
          <w:lang w:bidi="en-US"/>
        </w:rPr>
        <w:t>skrócenia terminu realizacji lub obniżenia kosztów eksploatacji lub uzyskania lepszej jakości robót,</w:t>
      </w:r>
      <w:r w:rsidRPr="001238DC">
        <w:rPr>
          <w:rFonts w:ascii="Times New Roman" w:eastAsia="SimSun" w:hAnsi="Times New Roman"/>
          <w:sz w:val="24"/>
          <w:lang w:bidi="en-US"/>
        </w:rPr>
        <w:t xml:space="preserve"> </w:t>
      </w:r>
    </w:p>
    <w:p w14:paraId="24D7BEC8" w14:textId="77777777"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zmian technologicznych, korzystnych dla Zamawiającego, pod warunkiem, że są spowodowane: </w:t>
      </w:r>
    </w:p>
    <w:p w14:paraId="03BEB98E" w14:textId="77777777" w:rsidR="001238DC" w:rsidRPr="001238DC" w:rsidRDefault="001238DC">
      <w:pPr>
        <w:numPr>
          <w:ilvl w:val="0"/>
          <w:numId w:val="39"/>
        </w:numPr>
        <w:spacing w:line="240" w:lineRule="auto"/>
        <w:ind w:left="1843"/>
        <w:rPr>
          <w:rFonts w:ascii="Times New Roman" w:eastAsia="SimSun" w:hAnsi="Times New Roman"/>
          <w:sz w:val="24"/>
          <w:lang w:bidi="en-US"/>
        </w:rPr>
      </w:pPr>
      <w:r w:rsidRPr="001238DC">
        <w:rPr>
          <w:rFonts w:ascii="Times New Roman" w:eastAsia="SimSun" w:hAnsi="Times New Roman"/>
          <w:sz w:val="24"/>
          <w:lang w:bidi="en-US"/>
        </w:rPr>
        <w:t>pojawieniem się materiałów lub urządzeń nowszej generacji pozwalających na zaoszczędzenie kosztów realizacji przedmiotu umowy, skrócenia terminu realizacji, obniżenia kosztów eksploatacji lub uzyskanie lepszej jakości wykonanych robót,</w:t>
      </w:r>
    </w:p>
    <w:p w14:paraId="46E12738" w14:textId="001CFA9F" w:rsidR="001238DC" w:rsidRPr="001238DC" w:rsidRDefault="001238DC">
      <w:pPr>
        <w:numPr>
          <w:ilvl w:val="0"/>
          <w:numId w:val="39"/>
        </w:numPr>
        <w:spacing w:line="240" w:lineRule="auto"/>
        <w:ind w:left="1843" w:hanging="284"/>
        <w:rPr>
          <w:rFonts w:ascii="Times New Roman" w:eastAsia="SimSun" w:hAnsi="Times New Roman"/>
          <w:sz w:val="24"/>
          <w:lang w:bidi="en-US"/>
        </w:rPr>
      </w:pPr>
      <w:r w:rsidRPr="001238DC">
        <w:rPr>
          <w:rFonts w:ascii="Times New Roman" w:eastAsia="SimSun" w:hAnsi="Times New Roman"/>
          <w:sz w:val="24"/>
          <w:lang w:bidi="en-US"/>
        </w:rPr>
        <w:t>pojawieniem się nowszych technologii wykonania zaprojektowanych robót pozwalających na zaoszczędzenie czasu realizacji inwestycji lub kosztów wykonania i eksploatacji przedmiotu umowy,</w:t>
      </w:r>
    </w:p>
    <w:p w14:paraId="46AA76BF" w14:textId="065A44D4"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odbiegających w istotny sposób od przyjętych w dokumentacji projektowej warunków geologicznych, geotechnicznych, hydrologicznych, rozpoznania terenu w zakresie znalezisk archeologicznych, występowania niewypałów, napotkania niezinwentaryzowanych lub błędnie zinwentaryzowanych sieci, instalacji lub innych obiektów budowlanych, które mogą skutkować niewykonaniem lub nienależytym wykonaniem przedmiotu umowy,</w:t>
      </w:r>
    </w:p>
    <w:p w14:paraId="149A4A57" w14:textId="77777777" w:rsidR="001238DC" w:rsidRPr="001238DC" w:rsidRDefault="001238DC" w:rsidP="00435A56">
      <w:pPr>
        <w:numPr>
          <w:ilvl w:val="0"/>
          <w:numId w:val="41"/>
        </w:numPr>
        <w:suppressAutoHyphens/>
        <w:autoSpaceDN w:val="0"/>
        <w:spacing w:after="200" w:line="240" w:lineRule="auto"/>
        <w:ind w:left="1276" w:right="851"/>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konieczności zrealizowania przedmiotu umowy przy zastosowaniu innych rozwiązań technicznych lub materiałowych ze względu na zmiany obowiązującego prawa,</w:t>
      </w:r>
    </w:p>
    <w:p w14:paraId="7E22B3FC" w14:textId="0707DD3E" w:rsidR="001238DC" w:rsidRPr="001238DC" w:rsidRDefault="001238DC" w:rsidP="00435A56">
      <w:pPr>
        <w:numPr>
          <w:ilvl w:val="0"/>
          <w:numId w:val="41"/>
        </w:numPr>
        <w:suppressAutoHyphens/>
        <w:autoSpaceDN w:val="0"/>
        <w:spacing w:after="200" w:line="240" w:lineRule="auto"/>
        <w:ind w:left="1276" w:right="851" w:hanging="425"/>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lastRenderedPageBreak/>
        <w:t>wystąpienia kolizji z planowanymi lub równolegle prowadzonymi przez inne podmioty pracami w zakresie niezbędnym do uniknięcia lub usunięcia tych kolizji.</w:t>
      </w:r>
    </w:p>
    <w:p w14:paraId="145FB639" w14:textId="74104E14" w:rsidR="001238DC" w:rsidRPr="001238DC" w:rsidRDefault="001238DC">
      <w:pPr>
        <w:numPr>
          <w:ilvl w:val="0"/>
          <w:numId w:val="42"/>
        </w:numPr>
        <w:suppressAutoHyphens/>
        <w:autoSpaceDN w:val="0"/>
        <w:spacing w:after="200" w:line="240" w:lineRule="auto"/>
        <w:ind w:left="851" w:right="-2" w:hanging="567"/>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Strony dopuszczają możliwość wprowadzenia lub zmiany Podwykonawców w</w:t>
      </w:r>
      <w:r w:rsidR="00CE3863">
        <w:rPr>
          <w:rFonts w:ascii="Times New Roman" w:eastAsia="SimSun" w:hAnsi="Times New Roman"/>
          <w:kern w:val="3"/>
          <w:sz w:val="24"/>
          <w:lang w:bidi="en-US"/>
        </w:rPr>
        <w:t> </w:t>
      </w:r>
      <w:r w:rsidRPr="001238DC">
        <w:rPr>
          <w:rFonts w:ascii="Times New Roman" w:eastAsia="SimSun" w:hAnsi="Times New Roman"/>
          <w:kern w:val="3"/>
          <w:sz w:val="24"/>
          <w:lang w:bidi="en-US"/>
        </w:rPr>
        <w:t>sytuacji gdy Wykonawca zobowiązał się do osobistego wykonania robót lub części robót.</w:t>
      </w:r>
    </w:p>
    <w:p w14:paraId="36DE5CEF" w14:textId="77777777" w:rsidR="00066ADB" w:rsidRPr="006261C4" w:rsidRDefault="00066ADB">
      <w:pPr>
        <w:pStyle w:val="Akapitzlist"/>
        <w:numPr>
          <w:ilvl w:val="0"/>
          <w:numId w:val="49"/>
        </w:numPr>
        <w:overflowPunct w:val="0"/>
        <w:autoSpaceDE w:val="0"/>
        <w:autoSpaceDN w:val="0"/>
        <w:adjustRightInd w:val="0"/>
        <w:spacing w:line="240" w:lineRule="auto"/>
        <w:textAlignment w:val="baseline"/>
      </w:pPr>
      <w:r w:rsidRPr="001238DC">
        <w:rPr>
          <w:rFonts w:ascii="Times New Roman" w:hAnsi="Times New Roman"/>
          <w:b/>
          <w:sz w:val="24"/>
        </w:rPr>
        <w:t>POUCZENIE O ŚRODKACH OCHRONY PRAWNEJ PRZYSŁUGUJĄCYCH WYKONAWCY W TOKU POSTĘPOWANIA O UDZIELENIE ZAMÓWIENIA</w:t>
      </w:r>
      <w:r w:rsidRPr="006261C4">
        <w:t>.</w:t>
      </w:r>
    </w:p>
    <w:p w14:paraId="0BA00775" w14:textId="100CC0DA"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.1.</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2B210C98"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.2.</w:t>
      </w:r>
      <w:r w:rsidR="00066ADB" w:rsidRPr="00CB3163">
        <w:rPr>
          <w:rFonts w:ascii="Times New Roman" w:eastAsiaTheme="minorHAnsi" w:hAnsi="Times New Roman"/>
          <w:sz w:val="24"/>
        </w:rPr>
        <w:t>Odwołanie przysługuje od:</w:t>
      </w:r>
    </w:p>
    <w:p w14:paraId="7041E28B" w14:textId="77777777" w:rsidR="007250BE"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77777777" w:rsidR="007250BE"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14:paraId="5FDA6DA7" w14:textId="77777777" w:rsidR="00066ADB"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zamówienia mimo że zamawiający był do tego obowiązany.</w:t>
      </w:r>
    </w:p>
    <w:p w14:paraId="59AD9A40" w14:textId="6F56C190"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B2E906"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2A29CF4D" w:rsidR="00066ADB" w:rsidRPr="00CE3863" w:rsidRDefault="00CE3863">
      <w:pPr>
        <w:pStyle w:val="Akapitzlist"/>
        <w:numPr>
          <w:ilvl w:val="1"/>
          <w:numId w:val="50"/>
        </w:numPr>
        <w:spacing w:line="240" w:lineRule="auto"/>
        <w:rPr>
          <w:rFonts w:ascii="Times New Roman" w:hAnsi="Times New Roman"/>
          <w:sz w:val="24"/>
        </w:rPr>
      </w:pPr>
      <w:r>
        <w:rPr>
          <w:rFonts w:ascii="Times New Roman" w:eastAsiaTheme="minorHAnsi" w:hAnsi="Times New Roman"/>
          <w:sz w:val="24"/>
        </w:rPr>
        <w:t xml:space="preserve">. </w:t>
      </w:r>
      <w:r w:rsidR="00066ADB" w:rsidRPr="00CE3863">
        <w:rPr>
          <w:rFonts w:ascii="Times New Roman" w:eastAsiaTheme="minorHAnsi" w:hAnsi="Times New Roman"/>
          <w:sz w:val="24"/>
        </w:rPr>
        <w:t>Odwołanie wnosi się w terminie:</w:t>
      </w:r>
    </w:p>
    <w:p w14:paraId="7CE913E5" w14:textId="77777777" w:rsidR="00066ADB" w:rsidRPr="006261C4" w:rsidRDefault="00066ADB" w:rsidP="00CD043C">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rsidP="00CD043C">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10 dni od dnia przesłania informacji o czynności zamawiającego stanowiącej podstawę jego wniesienia, jeżeli zostało ono przesłane w inny sposób niż określono w ppkt. 1).</w:t>
      </w:r>
    </w:p>
    <w:p w14:paraId="53A9F467" w14:textId="26E7A176" w:rsidR="00066ADB" w:rsidRPr="006261C4" w:rsidRDefault="00CE3863">
      <w:pPr>
        <w:pStyle w:val="Akapitzlist"/>
        <w:numPr>
          <w:ilvl w:val="1"/>
          <w:numId w:val="51"/>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w:t>
      </w:r>
    </w:p>
    <w:p w14:paraId="3A11E996" w14:textId="5BF9BE18" w:rsidR="00066ADB" w:rsidRPr="00CE3863" w:rsidRDefault="00066ADB">
      <w:pPr>
        <w:pStyle w:val="Akapitzlist"/>
        <w:numPr>
          <w:ilvl w:val="1"/>
          <w:numId w:val="51"/>
        </w:numPr>
        <w:spacing w:line="240" w:lineRule="auto"/>
        <w:ind w:left="1134"/>
        <w:rPr>
          <w:rFonts w:ascii="Times New Roman" w:hAnsi="Times New Roman"/>
          <w:sz w:val="24"/>
        </w:rPr>
      </w:pPr>
      <w:r w:rsidRPr="00CE3863">
        <w:rPr>
          <w:rFonts w:ascii="Times New Roman" w:eastAsiaTheme="minorHAnsi" w:hAnsi="Times New Roman"/>
          <w:sz w:val="24"/>
        </w:rPr>
        <w:t xml:space="preserve">Odwołanie wobec czynności </w:t>
      </w:r>
      <w:r w:rsidR="00904BFB" w:rsidRPr="00CE3863">
        <w:rPr>
          <w:rFonts w:ascii="Times New Roman" w:eastAsiaTheme="minorHAnsi" w:hAnsi="Times New Roman"/>
          <w:sz w:val="24"/>
        </w:rPr>
        <w:t xml:space="preserve">innych niż określone w pkt. </w:t>
      </w:r>
      <w:r w:rsidR="00FA2F4E">
        <w:rPr>
          <w:rFonts w:ascii="Times New Roman" w:eastAsiaTheme="minorHAnsi" w:hAnsi="Times New Roman"/>
          <w:sz w:val="24"/>
        </w:rPr>
        <w:t>19</w:t>
      </w:r>
      <w:r w:rsidR="00904BFB" w:rsidRPr="00CE3863">
        <w:rPr>
          <w:rFonts w:ascii="Times New Roman" w:eastAsiaTheme="minorHAnsi" w:hAnsi="Times New Roman"/>
          <w:sz w:val="24"/>
        </w:rPr>
        <w:t xml:space="preserve">.6. </w:t>
      </w:r>
      <w:r w:rsidRPr="00CE3863">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14:paraId="5C3AF4FC" w14:textId="16FE89A5" w:rsidR="00066ADB" w:rsidRPr="006261C4" w:rsidRDefault="00FA2F4E">
      <w:pPr>
        <w:pStyle w:val="Akapitzlist"/>
        <w:numPr>
          <w:ilvl w:val="1"/>
          <w:numId w:val="51"/>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rsidP="00CD043C">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lastRenderedPageBreak/>
        <w:t>15 dni od dnia zamieszczenia w Biuletynie Zamówień Publicznych ogłoszenia o udzieleniu zamówienia.</w:t>
      </w:r>
    </w:p>
    <w:p w14:paraId="7DAD13F3" w14:textId="77777777" w:rsidR="00066ADB" w:rsidRPr="006261C4" w:rsidRDefault="00066ADB" w:rsidP="00CD043C">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7777777" w:rsidR="00066ADB" w:rsidRPr="006261C4" w:rsidRDefault="00066ADB">
      <w:pPr>
        <w:pStyle w:val="Akapitzlist"/>
        <w:numPr>
          <w:ilvl w:val="1"/>
          <w:numId w:val="51"/>
        </w:numPr>
        <w:spacing w:line="240" w:lineRule="auto"/>
        <w:ind w:left="1134"/>
        <w:rPr>
          <w:rFonts w:ascii="Times New Roman" w:hAnsi="Times New Roman"/>
          <w:sz w:val="24"/>
        </w:rPr>
      </w:pPr>
      <w:r w:rsidRPr="006261C4">
        <w:rPr>
          <w:rFonts w:ascii="Times New Roman" w:eastAsiaTheme="minorHAnsi" w:hAnsi="Times New Roman"/>
          <w:sz w:val="24"/>
        </w:rPr>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737A44D6" w14:textId="77777777" w:rsidR="00066ADB" w:rsidRPr="00FA2F4E" w:rsidRDefault="00066ADB">
      <w:pPr>
        <w:pStyle w:val="Akapitzlist"/>
        <w:numPr>
          <w:ilvl w:val="1"/>
          <w:numId w:val="51"/>
        </w:numPr>
        <w:spacing w:line="240" w:lineRule="auto"/>
        <w:ind w:left="1134"/>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4CFDF09F" w14:textId="77777777" w:rsidR="00FA2F4E" w:rsidRPr="006261C4" w:rsidRDefault="00FA2F4E" w:rsidP="00FA2F4E">
      <w:pPr>
        <w:pStyle w:val="Akapitzlist"/>
        <w:spacing w:line="240" w:lineRule="auto"/>
        <w:ind w:left="1134"/>
        <w:rPr>
          <w:rFonts w:ascii="Times New Roman" w:hAnsi="Times New Roman"/>
          <w:sz w:val="24"/>
        </w:rPr>
      </w:pPr>
    </w:p>
    <w:p w14:paraId="34AFCBF1" w14:textId="77777777" w:rsidR="0064548F" w:rsidRPr="006261C4" w:rsidRDefault="0038490D">
      <w:pPr>
        <w:pStyle w:val="tytu"/>
        <w:numPr>
          <w:ilvl w:val="0"/>
          <w:numId w:val="51"/>
        </w:numPr>
      </w:pPr>
      <w:r w:rsidRPr="006261C4">
        <w:t>KLAUZULA INFORMACYJNA DOTYCZĄCA PRZETWARZANIA DANYCH OSOBOWYCH</w:t>
      </w:r>
    </w:p>
    <w:p w14:paraId="572F9C50" w14:textId="77777777"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14:paraId="588C9901" w14:textId="4C4A4B1F" w:rsidR="004562D7" w:rsidRPr="00CB3163" w:rsidRDefault="00CB3163" w:rsidP="00FA2F4E">
      <w:pPr>
        <w:spacing w:line="240" w:lineRule="auto"/>
        <w:ind w:left="1134" w:hanging="567"/>
        <w:rPr>
          <w:rFonts w:ascii="Times New Roman" w:hAnsi="Times New Roman"/>
          <w:color w:val="000000" w:themeColor="text1"/>
          <w:sz w:val="24"/>
        </w:rPr>
      </w:pPr>
      <w:r>
        <w:rPr>
          <w:rFonts w:ascii="Times New Roman" w:hAnsi="Times New Roman"/>
          <w:sz w:val="24"/>
        </w:rPr>
        <w:t>2</w:t>
      </w:r>
      <w:r w:rsidR="00FA2F4E">
        <w:rPr>
          <w:rFonts w:ascii="Times New Roman" w:hAnsi="Times New Roman"/>
          <w:sz w:val="24"/>
        </w:rPr>
        <w:t>0.1.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14:paraId="24D6A371" w14:textId="6FA0EC4C" w:rsidR="00E367EF" w:rsidRPr="006261C4" w:rsidRDefault="003A2C7E">
      <w:pPr>
        <w:pStyle w:val="tytu"/>
        <w:numPr>
          <w:ilvl w:val="1"/>
          <w:numId w:val="52"/>
        </w:numPr>
        <w:ind w:left="1134"/>
      </w:pPr>
      <w:r w:rsidRPr="006261C4">
        <w:t>Jeśli ma Pani/Pan pytania dotyczące sposobu i zakresu przetwarzania Pani/Pana danych oso</w:t>
      </w:r>
      <w:r w:rsidR="003475DB" w:rsidRPr="006261C4">
        <w:t xml:space="preserve">bowych, </w:t>
      </w:r>
      <w:r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Pr="006261C4">
        <w:t xml:space="preserve">za pomocą </w:t>
      </w:r>
      <w:r w:rsidR="00EA6E0A" w:rsidRPr="006261C4">
        <w:t>poczty elektronicznej pod adresem</w:t>
      </w:r>
      <w:r w:rsidR="009B620F" w:rsidRPr="006261C4">
        <w:t xml:space="preserve">: </w:t>
      </w:r>
      <w:hyperlink r:id="rId13" w:history="1">
        <w:r w:rsidR="004825ED" w:rsidRPr="00712FD6">
          <w:rPr>
            <w:rStyle w:val="Hipercze"/>
          </w:rPr>
          <w:t>admin@dukla.pl</w:t>
        </w:r>
      </w:hyperlink>
      <w:r w:rsidR="001C38DF">
        <w:rPr>
          <w:rStyle w:val="Hipercze"/>
        </w:rPr>
        <w:t>.</w:t>
      </w:r>
    </w:p>
    <w:p w14:paraId="5A789A5B" w14:textId="038897BD" w:rsidR="00FA2F4E" w:rsidRPr="00FA2F4E" w:rsidRDefault="00C43B03">
      <w:pPr>
        <w:pStyle w:val="Akapitzlist"/>
        <w:numPr>
          <w:ilvl w:val="1"/>
          <w:numId w:val="52"/>
        </w:numPr>
        <w:tabs>
          <w:tab w:val="left" w:pos="993"/>
        </w:tabs>
        <w:spacing w:line="240" w:lineRule="auto"/>
        <w:ind w:left="1134"/>
        <w:rPr>
          <w:rFonts w:ascii="Times New Roman" w:hAnsi="Times New Roman"/>
          <w:sz w:val="24"/>
        </w:rPr>
      </w:pPr>
      <w:r w:rsidRPr="00FA2F4E">
        <w:rPr>
          <w:rFonts w:ascii="Times New Roman" w:hAnsi="Times New Roman"/>
          <w:color w:val="000000" w:themeColor="text1"/>
          <w:sz w:val="24"/>
        </w:rPr>
        <w:t>Pani/Pana dane osobowe przetwarzane będą na podstawie art. 6 ust. 1 lit. c RODO w</w:t>
      </w:r>
      <w:r w:rsidR="00ED43F1" w:rsidRPr="00FA2F4E">
        <w:rPr>
          <w:rFonts w:ascii="Times New Roman" w:hAnsi="Times New Roman"/>
          <w:color w:val="000000" w:themeColor="text1"/>
          <w:sz w:val="24"/>
        </w:rPr>
        <w:t> </w:t>
      </w:r>
      <w:r w:rsidRPr="00FA2F4E">
        <w:rPr>
          <w:rFonts w:ascii="Times New Roman" w:hAnsi="Times New Roman"/>
          <w:color w:val="000000" w:themeColor="text1"/>
          <w:sz w:val="24"/>
        </w:rPr>
        <w:t xml:space="preserve">celu związanym z postępowaniem o udzielenie zamówienia publicznego prowadzonym </w:t>
      </w:r>
      <w:r w:rsidR="005F3D4E" w:rsidRPr="00FA2F4E">
        <w:rPr>
          <w:rFonts w:ascii="Times New Roman" w:hAnsi="Times New Roman"/>
          <w:color w:val="000000" w:themeColor="text1"/>
          <w:sz w:val="24"/>
        </w:rPr>
        <w:t xml:space="preserve"> </w:t>
      </w:r>
      <w:r w:rsidRPr="00FA2F4E">
        <w:rPr>
          <w:rFonts w:ascii="Times New Roman" w:hAnsi="Times New Roman"/>
          <w:color w:val="000000" w:themeColor="text1"/>
          <w:sz w:val="24"/>
        </w:rPr>
        <w:t>w t</w:t>
      </w:r>
      <w:r w:rsidR="00F56407" w:rsidRPr="00FA2F4E">
        <w:rPr>
          <w:rFonts w:ascii="Times New Roman" w:hAnsi="Times New Roman"/>
          <w:color w:val="000000" w:themeColor="text1"/>
          <w:sz w:val="24"/>
        </w:rPr>
        <w:t>rybie podstawowym</w:t>
      </w:r>
      <w:r w:rsidRPr="00FA2F4E">
        <w:rPr>
          <w:rFonts w:ascii="Times New Roman" w:hAnsi="Times New Roman"/>
          <w:color w:val="000000" w:themeColor="text1"/>
          <w:sz w:val="24"/>
        </w:rPr>
        <w:t xml:space="preserve"> na</w:t>
      </w:r>
      <w:r w:rsidR="001D0D19" w:rsidRPr="00FA2F4E">
        <w:rPr>
          <w:rFonts w:ascii="Times New Roman" w:hAnsi="Times New Roman"/>
          <w:color w:val="000000" w:themeColor="text1"/>
          <w:sz w:val="24"/>
        </w:rPr>
        <w:t>:</w:t>
      </w:r>
      <w:r w:rsidR="00242830" w:rsidRPr="00FA2F4E">
        <w:rPr>
          <w:rFonts w:ascii="Times New Roman" w:hAnsi="Times New Roman"/>
          <w:color w:val="000000" w:themeColor="text1"/>
          <w:sz w:val="24"/>
        </w:rPr>
        <w:t xml:space="preserve"> </w:t>
      </w:r>
      <w:r w:rsidR="00CE7B64">
        <w:rPr>
          <w:rFonts w:ascii="Times New Roman" w:hAnsi="Times New Roman"/>
          <w:b/>
          <w:bCs/>
          <w:sz w:val="24"/>
        </w:rPr>
        <w:t xml:space="preserve">Budowa sieci kanalizacji sanitarnej </w:t>
      </w:r>
      <w:r w:rsidR="00CE7B64">
        <w:rPr>
          <w:rFonts w:ascii="Times New Roman" w:hAnsi="Times New Roman"/>
          <w:b/>
          <w:bCs/>
          <w:sz w:val="24"/>
        </w:rPr>
        <w:br/>
        <w:t>i siei wodociągowej na osiedlu przy ul. Kopernika w Dukli.</w:t>
      </w:r>
      <w:r w:rsidR="00FA2F4E" w:rsidRPr="00FA2F4E">
        <w:rPr>
          <w:rFonts w:ascii="Times New Roman" w:hAnsi="Times New Roman"/>
          <w:b/>
          <w:bCs/>
          <w:sz w:val="24"/>
        </w:rPr>
        <w:t xml:space="preserve"> </w:t>
      </w:r>
    </w:p>
    <w:p w14:paraId="5C85ADED" w14:textId="31B6F8BE" w:rsidR="0084660E" w:rsidRPr="00FA2F4E" w:rsidRDefault="00491B09">
      <w:pPr>
        <w:pStyle w:val="Akapitzlist"/>
        <w:numPr>
          <w:ilvl w:val="1"/>
          <w:numId w:val="52"/>
        </w:numPr>
        <w:tabs>
          <w:tab w:val="left" w:pos="993"/>
        </w:tabs>
        <w:spacing w:line="240" w:lineRule="auto"/>
        <w:ind w:left="1134"/>
        <w:rPr>
          <w:rFonts w:ascii="Times New Roman" w:hAnsi="Times New Roman"/>
          <w:sz w:val="24"/>
        </w:rPr>
      </w:pPr>
      <w:r w:rsidRPr="00FA2F4E">
        <w:rPr>
          <w:rFonts w:ascii="Times New Roman" w:hAnsi="Times New Roman"/>
          <w:sz w:val="24"/>
        </w:rPr>
        <w:t xml:space="preserve">Odbiorcami Pani/Pana danych osobowych będą osoby lub podmioty, którym </w:t>
      </w:r>
      <w:r w:rsidR="0084660E" w:rsidRPr="00FA2F4E">
        <w:rPr>
          <w:rFonts w:ascii="Times New Roman" w:hAnsi="Times New Roman"/>
          <w:sz w:val="24"/>
        </w:rPr>
        <w:t>udostępniona zostanie dokumentacja postępowania w oparciu o art. 18 oraz art. 74 ust. 1 ustawy z dnia 11 września 2019 r. – Prawo zamówień publicznych</w:t>
      </w:r>
      <w:r w:rsidR="003F5E4A" w:rsidRPr="00FA2F4E">
        <w:rPr>
          <w:rFonts w:ascii="Times New Roman" w:hAnsi="Times New Roman"/>
          <w:sz w:val="24"/>
        </w:rPr>
        <w:t xml:space="preserve"> </w:t>
      </w:r>
      <w:r w:rsidR="0084660E" w:rsidRPr="00FA2F4E">
        <w:rPr>
          <w:rFonts w:ascii="Times New Roman" w:hAnsi="Times New Roman"/>
          <w:sz w:val="24"/>
        </w:rPr>
        <w:t>(Dz. U.z 2019 r., poz. 2019 ze zm.),</w:t>
      </w:r>
    </w:p>
    <w:p w14:paraId="0F6E4C25" w14:textId="07EB2B44" w:rsidR="00491B09" w:rsidRPr="006261C4" w:rsidRDefault="00491B09">
      <w:pPr>
        <w:pStyle w:val="tytu"/>
        <w:numPr>
          <w:ilvl w:val="1"/>
          <w:numId w:val="52"/>
        </w:numPr>
        <w:ind w:left="1134"/>
      </w:pPr>
      <w:r w:rsidRPr="006261C4">
        <w:t>Pani/Pana dane osobowe będą przechowywane, zgodnie z art. 97 ust. 1 ustawy Pzp, przez okres 4 lat od dnia zakończenia postępowania</w:t>
      </w:r>
      <w:r w:rsidR="00772D1D">
        <w:t xml:space="preserve"> </w:t>
      </w:r>
      <w:r w:rsidRPr="006261C4">
        <w:t>o udzielenie zamówienia, a jeżeli czas trwania umowy przekracza 4 lata, okres przechowywania obejmuje cały czas trwania umowy.</w:t>
      </w:r>
    </w:p>
    <w:p w14:paraId="156BE243" w14:textId="77777777" w:rsidR="007651B8" w:rsidRPr="006261C4" w:rsidRDefault="007651B8">
      <w:pPr>
        <w:pStyle w:val="tytu"/>
        <w:numPr>
          <w:ilvl w:val="1"/>
          <w:numId w:val="52"/>
        </w:numPr>
        <w:ind w:left="1134"/>
      </w:pPr>
      <w:r w:rsidRPr="006261C4">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6D3EE5E" w14:textId="77777777" w:rsidR="007651B8" w:rsidRDefault="007651B8">
      <w:pPr>
        <w:pStyle w:val="tytu"/>
        <w:numPr>
          <w:ilvl w:val="1"/>
          <w:numId w:val="52"/>
        </w:numPr>
        <w:ind w:left="1134"/>
      </w:pPr>
      <w:r w:rsidRPr="006261C4">
        <w:t>W odniesieniu do Pani/Pana danych osobowych decyzje nie będą podejmowane w sposób zautomatyzowany, stosownie do art. 22 RODO.</w:t>
      </w:r>
    </w:p>
    <w:p w14:paraId="6B6C77AB" w14:textId="77777777" w:rsidR="007651B8" w:rsidRPr="006261C4" w:rsidRDefault="007651B8">
      <w:pPr>
        <w:pStyle w:val="tytu"/>
        <w:numPr>
          <w:ilvl w:val="1"/>
          <w:numId w:val="52"/>
        </w:numPr>
        <w:ind w:left="1134"/>
      </w:pPr>
      <w:r w:rsidRPr="006261C4">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lastRenderedPageBreak/>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Pzp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5FCFBC1C"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3F707A8E" w14:textId="77777777" w:rsidR="0038490D" w:rsidRPr="006261C4" w:rsidRDefault="006D42BE">
      <w:pPr>
        <w:pStyle w:val="tytu"/>
        <w:numPr>
          <w:ilvl w:val="1"/>
          <w:numId w:val="52"/>
        </w:numPr>
        <w:tabs>
          <w:tab w:val="clear" w:pos="426"/>
        </w:tabs>
        <w:ind w:left="1134"/>
      </w:pPr>
      <w:r w:rsidRPr="006261C4">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77777777" w:rsidR="007E2262" w:rsidRPr="006261C4" w:rsidRDefault="007E2262">
      <w:pPr>
        <w:pStyle w:val="tytu"/>
        <w:numPr>
          <w:ilvl w:val="1"/>
          <w:numId w:val="52"/>
        </w:numPr>
        <w:ind w:left="1134"/>
      </w:pPr>
      <w:r w:rsidRPr="006261C4">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77777777"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14:paraId="25CF0019" w14:textId="77777777" w:rsidR="00FA2F4E" w:rsidRPr="006261C4" w:rsidRDefault="00FA2F4E" w:rsidP="00FA2F4E">
      <w:pPr>
        <w:pStyle w:val="Akapitzlist"/>
        <w:tabs>
          <w:tab w:val="left" w:pos="1560"/>
        </w:tabs>
        <w:spacing w:line="240" w:lineRule="auto"/>
        <w:ind w:left="1560"/>
        <w:rPr>
          <w:rFonts w:ascii="Times New Roman" w:hAnsi="Times New Roman"/>
          <w:color w:val="000000" w:themeColor="text1"/>
          <w:sz w:val="24"/>
        </w:rPr>
      </w:pPr>
    </w:p>
    <w:p w14:paraId="610AB833" w14:textId="77777777" w:rsidR="00EE3622" w:rsidRPr="006261C4" w:rsidRDefault="00EE3622">
      <w:pPr>
        <w:pStyle w:val="tytu"/>
        <w:numPr>
          <w:ilvl w:val="0"/>
          <w:numId w:val="52"/>
        </w:numPr>
      </w:pPr>
      <w:r w:rsidRPr="006261C4">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4A89B195"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częściowych,</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4A606B7F"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color w:val="000000" w:themeColor="text1"/>
          <w:sz w:val="24"/>
        </w:rPr>
        <w:t>składanie ofert częściowych,</w:t>
      </w:r>
    </w:p>
    <w:p w14:paraId="7008C8FE"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 xml:space="preserve">zamówień, o których mowa w art. 214 ust. 1 pkt 7) i 8) – Prawa zamówień publicznych. </w:t>
      </w:r>
    </w:p>
    <w:p w14:paraId="1C139AA8" w14:textId="77777777" w:rsidR="00503A0F" w:rsidRPr="006261C4" w:rsidRDefault="00503A0F" w:rsidP="002B2AEC">
      <w:pPr>
        <w:tabs>
          <w:tab w:val="num" w:pos="0"/>
          <w:tab w:val="left" w:pos="426"/>
        </w:tabs>
        <w:rPr>
          <w:rFonts w:ascii="Times New Roman" w:hAnsi="Times New Roman"/>
          <w:sz w:val="24"/>
        </w:rPr>
      </w:pPr>
    </w:p>
    <w:p w14:paraId="3720E58A" w14:textId="77777777" w:rsidR="000C653F" w:rsidRPr="006261C4" w:rsidRDefault="000C653F" w:rsidP="00526728">
      <w:pPr>
        <w:tabs>
          <w:tab w:val="num" w:pos="0"/>
          <w:tab w:val="left" w:pos="426"/>
        </w:tabs>
        <w:outlineLvl w:val="0"/>
        <w:rPr>
          <w:rFonts w:ascii="Times New Roman" w:hAnsi="Times New Roman"/>
          <w:b/>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lastRenderedPageBreak/>
        <w:t>Załączniki do SWZ:</w:t>
      </w:r>
    </w:p>
    <w:p w14:paraId="5CDEDF2C"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2BA8288F" w14:textId="77777777"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14:paraId="6D28B1AA" w14:textId="77777777"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p>
    <w:p w14:paraId="7B6B8C6D" w14:textId="77777777"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14:paraId="67F72908" w14:textId="77777777"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14:paraId="0FEE066E" w14:textId="77777777" w:rsidR="00CB3163" w:rsidRPr="00CB3163" w:rsidRDefault="00CB3163" w:rsidP="00CB3163">
      <w:pPr>
        <w:tabs>
          <w:tab w:val="left" w:leader="dot" w:pos="2694"/>
          <w:tab w:val="left" w:leader="dot" w:pos="4678"/>
          <w:tab w:val="left" w:pos="5245"/>
          <w:tab w:val="left" w:leader="dot" w:pos="9356"/>
        </w:tabs>
        <w:rPr>
          <w:rFonts w:ascii="Times New Roman" w:hAnsi="Times New Roman"/>
          <w:color w:val="000000" w:themeColor="text1"/>
          <w:sz w:val="24"/>
        </w:rPr>
      </w:pPr>
      <w:r w:rsidRPr="00CB3163">
        <w:rPr>
          <w:rFonts w:ascii="Times New Roman" w:hAnsi="Times New Roman"/>
          <w:bCs/>
          <w:sz w:val="24"/>
        </w:rPr>
        <w:t xml:space="preserve">Załącznik nr 8 - </w:t>
      </w:r>
      <w:r w:rsidR="00FA15DC">
        <w:rPr>
          <w:rFonts w:ascii="Times New Roman" w:hAnsi="Times New Roman"/>
          <w:bCs/>
          <w:sz w:val="24"/>
        </w:rPr>
        <w:t xml:space="preserve"> </w:t>
      </w:r>
      <w:r w:rsidRPr="00CB3163">
        <w:rPr>
          <w:rFonts w:ascii="Times New Roman" w:hAnsi="Times New Roman"/>
          <w:bCs/>
          <w:sz w:val="24"/>
        </w:rPr>
        <w:t xml:space="preserve">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w:t>
      </w:r>
      <w:r>
        <w:rPr>
          <w:rStyle w:val="Pogrubienie"/>
          <w:rFonts w:ascii="Times New Roman" w:hAnsi="Times New Roman"/>
          <w:b w:val="0"/>
          <w:sz w:val="24"/>
        </w:rPr>
        <w:t xml:space="preserve">                          </w:t>
      </w:r>
      <w:r w:rsidRPr="00CB3163">
        <w:rPr>
          <w:rStyle w:val="Pogrubienie"/>
          <w:rFonts w:ascii="Times New Roman" w:hAnsi="Times New Roman"/>
          <w:b w:val="0"/>
          <w:sz w:val="24"/>
        </w:rPr>
        <w:t xml:space="preserve">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270D3E">
      <w:headerReference w:type="default" r:id="rId14"/>
      <w:footerReference w:type="even" r:id="rId15"/>
      <w:footerReference w:type="default" r:id="rId16"/>
      <w:headerReference w:type="first" r:id="rId17"/>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18804" w14:textId="77777777" w:rsidR="00270D3E" w:rsidRDefault="00270D3E">
      <w:r>
        <w:separator/>
      </w:r>
    </w:p>
  </w:endnote>
  <w:endnote w:type="continuationSeparator" w:id="0">
    <w:p w14:paraId="37F77566" w14:textId="77777777" w:rsidR="00270D3E" w:rsidRDefault="00270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C85DE" w14:textId="77777777" w:rsidR="00270D3E" w:rsidRDefault="00270D3E">
      <w:r>
        <w:separator/>
      </w:r>
    </w:p>
  </w:footnote>
  <w:footnote w:type="continuationSeparator" w:id="0">
    <w:p w14:paraId="17D0B4BD" w14:textId="77777777" w:rsidR="00270D3E" w:rsidRDefault="00270D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1" w15:restartNumberingAfterBreak="0">
    <w:nsid w:val="079E6001"/>
    <w:multiLevelType w:val="hybridMultilevel"/>
    <w:tmpl w:val="C204BE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3" w15:restartNumberingAfterBreak="0">
    <w:nsid w:val="13D872E5"/>
    <w:multiLevelType w:val="hybridMultilevel"/>
    <w:tmpl w:val="150A81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DB3BA6"/>
    <w:multiLevelType w:val="multilevel"/>
    <w:tmpl w:val="FFAE847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5"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6"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7" w15:restartNumberingAfterBreak="0">
    <w:nsid w:val="1B414FB0"/>
    <w:multiLevelType w:val="multilevel"/>
    <w:tmpl w:val="A49A556A"/>
    <w:lvl w:ilvl="0">
      <w:start w:val="20"/>
      <w:numFmt w:val="decimal"/>
      <w:lvlText w:val="%1."/>
      <w:lvlJc w:val="left"/>
      <w:pPr>
        <w:ind w:left="480" w:hanging="480"/>
      </w:pPr>
      <w:rPr>
        <w:rFonts w:hint="default"/>
      </w:rPr>
    </w:lvl>
    <w:lvl w:ilvl="1">
      <w:start w:val="2"/>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9"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0" w15:restartNumberingAfterBreak="0">
    <w:nsid w:val="1ED80654"/>
    <w:multiLevelType w:val="multilevel"/>
    <w:tmpl w:val="770CA854"/>
    <w:lvl w:ilvl="0">
      <w:start w:val="14"/>
      <w:numFmt w:val="decimal"/>
      <w:lvlText w:val="%1."/>
      <w:lvlJc w:val="left"/>
      <w:pPr>
        <w:ind w:left="480" w:hanging="480"/>
      </w:pPr>
      <w:rPr>
        <w:rFonts w:hint="default"/>
      </w:rPr>
    </w:lvl>
    <w:lvl w:ilvl="1">
      <w:start w:val="5"/>
      <w:numFmt w:val="decimal"/>
      <w:lvlText w:val="%1.%2."/>
      <w:lvlJc w:val="left"/>
      <w:pPr>
        <w:ind w:left="960" w:hanging="480"/>
      </w:pPr>
      <w:rPr>
        <w:rFonts w:hint="default"/>
        <w:b w:val="0"/>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1"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2" w15:restartNumberingAfterBreak="0">
    <w:nsid w:val="1F2B5C73"/>
    <w:multiLevelType w:val="hybridMultilevel"/>
    <w:tmpl w:val="5FCEE630"/>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4" w15:restartNumberingAfterBreak="0">
    <w:nsid w:val="23467DE5"/>
    <w:multiLevelType w:val="hybridMultilevel"/>
    <w:tmpl w:val="3CF0446C"/>
    <w:lvl w:ilvl="0" w:tplc="04150017">
      <w:start w:val="1"/>
      <w:numFmt w:val="lowerLetter"/>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5" w15:restartNumberingAfterBreak="0">
    <w:nsid w:val="23A063A9"/>
    <w:multiLevelType w:val="multilevel"/>
    <w:tmpl w:val="274E465E"/>
    <w:lvl w:ilvl="0">
      <w:start w:val="19"/>
      <w:numFmt w:val="decimal"/>
      <w:lvlText w:val="%1."/>
      <w:lvlJc w:val="left"/>
      <w:pPr>
        <w:ind w:left="480" w:hanging="480"/>
      </w:pPr>
      <w:rPr>
        <w:rFonts w:eastAsiaTheme="minorHAnsi" w:hint="default"/>
      </w:rPr>
    </w:lvl>
    <w:lvl w:ilvl="1">
      <w:start w:val="6"/>
      <w:numFmt w:val="decimal"/>
      <w:lvlText w:val="%1.%2."/>
      <w:lvlJc w:val="left"/>
      <w:pPr>
        <w:ind w:left="1670" w:hanging="480"/>
      </w:pPr>
      <w:rPr>
        <w:rFonts w:eastAsiaTheme="minorHAnsi" w:hint="default"/>
      </w:rPr>
    </w:lvl>
    <w:lvl w:ilvl="2">
      <w:start w:val="1"/>
      <w:numFmt w:val="decimal"/>
      <w:lvlText w:val="%1.%2.%3."/>
      <w:lvlJc w:val="left"/>
      <w:pPr>
        <w:ind w:left="3100" w:hanging="720"/>
      </w:pPr>
      <w:rPr>
        <w:rFonts w:eastAsiaTheme="minorHAnsi" w:hint="default"/>
      </w:rPr>
    </w:lvl>
    <w:lvl w:ilvl="3">
      <w:start w:val="1"/>
      <w:numFmt w:val="decimal"/>
      <w:lvlText w:val="%1.%2.%3.%4."/>
      <w:lvlJc w:val="left"/>
      <w:pPr>
        <w:ind w:left="4290" w:hanging="720"/>
      </w:pPr>
      <w:rPr>
        <w:rFonts w:eastAsiaTheme="minorHAnsi" w:hint="default"/>
      </w:rPr>
    </w:lvl>
    <w:lvl w:ilvl="4">
      <w:start w:val="1"/>
      <w:numFmt w:val="decimal"/>
      <w:lvlText w:val="%1.%2.%3.%4.%5."/>
      <w:lvlJc w:val="left"/>
      <w:pPr>
        <w:ind w:left="5840" w:hanging="1080"/>
      </w:pPr>
      <w:rPr>
        <w:rFonts w:eastAsiaTheme="minorHAnsi" w:hint="default"/>
      </w:rPr>
    </w:lvl>
    <w:lvl w:ilvl="5">
      <w:start w:val="1"/>
      <w:numFmt w:val="decimal"/>
      <w:lvlText w:val="%1.%2.%3.%4.%5.%6."/>
      <w:lvlJc w:val="left"/>
      <w:pPr>
        <w:ind w:left="7030" w:hanging="1080"/>
      </w:pPr>
      <w:rPr>
        <w:rFonts w:eastAsiaTheme="minorHAnsi" w:hint="default"/>
      </w:rPr>
    </w:lvl>
    <w:lvl w:ilvl="6">
      <w:start w:val="1"/>
      <w:numFmt w:val="decimal"/>
      <w:lvlText w:val="%1.%2.%3.%4.%5.%6.%7."/>
      <w:lvlJc w:val="left"/>
      <w:pPr>
        <w:ind w:left="8580" w:hanging="1440"/>
      </w:pPr>
      <w:rPr>
        <w:rFonts w:eastAsiaTheme="minorHAnsi" w:hint="default"/>
      </w:rPr>
    </w:lvl>
    <w:lvl w:ilvl="7">
      <w:start w:val="1"/>
      <w:numFmt w:val="decimal"/>
      <w:lvlText w:val="%1.%2.%3.%4.%5.%6.%7.%8."/>
      <w:lvlJc w:val="left"/>
      <w:pPr>
        <w:ind w:left="9770" w:hanging="1440"/>
      </w:pPr>
      <w:rPr>
        <w:rFonts w:eastAsiaTheme="minorHAnsi" w:hint="default"/>
      </w:rPr>
    </w:lvl>
    <w:lvl w:ilvl="8">
      <w:start w:val="1"/>
      <w:numFmt w:val="decimal"/>
      <w:lvlText w:val="%1.%2.%3.%4.%5.%6.%7.%8.%9."/>
      <w:lvlJc w:val="left"/>
      <w:pPr>
        <w:ind w:left="11320" w:hanging="1800"/>
      </w:pPr>
      <w:rPr>
        <w:rFonts w:eastAsiaTheme="minorHAnsi" w:hint="default"/>
      </w:rPr>
    </w:lvl>
  </w:abstractNum>
  <w:abstractNum w:abstractNumId="26"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7"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28"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30" w15:restartNumberingAfterBreak="0">
    <w:nsid w:val="277732CF"/>
    <w:multiLevelType w:val="hybridMultilevel"/>
    <w:tmpl w:val="DA822F84"/>
    <w:lvl w:ilvl="0" w:tplc="04150017">
      <w:start w:val="1"/>
      <w:numFmt w:val="lowerLetter"/>
      <w:lvlText w:val="%1)"/>
      <w:lvlJc w:val="left"/>
      <w:pPr>
        <w:ind w:left="2075" w:hanging="360"/>
      </w:pPr>
    </w:lvl>
    <w:lvl w:ilvl="1" w:tplc="04150019" w:tentative="1">
      <w:start w:val="1"/>
      <w:numFmt w:val="lowerLetter"/>
      <w:lvlText w:val="%2."/>
      <w:lvlJc w:val="left"/>
      <w:pPr>
        <w:ind w:left="2795" w:hanging="360"/>
      </w:pPr>
    </w:lvl>
    <w:lvl w:ilvl="2" w:tplc="0415001B" w:tentative="1">
      <w:start w:val="1"/>
      <w:numFmt w:val="lowerRoman"/>
      <w:lvlText w:val="%3."/>
      <w:lvlJc w:val="right"/>
      <w:pPr>
        <w:ind w:left="3515" w:hanging="180"/>
      </w:pPr>
    </w:lvl>
    <w:lvl w:ilvl="3" w:tplc="0415000F" w:tentative="1">
      <w:start w:val="1"/>
      <w:numFmt w:val="decimal"/>
      <w:lvlText w:val="%4."/>
      <w:lvlJc w:val="left"/>
      <w:pPr>
        <w:ind w:left="4235" w:hanging="360"/>
      </w:pPr>
    </w:lvl>
    <w:lvl w:ilvl="4" w:tplc="04150019" w:tentative="1">
      <w:start w:val="1"/>
      <w:numFmt w:val="lowerLetter"/>
      <w:lvlText w:val="%5."/>
      <w:lvlJc w:val="left"/>
      <w:pPr>
        <w:ind w:left="4955" w:hanging="360"/>
      </w:pPr>
    </w:lvl>
    <w:lvl w:ilvl="5" w:tplc="0415001B" w:tentative="1">
      <w:start w:val="1"/>
      <w:numFmt w:val="lowerRoman"/>
      <w:lvlText w:val="%6."/>
      <w:lvlJc w:val="right"/>
      <w:pPr>
        <w:ind w:left="5675" w:hanging="180"/>
      </w:pPr>
    </w:lvl>
    <w:lvl w:ilvl="6" w:tplc="0415000F" w:tentative="1">
      <w:start w:val="1"/>
      <w:numFmt w:val="decimal"/>
      <w:lvlText w:val="%7."/>
      <w:lvlJc w:val="left"/>
      <w:pPr>
        <w:ind w:left="6395" w:hanging="360"/>
      </w:pPr>
    </w:lvl>
    <w:lvl w:ilvl="7" w:tplc="04150019" w:tentative="1">
      <w:start w:val="1"/>
      <w:numFmt w:val="lowerLetter"/>
      <w:lvlText w:val="%8."/>
      <w:lvlJc w:val="left"/>
      <w:pPr>
        <w:ind w:left="7115" w:hanging="360"/>
      </w:pPr>
    </w:lvl>
    <w:lvl w:ilvl="8" w:tplc="0415001B" w:tentative="1">
      <w:start w:val="1"/>
      <w:numFmt w:val="lowerRoman"/>
      <w:lvlText w:val="%9."/>
      <w:lvlJc w:val="right"/>
      <w:pPr>
        <w:ind w:left="7835" w:hanging="180"/>
      </w:pPr>
    </w:lvl>
  </w:abstractNum>
  <w:abstractNum w:abstractNumId="31" w15:restartNumberingAfterBreak="0">
    <w:nsid w:val="27FD4CF8"/>
    <w:multiLevelType w:val="hybridMultilevel"/>
    <w:tmpl w:val="C4AC72B4"/>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5" w15:restartNumberingAfterBreak="0">
    <w:nsid w:val="35890BA3"/>
    <w:multiLevelType w:val="hybridMultilevel"/>
    <w:tmpl w:val="2E28FA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7" w15:restartNumberingAfterBreak="0">
    <w:nsid w:val="3F1B2091"/>
    <w:multiLevelType w:val="multilevel"/>
    <w:tmpl w:val="E24AE0E0"/>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8"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9" w15:restartNumberingAfterBreak="0">
    <w:nsid w:val="41790F44"/>
    <w:multiLevelType w:val="multilevel"/>
    <w:tmpl w:val="D220C78E"/>
    <w:lvl w:ilvl="0">
      <w:start w:val="19"/>
      <w:numFmt w:val="decimal"/>
      <w:lvlText w:val="%1"/>
      <w:lvlJc w:val="left"/>
      <w:pPr>
        <w:ind w:left="420" w:hanging="420"/>
      </w:pPr>
      <w:rPr>
        <w:rFonts w:eastAsiaTheme="minorHAnsi" w:hint="default"/>
      </w:rPr>
    </w:lvl>
    <w:lvl w:ilvl="1">
      <w:start w:val="5"/>
      <w:numFmt w:val="decimal"/>
      <w:lvlText w:val="%1.%2"/>
      <w:lvlJc w:val="left"/>
      <w:pPr>
        <w:ind w:left="1130" w:hanging="420"/>
      </w:pPr>
      <w:rPr>
        <w:rFonts w:eastAsiaTheme="minorHAnsi" w:hint="default"/>
      </w:rPr>
    </w:lvl>
    <w:lvl w:ilvl="2">
      <w:start w:val="1"/>
      <w:numFmt w:val="decimal"/>
      <w:lvlText w:val="%1.%2.%3"/>
      <w:lvlJc w:val="left"/>
      <w:pPr>
        <w:ind w:left="2140" w:hanging="720"/>
      </w:pPr>
      <w:rPr>
        <w:rFonts w:eastAsiaTheme="minorHAnsi" w:hint="default"/>
      </w:rPr>
    </w:lvl>
    <w:lvl w:ilvl="3">
      <w:start w:val="1"/>
      <w:numFmt w:val="decimal"/>
      <w:lvlText w:val="%1.%2.%3.%4"/>
      <w:lvlJc w:val="left"/>
      <w:pPr>
        <w:ind w:left="2850" w:hanging="720"/>
      </w:pPr>
      <w:rPr>
        <w:rFonts w:eastAsiaTheme="minorHAnsi" w:hint="default"/>
      </w:rPr>
    </w:lvl>
    <w:lvl w:ilvl="4">
      <w:start w:val="1"/>
      <w:numFmt w:val="decimal"/>
      <w:lvlText w:val="%1.%2.%3.%4.%5"/>
      <w:lvlJc w:val="left"/>
      <w:pPr>
        <w:ind w:left="3920" w:hanging="1080"/>
      </w:pPr>
      <w:rPr>
        <w:rFonts w:eastAsiaTheme="minorHAnsi" w:hint="default"/>
      </w:rPr>
    </w:lvl>
    <w:lvl w:ilvl="5">
      <w:start w:val="1"/>
      <w:numFmt w:val="decimal"/>
      <w:lvlText w:val="%1.%2.%3.%4.%5.%6"/>
      <w:lvlJc w:val="left"/>
      <w:pPr>
        <w:ind w:left="4630" w:hanging="1080"/>
      </w:pPr>
      <w:rPr>
        <w:rFonts w:eastAsiaTheme="minorHAnsi" w:hint="default"/>
      </w:rPr>
    </w:lvl>
    <w:lvl w:ilvl="6">
      <w:start w:val="1"/>
      <w:numFmt w:val="decimal"/>
      <w:lvlText w:val="%1.%2.%3.%4.%5.%6.%7"/>
      <w:lvlJc w:val="left"/>
      <w:pPr>
        <w:ind w:left="5700" w:hanging="1440"/>
      </w:pPr>
      <w:rPr>
        <w:rFonts w:eastAsiaTheme="minorHAnsi" w:hint="default"/>
      </w:rPr>
    </w:lvl>
    <w:lvl w:ilvl="7">
      <w:start w:val="1"/>
      <w:numFmt w:val="decimal"/>
      <w:lvlText w:val="%1.%2.%3.%4.%5.%6.%7.%8"/>
      <w:lvlJc w:val="left"/>
      <w:pPr>
        <w:ind w:left="6410" w:hanging="1440"/>
      </w:pPr>
      <w:rPr>
        <w:rFonts w:eastAsiaTheme="minorHAnsi" w:hint="default"/>
      </w:rPr>
    </w:lvl>
    <w:lvl w:ilvl="8">
      <w:start w:val="1"/>
      <w:numFmt w:val="decimal"/>
      <w:lvlText w:val="%1.%2.%3.%4.%5.%6.%7.%8.%9"/>
      <w:lvlJc w:val="left"/>
      <w:pPr>
        <w:ind w:left="7480" w:hanging="1800"/>
      </w:pPr>
      <w:rPr>
        <w:rFonts w:eastAsiaTheme="minorHAnsi" w:hint="default"/>
      </w:rPr>
    </w:lvl>
  </w:abstractNum>
  <w:abstractNum w:abstractNumId="40"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41"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42"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3" w15:restartNumberingAfterBreak="0">
    <w:nsid w:val="4D7F3616"/>
    <w:multiLevelType w:val="multilevel"/>
    <w:tmpl w:val="53E4A6D6"/>
    <w:lvl w:ilvl="0">
      <w:start w:val="3"/>
      <w:numFmt w:val="decimal"/>
      <w:lvlText w:val="%1"/>
      <w:lvlJc w:val="left"/>
      <w:pPr>
        <w:ind w:left="360" w:hanging="360"/>
      </w:pPr>
      <w:rPr>
        <w:rFonts w:hint="default"/>
        <w:b w:val="0"/>
      </w:rPr>
    </w:lvl>
    <w:lvl w:ilvl="1">
      <w:start w:val="3"/>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4"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5"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46"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47" w15:restartNumberingAfterBreak="0">
    <w:nsid w:val="5AB519D5"/>
    <w:multiLevelType w:val="hybridMultilevel"/>
    <w:tmpl w:val="2994846A"/>
    <w:lvl w:ilvl="0" w:tplc="4DEEF4F4">
      <w:start w:val="1"/>
      <w:numFmt w:val="lowerLetter"/>
      <w:lvlText w:val="%1)"/>
      <w:lvlJc w:val="left"/>
      <w:pPr>
        <w:ind w:left="2340" w:hanging="360"/>
      </w:pPr>
      <w:rPr>
        <w:rFonts w:hint="default"/>
        <w:b w:val="0"/>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8"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9"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0"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51"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2" w15:restartNumberingAfterBreak="0">
    <w:nsid w:val="6946624A"/>
    <w:multiLevelType w:val="multilevel"/>
    <w:tmpl w:val="EE86451A"/>
    <w:lvl w:ilvl="0">
      <w:start w:val="16"/>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3"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4" w15:restartNumberingAfterBreak="0">
    <w:nsid w:val="6E405C3E"/>
    <w:multiLevelType w:val="multilevel"/>
    <w:tmpl w:val="843A45D2"/>
    <w:lvl w:ilvl="0">
      <w:start w:val="11"/>
      <w:numFmt w:val="decimal"/>
      <w:lvlText w:val="%1"/>
      <w:lvlJc w:val="left"/>
      <w:pPr>
        <w:ind w:left="420" w:hanging="420"/>
      </w:pPr>
      <w:rPr>
        <w:rFonts w:hint="default"/>
      </w:rPr>
    </w:lvl>
    <w:lvl w:ilvl="1">
      <w:start w:val="1"/>
      <w:numFmt w:val="decimal"/>
      <w:lvlText w:val="%2)"/>
      <w:lvlJc w:val="left"/>
      <w:pPr>
        <w:ind w:left="562" w:hanging="420"/>
      </w:pPr>
      <w:rPr>
        <w:rFonts w:ascii="Times New Roman" w:eastAsia="Book Antiqua" w:hAnsi="Times New Roman" w:cs="Times New Roman"/>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7"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58" w15:restartNumberingAfterBreak="0">
    <w:nsid w:val="73CA52CC"/>
    <w:multiLevelType w:val="multilevel"/>
    <w:tmpl w:val="337CA168"/>
    <w:lvl w:ilvl="0">
      <w:start w:val="16"/>
      <w:numFmt w:val="decimal"/>
      <w:lvlText w:val="%1."/>
      <w:lvlJc w:val="left"/>
      <w:pPr>
        <w:ind w:left="480" w:hanging="480"/>
      </w:pPr>
      <w:rPr>
        <w:rFonts w:hint="default"/>
      </w:rPr>
    </w:lvl>
    <w:lvl w:ilvl="1">
      <w:start w:val="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9"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60"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61"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2"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57"/>
  </w:num>
  <w:num w:numId="2" w16cid:durableId="602423104">
    <w:abstractNumId w:val="51"/>
  </w:num>
  <w:num w:numId="3" w16cid:durableId="1858888827">
    <w:abstractNumId w:val="32"/>
  </w:num>
  <w:num w:numId="4" w16cid:durableId="691759866">
    <w:abstractNumId w:val="33"/>
  </w:num>
  <w:num w:numId="5" w16cid:durableId="808472857">
    <w:abstractNumId w:val="62"/>
  </w:num>
  <w:num w:numId="6" w16cid:durableId="1517697644">
    <w:abstractNumId w:val="55"/>
  </w:num>
  <w:num w:numId="7" w16cid:durableId="59721120">
    <w:abstractNumId w:val="27"/>
  </w:num>
  <w:num w:numId="8" w16cid:durableId="1144350340">
    <w:abstractNumId w:val="10"/>
  </w:num>
  <w:num w:numId="9" w16cid:durableId="1840999924">
    <w:abstractNumId w:val="21"/>
  </w:num>
  <w:num w:numId="10" w16cid:durableId="2093433671">
    <w:abstractNumId w:val="42"/>
  </w:num>
  <w:num w:numId="11" w16cid:durableId="86074574">
    <w:abstractNumId w:val="36"/>
  </w:num>
  <w:num w:numId="12" w16cid:durableId="838538308">
    <w:abstractNumId w:val="49"/>
  </w:num>
  <w:num w:numId="13" w16cid:durableId="1679962469">
    <w:abstractNumId w:val="26"/>
  </w:num>
  <w:num w:numId="14" w16cid:durableId="228879464">
    <w:abstractNumId w:val="22"/>
  </w:num>
  <w:num w:numId="15" w16cid:durableId="226116722">
    <w:abstractNumId w:val="40"/>
  </w:num>
  <w:num w:numId="16" w16cid:durableId="101003105">
    <w:abstractNumId w:val="38"/>
  </w:num>
  <w:num w:numId="17" w16cid:durableId="1824010107">
    <w:abstractNumId w:val="29"/>
  </w:num>
  <w:num w:numId="18" w16cid:durableId="598299361">
    <w:abstractNumId w:val="50"/>
  </w:num>
  <w:num w:numId="19" w16cid:durableId="60951021">
    <w:abstractNumId w:val="59"/>
  </w:num>
  <w:num w:numId="20" w16cid:durableId="710803742">
    <w:abstractNumId w:val="48"/>
  </w:num>
  <w:num w:numId="21" w16cid:durableId="1993364786">
    <w:abstractNumId w:val="45"/>
  </w:num>
  <w:num w:numId="22" w16cid:durableId="292906125">
    <w:abstractNumId w:val="16"/>
  </w:num>
  <w:num w:numId="23" w16cid:durableId="132329357">
    <w:abstractNumId w:val="61"/>
  </w:num>
  <w:num w:numId="24" w16cid:durableId="1710106137">
    <w:abstractNumId w:val="56"/>
  </w:num>
  <w:num w:numId="25" w16cid:durableId="136530737">
    <w:abstractNumId w:val="44"/>
  </w:num>
  <w:num w:numId="26" w16cid:durableId="852187474">
    <w:abstractNumId w:val="18"/>
  </w:num>
  <w:num w:numId="27" w16cid:durableId="1023894411">
    <w:abstractNumId w:val="15"/>
  </w:num>
  <w:num w:numId="28" w16cid:durableId="1454790740">
    <w:abstractNumId w:val="60"/>
  </w:num>
  <w:num w:numId="29" w16cid:durableId="1303150577">
    <w:abstractNumId w:val="41"/>
  </w:num>
  <w:num w:numId="30" w16cid:durableId="1356997273">
    <w:abstractNumId w:val="53"/>
  </w:num>
  <w:num w:numId="31" w16cid:durableId="63919736">
    <w:abstractNumId w:val="47"/>
  </w:num>
  <w:num w:numId="32" w16cid:durableId="174003095">
    <w:abstractNumId w:val="34"/>
  </w:num>
  <w:num w:numId="33" w16cid:durableId="1302151589">
    <w:abstractNumId w:val="19"/>
  </w:num>
  <w:num w:numId="34" w16cid:durableId="1674917113">
    <w:abstractNumId w:val="63"/>
  </w:num>
  <w:num w:numId="35" w16cid:durableId="1712801874">
    <w:abstractNumId w:val="14"/>
  </w:num>
  <w:num w:numId="36" w16cid:durableId="1243298877">
    <w:abstractNumId w:val="23"/>
  </w:num>
  <w:num w:numId="37" w16cid:durableId="1759062064">
    <w:abstractNumId w:val="9"/>
  </w:num>
  <w:num w:numId="38" w16cid:durableId="2074113621">
    <w:abstractNumId w:val="12"/>
  </w:num>
  <w:num w:numId="39" w16cid:durableId="1772356060">
    <w:abstractNumId w:val="11"/>
  </w:num>
  <w:num w:numId="40" w16cid:durableId="1151141681">
    <w:abstractNumId w:val="35"/>
  </w:num>
  <w:num w:numId="41" w16cid:durableId="642348445">
    <w:abstractNumId w:val="13"/>
  </w:num>
  <w:num w:numId="42" w16cid:durableId="309671913">
    <w:abstractNumId w:val="31"/>
  </w:num>
  <w:num w:numId="43" w16cid:durableId="793258940">
    <w:abstractNumId w:val="46"/>
  </w:num>
  <w:num w:numId="44" w16cid:durableId="1066417803">
    <w:abstractNumId w:val="20"/>
  </w:num>
  <w:num w:numId="45" w16cid:durableId="116729745">
    <w:abstractNumId w:val="28"/>
  </w:num>
  <w:num w:numId="46" w16cid:durableId="1854539280">
    <w:abstractNumId w:val="43"/>
  </w:num>
  <w:num w:numId="47" w16cid:durableId="120614592">
    <w:abstractNumId w:val="52"/>
  </w:num>
  <w:num w:numId="48" w16cid:durableId="1475834186">
    <w:abstractNumId w:val="58"/>
  </w:num>
  <w:num w:numId="49" w16cid:durableId="1490436745">
    <w:abstractNumId w:val="37"/>
  </w:num>
  <w:num w:numId="50" w16cid:durableId="65029399">
    <w:abstractNumId w:val="39"/>
  </w:num>
  <w:num w:numId="51" w16cid:durableId="1963611876">
    <w:abstractNumId w:val="25"/>
  </w:num>
  <w:num w:numId="52" w16cid:durableId="799150199">
    <w:abstractNumId w:val="17"/>
  </w:num>
  <w:num w:numId="53" w16cid:durableId="379784719">
    <w:abstractNumId w:val="30"/>
  </w:num>
  <w:num w:numId="54" w16cid:durableId="1188327022">
    <w:abstractNumId w:val="54"/>
  </w:num>
  <w:num w:numId="55" w16cid:durableId="441069256">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3847"/>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0F6C"/>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30BC"/>
    <w:rsid w:val="0015336C"/>
    <w:rsid w:val="001536D3"/>
    <w:rsid w:val="001538F5"/>
    <w:rsid w:val="001543BF"/>
    <w:rsid w:val="00154AE0"/>
    <w:rsid w:val="00155C9D"/>
    <w:rsid w:val="001564E5"/>
    <w:rsid w:val="00156795"/>
    <w:rsid w:val="00156F46"/>
    <w:rsid w:val="001573F7"/>
    <w:rsid w:val="001573F9"/>
    <w:rsid w:val="00157667"/>
    <w:rsid w:val="001612A1"/>
    <w:rsid w:val="00161D32"/>
    <w:rsid w:val="00162C1E"/>
    <w:rsid w:val="001634AA"/>
    <w:rsid w:val="00163975"/>
    <w:rsid w:val="00163D2A"/>
    <w:rsid w:val="00163F3F"/>
    <w:rsid w:val="0016406D"/>
    <w:rsid w:val="001647BD"/>
    <w:rsid w:val="00164A90"/>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2039"/>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4B4"/>
    <w:rsid w:val="001E266C"/>
    <w:rsid w:val="001E356A"/>
    <w:rsid w:val="001E44DD"/>
    <w:rsid w:val="001E6060"/>
    <w:rsid w:val="001E7049"/>
    <w:rsid w:val="001E7068"/>
    <w:rsid w:val="001E70E0"/>
    <w:rsid w:val="001E7178"/>
    <w:rsid w:val="001E7462"/>
    <w:rsid w:val="001E768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6CE"/>
    <w:rsid w:val="00262BBE"/>
    <w:rsid w:val="00262E1F"/>
    <w:rsid w:val="00263A83"/>
    <w:rsid w:val="00264AEC"/>
    <w:rsid w:val="00264DB1"/>
    <w:rsid w:val="002659BC"/>
    <w:rsid w:val="0026607B"/>
    <w:rsid w:val="00266664"/>
    <w:rsid w:val="00266928"/>
    <w:rsid w:val="00266DA4"/>
    <w:rsid w:val="0026726A"/>
    <w:rsid w:val="00270D3E"/>
    <w:rsid w:val="00271335"/>
    <w:rsid w:val="002718DA"/>
    <w:rsid w:val="00272132"/>
    <w:rsid w:val="002723D1"/>
    <w:rsid w:val="0027334D"/>
    <w:rsid w:val="002735D4"/>
    <w:rsid w:val="002737AD"/>
    <w:rsid w:val="00274BD4"/>
    <w:rsid w:val="00275AFB"/>
    <w:rsid w:val="00276211"/>
    <w:rsid w:val="002776AC"/>
    <w:rsid w:val="00277BD3"/>
    <w:rsid w:val="00281148"/>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841"/>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A7499"/>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23E7"/>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1F"/>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B2C"/>
    <w:rsid w:val="0038409D"/>
    <w:rsid w:val="003842E7"/>
    <w:rsid w:val="0038490D"/>
    <w:rsid w:val="003855A3"/>
    <w:rsid w:val="00385895"/>
    <w:rsid w:val="00386305"/>
    <w:rsid w:val="00387145"/>
    <w:rsid w:val="00387178"/>
    <w:rsid w:val="00387EDD"/>
    <w:rsid w:val="0039043E"/>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314"/>
    <w:rsid w:val="00425410"/>
    <w:rsid w:val="00425AE1"/>
    <w:rsid w:val="00426BFD"/>
    <w:rsid w:val="00427212"/>
    <w:rsid w:val="00427604"/>
    <w:rsid w:val="00427896"/>
    <w:rsid w:val="004279E4"/>
    <w:rsid w:val="004300BD"/>
    <w:rsid w:val="00430DCD"/>
    <w:rsid w:val="00431684"/>
    <w:rsid w:val="00431CDF"/>
    <w:rsid w:val="004339D2"/>
    <w:rsid w:val="00434B5E"/>
    <w:rsid w:val="00434F5C"/>
    <w:rsid w:val="0043559A"/>
    <w:rsid w:val="00435A56"/>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2E5E"/>
    <w:rsid w:val="004635D2"/>
    <w:rsid w:val="004636C0"/>
    <w:rsid w:val="0046404F"/>
    <w:rsid w:val="004643E8"/>
    <w:rsid w:val="0046452D"/>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29"/>
    <w:rsid w:val="004926F7"/>
    <w:rsid w:val="00492ED0"/>
    <w:rsid w:val="004931C8"/>
    <w:rsid w:val="00493462"/>
    <w:rsid w:val="0049372E"/>
    <w:rsid w:val="00493D1A"/>
    <w:rsid w:val="00493F4B"/>
    <w:rsid w:val="0049438C"/>
    <w:rsid w:val="0049479D"/>
    <w:rsid w:val="004971F7"/>
    <w:rsid w:val="00497354"/>
    <w:rsid w:val="00497523"/>
    <w:rsid w:val="00497ABB"/>
    <w:rsid w:val="00497BC6"/>
    <w:rsid w:val="00497E2A"/>
    <w:rsid w:val="004A34C9"/>
    <w:rsid w:val="004A4866"/>
    <w:rsid w:val="004A4B90"/>
    <w:rsid w:val="004A552C"/>
    <w:rsid w:val="004A57BF"/>
    <w:rsid w:val="004A6211"/>
    <w:rsid w:val="004A66D1"/>
    <w:rsid w:val="004A6A2F"/>
    <w:rsid w:val="004A7770"/>
    <w:rsid w:val="004B1781"/>
    <w:rsid w:val="004B1BC1"/>
    <w:rsid w:val="004B2535"/>
    <w:rsid w:val="004B278E"/>
    <w:rsid w:val="004B2C80"/>
    <w:rsid w:val="004B2EE5"/>
    <w:rsid w:val="004B2F38"/>
    <w:rsid w:val="004B3388"/>
    <w:rsid w:val="004B3899"/>
    <w:rsid w:val="004B4879"/>
    <w:rsid w:val="004B4D33"/>
    <w:rsid w:val="004B51C3"/>
    <w:rsid w:val="004B5660"/>
    <w:rsid w:val="004B6546"/>
    <w:rsid w:val="004B6697"/>
    <w:rsid w:val="004B66B0"/>
    <w:rsid w:val="004C0E10"/>
    <w:rsid w:val="004C2020"/>
    <w:rsid w:val="004C28E3"/>
    <w:rsid w:val="004C2C1A"/>
    <w:rsid w:val="004C3AE4"/>
    <w:rsid w:val="004C40C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5596"/>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02F1"/>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6DD0"/>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61C4"/>
    <w:rsid w:val="006265BB"/>
    <w:rsid w:val="0062678D"/>
    <w:rsid w:val="00626B3D"/>
    <w:rsid w:val="006276D5"/>
    <w:rsid w:val="0063097F"/>
    <w:rsid w:val="00630C4B"/>
    <w:rsid w:val="0063135D"/>
    <w:rsid w:val="00631D0F"/>
    <w:rsid w:val="006328CB"/>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31D1"/>
    <w:rsid w:val="0070330B"/>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C2D"/>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976"/>
    <w:rsid w:val="0077234E"/>
    <w:rsid w:val="0077249F"/>
    <w:rsid w:val="007726CD"/>
    <w:rsid w:val="00772CEB"/>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CC5"/>
    <w:rsid w:val="007C1D3F"/>
    <w:rsid w:val="007C29E8"/>
    <w:rsid w:val="007C2A36"/>
    <w:rsid w:val="007C39B1"/>
    <w:rsid w:val="007C4798"/>
    <w:rsid w:val="007C4BA5"/>
    <w:rsid w:val="007C594A"/>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8001CC"/>
    <w:rsid w:val="00800552"/>
    <w:rsid w:val="00800ED9"/>
    <w:rsid w:val="00801BB5"/>
    <w:rsid w:val="00801D16"/>
    <w:rsid w:val="00801E24"/>
    <w:rsid w:val="0080218E"/>
    <w:rsid w:val="008021BE"/>
    <w:rsid w:val="00802829"/>
    <w:rsid w:val="00803C4A"/>
    <w:rsid w:val="00804EB0"/>
    <w:rsid w:val="008057A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CEF"/>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5FDB"/>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147F"/>
    <w:rsid w:val="00951E91"/>
    <w:rsid w:val="00952A48"/>
    <w:rsid w:val="00953139"/>
    <w:rsid w:val="00953229"/>
    <w:rsid w:val="00954BD9"/>
    <w:rsid w:val="00954F42"/>
    <w:rsid w:val="00956D18"/>
    <w:rsid w:val="009572F8"/>
    <w:rsid w:val="00960616"/>
    <w:rsid w:val="00960B57"/>
    <w:rsid w:val="00960BD2"/>
    <w:rsid w:val="00961FBF"/>
    <w:rsid w:val="0096225C"/>
    <w:rsid w:val="00962B0A"/>
    <w:rsid w:val="00962EC7"/>
    <w:rsid w:val="00964604"/>
    <w:rsid w:val="00964E49"/>
    <w:rsid w:val="00965102"/>
    <w:rsid w:val="00965589"/>
    <w:rsid w:val="00966562"/>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2B0"/>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4D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5E07"/>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06E2"/>
    <w:rsid w:val="00A61017"/>
    <w:rsid w:val="00A61354"/>
    <w:rsid w:val="00A61DDC"/>
    <w:rsid w:val="00A6202D"/>
    <w:rsid w:val="00A624B4"/>
    <w:rsid w:val="00A62E93"/>
    <w:rsid w:val="00A63654"/>
    <w:rsid w:val="00A642AC"/>
    <w:rsid w:val="00A6430F"/>
    <w:rsid w:val="00A645A6"/>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914"/>
    <w:rsid w:val="00B12DA7"/>
    <w:rsid w:val="00B13B9E"/>
    <w:rsid w:val="00B14333"/>
    <w:rsid w:val="00B144A7"/>
    <w:rsid w:val="00B149C8"/>
    <w:rsid w:val="00B14DBF"/>
    <w:rsid w:val="00B14EC9"/>
    <w:rsid w:val="00B154F9"/>
    <w:rsid w:val="00B15BAD"/>
    <w:rsid w:val="00B164AE"/>
    <w:rsid w:val="00B172C4"/>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09"/>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025"/>
    <w:rsid w:val="00C3642A"/>
    <w:rsid w:val="00C375B7"/>
    <w:rsid w:val="00C37684"/>
    <w:rsid w:val="00C4071E"/>
    <w:rsid w:val="00C4079C"/>
    <w:rsid w:val="00C4102F"/>
    <w:rsid w:val="00C412C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6EB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43C"/>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863"/>
    <w:rsid w:val="00CE3CD7"/>
    <w:rsid w:val="00CE3FE2"/>
    <w:rsid w:val="00CE4291"/>
    <w:rsid w:val="00CE5066"/>
    <w:rsid w:val="00CE53A0"/>
    <w:rsid w:val="00CE5E40"/>
    <w:rsid w:val="00CE5FF7"/>
    <w:rsid w:val="00CE6258"/>
    <w:rsid w:val="00CE78E3"/>
    <w:rsid w:val="00CE7B64"/>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E30"/>
    <w:rsid w:val="00E57E81"/>
    <w:rsid w:val="00E609A3"/>
    <w:rsid w:val="00E61BAB"/>
    <w:rsid w:val="00E61CB6"/>
    <w:rsid w:val="00E62AFE"/>
    <w:rsid w:val="00E63204"/>
    <w:rsid w:val="00E63921"/>
    <w:rsid w:val="00E643B0"/>
    <w:rsid w:val="00E644A0"/>
    <w:rsid w:val="00E644CD"/>
    <w:rsid w:val="00E6573E"/>
    <w:rsid w:val="00E657E8"/>
    <w:rsid w:val="00E65C19"/>
    <w:rsid w:val="00E663A9"/>
    <w:rsid w:val="00E668EC"/>
    <w:rsid w:val="00E67A24"/>
    <w:rsid w:val="00E67A9A"/>
    <w:rsid w:val="00E67FCF"/>
    <w:rsid w:val="00E700B8"/>
    <w:rsid w:val="00E70D37"/>
    <w:rsid w:val="00E716DD"/>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4E"/>
    <w:rsid w:val="00FA2F7A"/>
    <w:rsid w:val="00FA39DE"/>
    <w:rsid w:val="00FA3B98"/>
    <w:rsid w:val="00FA3BCD"/>
    <w:rsid w:val="00FA4807"/>
    <w:rsid w:val="00FA49DC"/>
    <w:rsid w:val="00FA56C7"/>
    <w:rsid w:val="00FA5C7C"/>
    <w:rsid w:val="00FA793A"/>
    <w:rsid w:val="00FB0AC9"/>
    <w:rsid w:val="00FB1722"/>
    <w:rsid w:val="00FB290A"/>
    <w:rsid w:val="00FB2AEE"/>
    <w:rsid w:val="00FB3408"/>
    <w:rsid w:val="00FB3EF7"/>
    <w:rsid w:val="00FB4022"/>
    <w:rsid w:val="00FB5BAF"/>
    <w:rsid w:val="00FC00BD"/>
    <w:rsid w:val="00FC01EE"/>
    <w:rsid w:val="00FC1CD1"/>
    <w:rsid w:val="00FC1E77"/>
    <w:rsid w:val="00FC2467"/>
    <w:rsid w:val="00FC4531"/>
    <w:rsid w:val="00FC48CC"/>
    <w:rsid w:val="00FC49D8"/>
    <w:rsid w:val="00FC5C8B"/>
    <w:rsid w:val="00FC62F5"/>
    <w:rsid w:val="00FC6599"/>
    <w:rsid w:val="00FD12ED"/>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34"/>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557743333">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1750830">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29739348">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15263550">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hyperlink" Target="mailto:admin@dukl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mp-client/tenders/ocds-148610-b88e109b-e2b5-11ee-a01e-f641a8763d5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ip.dukla.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3604</TotalTime>
  <Pages>1</Pages>
  <Words>10149</Words>
  <Characters>60895</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70903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Paweł Puchalik</cp:lastModifiedBy>
  <cp:revision>128</cp:revision>
  <cp:lastPrinted>2020-09-20T13:32:00Z</cp:lastPrinted>
  <dcterms:created xsi:type="dcterms:W3CDTF">2020-10-30T13:04:00Z</dcterms:created>
  <dcterms:modified xsi:type="dcterms:W3CDTF">2024-03-15T11:12:00Z</dcterms:modified>
</cp:coreProperties>
</file>