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17777E" w14:textId="4DD880A7" w:rsidR="00767659" w:rsidRDefault="00767659" w:rsidP="00767659">
      <w:pPr>
        <w:tabs>
          <w:tab w:val="right" w:pos="9639"/>
        </w:tabs>
        <w:overflowPunct/>
        <w:autoSpaceDE/>
        <w:autoSpaceDN/>
        <w:adjustRightInd/>
        <w:jc w:val="right"/>
        <w:textAlignment w:val="auto"/>
        <w:outlineLvl w:val="0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  <w:r w:rsidRPr="0072790D">
        <w:rPr>
          <w:rFonts w:ascii="Times New Roman" w:hAnsi="Times New Roman"/>
          <w:b/>
          <w:color w:val="000000"/>
          <w:sz w:val="24"/>
          <w:szCs w:val="24"/>
          <w:lang w:eastAsia="en-US"/>
        </w:rPr>
        <w:t xml:space="preserve">Załącznik nr </w:t>
      </w:r>
      <w:r w:rsidR="00AC2FF0">
        <w:rPr>
          <w:rFonts w:ascii="Times New Roman" w:hAnsi="Times New Roman"/>
          <w:b/>
          <w:color w:val="000000"/>
          <w:sz w:val="24"/>
          <w:szCs w:val="24"/>
          <w:lang w:eastAsia="en-US"/>
        </w:rPr>
        <w:t>5</w:t>
      </w:r>
      <w:r w:rsidRPr="0072790D">
        <w:rPr>
          <w:rFonts w:ascii="Times New Roman" w:hAnsi="Times New Roman"/>
          <w:b/>
          <w:color w:val="000000"/>
          <w:sz w:val="24"/>
          <w:szCs w:val="24"/>
          <w:lang w:eastAsia="en-US"/>
        </w:rPr>
        <w:t xml:space="preserve"> do SWZ</w:t>
      </w:r>
    </w:p>
    <w:p w14:paraId="3F4FE30E" w14:textId="77777777" w:rsidR="00767659" w:rsidRPr="0072790D" w:rsidRDefault="00767659" w:rsidP="00767659">
      <w:pPr>
        <w:tabs>
          <w:tab w:val="right" w:pos="9639"/>
        </w:tabs>
        <w:overflowPunct/>
        <w:autoSpaceDE/>
        <w:autoSpaceDN/>
        <w:adjustRightInd/>
        <w:jc w:val="center"/>
        <w:textAlignment w:val="auto"/>
        <w:outlineLvl w:val="0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en-US"/>
        </w:rPr>
        <w:t>„PROJEKT”</w:t>
      </w:r>
    </w:p>
    <w:p w14:paraId="76C67875" w14:textId="77777777" w:rsidR="00767659" w:rsidRPr="00EB590E" w:rsidRDefault="00767659" w:rsidP="00767659">
      <w:pPr>
        <w:pStyle w:val="Nagwek2"/>
        <w:ind w:left="0"/>
        <w:jc w:val="center"/>
        <w:rPr>
          <w:rFonts w:ascii="Times New Roman" w:hAnsi="Times New Roman"/>
          <w:b/>
          <w:bCs/>
          <w:color w:val="000000" w:themeColor="text1"/>
          <w:kern w:val="2"/>
          <w:sz w:val="24"/>
        </w:rPr>
      </w:pPr>
      <w:r w:rsidRPr="00EB590E">
        <w:rPr>
          <w:rFonts w:ascii="Times New Roman" w:hAnsi="Times New Roman"/>
          <w:b/>
          <w:bCs/>
          <w:color w:val="000000" w:themeColor="text1"/>
          <w:kern w:val="2"/>
          <w:sz w:val="24"/>
        </w:rPr>
        <w:t>UMOWA Nr:</w:t>
      </w:r>
      <w:r>
        <w:rPr>
          <w:rFonts w:ascii="Times New Roman" w:hAnsi="Times New Roman"/>
          <w:b/>
          <w:bCs/>
          <w:color w:val="000000" w:themeColor="text1"/>
          <w:kern w:val="2"/>
          <w:sz w:val="24"/>
        </w:rPr>
        <w:t xml:space="preserve"> </w:t>
      </w:r>
    </w:p>
    <w:p w14:paraId="370821AE" w14:textId="77777777" w:rsidR="00767659" w:rsidRPr="000E1287" w:rsidRDefault="00767659" w:rsidP="00767659">
      <w:pPr>
        <w:spacing w:line="27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4E00EFBE" w14:textId="77777777" w:rsidR="00767659" w:rsidRPr="000E1287" w:rsidRDefault="00767659" w:rsidP="00767659">
      <w:pPr>
        <w:spacing w:line="276" w:lineRule="auto"/>
        <w:rPr>
          <w:rFonts w:ascii="Times New Roman" w:hAnsi="Times New Roman"/>
          <w:sz w:val="24"/>
          <w:szCs w:val="24"/>
        </w:rPr>
      </w:pPr>
      <w:r w:rsidRPr="000E1287">
        <w:rPr>
          <w:rFonts w:ascii="Times New Roman" w:hAnsi="Times New Roman"/>
          <w:sz w:val="24"/>
          <w:szCs w:val="24"/>
        </w:rPr>
        <w:t>zawarta w dniu ……………</w:t>
      </w:r>
      <w:r>
        <w:rPr>
          <w:rFonts w:ascii="Times New Roman" w:hAnsi="Times New Roman"/>
          <w:sz w:val="24"/>
          <w:szCs w:val="24"/>
        </w:rPr>
        <w:t xml:space="preserve"> </w:t>
      </w:r>
      <w:r w:rsidRPr="000E1287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4 roku</w:t>
      </w:r>
      <w:r w:rsidRPr="000E1287">
        <w:rPr>
          <w:rFonts w:ascii="Times New Roman" w:hAnsi="Times New Roman"/>
          <w:sz w:val="24"/>
          <w:szCs w:val="24"/>
        </w:rPr>
        <w:t xml:space="preserve"> w Dukli pomiędzy:</w:t>
      </w:r>
    </w:p>
    <w:p w14:paraId="14FA3C92" w14:textId="77777777" w:rsidR="00767659" w:rsidRDefault="00767659" w:rsidP="00767659">
      <w:pPr>
        <w:pStyle w:val="Akapitzlist"/>
        <w:numPr>
          <w:ilvl w:val="0"/>
          <w:numId w:val="42"/>
        </w:numPr>
        <w:suppressAutoHyphens/>
        <w:overflowPunct/>
        <w:autoSpaceDE/>
        <w:autoSpaceDN/>
        <w:adjustRightInd/>
        <w:spacing w:line="276" w:lineRule="auto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3C5A02">
        <w:rPr>
          <w:rFonts w:ascii="Times New Roman" w:hAnsi="Times New Roman"/>
          <w:b/>
          <w:sz w:val="24"/>
          <w:szCs w:val="24"/>
        </w:rPr>
        <w:t xml:space="preserve">Gminą Dukla, </w:t>
      </w:r>
      <w:r w:rsidRPr="003C5A02">
        <w:rPr>
          <w:rFonts w:ascii="Times New Roman" w:hAnsi="Times New Roman"/>
          <w:sz w:val="24"/>
          <w:szCs w:val="24"/>
        </w:rPr>
        <w:t xml:space="preserve">Trakt Węgierski 11, 38-450 Dukla, </w:t>
      </w:r>
    </w:p>
    <w:p w14:paraId="5EF259C5" w14:textId="77777777" w:rsidR="00767659" w:rsidRDefault="00767659" w:rsidP="00767659">
      <w:pPr>
        <w:pStyle w:val="Akapitzlist"/>
        <w:suppressAutoHyphens/>
        <w:overflowPunct/>
        <w:autoSpaceDE/>
        <w:autoSpaceDN/>
        <w:adjustRightInd/>
        <w:spacing w:line="276" w:lineRule="auto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3C5A02">
        <w:rPr>
          <w:rFonts w:ascii="Times New Roman" w:hAnsi="Times New Roman"/>
          <w:sz w:val="24"/>
          <w:szCs w:val="24"/>
        </w:rPr>
        <w:t>NIP: 684-236-44-50, Regon: 370440531,</w:t>
      </w:r>
    </w:p>
    <w:p w14:paraId="126AC544" w14:textId="77777777" w:rsidR="00767659" w:rsidRDefault="00767659" w:rsidP="00767659">
      <w:pPr>
        <w:pStyle w:val="Akapitzlist"/>
        <w:suppressAutoHyphens/>
        <w:overflowPunct/>
        <w:autoSpaceDE/>
        <w:autoSpaceDN/>
        <w:adjustRightInd/>
        <w:spacing w:line="276" w:lineRule="auto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3C5A02">
        <w:rPr>
          <w:rFonts w:ascii="Times New Roman" w:hAnsi="Times New Roman"/>
          <w:sz w:val="24"/>
          <w:szCs w:val="24"/>
        </w:rPr>
        <w:t xml:space="preserve">którą reprezentuje </w:t>
      </w:r>
      <w:r>
        <w:rPr>
          <w:rFonts w:ascii="Times New Roman" w:hAnsi="Times New Roman"/>
          <w:sz w:val="24"/>
          <w:szCs w:val="24"/>
        </w:rPr>
        <w:t>Krystyna Andruch</w:t>
      </w:r>
      <w:r w:rsidRPr="003C5A02">
        <w:rPr>
          <w:rFonts w:ascii="Times New Roman" w:hAnsi="Times New Roman"/>
          <w:sz w:val="24"/>
          <w:szCs w:val="24"/>
        </w:rPr>
        <w:t xml:space="preserve"> – Burmistrz Dukli, </w:t>
      </w:r>
    </w:p>
    <w:p w14:paraId="251E8E5B" w14:textId="77777777" w:rsidR="00767659" w:rsidRDefault="00767659" w:rsidP="00767659">
      <w:pPr>
        <w:pStyle w:val="Akapitzlist"/>
        <w:suppressAutoHyphens/>
        <w:overflowPunct/>
        <w:autoSpaceDE/>
        <w:autoSpaceDN/>
        <w:adjustRightInd/>
        <w:spacing w:line="276" w:lineRule="auto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3C5A02">
        <w:rPr>
          <w:rFonts w:ascii="Times New Roman" w:hAnsi="Times New Roman"/>
          <w:sz w:val="24"/>
          <w:szCs w:val="24"/>
        </w:rPr>
        <w:t xml:space="preserve">zwaną w dalszej części Umowy </w:t>
      </w:r>
      <w:r w:rsidRPr="003C5A02">
        <w:rPr>
          <w:rFonts w:ascii="Times New Roman" w:hAnsi="Times New Roman"/>
          <w:b/>
          <w:sz w:val="24"/>
          <w:szCs w:val="24"/>
        </w:rPr>
        <w:t>Zamawiającym</w:t>
      </w:r>
      <w:r w:rsidRPr="003C5A02">
        <w:rPr>
          <w:rFonts w:ascii="Times New Roman" w:hAnsi="Times New Roman"/>
          <w:sz w:val="24"/>
          <w:szCs w:val="24"/>
        </w:rPr>
        <w:t xml:space="preserve">, </w:t>
      </w:r>
    </w:p>
    <w:p w14:paraId="20480BEE" w14:textId="77777777" w:rsidR="00767659" w:rsidRPr="00070B4A" w:rsidRDefault="00767659" w:rsidP="00767659">
      <w:pPr>
        <w:suppressAutoHyphens/>
        <w:overflowPunct/>
        <w:autoSpaceDE/>
        <w:autoSpaceDN/>
        <w:adjustRightInd/>
        <w:spacing w:line="276" w:lineRule="auto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070B4A">
        <w:rPr>
          <w:rFonts w:ascii="Times New Roman" w:hAnsi="Times New Roman"/>
          <w:sz w:val="24"/>
          <w:szCs w:val="24"/>
        </w:rPr>
        <w:t>a</w:t>
      </w:r>
    </w:p>
    <w:p w14:paraId="06FE7F42" w14:textId="77777777" w:rsidR="00767659" w:rsidRPr="000E1287" w:rsidRDefault="00767659" w:rsidP="00767659">
      <w:pPr>
        <w:pStyle w:val="Akapitzlist"/>
        <w:numPr>
          <w:ilvl w:val="0"/>
          <w:numId w:val="42"/>
        </w:numPr>
        <w:suppressAutoHyphens/>
        <w:overflowPunct/>
        <w:autoSpaceDE/>
        <w:autoSpaceDN/>
        <w:adjustRightInd/>
        <w:spacing w:line="276" w:lineRule="auto"/>
        <w:contextualSpacing/>
        <w:jc w:val="left"/>
        <w:textAlignment w:val="auto"/>
        <w:rPr>
          <w:rFonts w:ascii="Times New Roman" w:hAnsi="Times New Roman"/>
          <w:sz w:val="24"/>
          <w:szCs w:val="24"/>
        </w:rPr>
      </w:pPr>
      <w:r w:rsidRPr="000E1287">
        <w:rPr>
          <w:rFonts w:ascii="Times New Roman" w:hAnsi="Times New Roman"/>
          <w:sz w:val="24"/>
          <w:szCs w:val="24"/>
        </w:rPr>
        <w:t>……………………………………………., NIP:………., Regon: …………</w:t>
      </w:r>
    </w:p>
    <w:p w14:paraId="6C64B9A0" w14:textId="77777777" w:rsidR="00767659" w:rsidRPr="000E1287" w:rsidRDefault="00767659" w:rsidP="00767659">
      <w:pPr>
        <w:pStyle w:val="Akapitzlist"/>
        <w:tabs>
          <w:tab w:val="left" w:pos="684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0E1287">
        <w:rPr>
          <w:rFonts w:ascii="Times New Roman" w:hAnsi="Times New Roman"/>
          <w:sz w:val="24"/>
          <w:szCs w:val="24"/>
        </w:rPr>
        <w:t>reprezentowanym przez:</w:t>
      </w:r>
    </w:p>
    <w:p w14:paraId="6F32273C" w14:textId="77777777" w:rsidR="00767659" w:rsidRPr="000E1287" w:rsidRDefault="00767659" w:rsidP="00767659">
      <w:pPr>
        <w:pStyle w:val="Akapitzlist"/>
        <w:numPr>
          <w:ilvl w:val="0"/>
          <w:numId w:val="43"/>
        </w:numPr>
        <w:tabs>
          <w:tab w:val="left" w:pos="684"/>
        </w:tabs>
        <w:suppressAutoHyphens/>
        <w:overflowPunct/>
        <w:autoSpaceDE/>
        <w:autoSpaceDN/>
        <w:adjustRightInd/>
        <w:spacing w:line="276" w:lineRule="auto"/>
        <w:ind w:hanging="8"/>
        <w:contextualSpacing/>
        <w:jc w:val="left"/>
        <w:textAlignment w:val="auto"/>
        <w:rPr>
          <w:rFonts w:ascii="Times New Roman" w:hAnsi="Times New Roman"/>
          <w:sz w:val="24"/>
          <w:szCs w:val="24"/>
        </w:rPr>
      </w:pPr>
      <w:r w:rsidRPr="000E1287">
        <w:rPr>
          <w:rFonts w:ascii="Times New Roman" w:hAnsi="Times New Roman"/>
          <w:sz w:val="24"/>
          <w:szCs w:val="24"/>
        </w:rPr>
        <w:t>………………………………………</w:t>
      </w:r>
      <w:r w:rsidRPr="000E1287">
        <w:rPr>
          <w:rFonts w:ascii="Times New Roman" w:hAnsi="Times New Roman"/>
          <w:sz w:val="24"/>
          <w:szCs w:val="24"/>
        </w:rPr>
        <w:tab/>
        <w:t>- ……………………..</w:t>
      </w:r>
    </w:p>
    <w:p w14:paraId="7218093A" w14:textId="77777777" w:rsidR="00767659" w:rsidRPr="000E1287" w:rsidRDefault="00767659" w:rsidP="00767659">
      <w:pPr>
        <w:pStyle w:val="Akapitzlist"/>
        <w:numPr>
          <w:ilvl w:val="0"/>
          <w:numId w:val="43"/>
        </w:numPr>
        <w:tabs>
          <w:tab w:val="left" w:pos="684"/>
        </w:tabs>
        <w:suppressAutoHyphens/>
        <w:overflowPunct/>
        <w:autoSpaceDE/>
        <w:autoSpaceDN/>
        <w:adjustRightInd/>
        <w:spacing w:line="276" w:lineRule="auto"/>
        <w:ind w:hanging="8"/>
        <w:contextualSpacing/>
        <w:jc w:val="left"/>
        <w:textAlignment w:val="auto"/>
        <w:rPr>
          <w:rFonts w:ascii="Times New Roman" w:hAnsi="Times New Roman"/>
          <w:sz w:val="24"/>
          <w:szCs w:val="24"/>
        </w:rPr>
      </w:pPr>
      <w:r w:rsidRPr="000E1287">
        <w:rPr>
          <w:rFonts w:ascii="Times New Roman" w:hAnsi="Times New Roman"/>
          <w:sz w:val="24"/>
          <w:szCs w:val="24"/>
        </w:rPr>
        <w:t>………………………………………</w:t>
      </w:r>
      <w:r w:rsidRPr="000E1287">
        <w:rPr>
          <w:rFonts w:ascii="Times New Roman" w:hAnsi="Times New Roman"/>
          <w:sz w:val="24"/>
          <w:szCs w:val="24"/>
        </w:rPr>
        <w:tab/>
        <w:t>- ……………………..</w:t>
      </w:r>
    </w:p>
    <w:p w14:paraId="1F26ED95" w14:textId="77777777" w:rsidR="00767659" w:rsidRDefault="00767659" w:rsidP="00767659">
      <w:pPr>
        <w:spacing w:line="276" w:lineRule="auto"/>
        <w:rPr>
          <w:rFonts w:ascii="Times New Roman" w:hAnsi="Times New Roman"/>
          <w:sz w:val="24"/>
          <w:szCs w:val="24"/>
        </w:rPr>
      </w:pPr>
      <w:r w:rsidRPr="000E1287">
        <w:rPr>
          <w:rFonts w:ascii="Times New Roman" w:hAnsi="Times New Roman"/>
          <w:sz w:val="24"/>
          <w:szCs w:val="24"/>
        </w:rPr>
        <w:t xml:space="preserve">zwanym w dalszej części Umowy </w:t>
      </w:r>
      <w:r w:rsidRPr="000E1287">
        <w:rPr>
          <w:rFonts w:ascii="Times New Roman" w:hAnsi="Times New Roman"/>
          <w:b/>
          <w:sz w:val="24"/>
          <w:szCs w:val="24"/>
        </w:rPr>
        <w:t>Wykonawcą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 </w:t>
      </w:r>
    </w:p>
    <w:p w14:paraId="33753C2E" w14:textId="77777777" w:rsidR="00767659" w:rsidRDefault="00767659" w:rsidP="00767659">
      <w:pPr>
        <w:spacing w:line="276" w:lineRule="auto"/>
        <w:rPr>
          <w:rFonts w:ascii="Times New Roman" w:hAnsi="Times New Roman"/>
          <w:sz w:val="24"/>
          <w:szCs w:val="24"/>
        </w:rPr>
      </w:pPr>
    </w:p>
    <w:p w14:paraId="33927C64" w14:textId="77777777" w:rsidR="00767659" w:rsidRDefault="00767659" w:rsidP="00767659">
      <w:p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łącznie dalej zwanych także „</w:t>
      </w:r>
      <w:r w:rsidRPr="00070B4A">
        <w:rPr>
          <w:rFonts w:ascii="Times New Roman" w:hAnsi="Times New Roman"/>
          <w:b/>
          <w:sz w:val="24"/>
          <w:szCs w:val="24"/>
        </w:rPr>
        <w:t>Stronam</w:t>
      </w:r>
      <w:r>
        <w:rPr>
          <w:rFonts w:ascii="Times New Roman" w:hAnsi="Times New Roman"/>
          <w:sz w:val="24"/>
          <w:szCs w:val="24"/>
        </w:rPr>
        <w:t>i” lub każde z osobna „</w:t>
      </w:r>
      <w:r w:rsidRPr="00070B4A">
        <w:rPr>
          <w:rFonts w:ascii="Times New Roman" w:hAnsi="Times New Roman"/>
          <w:b/>
          <w:sz w:val="24"/>
          <w:szCs w:val="24"/>
        </w:rPr>
        <w:t>Stroną</w:t>
      </w:r>
      <w:r>
        <w:rPr>
          <w:rFonts w:ascii="Times New Roman" w:hAnsi="Times New Roman"/>
          <w:sz w:val="24"/>
          <w:szCs w:val="24"/>
        </w:rPr>
        <w:t>”</w:t>
      </w:r>
      <w:r w:rsidRPr="000E1287">
        <w:rPr>
          <w:rFonts w:ascii="Times New Roman" w:hAnsi="Times New Roman"/>
          <w:sz w:val="24"/>
          <w:szCs w:val="24"/>
        </w:rPr>
        <w:t xml:space="preserve">, </w:t>
      </w:r>
    </w:p>
    <w:p w14:paraId="15BACD57" w14:textId="77777777" w:rsidR="00767659" w:rsidRPr="000E1287" w:rsidRDefault="00767659" w:rsidP="00767659">
      <w:p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 następującej treści:</w:t>
      </w:r>
    </w:p>
    <w:p w14:paraId="3A64413F" w14:textId="77777777" w:rsidR="00767659" w:rsidRPr="00EB590E" w:rsidRDefault="00767659" w:rsidP="00767659">
      <w:pPr>
        <w:shd w:val="clear" w:color="auto" w:fill="FFFFFF"/>
        <w:tabs>
          <w:tab w:val="left" w:pos="400"/>
          <w:tab w:val="left" w:leader="dot" w:pos="9072"/>
        </w:tabs>
        <w:overflowPunct/>
        <w:autoSpaceDE/>
        <w:autoSpaceDN/>
        <w:adjustRightInd/>
        <w:spacing w:line="276" w:lineRule="auto"/>
        <w:ind w:left="768"/>
        <w:jc w:val="left"/>
        <w:textAlignment w:val="auto"/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</w:pPr>
    </w:p>
    <w:p w14:paraId="3327E208" w14:textId="4B4F3511" w:rsidR="00767659" w:rsidRDefault="00767659" w:rsidP="00767659">
      <w:pPr>
        <w:spacing w:line="276" w:lineRule="auto"/>
        <w:rPr>
          <w:rFonts w:ascii="Times New Roman" w:hAnsi="Times New Roman"/>
          <w:b/>
          <w:sz w:val="24"/>
          <w:szCs w:val="24"/>
        </w:rPr>
      </w:pPr>
      <w:r w:rsidRPr="00D66936">
        <w:rPr>
          <w:rStyle w:val="FontStyle104"/>
          <w:sz w:val="24"/>
          <w:szCs w:val="24"/>
        </w:rPr>
        <w:t xml:space="preserve">W wyniku rozstrzygniętego postępowania o udzielenie zamówienia publicznego (znak: </w:t>
      </w:r>
      <w:r w:rsidRPr="004910CC">
        <w:rPr>
          <w:rFonts w:ascii="Times New Roman" w:hAnsi="Times New Roman"/>
          <w:sz w:val="24"/>
          <w:szCs w:val="24"/>
        </w:rPr>
        <w:t>……………………</w:t>
      </w:r>
      <w:r w:rsidRPr="00D66936">
        <w:rPr>
          <w:rStyle w:val="FontStyle104"/>
          <w:sz w:val="24"/>
          <w:szCs w:val="24"/>
        </w:rPr>
        <w:t xml:space="preserve">), przeprowadzonego </w:t>
      </w:r>
      <w:r w:rsidRPr="004910CC">
        <w:rPr>
          <w:rFonts w:ascii="Times New Roman" w:hAnsi="Times New Roman"/>
          <w:sz w:val="24"/>
          <w:szCs w:val="24"/>
        </w:rPr>
        <w:t xml:space="preserve">w trybie podstawowym, na podstawie art. 275 pkt 1 ustawy z dnia 11 września 2019 roku - </w:t>
      </w:r>
      <w:r>
        <w:rPr>
          <w:rFonts w:ascii="Times New Roman" w:hAnsi="Times New Roman"/>
          <w:sz w:val="24"/>
          <w:szCs w:val="24"/>
        </w:rPr>
        <w:t xml:space="preserve">Prawo zamówień publicznych, </w:t>
      </w:r>
      <w:r>
        <w:rPr>
          <w:rFonts w:ascii="Times New Roman" w:hAnsi="Times New Roman"/>
          <w:color w:val="000000"/>
          <w:sz w:val="24"/>
          <w:szCs w:val="24"/>
        </w:rPr>
        <w:t>zwanej</w:t>
      </w:r>
      <w:r w:rsidRPr="004910CC">
        <w:rPr>
          <w:rFonts w:ascii="Times New Roman" w:hAnsi="Times New Roman"/>
          <w:color w:val="000000"/>
          <w:sz w:val="24"/>
          <w:szCs w:val="24"/>
        </w:rPr>
        <w:t xml:space="preserve"> dalej ustawą Pzp</w:t>
      </w:r>
      <w:r w:rsidRPr="004910CC">
        <w:rPr>
          <w:rStyle w:val="FontStyle104"/>
          <w:sz w:val="24"/>
          <w:szCs w:val="24"/>
        </w:rPr>
        <w:t xml:space="preserve">, została zawarta umowa </w:t>
      </w:r>
      <w:r w:rsidRPr="004910CC">
        <w:rPr>
          <w:rFonts w:ascii="Times New Roman" w:hAnsi="Times New Roman"/>
          <w:bCs/>
          <w:sz w:val="24"/>
          <w:szCs w:val="24"/>
        </w:rPr>
        <w:t xml:space="preserve">na wykonanie robót budowlanych dla zadania pn.: </w:t>
      </w:r>
      <w:r w:rsidRPr="005275AF">
        <w:rPr>
          <w:rFonts w:ascii="Times New Roman" w:hAnsi="Times New Roman"/>
          <w:b/>
          <w:sz w:val="24"/>
          <w:szCs w:val="24"/>
        </w:rPr>
        <w:t>Budowa kaplicy cmentarnej w Dukli wraz z budową śc</w:t>
      </w:r>
      <w:r>
        <w:rPr>
          <w:rFonts w:ascii="Times New Roman" w:hAnsi="Times New Roman"/>
          <w:b/>
          <w:sz w:val="24"/>
          <w:szCs w:val="24"/>
        </w:rPr>
        <w:t xml:space="preserve">ian na urny z prochami zmarłych </w:t>
      </w:r>
      <w:r>
        <w:rPr>
          <w:rFonts w:ascii="Times New Roman" w:hAnsi="Times New Roman"/>
          <w:b/>
          <w:sz w:val="24"/>
          <w:szCs w:val="24"/>
        </w:rPr>
        <w:br/>
      </w:r>
      <w:r w:rsidRPr="005275AF">
        <w:rPr>
          <w:rFonts w:ascii="Times New Roman" w:hAnsi="Times New Roman"/>
          <w:b/>
          <w:sz w:val="24"/>
          <w:szCs w:val="24"/>
        </w:rPr>
        <w:t>i zagospodarowaniem terenu przy kaplicy oraz budową drogi gminnej w Dukli.</w:t>
      </w:r>
    </w:p>
    <w:p w14:paraId="1C172613" w14:textId="77777777" w:rsidR="00767659" w:rsidRDefault="00767659" w:rsidP="00767659">
      <w:pPr>
        <w:spacing w:line="276" w:lineRule="auto"/>
        <w:rPr>
          <w:rFonts w:ascii="Times New Roman" w:hAnsi="Times New Roman"/>
          <w:b/>
          <w:i/>
          <w:sz w:val="24"/>
          <w:szCs w:val="24"/>
        </w:rPr>
      </w:pPr>
    </w:p>
    <w:p w14:paraId="3F1C6039" w14:textId="77777777" w:rsidR="00767659" w:rsidRPr="00070B4A" w:rsidRDefault="00767659" w:rsidP="00767659">
      <w:pPr>
        <w:spacing w:line="276" w:lineRule="auto"/>
        <w:rPr>
          <w:rFonts w:ascii="Times New Roman" w:hAnsi="Times New Roman"/>
          <w:b/>
          <w:sz w:val="24"/>
          <w:szCs w:val="24"/>
          <w:u w:val="single"/>
        </w:rPr>
      </w:pPr>
      <w:r w:rsidRPr="00070B4A">
        <w:rPr>
          <w:rFonts w:ascii="Times New Roman" w:hAnsi="Times New Roman"/>
          <w:b/>
          <w:sz w:val="24"/>
          <w:szCs w:val="24"/>
          <w:u w:val="single"/>
        </w:rPr>
        <w:t>Zadanie dofinansowane jest w ramach Polskiego Ładu: Programu Inwestycji Strategicznych na realizację zadań inwestycyjnych.</w:t>
      </w:r>
    </w:p>
    <w:p w14:paraId="3EA442D3" w14:textId="77777777" w:rsidR="00767659" w:rsidRPr="00D66936" w:rsidRDefault="00767659" w:rsidP="00767659">
      <w:pPr>
        <w:spacing w:line="276" w:lineRule="auto"/>
        <w:rPr>
          <w:rFonts w:ascii="Times New Roman" w:hAnsi="Times New Roman"/>
          <w:color w:val="000000"/>
          <w:kern w:val="2"/>
          <w:sz w:val="24"/>
          <w:szCs w:val="24"/>
        </w:rPr>
      </w:pPr>
    </w:p>
    <w:p w14:paraId="3EA46382" w14:textId="77777777" w:rsidR="00767659" w:rsidRPr="00D66936" w:rsidRDefault="00767659" w:rsidP="00767659">
      <w:pPr>
        <w:spacing w:line="276" w:lineRule="auto"/>
        <w:jc w:val="center"/>
        <w:rPr>
          <w:rFonts w:ascii="Times New Roman" w:hAnsi="Times New Roman"/>
          <w:b/>
          <w:bCs/>
          <w:color w:val="000000"/>
          <w:kern w:val="2"/>
          <w:sz w:val="24"/>
          <w:szCs w:val="24"/>
        </w:rPr>
      </w:pPr>
      <w:r w:rsidRPr="00D66936">
        <w:rPr>
          <w:rFonts w:ascii="Times New Roman" w:hAnsi="Times New Roman"/>
          <w:b/>
          <w:bCs/>
          <w:color w:val="000000"/>
          <w:kern w:val="2"/>
          <w:sz w:val="24"/>
          <w:szCs w:val="24"/>
        </w:rPr>
        <w:t>§ 1</w:t>
      </w:r>
    </w:p>
    <w:p w14:paraId="438A3750" w14:textId="77777777" w:rsidR="00767659" w:rsidRPr="00CE430C" w:rsidRDefault="00767659" w:rsidP="00767659">
      <w:pPr>
        <w:pStyle w:val="Akapitzlist"/>
        <w:numPr>
          <w:ilvl w:val="0"/>
          <w:numId w:val="7"/>
        </w:numPr>
        <w:spacing w:line="276" w:lineRule="auto"/>
        <w:rPr>
          <w:rFonts w:ascii="Times New Roman" w:hAnsi="Times New Roman"/>
          <w:b/>
          <w:bCs/>
          <w:sz w:val="24"/>
          <w:szCs w:val="24"/>
        </w:rPr>
      </w:pPr>
      <w:r w:rsidRPr="00CE430C">
        <w:rPr>
          <w:rFonts w:ascii="Times New Roman" w:hAnsi="Times New Roman"/>
          <w:sz w:val="24"/>
          <w:szCs w:val="24"/>
        </w:rPr>
        <w:t xml:space="preserve">Zamawiający powierza, a Wykonawca przyjmuje do wykonania zadanie pn.: </w:t>
      </w:r>
      <w:r w:rsidRPr="005275AF">
        <w:rPr>
          <w:rFonts w:ascii="Times New Roman" w:hAnsi="Times New Roman"/>
          <w:b/>
          <w:sz w:val="24"/>
          <w:szCs w:val="24"/>
        </w:rPr>
        <w:t>Budowa kaplicy cmentarnej w Dukli wraz z budową śc</w:t>
      </w:r>
      <w:r>
        <w:rPr>
          <w:rFonts w:ascii="Times New Roman" w:hAnsi="Times New Roman"/>
          <w:b/>
          <w:sz w:val="24"/>
          <w:szCs w:val="24"/>
        </w:rPr>
        <w:t xml:space="preserve">ian na urny z prochami zmarłych </w:t>
      </w:r>
      <w:r>
        <w:rPr>
          <w:rFonts w:ascii="Times New Roman" w:hAnsi="Times New Roman"/>
          <w:b/>
          <w:sz w:val="24"/>
          <w:szCs w:val="24"/>
        </w:rPr>
        <w:br/>
      </w:r>
      <w:r w:rsidRPr="005275AF">
        <w:rPr>
          <w:rFonts w:ascii="Times New Roman" w:hAnsi="Times New Roman"/>
          <w:b/>
          <w:sz w:val="24"/>
          <w:szCs w:val="24"/>
        </w:rPr>
        <w:t>i zagospodarowaniem terenu przy kaplicy oraz budową drogi gminnej w Dukli</w:t>
      </w:r>
      <w:r>
        <w:rPr>
          <w:rFonts w:ascii="Times New Roman" w:hAnsi="Times New Roman"/>
          <w:b/>
          <w:sz w:val="24"/>
          <w:szCs w:val="24"/>
        </w:rPr>
        <w:t>.</w:t>
      </w:r>
    </w:p>
    <w:p w14:paraId="2878BDAC" w14:textId="77777777" w:rsidR="00767659" w:rsidRDefault="00767659" w:rsidP="00767659">
      <w:pPr>
        <w:pStyle w:val="Akapitzlist"/>
        <w:numPr>
          <w:ilvl w:val="0"/>
          <w:numId w:val="7"/>
        </w:numPr>
        <w:spacing w:line="276" w:lineRule="auto"/>
        <w:ind w:left="357" w:hanging="357"/>
        <w:rPr>
          <w:rFonts w:ascii="Times New Roman" w:hAnsi="Times New Roman"/>
          <w:b/>
          <w:sz w:val="24"/>
          <w:szCs w:val="24"/>
        </w:rPr>
      </w:pPr>
      <w:r w:rsidRPr="008E07B9">
        <w:rPr>
          <w:rFonts w:ascii="Times New Roman" w:hAnsi="Times New Roman"/>
          <w:sz w:val="24"/>
          <w:szCs w:val="24"/>
        </w:rPr>
        <w:t xml:space="preserve">Przedmiotem Umowy jest wykonanie robót budowlanych polegających na: </w:t>
      </w:r>
      <w:r w:rsidRPr="008E07B9">
        <w:rPr>
          <w:rFonts w:ascii="Times New Roman" w:hAnsi="Times New Roman"/>
          <w:sz w:val="24"/>
          <w:szCs w:val="24"/>
        </w:rPr>
        <w:br/>
      </w:r>
      <w:r w:rsidRPr="008E07B9">
        <w:rPr>
          <w:rFonts w:ascii="Times New Roman" w:hAnsi="Times New Roman"/>
          <w:b/>
          <w:sz w:val="24"/>
          <w:szCs w:val="24"/>
        </w:rPr>
        <w:t xml:space="preserve">A)  </w:t>
      </w:r>
      <w:r>
        <w:rPr>
          <w:rFonts w:ascii="Times New Roman" w:hAnsi="Times New Roman"/>
          <w:b/>
          <w:sz w:val="24"/>
          <w:szCs w:val="24"/>
        </w:rPr>
        <w:t>Zakres</w:t>
      </w:r>
      <w:r w:rsidRPr="008E07B9">
        <w:rPr>
          <w:rFonts w:ascii="Times New Roman" w:hAnsi="Times New Roman"/>
          <w:b/>
          <w:sz w:val="24"/>
          <w:szCs w:val="24"/>
        </w:rPr>
        <w:t xml:space="preserve"> A</w:t>
      </w:r>
    </w:p>
    <w:p w14:paraId="3B113F82" w14:textId="77777777" w:rsidR="00767659" w:rsidRDefault="00767659" w:rsidP="00767659">
      <w:pPr>
        <w:spacing w:line="276" w:lineRule="auto"/>
        <w:ind w:left="426"/>
        <w:rPr>
          <w:rFonts w:ascii="Times New Roman" w:hAnsi="Times New Roman"/>
          <w:b/>
          <w:sz w:val="24"/>
          <w:szCs w:val="24"/>
        </w:rPr>
      </w:pPr>
      <w:r w:rsidRPr="005275AF">
        <w:rPr>
          <w:rFonts w:ascii="Times New Roman" w:hAnsi="Times New Roman"/>
          <w:b/>
          <w:sz w:val="24"/>
          <w:szCs w:val="24"/>
        </w:rPr>
        <w:t>Budowa kaplicy cmentarnej w Dukli wraz z budową ścian na urny z prochami zmarłych i zagosp</w:t>
      </w:r>
      <w:r>
        <w:rPr>
          <w:rFonts w:ascii="Times New Roman" w:hAnsi="Times New Roman"/>
          <w:b/>
          <w:sz w:val="24"/>
          <w:szCs w:val="24"/>
        </w:rPr>
        <w:t>odarowaniem terenu przy kaplicy.</w:t>
      </w:r>
    </w:p>
    <w:p w14:paraId="1FBE37C5" w14:textId="77777777" w:rsidR="00767659" w:rsidRPr="009C495C" w:rsidRDefault="00767659" w:rsidP="00767659">
      <w:pPr>
        <w:overflowPunct/>
        <w:spacing w:line="276" w:lineRule="auto"/>
        <w:ind w:left="426"/>
        <w:jc w:val="left"/>
        <w:textAlignment w:val="auto"/>
        <w:rPr>
          <w:rFonts w:ascii="Times New Roman" w:hAnsi="Times New Roman"/>
          <w:sz w:val="24"/>
          <w:szCs w:val="18"/>
        </w:rPr>
      </w:pPr>
      <w:r w:rsidRPr="009C495C">
        <w:rPr>
          <w:rFonts w:ascii="Times New Roman" w:hAnsi="Times New Roman"/>
          <w:sz w:val="24"/>
          <w:szCs w:val="18"/>
        </w:rPr>
        <w:t>W zakresie przedmiotu inwestycji znajdują się:</w:t>
      </w:r>
    </w:p>
    <w:p w14:paraId="5F6E365D" w14:textId="77777777" w:rsidR="00767659" w:rsidRPr="009C495C" w:rsidRDefault="00767659" w:rsidP="00767659">
      <w:pPr>
        <w:overflowPunct/>
        <w:spacing w:line="276" w:lineRule="auto"/>
        <w:ind w:left="426"/>
        <w:jc w:val="left"/>
        <w:textAlignment w:val="auto"/>
        <w:rPr>
          <w:rFonts w:ascii="Times New Roman" w:hAnsi="Times New Roman"/>
          <w:sz w:val="24"/>
          <w:szCs w:val="18"/>
        </w:rPr>
      </w:pPr>
      <w:r>
        <w:rPr>
          <w:rFonts w:ascii="Times New Roman" w:hAnsi="Times New Roman"/>
          <w:sz w:val="24"/>
          <w:szCs w:val="18"/>
        </w:rPr>
        <w:t xml:space="preserve">- </w:t>
      </w:r>
      <w:r w:rsidRPr="009C495C">
        <w:rPr>
          <w:rFonts w:ascii="Times New Roman" w:hAnsi="Times New Roman"/>
          <w:sz w:val="24"/>
          <w:szCs w:val="18"/>
        </w:rPr>
        <w:t>budowa budynku kaplicy cmentarnej,</w:t>
      </w:r>
    </w:p>
    <w:p w14:paraId="222877A9" w14:textId="77777777" w:rsidR="00767659" w:rsidRPr="009C495C" w:rsidRDefault="00767659" w:rsidP="00767659">
      <w:pPr>
        <w:overflowPunct/>
        <w:spacing w:line="276" w:lineRule="auto"/>
        <w:ind w:left="426"/>
        <w:jc w:val="left"/>
        <w:textAlignment w:val="auto"/>
        <w:rPr>
          <w:rFonts w:ascii="Times New Roman" w:hAnsi="Times New Roman"/>
          <w:sz w:val="24"/>
          <w:szCs w:val="18"/>
        </w:rPr>
      </w:pPr>
      <w:r>
        <w:rPr>
          <w:rFonts w:ascii="Times New Roman" w:hAnsi="Times New Roman"/>
          <w:sz w:val="24"/>
          <w:szCs w:val="18"/>
        </w:rPr>
        <w:t xml:space="preserve">- </w:t>
      </w:r>
      <w:r w:rsidRPr="009C495C">
        <w:rPr>
          <w:rFonts w:ascii="Times New Roman" w:hAnsi="Times New Roman"/>
          <w:sz w:val="24"/>
          <w:szCs w:val="18"/>
        </w:rPr>
        <w:t>budowa kolumbariów – ścian z wnękami przeznaczonymi na urny z prochami zmarłych,</w:t>
      </w:r>
    </w:p>
    <w:p w14:paraId="05835B20" w14:textId="77777777" w:rsidR="00767659" w:rsidRPr="009C495C" w:rsidRDefault="00767659" w:rsidP="00767659">
      <w:pPr>
        <w:overflowPunct/>
        <w:spacing w:line="276" w:lineRule="auto"/>
        <w:ind w:left="426"/>
        <w:jc w:val="left"/>
        <w:textAlignment w:val="auto"/>
        <w:rPr>
          <w:rFonts w:ascii="Times New Roman" w:hAnsi="Times New Roman"/>
          <w:sz w:val="24"/>
          <w:szCs w:val="18"/>
        </w:rPr>
      </w:pPr>
      <w:r>
        <w:rPr>
          <w:rFonts w:ascii="Times New Roman" w:hAnsi="Times New Roman"/>
          <w:sz w:val="24"/>
          <w:szCs w:val="18"/>
        </w:rPr>
        <w:t xml:space="preserve">- </w:t>
      </w:r>
      <w:r w:rsidRPr="009C495C">
        <w:rPr>
          <w:rFonts w:ascii="Times New Roman" w:hAnsi="Times New Roman"/>
          <w:sz w:val="24"/>
          <w:szCs w:val="18"/>
        </w:rPr>
        <w:t>budowa murów oporowych,</w:t>
      </w:r>
    </w:p>
    <w:p w14:paraId="1B4B8E1A" w14:textId="77777777" w:rsidR="00767659" w:rsidRPr="009C495C" w:rsidRDefault="00767659" w:rsidP="00767659">
      <w:pPr>
        <w:overflowPunct/>
        <w:spacing w:line="276" w:lineRule="auto"/>
        <w:ind w:left="426"/>
        <w:jc w:val="left"/>
        <w:textAlignment w:val="auto"/>
        <w:rPr>
          <w:rFonts w:ascii="Times New Roman" w:hAnsi="Times New Roman"/>
          <w:sz w:val="24"/>
          <w:szCs w:val="18"/>
        </w:rPr>
      </w:pPr>
      <w:r>
        <w:rPr>
          <w:rFonts w:ascii="Times New Roman" w:hAnsi="Times New Roman"/>
          <w:sz w:val="24"/>
          <w:szCs w:val="18"/>
        </w:rPr>
        <w:t xml:space="preserve">- </w:t>
      </w:r>
      <w:r w:rsidRPr="009C495C">
        <w:rPr>
          <w:rFonts w:ascii="Times New Roman" w:hAnsi="Times New Roman"/>
          <w:sz w:val="24"/>
          <w:szCs w:val="18"/>
        </w:rPr>
        <w:t>wewnętrzne instalacje w budynku: wod.-kan., centralne ogrzewanie, elektryczna,</w:t>
      </w:r>
      <w:r>
        <w:rPr>
          <w:rFonts w:ascii="Times New Roman" w:hAnsi="Times New Roman"/>
          <w:sz w:val="24"/>
          <w:szCs w:val="18"/>
        </w:rPr>
        <w:br/>
        <w:t xml:space="preserve">  </w:t>
      </w:r>
      <w:r w:rsidRPr="009C495C">
        <w:rPr>
          <w:rFonts w:ascii="Times New Roman" w:hAnsi="Times New Roman"/>
          <w:sz w:val="24"/>
          <w:szCs w:val="18"/>
        </w:rPr>
        <w:t>słaboprądowa, odgromowa,</w:t>
      </w:r>
    </w:p>
    <w:p w14:paraId="3C974D1E" w14:textId="77777777" w:rsidR="00767659" w:rsidRPr="009C495C" w:rsidRDefault="00767659" w:rsidP="00767659">
      <w:pPr>
        <w:overflowPunct/>
        <w:spacing w:line="276" w:lineRule="auto"/>
        <w:ind w:left="426"/>
        <w:jc w:val="left"/>
        <w:textAlignment w:val="auto"/>
        <w:rPr>
          <w:rFonts w:ascii="Times New Roman" w:hAnsi="Times New Roman"/>
          <w:sz w:val="24"/>
          <w:szCs w:val="18"/>
        </w:rPr>
      </w:pPr>
      <w:r>
        <w:rPr>
          <w:rFonts w:ascii="Times New Roman" w:hAnsi="Times New Roman"/>
          <w:sz w:val="24"/>
          <w:szCs w:val="18"/>
        </w:rPr>
        <w:t xml:space="preserve">- </w:t>
      </w:r>
      <w:r w:rsidRPr="009C495C">
        <w:rPr>
          <w:rFonts w:ascii="Times New Roman" w:hAnsi="Times New Roman"/>
          <w:sz w:val="24"/>
          <w:szCs w:val="18"/>
        </w:rPr>
        <w:t>panele fotowoltaiczne,</w:t>
      </w:r>
    </w:p>
    <w:p w14:paraId="1376514A" w14:textId="77777777" w:rsidR="00767659" w:rsidRPr="009C495C" w:rsidRDefault="00767659" w:rsidP="00767659">
      <w:pPr>
        <w:overflowPunct/>
        <w:spacing w:line="276" w:lineRule="auto"/>
        <w:ind w:left="426"/>
        <w:jc w:val="left"/>
        <w:textAlignment w:val="auto"/>
        <w:rPr>
          <w:rFonts w:ascii="Times New Roman" w:hAnsi="Times New Roman"/>
          <w:sz w:val="24"/>
          <w:szCs w:val="18"/>
        </w:rPr>
      </w:pPr>
      <w:r w:rsidRPr="009C495C">
        <w:rPr>
          <w:rFonts w:ascii="Times New Roman" w:hAnsi="Times New Roman"/>
          <w:sz w:val="24"/>
          <w:szCs w:val="18"/>
        </w:rPr>
        <w:lastRenderedPageBreak/>
        <w:t>− zewnętrzne instalacje: wody, kanalizacji sanitarnej, kanalizacji deszczowej, elektryczna,</w:t>
      </w:r>
    </w:p>
    <w:p w14:paraId="3D19521C" w14:textId="77777777" w:rsidR="00767659" w:rsidRPr="009C495C" w:rsidRDefault="00767659" w:rsidP="00767659">
      <w:pPr>
        <w:overflowPunct/>
        <w:spacing w:line="276" w:lineRule="auto"/>
        <w:ind w:left="426"/>
        <w:jc w:val="left"/>
        <w:textAlignment w:val="auto"/>
        <w:rPr>
          <w:rFonts w:ascii="Times New Roman" w:hAnsi="Times New Roman"/>
          <w:sz w:val="24"/>
          <w:szCs w:val="18"/>
        </w:rPr>
      </w:pPr>
      <w:r w:rsidRPr="009C495C">
        <w:rPr>
          <w:rFonts w:ascii="Times New Roman" w:hAnsi="Times New Roman"/>
          <w:sz w:val="24"/>
          <w:szCs w:val="18"/>
        </w:rPr>
        <w:t>− urządzenia techniczne: pompa ciepła, zbiornik na wodę deszczową</w:t>
      </w:r>
    </w:p>
    <w:p w14:paraId="0F6FC7ED" w14:textId="77777777" w:rsidR="00767659" w:rsidRPr="009C495C" w:rsidRDefault="00767659" w:rsidP="00767659">
      <w:pPr>
        <w:spacing w:line="276" w:lineRule="auto"/>
        <w:ind w:left="426"/>
        <w:rPr>
          <w:rFonts w:ascii="Times New Roman" w:hAnsi="Times New Roman"/>
          <w:b/>
          <w:sz w:val="36"/>
          <w:szCs w:val="24"/>
        </w:rPr>
      </w:pPr>
      <w:r w:rsidRPr="009C495C">
        <w:rPr>
          <w:rFonts w:ascii="Times New Roman" w:hAnsi="Times New Roman"/>
          <w:sz w:val="24"/>
          <w:szCs w:val="18"/>
        </w:rPr>
        <w:t>− zagospodarowanie terenu, dojście i dojazd</w:t>
      </w:r>
    </w:p>
    <w:p w14:paraId="4E559B13" w14:textId="77777777" w:rsidR="00767659" w:rsidRPr="002B70D6" w:rsidRDefault="00767659" w:rsidP="00767659">
      <w:pPr>
        <w:spacing w:line="276" w:lineRule="auto"/>
        <w:ind w:left="426"/>
        <w:rPr>
          <w:rFonts w:ascii="Times New Roman" w:hAnsi="Times New Roman"/>
          <w:b/>
          <w:sz w:val="12"/>
          <w:szCs w:val="24"/>
        </w:rPr>
      </w:pPr>
    </w:p>
    <w:p w14:paraId="452B08C9" w14:textId="77777777" w:rsidR="00193C21" w:rsidRPr="008E07B9" w:rsidRDefault="00193C21" w:rsidP="00193C21">
      <w:pPr>
        <w:pStyle w:val="Akapitzlist"/>
        <w:spacing w:line="276" w:lineRule="auto"/>
        <w:ind w:left="357"/>
        <w:rPr>
          <w:rFonts w:ascii="Times New Roman" w:hAnsi="Times New Roman"/>
          <w:b/>
          <w:sz w:val="24"/>
          <w:szCs w:val="24"/>
        </w:rPr>
      </w:pPr>
      <w:r w:rsidRPr="008E07B9">
        <w:rPr>
          <w:rFonts w:ascii="Times New Roman" w:hAnsi="Times New Roman"/>
          <w:b/>
          <w:sz w:val="24"/>
          <w:szCs w:val="24"/>
        </w:rPr>
        <w:t xml:space="preserve">B) </w:t>
      </w:r>
      <w:r>
        <w:rPr>
          <w:rFonts w:ascii="Times New Roman" w:hAnsi="Times New Roman"/>
          <w:b/>
          <w:sz w:val="24"/>
          <w:szCs w:val="24"/>
        </w:rPr>
        <w:t>Zakres</w:t>
      </w:r>
      <w:r w:rsidRPr="008E07B9">
        <w:rPr>
          <w:rFonts w:ascii="Times New Roman" w:hAnsi="Times New Roman"/>
          <w:b/>
          <w:sz w:val="24"/>
          <w:szCs w:val="24"/>
        </w:rPr>
        <w:t xml:space="preserve"> B </w:t>
      </w:r>
    </w:p>
    <w:p w14:paraId="1EFCDB8A" w14:textId="77777777" w:rsidR="00193C21" w:rsidRPr="002339BD" w:rsidRDefault="00193C21" w:rsidP="00193C21">
      <w:pPr>
        <w:pStyle w:val="Akapitzlist"/>
        <w:spacing w:line="276" w:lineRule="auto"/>
        <w:ind w:left="35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</w:t>
      </w:r>
      <w:r w:rsidRPr="005275AF">
        <w:rPr>
          <w:rFonts w:ascii="Times New Roman" w:hAnsi="Times New Roman"/>
          <w:b/>
          <w:sz w:val="24"/>
          <w:szCs w:val="24"/>
        </w:rPr>
        <w:t>udow</w:t>
      </w:r>
      <w:r>
        <w:rPr>
          <w:rFonts w:ascii="Times New Roman" w:hAnsi="Times New Roman"/>
          <w:b/>
          <w:sz w:val="24"/>
          <w:szCs w:val="24"/>
        </w:rPr>
        <w:t xml:space="preserve">a </w:t>
      </w:r>
      <w:r w:rsidRPr="005275AF">
        <w:rPr>
          <w:rFonts w:ascii="Times New Roman" w:hAnsi="Times New Roman"/>
          <w:b/>
          <w:sz w:val="24"/>
          <w:szCs w:val="24"/>
        </w:rPr>
        <w:t>drogi gminnej w Dukli</w:t>
      </w:r>
      <w:r>
        <w:rPr>
          <w:rFonts w:ascii="Times New Roman" w:hAnsi="Times New Roman"/>
          <w:b/>
          <w:sz w:val="24"/>
          <w:szCs w:val="24"/>
        </w:rPr>
        <w:t xml:space="preserve"> na działkach </w:t>
      </w:r>
      <w:r w:rsidRPr="002339BD">
        <w:rPr>
          <w:rFonts w:ascii="Times New Roman" w:hAnsi="Times New Roman"/>
          <w:b/>
          <w:sz w:val="24"/>
          <w:szCs w:val="24"/>
        </w:rPr>
        <w:t>nr ewid. 6/75, 12/11, 6/300, 6/302, 6/303, 6/304, 6/305, 6/306, 6/307 w Dukli”.</w:t>
      </w:r>
    </w:p>
    <w:p w14:paraId="657F12C6" w14:textId="77777777" w:rsidR="00193C21" w:rsidRDefault="00193C21" w:rsidP="00193C21">
      <w:pPr>
        <w:spacing w:line="276" w:lineRule="auto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Wybudować należy</w:t>
      </w:r>
      <w:r w:rsidRPr="002339BD">
        <w:rPr>
          <w:rFonts w:ascii="Times New Roman" w:hAnsi="Times New Roman"/>
          <w:sz w:val="24"/>
          <w:szCs w:val="24"/>
        </w:rPr>
        <w:t xml:space="preserve"> drog</w:t>
      </w:r>
      <w:r>
        <w:rPr>
          <w:rFonts w:ascii="Times New Roman" w:hAnsi="Times New Roman"/>
          <w:sz w:val="24"/>
          <w:szCs w:val="24"/>
        </w:rPr>
        <w:t>ę</w:t>
      </w:r>
      <w:r w:rsidRPr="002339BD">
        <w:rPr>
          <w:rFonts w:ascii="Times New Roman" w:hAnsi="Times New Roman"/>
          <w:sz w:val="24"/>
          <w:szCs w:val="24"/>
        </w:rPr>
        <w:t xml:space="preserve"> publiczn</w:t>
      </w:r>
      <w:r>
        <w:rPr>
          <w:rFonts w:ascii="Times New Roman" w:hAnsi="Times New Roman"/>
          <w:sz w:val="24"/>
          <w:szCs w:val="24"/>
        </w:rPr>
        <w:t xml:space="preserve">ą </w:t>
      </w:r>
      <w:r w:rsidRPr="002339BD">
        <w:rPr>
          <w:rFonts w:ascii="Times New Roman" w:hAnsi="Times New Roman"/>
          <w:sz w:val="24"/>
          <w:szCs w:val="24"/>
        </w:rPr>
        <w:t>klasy D</w:t>
      </w:r>
      <w:r>
        <w:rPr>
          <w:rFonts w:ascii="Times New Roman" w:hAnsi="Times New Roman"/>
          <w:sz w:val="24"/>
          <w:szCs w:val="24"/>
        </w:rPr>
        <w:t>,</w:t>
      </w:r>
      <w:r w:rsidRPr="002339BD">
        <w:rPr>
          <w:rFonts w:ascii="Times New Roman" w:hAnsi="Times New Roman"/>
          <w:sz w:val="24"/>
          <w:szCs w:val="24"/>
        </w:rPr>
        <w:t xml:space="preserve"> długości 0.40km</w:t>
      </w:r>
      <w:r>
        <w:rPr>
          <w:rFonts w:ascii="Times New Roman" w:hAnsi="Times New Roman"/>
          <w:sz w:val="24"/>
          <w:szCs w:val="24"/>
        </w:rPr>
        <w:t xml:space="preserve">, </w:t>
      </w:r>
      <w:r w:rsidRPr="002339BD">
        <w:rPr>
          <w:rFonts w:ascii="Times New Roman" w:hAnsi="Times New Roman"/>
          <w:sz w:val="24"/>
          <w:szCs w:val="24"/>
        </w:rPr>
        <w:t xml:space="preserve">szerokości jezdni </w:t>
      </w:r>
      <w:r>
        <w:rPr>
          <w:rFonts w:ascii="Times New Roman" w:hAnsi="Times New Roman"/>
          <w:sz w:val="24"/>
          <w:szCs w:val="24"/>
        </w:rPr>
        <w:br/>
      </w:r>
      <w:r w:rsidRPr="002339BD">
        <w:rPr>
          <w:rFonts w:ascii="Times New Roman" w:hAnsi="Times New Roman"/>
          <w:sz w:val="24"/>
          <w:szCs w:val="24"/>
        </w:rPr>
        <w:t>6.00 ÷ 7.00m. o nawierzchni z betonu</w:t>
      </w:r>
      <w:r>
        <w:rPr>
          <w:rFonts w:ascii="Times New Roman" w:hAnsi="Times New Roman"/>
          <w:sz w:val="24"/>
          <w:szCs w:val="24"/>
        </w:rPr>
        <w:t xml:space="preserve"> </w:t>
      </w:r>
      <w:r w:rsidRPr="002339BD">
        <w:rPr>
          <w:rFonts w:ascii="Times New Roman" w:hAnsi="Times New Roman"/>
          <w:sz w:val="24"/>
          <w:szCs w:val="24"/>
        </w:rPr>
        <w:t>asfaltowego</w:t>
      </w:r>
    </w:p>
    <w:p w14:paraId="5700275F" w14:textId="77777777" w:rsidR="00193C21" w:rsidRPr="002339BD" w:rsidRDefault="00193C21" w:rsidP="00193C21">
      <w:pPr>
        <w:spacing w:line="276" w:lineRule="auto"/>
        <w:ind w:left="284" w:firstLine="142"/>
        <w:rPr>
          <w:rFonts w:ascii="Times New Roman" w:hAnsi="Times New Roman"/>
          <w:sz w:val="24"/>
          <w:szCs w:val="24"/>
        </w:rPr>
      </w:pPr>
      <w:r w:rsidRPr="002339BD">
        <w:rPr>
          <w:rFonts w:ascii="Times New Roman" w:hAnsi="Times New Roman"/>
          <w:sz w:val="24"/>
          <w:szCs w:val="24"/>
        </w:rPr>
        <w:t>Planowane obiekty:</w:t>
      </w:r>
    </w:p>
    <w:p w14:paraId="3BF34180" w14:textId="77777777" w:rsidR="00193C21" w:rsidRDefault="00193C21" w:rsidP="00193C21">
      <w:pPr>
        <w:spacing w:line="276" w:lineRule="auto"/>
        <w:ind w:left="284" w:firstLine="142"/>
        <w:rPr>
          <w:rFonts w:ascii="Times New Roman" w:hAnsi="Times New Roman"/>
          <w:sz w:val="24"/>
          <w:szCs w:val="24"/>
        </w:rPr>
      </w:pPr>
      <w:r w:rsidRPr="002339BD">
        <w:rPr>
          <w:rFonts w:ascii="Times New Roman" w:hAnsi="Times New Roman"/>
          <w:sz w:val="24"/>
          <w:szCs w:val="24"/>
        </w:rPr>
        <w:t xml:space="preserve">- ulica o nawierzchni z betonu asfaltowego </w:t>
      </w:r>
    </w:p>
    <w:p w14:paraId="7E24AB1B" w14:textId="77777777" w:rsidR="00193C21" w:rsidRPr="002339BD" w:rsidRDefault="00193C21" w:rsidP="00193C21">
      <w:pPr>
        <w:spacing w:line="276" w:lineRule="auto"/>
        <w:ind w:left="284" w:firstLine="142"/>
        <w:rPr>
          <w:rFonts w:ascii="Times New Roman" w:hAnsi="Times New Roman"/>
          <w:sz w:val="24"/>
          <w:szCs w:val="24"/>
        </w:rPr>
      </w:pPr>
      <w:r w:rsidRPr="002339BD">
        <w:rPr>
          <w:rFonts w:ascii="Times New Roman" w:hAnsi="Times New Roman"/>
          <w:sz w:val="24"/>
          <w:szCs w:val="24"/>
        </w:rPr>
        <w:t>- skrzyżowania, zjazdy i przejazdy z ulicy,</w:t>
      </w:r>
    </w:p>
    <w:p w14:paraId="5FC52251" w14:textId="77777777" w:rsidR="00193C21" w:rsidRPr="002339BD" w:rsidRDefault="00193C21" w:rsidP="00193C21">
      <w:pPr>
        <w:spacing w:line="276" w:lineRule="auto"/>
        <w:ind w:left="284" w:firstLine="142"/>
        <w:rPr>
          <w:rFonts w:ascii="Times New Roman" w:hAnsi="Times New Roman"/>
          <w:sz w:val="24"/>
          <w:szCs w:val="24"/>
        </w:rPr>
      </w:pPr>
      <w:r w:rsidRPr="002339BD">
        <w:rPr>
          <w:rFonts w:ascii="Times New Roman" w:hAnsi="Times New Roman"/>
          <w:sz w:val="24"/>
          <w:szCs w:val="24"/>
        </w:rPr>
        <w:t>- kanalizacja deszczowa wraz ze zbiornikiem na wodę opadową,</w:t>
      </w:r>
    </w:p>
    <w:p w14:paraId="28C272D7" w14:textId="77777777" w:rsidR="00193C21" w:rsidRPr="002339BD" w:rsidRDefault="00193C21" w:rsidP="00193C21">
      <w:pPr>
        <w:spacing w:line="276" w:lineRule="auto"/>
        <w:ind w:left="284" w:firstLine="142"/>
        <w:rPr>
          <w:rFonts w:ascii="Times New Roman" w:hAnsi="Times New Roman"/>
          <w:sz w:val="24"/>
          <w:szCs w:val="24"/>
        </w:rPr>
      </w:pPr>
      <w:r w:rsidRPr="002339BD">
        <w:rPr>
          <w:rFonts w:ascii="Times New Roman" w:hAnsi="Times New Roman"/>
          <w:sz w:val="24"/>
          <w:szCs w:val="24"/>
        </w:rPr>
        <w:t xml:space="preserve">- </w:t>
      </w:r>
      <w:r w:rsidR="00AF678F">
        <w:rPr>
          <w:rFonts w:ascii="Times New Roman" w:hAnsi="Times New Roman"/>
          <w:sz w:val="24"/>
          <w:szCs w:val="24"/>
        </w:rPr>
        <w:t>przebudowa rurociągu kablowego wraz z kablem światłowodowym</w:t>
      </w:r>
      <w:r>
        <w:rPr>
          <w:rFonts w:ascii="Times New Roman" w:hAnsi="Times New Roman"/>
          <w:sz w:val="24"/>
          <w:szCs w:val="24"/>
        </w:rPr>
        <w:t>.</w:t>
      </w:r>
    </w:p>
    <w:p w14:paraId="46BC6DC8" w14:textId="77777777" w:rsidR="00193C21" w:rsidRDefault="00193C21" w:rsidP="00193C21">
      <w:pPr>
        <w:spacing w:line="276" w:lineRule="auto"/>
        <w:ind w:left="284" w:firstLine="142"/>
        <w:rPr>
          <w:rFonts w:ascii="Times New Roman" w:hAnsi="Times New Roman"/>
          <w:sz w:val="24"/>
          <w:szCs w:val="24"/>
        </w:rPr>
      </w:pPr>
      <w:r w:rsidRPr="002339BD">
        <w:rPr>
          <w:rFonts w:ascii="Times New Roman" w:hAnsi="Times New Roman"/>
          <w:sz w:val="24"/>
          <w:szCs w:val="24"/>
        </w:rPr>
        <w:t>Konstrukcja nawierzchni istniejącego skrzyżowania z drogą krajową zostanie odnowiona.</w:t>
      </w:r>
    </w:p>
    <w:p w14:paraId="45CC7D07" w14:textId="77777777" w:rsidR="00767659" w:rsidRPr="002B70D6" w:rsidRDefault="00767659" w:rsidP="00767659">
      <w:pPr>
        <w:pStyle w:val="Akapitzlist"/>
        <w:spacing w:line="276" w:lineRule="auto"/>
        <w:ind w:left="357"/>
        <w:rPr>
          <w:rFonts w:ascii="Times New Roman" w:hAnsi="Times New Roman"/>
          <w:b/>
          <w:sz w:val="12"/>
          <w:szCs w:val="24"/>
        </w:rPr>
      </w:pPr>
    </w:p>
    <w:p w14:paraId="50E55A8C" w14:textId="77777777" w:rsidR="00767659" w:rsidRPr="00070B4A" w:rsidRDefault="00767659" w:rsidP="00767659">
      <w:pPr>
        <w:pStyle w:val="Akapitzlist"/>
        <w:numPr>
          <w:ilvl w:val="0"/>
          <w:numId w:val="7"/>
        </w:numPr>
        <w:spacing w:line="276" w:lineRule="auto"/>
        <w:ind w:left="357" w:hanging="357"/>
        <w:rPr>
          <w:rFonts w:ascii="Times New Roman" w:hAnsi="Times New Roman"/>
          <w:b/>
          <w:sz w:val="24"/>
          <w:szCs w:val="24"/>
        </w:rPr>
      </w:pPr>
      <w:r w:rsidRPr="00070B4A">
        <w:rPr>
          <w:rFonts w:ascii="Times New Roman" w:hAnsi="Times New Roman"/>
          <w:color w:val="000000" w:themeColor="text1"/>
          <w:sz w:val="24"/>
          <w:szCs w:val="24"/>
        </w:rPr>
        <w:t>Szczegółowy zakres i opis Przedmiotu Umowy zawiera</w:t>
      </w:r>
      <w:r w:rsidRPr="00070B4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070B4A">
        <w:rPr>
          <w:rFonts w:ascii="Times New Roman" w:hAnsi="Times New Roman"/>
          <w:color w:val="000000" w:themeColor="text1"/>
          <w:sz w:val="24"/>
          <w:szCs w:val="24"/>
        </w:rPr>
        <w:t>Dokumentacj</w:t>
      </w:r>
      <w:r>
        <w:rPr>
          <w:rFonts w:ascii="Times New Roman" w:hAnsi="Times New Roman"/>
          <w:color w:val="000000" w:themeColor="text1"/>
          <w:sz w:val="24"/>
          <w:szCs w:val="24"/>
        </w:rPr>
        <w:t>e</w:t>
      </w:r>
      <w:r w:rsidRPr="00070B4A">
        <w:rPr>
          <w:rFonts w:ascii="Times New Roman" w:hAnsi="Times New Roman"/>
          <w:color w:val="000000" w:themeColor="text1"/>
          <w:sz w:val="24"/>
          <w:szCs w:val="24"/>
        </w:rPr>
        <w:t xml:space="preserve"> techniczn</w:t>
      </w:r>
      <w:r>
        <w:rPr>
          <w:rFonts w:ascii="Times New Roman" w:hAnsi="Times New Roman"/>
          <w:color w:val="000000" w:themeColor="text1"/>
          <w:sz w:val="24"/>
          <w:szCs w:val="24"/>
        </w:rPr>
        <w:t>e</w:t>
      </w:r>
      <w:r w:rsidRPr="00070B4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070B4A">
        <w:rPr>
          <w:rFonts w:ascii="Times New Roman" w:hAnsi="Times New Roman"/>
          <w:color w:val="000000" w:themeColor="text1"/>
          <w:sz w:val="24"/>
          <w:szCs w:val="24"/>
        </w:rPr>
        <w:t>(zwan</w:t>
      </w:r>
      <w:r>
        <w:rPr>
          <w:rFonts w:ascii="Times New Roman" w:hAnsi="Times New Roman"/>
          <w:color w:val="000000" w:themeColor="text1"/>
          <w:sz w:val="24"/>
          <w:szCs w:val="24"/>
        </w:rPr>
        <w:t>e</w:t>
      </w:r>
      <w:r w:rsidRPr="00070B4A">
        <w:rPr>
          <w:rFonts w:ascii="Times New Roman" w:hAnsi="Times New Roman"/>
          <w:color w:val="000000" w:themeColor="text1"/>
          <w:sz w:val="24"/>
          <w:szCs w:val="24"/>
        </w:rPr>
        <w:t xml:space="preserve"> dalej zamiennie – projekt techniczny, dokumentacja projektowa) oraz Specyfikacja Wykonania Zamówienia (SWZ), przedmiar robót – stanowiącymi integralne części umowy.</w:t>
      </w:r>
    </w:p>
    <w:p w14:paraId="09CF8102" w14:textId="77777777" w:rsidR="00767659" w:rsidRPr="00070B4A" w:rsidRDefault="00767659" w:rsidP="00767659">
      <w:pPr>
        <w:pStyle w:val="Tytu"/>
        <w:numPr>
          <w:ilvl w:val="0"/>
          <w:numId w:val="7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70B4A">
        <w:rPr>
          <w:rFonts w:ascii="Times New Roman" w:hAnsi="Times New Roman"/>
          <w:sz w:val="24"/>
          <w:szCs w:val="24"/>
        </w:rPr>
        <w:t xml:space="preserve">Wykonawca oświadcza i zapewnia, że przedmiot umowy zostanie wykonany zgodnie                              z zasadami wiedzy technicznej, sztuki budowlanej, zgodnie z podwyższonymi standardami staranności wynikającymi z zawodowego charakteru wykonywanej działalności, obowiązującymi przepisami prawa, najlepszą wiedzą Wykonawcy. </w:t>
      </w:r>
    </w:p>
    <w:p w14:paraId="7894DC86" w14:textId="77777777" w:rsidR="00767659" w:rsidRPr="00070B4A" w:rsidRDefault="00767659" w:rsidP="00767659">
      <w:pPr>
        <w:pStyle w:val="Akapitzlist"/>
        <w:numPr>
          <w:ilvl w:val="0"/>
          <w:numId w:val="7"/>
        </w:numPr>
        <w:overflowPunct/>
        <w:autoSpaceDE/>
        <w:autoSpaceDN/>
        <w:adjustRightInd/>
        <w:spacing w:after="200" w:line="276" w:lineRule="auto"/>
        <w:contextualSpacing/>
        <w:textAlignment w:val="auto"/>
        <w:rPr>
          <w:rFonts w:ascii="Times New Roman" w:hAnsi="Times New Roman"/>
          <w:color w:val="000000"/>
          <w:sz w:val="24"/>
          <w:szCs w:val="24"/>
        </w:rPr>
      </w:pPr>
      <w:r w:rsidRPr="00070B4A">
        <w:rPr>
          <w:rFonts w:ascii="Times New Roman" w:hAnsi="Times New Roman"/>
          <w:color w:val="000000"/>
          <w:sz w:val="24"/>
          <w:szCs w:val="24"/>
        </w:rPr>
        <w:t>Jeżeli rodzaj wykonywanej pracy czy stopień zagrożeń związanych z warunkami pracy lub jej przebiegiem jest tak znaczny, że wskazane jest, aby nawet do doraźnego wykonywania tych prac lub przebywania w tych warunkach były dopuszczane wyłącznie osoby fizyczne mające odpowiedni stan zdrowia i przeszkolone w zakresie bezpieczeństwa i higieny pracy, to na wykonującym przedmiot niniejszej umowy (dotyczy także ewentualnych podwykonawców i dalszych podwykonawców) ciąży obowiązek poddawania się samemu i zatrudnionym przez niego pracownikom, bez względu na podstawę zatrudnienia (umowa cywilno-prawna i umowa o świadczenie usług), wstępnym, okresowym i kontrolnym badaniom lekarskim oraz szkolenia, jak również stosowanie się do wskazań lekarskich z tym związanych.</w:t>
      </w:r>
    </w:p>
    <w:p w14:paraId="01DD06BB" w14:textId="77777777" w:rsidR="00767659" w:rsidRPr="00070B4A" w:rsidRDefault="00767659" w:rsidP="00767659">
      <w:pPr>
        <w:pStyle w:val="Akapitzlist"/>
        <w:numPr>
          <w:ilvl w:val="0"/>
          <w:numId w:val="7"/>
        </w:numPr>
        <w:overflowPunct/>
        <w:autoSpaceDE/>
        <w:autoSpaceDN/>
        <w:adjustRightInd/>
        <w:spacing w:line="276" w:lineRule="auto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070B4A">
        <w:rPr>
          <w:rFonts w:ascii="Times New Roman" w:hAnsi="Times New Roman"/>
          <w:sz w:val="24"/>
          <w:szCs w:val="24"/>
        </w:rPr>
        <w:t xml:space="preserve">Przedmiot umowy winien spełniać warunki służące zapewnieniu dostępności osobom ze szczególnymi potrzebami, zgodnie z uwzględnieniem minimalnych wymagań określonych w art. 6 ustawy z dnia 19 lipca 2019 roku o zapewnieniu dostępności osobom ze szczególnymi potrzebami. </w:t>
      </w:r>
    </w:p>
    <w:p w14:paraId="1757E5C4" w14:textId="77777777" w:rsidR="00767659" w:rsidRPr="00EE6348" w:rsidRDefault="00767659" w:rsidP="00767659">
      <w:pPr>
        <w:pStyle w:val="Akapitzlist"/>
        <w:numPr>
          <w:ilvl w:val="0"/>
          <w:numId w:val="7"/>
        </w:numPr>
        <w:spacing w:line="276" w:lineRule="auto"/>
        <w:ind w:left="357" w:hanging="357"/>
        <w:rPr>
          <w:rFonts w:ascii="Times New Roman" w:hAnsi="Times New Roman"/>
          <w:b/>
          <w:strike/>
          <w:sz w:val="24"/>
          <w:szCs w:val="24"/>
        </w:rPr>
      </w:pPr>
      <w:r w:rsidRPr="004527F7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Zamawiający 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nie</w:t>
      </w:r>
      <w:r w:rsidRPr="004527F7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przewiduje </w:t>
      </w:r>
      <w:r w:rsidRPr="004527F7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ograniczenia dla Wykonawcy </w:t>
      </w:r>
      <w:r w:rsidRPr="00EE6348">
        <w:rPr>
          <w:rFonts w:ascii="Times New Roman" w:hAnsi="Times New Roman"/>
          <w:sz w:val="24"/>
          <w:szCs w:val="24"/>
          <w:shd w:val="clear" w:color="auto" w:fill="FFFFFF"/>
        </w:rPr>
        <w:t>zakresu zamówienia.</w:t>
      </w:r>
    </w:p>
    <w:p w14:paraId="22163BAB" w14:textId="77777777" w:rsidR="00767659" w:rsidRDefault="00767659" w:rsidP="00767659">
      <w:pPr>
        <w:pStyle w:val="Akapitzlist"/>
        <w:spacing w:line="276" w:lineRule="auto"/>
        <w:ind w:left="425"/>
        <w:jc w:val="center"/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</w:pPr>
    </w:p>
    <w:p w14:paraId="49FBC0B9" w14:textId="77777777" w:rsidR="00767659" w:rsidRPr="00EB590E" w:rsidRDefault="00767659" w:rsidP="00767659">
      <w:pPr>
        <w:pStyle w:val="Akapitzlist"/>
        <w:spacing w:line="276" w:lineRule="auto"/>
        <w:ind w:left="425"/>
        <w:jc w:val="center"/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</w:pPr>
      <w:r w:rsidRPr="00EB590E"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  <w:t>§ 2</w:t>
      </w:r>
    </w:p>
    <w:p w14:paraId="5A1D5C7C" w14:textId="77777777" w:rsidR="00767659" w:rsidRPr="00EB590E" w:rsidRDefault="00767659" w:rsidP="00767659">
      <w:pPr>
        <w:pStyle w:val="Akapitzlist"/>
        <w:spacing w:line="276" w:lineRule="auto"/>
        <w:ind w:left="425"/>
        <w:jc w:val="center"/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</w:pPr>
      <w:r w:rsidRPr="00EB590E"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  <w:t>Termin realizacji</w:t>
      </w:r>
    </w:p>
    <w:p w14:paraId="3371F4BD" w14:textId="4DA40E7F" w:rsidR="00193C21" w:rsidRPr="004B651F" w:rsidRDefault="00193C21" w:rsidP="00193C21">
      <w:pPr>
        <w:pStyle w:val="Akapitzlist"/>
        <w:numPr>
          <w:ilvl w:val="0"/>
          <w:numId w:val="59"/>
        </w:numPr>
        <w:tabs>
          <w:tab w:val="left" w:pos="360"/>
        </w:tabs>
        <w:overflowPunct/>
        <w:autoSpaceDE/>
        <w:autoSpaceDN/>
        <w:adjustRightInd/>
        <w:spacing w:line="240" w:lineRule="auto"/>
        <w:contextualSpacing/>
        <w:textAlignment w:val="auto"/>
        <w:rPr>
          <w:rFonts w:ascii="Times New Roman" w:hAnsi="Times New Roman"/>
          <w:b/>
          <w:sz w:val="24"/>
          <w:szCs w:val="24"/>
        </w:rPr>
      </w:pPr>
      <w:r w:rsidRPr="004B651F">
        <w:rPr>
          <w:rStyle w:val="FontStyle21"/>
          <w:rFonts w:ascii="Times New Roman" w:hAnsi="Times New Roman" w:cs="Times New Roman"/>
          <w:b w:val="0"/>
          <w:sz w:val="24"/>
          <w:szCs w:val="24"/>
        </w:rPr>
        <w:t xml:space="preserve">Przedmiot umowy zostanie zrealizowany (zakończony) w terminie: </w:t>
      </w:r>
      <w:r w:rsidR="00755AA7" w:rsidRPr="00755AA7">
        <w:rPr>
          <w:rStyle w:val="FontStyle21"/>
          <w:rFonts w:ascii="Times New Roman" w:hAnsi="Times New Roman" w:cs="Times New Roman"/>
          <w:sz w:val="24"/>
          <w:szCs w:val="24"/>
        </w:rPr>
        <w:t>20</w:t>
      </w:r>
      <w:r w:rsidRPr="004B651F">
        <w:rPr>
          <w:rStyle w:val="FontStyle21"/>
          <w:rFonts w:ascii="Times New Roman" w:hAnsi="Times New Roman" w:cs="Times New Roman"/>
          <w:sz w:val="24"/>
          <w:szCs w:val="24"/>
        </w:rPr>
        <w:t xml:space="preserve"> miesięcy od daty </w:t>
      </w:r>
      <w:r w:rsidR="002B70D6">
        <w:rPr>
          <w:rStyle w:val="FontStyle21"/>
          <w:rFonts w:ascii="Times New Roman" w:hAnsi="Times New Roman" w:cs="Times New Roman"/>
          <w:sz w:val="24"/>
          <w:szCs w:val="24"/>
        </w:rPr>
        <w:t xml:space="preserve">zawarcia umowy, </w:t>
      </w:r>
      <w:r w:rsidR="00AF678F">
        <w:rPr>
          <w:rStyle w:val="FontStyle21"/>
          <w:rFonts w:ascii="Times New Roman" w:hAnsi="Times New Roman" w:cs="Times New Roman"/>
          <w:sz w:val="24"/>
          <w:szCs w:val="24"/>
          <w:u w:val="single"/>
        </w:rPr>
        <w:t xml:space="preserve">biorąc po uwagę, że prace ujęte </w:t>
      </w:r>
      <w:r w:rsidR="002B70D6">
        <w:rPr>
          <w:rStyle w:val="FontStyle21"/>
          <w:rFonts w:ascii="Times New Roman" w:hAnsi="Times New Roman" w:cs="Times New Roman"/>
          <w:sz w:val="24"/>
          <w:szCs w:val="24"/>
          <w:u w:val="single"/>
        </w:rPr>
        <w:t xml:space="preserve">w zakresie B prowadzić należy </w:t>
      </w:r>
      <w:r w:rsidR="00AC2FF0">
        <w:rPr>
          <w:rStyle w:val="FontStyle21"/>
          <w:rFonts w:ascii="Times New Roman" w:hAnsi="Times New Roman" w:cs="Times New Roman"/>
          <w:sz w:val="24"/>
          <w:szCs w:val="24"/>
          <w:u w:val="single"/>
        </w:rPr>
        <w:br/>
      </w:r>
      <w:r w:rsidR="002B70D6">
        <w:rPr>
          <w:rStyle w:val="FontStyle21"/>
          <w:rFonts w:ascii="Times New Roman" w:hAnsi="Times New Roman" w:cs="Times New Roman"/>
          <w:sz w:val="24"/>
          <w:szCs w:val="24"/>
          <w:u w:val="single"/>
        </w:rPr>
        <w:t xml:space="preserve">w terminie od </w:t>
      </w:r>
      <w:r w:rsidR="00AF678F">
        <w:rPr>
          <w:rStyle w:val="FontStyle21"/>
          <w:rFonts w:ascii="Times New Roman" w:hAnsi="Times New Roman" w:cs="Times New Roman"/>
          <w:sz w:val="24"/>
          <w:szCs w:val="24"/>
          <w:u w:val="single"/>
        </w:rPr>
        <w:t xml:space="preserve">1 </w:t>
      </w:r>
      <w:r w:rsidR="00997FF7">
        <w:rPr>
          <w:rStyle w:val="FontStyle21"/>
          <w:rFonts w:ascii="Times New Roman" w:hAnsi="Times New Roman" w:cs="Times New Roman"/>
          <w:sz w:val="24"/>
          <w:szCs w:val="24"/>
          <w:u w:val="single"/>
        </w:rPr>
        <w:t>stycz</w:t>
      </w:r>
      <w:r w:rsidR="00AF678F">
        <w:rPr>
          <w:rStyle w:val="FontStyle21"/>
          <w:rFonts w:ascii="Times New Roman" w:hAnsi="Times New Roman" w:cs="Times New Roman"/>
          <w:sz w:val="24"/>
          <w:szCs w:val="24"/>
          <w:u w:val="single"/>
        </w:rPr>
        <w:t>nia</w:t>
      </w:r>
      <w:r w:rsidR="002B70D6">
        <w:rPr>
          <w:rStyle w:val="FontStyle21"/>
          <w:rFonts w:ascii="Times New Roman" w:hAnsi="Times New Roman" w:cs="Times New Roman"/>
          <w:sz w:val="24"/>
          <w:szCs w:val="24"/>
          <w:u w:val="single"/>
        </w:rPr>
        <w:t xml:space="preserve"> 2025 r</w:t>
      </w:r>
      <w:r w:rsidR="00AC2FF0">
        <w:rPr>
          <w:rStyle w:val="FontStyle21"/>
          <w:rFonts w:ascii="Times New Roman" w:hAnsi="Times New Roman" w:cs="Times New Roman"/>
          <w:sz w:val="24"/>
          <w:szCs w:val="24"/>
          <w:u w:val="single"/>
        </w:rPr>
        <w:t>. do 31 listopada 2025 r.</w:t>
      </w:r>
    </w:p>
    <w:p w14:paraId="35C6BB85" w14:textId="77777777" w:rsidR="00AF678F" w:rsidRPr="00AF678F" w:rsidRDefault="00AF678F" w:rsidP="00AF678F">
      <w:pPr>
        <w:pStyle w:val="Akapitzlist"/>
        <w:tabs>
          <w:tab w:val="left" w:pos="1134"/>
        </w:tabs>
        <w:overflowPunct/>
        <w:autoSpaceDE/>
        <w:autoSpaceDN/>
        <w:adjustRightInd/>
        <w:spacing w:line="276" w:lineRule="auto"/>
        <w:ind w:left="360"/>
        <w:contextualSpacing/>
        <w:textAlignment w:val="auto"/>
        <w:rPr>
          <w:rStyle w:val="FontStyle22"/>
          <w:rFonts w:ascii="Times New Roman" w:hAnsi="Times New Roman" w:cs="Times New Roman"/>
          <w:color w:val="000000"/>
          <w:sz w:val="24"/>
          <w:szCs w:val="24"/>
        </w:rPr>
      </w:pPr>
    </w:p>
    <w:p w14:paraId="2414B463" w14:textId="77777777" w:rsidR="00767659" w:rsidRPr="009C495C" w:rsidRDefault="00767659" w:rsidP="00193C21">
      <w:pPr>
        <w:pStyle w:val="Akapitzlist"/>
        <w:numPr>
          <w:ilvl w:val="0"/>
          <w:numId w:val="59"/>
        </w:numPr>
        <w:tabs>
          <w:tab w:val="left" w:pos="1134"/>
        </w:tabs>
        <w:overflowPunct/>
        <w:autoSpaceDE/>
        <w:autoSpaceDN/>
        <w:adjustRightInd/>
        <w:spacing w:line="276" w:lineRule="auto"/>
        <w:contextualSpacing/>
        <w:textAlignment w:val="auto"/>
        <w:rPr>
          <w:rStyle w:val="FontStyle22"/>
          <w:rFonts w:ascii="Times New Roman" w:hAnsi="Times New Roman" w:cs="Times New Roman"/>
          <w:color w:val="000000"/>
          <w:sz w:val="24"/>
          <w:szCs w:val="24"/>
        </w:rPr>
      </w:pPr>
      <w:r w:rsidRPr="009C495C">
        <w:rPr>
          <w:rStyle w:val="FontStyle22"/>
          <w:rFonts w:ascii="Times New Roman" w:hAnsi="Times New Roman" w:cs="Times New Roman"/>
          <w:sz w:val="24"/>
          <w:szCs w:val="24"/>
        </w:rPr>
        <w:lastRenderedPageBreak/>
        <w:t>Zamawiający przekaże Wykonawcy protokolarnie teren budowy w terminie do 7 dni od dnia zawarcia umowy.</w:t>
      </w:r>
    </w:p>
    <w:p w14:paraId="4958EFFD" w14:textId="77777777" w:rsidR="00767659" w:rsidRPr="009E0E07" w:rsidRDefault="00767659" w:rsidP="00193C21">
      <w:pPr>
        <w:pStyle w:val="Akapitzlist"/>
        <w:numPr>
          <w:ilvl w:val="0"/>
          <w:numId w:val="59"/>
        </w:numPr>
        <w:tabs>
          <w:tab w:val="left" w:pos="1134"/>
        </w:tabs>
        <w:overflowPunct/>
        <w:autoSpaceDE/>
        <w:autoSpaceDN/>
        <w:adjustRightInd/>
        <w:spacing w:line="276" w:lineRule="auto"/>
        <w:contextualSpacing/>
        <w:textAlignment w:val="auto"/>
        <w:rPr>
          <w:rStyle w:val="FontStyle22"/>
          <w:rFonts w:ascii="Times New Roman" w:hAnsi="Times New Roman" w:cs="Times New Roman"/>
          <w:color w:val="000000"/>
          <w:sz w:val="24"/>
          <w:szCs w:val="24"/>
        </w:rPr>
      </w:pPr>
      <w:r w:rsidRPr="009E0E07">
        <w:rPr>
          <w:rStyle w:val="FontStyle22"/>
          <w:rFonts w:ascii="Times New Roman" w:hAnsi="Times New Roman" w:cs="Times New Roman"/>
          <w:sz w:val="24"/>
          <w:szCs w:val="24"/>
        </w:rPr>
        <w:t xml:space="preserve">Termin rozpoczęcia robót będących przedmiotem umowy - </w:t>
      </w:r>
      <w:r w:rsidRPr="002216AE">
        <w:rPr>
          <w:rStyle w:val="FontStyle22"/>
          <w:rFonts w:ascii="Times New Roman" w:hAnsi="Times New Roman" w:cs="Times New Roman"/>
          <w:sz w:val="24"/>
          <w:szCs w:val="24"/>
        </w:rPr>
        <w:t>do 7</w:t>
      </w: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 </w:t>
      </w:r>
      <w:r w:rsidRPr="002216AE">
        <w:rPr>
          <w:rStyle w:val="FontStyle22"/>
          <w:rFonts w:ascii="Times New Roman" w:hAnsi="Times New Roman" w:cs="Times New Roman"/>
          <w:sz w:val="24"/>
          <w:szCs w:val="24"/>
        </w:rPr>
        <w:t xml:space="preserve"> dni od dnia,</w:t>
      </w:r>
      <w:r w:rsidRPr="009E0E07">
        <w:rPr>
          <w:rStyle w:val="FontStyle22"/>
          <w:rFonts w:ascii="Times New Roman" w:hAnsi="Times New Roman" w:cs="Times New Roman"/>
          <w:sz w:val="24"/>
          <w:szCs w:val="24"/>
        </w:rPr>
        <w:t xml:space="preserve"> w którym Zamawiający przekazał Wykonawcy teren budowy.</w:t>
      </w:r>
    </w:p>
    <w:p w14:paraId="73FB9553" w14:textId="77777777" w:rsidR="00767659" w:rsidRPr="00EA05C0" w:rsidRDefault="00767659" w:rsidP="00193C21">
      <w:pPr>
        <w:pStyle w:val="Akapitzlist"/>
        <w:numPr>
          <w:ilvl w:val="0"/>
          <w:numId w:val="59"/>
        </w:numPr>
        <w:tabs>
          <w:tab w:val="left" w:pos="1134"/>
        </w:tabs>
        <w:overflowPunct/>
        <w:autoSpaceDE/>
        <w:autoSpaceDN/>
        <w:adjustRightInd/>
        <w:spacing w:line="276" w:lineRule="auto"/>
        <w:contextualSpacing/>
        <w:textAlignment w:val="auto"/>
        <w:rPr>
          <w:rStyle w:val="FontStyle21"/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9E0E07">
        <w:rPr>
          <w:rStyle w:val="FontStyle21"/>
          <w:rFonts w:ascii="Times New Roman" w:hAnsi="Times New Roman" w:cs="Times New Roman"/>
          <w:b w:val="0"/>
          <w:sz w:val="24"/>
          <w:szCs w:val="24"/>
        </w:rPr>
        <w:t xml:space="preserve">Najpóźniej w dniu </w:t>
      </w:r>
      <w:r>
        <w:rPr>
          <w:rStyle w:val="FontStyle21"/>
          <w:rFonts w:ascii="Times New Roman" w:hAnsi="Times New Roman" w:cs="Times New Roman"/>
          <w:b w:val="0"/>
          <w:sz w:val="24"/>
          <w:szCs w:val="24"/>
        </w:rPr>
        <w:t>zawarcia um</w:t>
      </w:r>
      <w:r w:rsidRPr="009E0E07">
        <w:rPr>
          <w:rStyle w:val="FontStyle21"/>
          <w:rFonts w:ascii="Times New Roman" w:hAnsi="Times New Roman" w:cs="Times New Roman"/>
          <w:b w:val="0"/>
          <w:sz w:val="24"/>
          <w:szCs w:val="24"/>
        </w:rPr>
        <w:t>owy Wykonawca przedłoży Zamawiającemu do zaakceptowania harmonogram rzeczowo-finansowy realizacji umowy. Wykonawca będzie realizował umowę zgodnie z zaakceptowanym przez Zamawiającego harmonogramem rzeczowo-finansowym realizacji umowy. W przypadku konieczności aktualizacji harmonogramu rzeczowo-finansowego</w:t>
      </w:r>
      <w:r>
        <w:rPr>
          <w:rStyle w:val="FontStyle21"/>
          <w:rFonts w:ascii="Times New Roman" w:hAnsi="Times New Roman" w:cs="Times New Roman"/>
          <w:b w:val="0"/>
          <w:sz w:val="24"/>
          <w:szCs w:val="24"/>
        </w:rPr>
        <w:t>,</w:t>
      </w:r>
      <w:r w:rsidRPr="009E0E07">
        <w:rPr>
          <w:rStyle w:val="FontStyle21"/>
          <w:rFonts w:ascii="Times New Roman" w:hAnsi="Times New Roman" w:cs="Times New Roman"/>
          <w:b w:val="0"/>
          <w:sz w:val="24"/>
          <w:szCs w:val="24"/>
        </w:rPr>
        <w:t xml:space="preserve"> Wykonawca przedstawiał będzie Zamawiającemu do zaakceptowania aktualizację harmonogramu rzeczowo-finansowego. Harmonogram rzeczowo-finansowy</w:t>
      </w:r>
      <w:r w:rsidRPr="00EA05C0">
        <w:rPr>
          <w:rStyle w:val="FontStyle21"/>
          <w:rFonts w:ascii="Times New Roman" w:hAnsi="Times New Roman" w:cs="Times New Roman"/>
          <w:b w:val="0"/>
          <w:sz w:val="24"/>
          <w:szCs w:val="24"/>
        </w:rPr>
        <w:t xml:space="preserve"> zawierał będzie podział realizacji przedmiotu umowy na poszczególne działy robót i terminy ich realizacji w rozbiciu na kolejne miesiące, </w:t>
      </w:r>
      <w:r>
        <w:rPr>
          <w:rStyle w:val="FontStyle21"/>
          <w:rFonts w:ascii="Times New Roman" w:hAnsi="Times New Roman" w:cs="Times New Roman"/>
          <w:b w:val="0"/>
          <w:sz w:val="24"/>
          <w:szCs w:val="24"/>
        </w:rPr>
        <w:br/>
      </w:r>
      <w:r w:rsidRPr="00EA05C0">
        <w:rPr>
          <w:rStyle w:val="FontStyle21"/>
          <w:rFonts w:ascii="Times New Roman" w:hAnsi="Times New Roman" w:cs="Times New Roman"/>
          <w:b w:val="0"/>
          <w:sz w:val="24"/>
          <w:szCs w:val="24"/>
        </w:rPr>
        <w:t>z podziałem na roboty wykonywane siłami własnymi oraz roboty wykonywane przez Podwykonawców.</w:t>
      </w:r>
    </w:p>
    <w:p w14:paraId="159C77E2" w14:textId="77777777" w:rsidR="00767659" w:rsidRPr="00461B12" w:rsidRDefault="00767659" w:rsidP="00193C21">
      <w:pPr>
        <w:pStyle w:val="Akapitzlist"/>
        <w:numPr>
          <w:ilvl w:val="0"/>
          <w:numId w:val="59"/>
        </w:numPr>
        <w:tabs>
          <w:tab w:val="left" w:pos="1134"/>
        </w:tabs>
        <w:overflowPunct/>
        <w:autoSpaceDE/>
        <w:autoSpaceDN/>
        <w:adjustRightInd/>
        <w:spacing w:line="276" w:lineRule="auto"/>
        <w:contextualSpacing/>
        <w:textAlignment w:val="auto"/>
        <w:rPr>
          <w:rStyle w:val="FontStyle22"/>
          <w:rFonts w:ascii="Times New Roman" w:hAnsi="Times New Roman" w:cs="Times New Roman"/>
          <w:color w:val="000000"/>
          <w:sz w:val="24"/>
          <w:szCs w:val="24"/>
        </w:rPr>
      </w:pP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Za termin zakończenia realizacji Przedmiotu Umowy Strony ustalają dzień zgłoszenia przez Wykonawcę, pismem dostarczonym do siedziby Zamawiającego oraz wpisem do dziennika budowy -</w:t>
      </w: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osiągnięcia gotowości do odbio</w:t>
      </w:r>
      <w:r>
        <w:rPr>
          <w:rStyle w:val="FontStyle22"/>
          <w:rFonts w:ascii="Times New Roman" w:hAnsi="Times New Roman" w:cs="Times New Roman"/>
          <w:sz w:val="24"/>
          <w:szCs w:val="24"/>
        </w:rPr>
        <w:t>ru końcowego przedmiotu u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mowy, potwierdzonego na piśmie przez Inspektora Nadzoru </w:t>
      </w:r>
      <w:r>
        <w:rPr>
          <w:rStyle w:val="FontStyle22"/>
          <w:rFonts w:ascii="Times New Roman" w:hAnsi="Times New Roman" w:cs="Times New Roman"/>
          <w:sz w:val="24"/>
          <w:szCs w:val="24"/>
        </w:rPr>
        <w:t>Inwestorskiego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, o którym mowa wcześniej oraz wpisem do dziennika budowy, z zastrzeżenie</w:t>
      </w: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m postanowień § 3 ust. 2 pkt 37, </w:t>
      </w:r>
      <w:r w:rsidRPr="009E0E07">
        <w:rPr>
          <w:rStyle w:val="FontStyle22"/>
          <w:rFonts w:ascii="Times New Roman" w:hAnsi="Times New Roman" w:cs="Times New Roman"/>
          <w:sz w:val="24"/>
          <w:szCs w:val="24"/>
        </w:rPr>
        <w:t xml:space="preserve">pod warunkiem przeprowadzenia odbioru końcowego bez wad. </w:t>
      </w:r>
    </w:p>
    <w:p w14:paraId="2EAFCDC7" w14:textId="77777777" w:rsidR="00767659" w:rsidRPr="00461B12" w:rsidRDefault="00767659" w:rsidP="00193C21">
      <w:pPr>
        <w:pStyle w:val="Bezodstpw"/>
        <w:numPr>
          <w:ilvl w:val="0"/>
          <w:numId w:val="59"/>
        </w:numPr>
        <w:spacing w:line="276" w:lineRule="auto"/>
        <w:rPr>
          <w:rFonts w:ascii="Times New Roman" w:eastAsia="SimSun" w:hAnsi="Times New Roman"/>
          <w:sz w:val="24"/>
          <w:szCs w:val="24"/>
          <w:lang w:bidi="en-US"/>
        </w:rPr>
      </w:pPr>
      <w:r w:rsidRPr="00461B12">
        <w:rPr>
          <w:rFonts w:ascii="Times New Roman" w:eastAsia="SimSun" w:hAnsi="Times New Roman"/>
          <w:sz w:val="24"/>
          <w:szCs w:val="24"/>
          <w:lang w:bidi="en-US"/>
        </w:rPr>
        <w:t>Termin wykonania przedmiotu umowy, o którym mowa w ust. 1, uważa się za dotrzymany jeżeli zostanie on odebrany zgodnie z § 7, co zostanie potwierdzone protokołem odbioru przedmiotu umowy podpisanym przez upoważnionych przedstawicieli Stron umowy.</w:t>
      </w:r>
    </w:p>
    <w:p w14:paraId="2976195F" w14:textId="77777777" w:rsidR="00767659" w:rsidRPr="00461B12" w:rsidRDefault="00767659" w:rsidP="00193C21">
      <w:pPr>
        <w:pStyle w:val="Bezodstpw"/>
        <w:numPr>
          <w:ilvl w:val="0"/>
          <w:numId w:val="59"/>
        </w:numPr>
        <w:spacing w:line="276" w:lineRule="auto"/>
        <w:rPr>
          <w:rFonts w:ascii="Times New Roman" w:eastAsia="SimSun" w:hAnsi="Times New Roman"/>
          <w:sz w:val="24"/>
          <w:szCs w:val="24"/>
          <w:lang w:bidi="en-US"/>
        </w:rPr>
      </w:pPr>
      <w:r w:rsidRPr="00461B12">
        <w:rPr>
          <w:rFonts w:ascii="Times New Roman" w:hAnsi="Times New Roman"/>
          <w:sz w:val="24"/>
          <w:szCs w:val="24"/>
        </w:rPr>
        <w:t>Po przekroczeniu terminu realizacji umownego zakończenia robót, Wykonawcy</w:t>
      </w:r>
      <w:r w:rsidRPr="00461B12">
        <w:rPr>
          <w:rFonts w:ascii="Times New Roman" w:hAnsi="Times New Roman"/>
          <w:i/>
          <w:sz w:val="24"/>
          <w:szCs w:val="24"/>
        </w:rPr>
        <w:t xml:space="preserve"> </w:t>
      </w:r>
      <w:r w:rsidRPr="00461B12">
        <w:rPr>
          <w:rFonts w:ascii="Times New Roman" w:hAnsi="Times New Roman"/>
          <w:sz w:val="24"/>
          <w:szCs w:val="24"/>
        </w:rPr>
        <w:t>nie  przysługuje prawo  do odstąpienia od wykonania przedmiotu umowy.</w:t>
      </w:r>
    </w:p>
    <w:p w14:paraId="32B80F54" w14:textId="77777777" w:rsidR="00767659" w:rsidRDefault="00767659" w:rsidP="00767659">
      <w:pPr>
        <w:pStyle w:val="Akapitzlist"/>
        <w:spacing w:line="276" w:lineRule="auto"/>
        <w:ind w:left="425"/>
        <w:jc w:val="center"/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</w:pPr>
    </w:p>
    <w:p w14:paraId="5A30DDBC" w14:textId="77777777" w:rsidR="00767659" w:rsidRPr="00EB590E" w:rsidRDefault="00767659" w:rsidP="00767659">
      <w:pPr>
        <w:pStyle w:val="Akapitzlist"/>
        <w:spacing w:line="276" w:lineRule="auto"/>
        <w:ind w:left="425"/>
        <w:jc w:val="center"/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</w:pPr>
      <w:r w:rsidRPr="00EB590E"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  <w:t>§ 3</w:t>
      </w:r>
    </w:p>
    <w:p w14:paraId="1FB7556F" w14:textId="77777777" w:rsidR="00767659" w:rsidRPr="00EB590E" w:rsidRDefault="00767659" w:rsidP="00767659">
      <w:pPr>
        <w:pStyle w:val="Akapitzlist"/>
        <w:spacing w:line="276" w:lineRule="auto"/>
        <w:ind w:left="425"/>
        <w:jc w:val="center"/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</w:pPr>
      <w:r w:rsidRPr="00EB590E"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  <w:t>Obowiązki Stron umowy</w:t>
      </w:r>
    </w:p>
    <w:p w14:paraId="57553886" w14:textId="77777777" w:rsidR="00767659" w:rsidRPr="00A7561E" w:rsidRDefault="00767659" w:rsidP="00767659">
      <w:pPr>
        <w:pStyle w:val="Tytu"/>
        <w:numPr>
          <w:ilvl w:val="0"/>
          <w:numId w:val="4"/>
        </w:numPr>
        <w:tabs>
          <w:tab w:val="left" w:pos="426"/>
        </w:tabs>
        <w:spacing w:line="276" w:lineRule="auto"/>
        <w:ind w:left="425" w:hanging="425"/>
        <w:jc w:val="both"/>
        <w:rPr>
          <w:rStyle w:val="FontStyle21"/>
          <w:rFonts w:ascii="Times New Roman" w:hAnsi="Times New Roman" w:cs="Times New Roman"/>
          <w:b w:val="0"/>
          <w:bCs w:val="0"/>
          <w:color w:val="000000"/>
          <w:kern w:val="2"/>
          <w:sz w:val="24"/>
          <w:szCs w:val="24"/>
        </w:rPr>
      </w:pPr>
      <w:r w:rsidRPr="00A7561E">
        <w:rPr>
          <w:rStyle w:val="FontStyle21"/>
          <w:rFonts w:ascii="Times New Roman" w:hAnsi="Times New Roman" w:cs="Times New Roman"/>
          <w:b w:val="0"/>
          <w:sz w:val="24"/>
          <w:szCs w:val="24"/>
        </w:rPr>
        <w:t>Do obowiązków Zamawiającego należy:</w:t>
      </w:r>
    </w:p>
    <w:p w14:paraId="7B66452B" w14:textId="77777777" w:rsidR="00767659" w:rsidRPr="004527F7" w:rsidRDefault="00767659" w:rsidP="00767659">
      <w:pPr>
        <w:pStyle w:val="Tytu"/>
        <w:numPr>
          <w:ilvl w:val="0"/>
          <w:numId w:val="8"/>
        </w:numPr>
        <w:tabs>
          <w:tab w:val="left" w:pos="426"/>
        </w:tabs>
        <w:spacing w:line="276" w:lineRule="auto"/>
        <w:ind w:firstLine="567"/>
        <w:jc w:val="both"/>
        <w:rPr>
          <w:rStyle w:val="FontStyle22"/>
          <w:rFonts w:ascii="Times New Roman" w:hAnsi="Times New Roman" w:cs="Times New Roman"/>
          <w:color w:val="000000"/>
          <w:kern w:val="2"/>
          <w:sz w:val="24"/>
          <w:szCs w:val="24"/>
        </w:rPr>
      </w:pPr>
      <w:r w:rsidRPr="004527F7">
        <w:rPr>
          <w:rStyle w:val="FontStyle22"/>
          <w:rFonts w:ascii="Times New Roman" w:hAnsi="Times New Roman" w:cs="Times New Roman"/>
          <w:sz w:val="24"/>
          <w:szCs w:val="24"/>
        </w:rPr>
        <w:t>współpraca z Wykonawcą w niezbędnym zakresie;</w:t>
      </w:r>
    </w:p>
    <w:p w14:paraId="1D787052" w14:textId="77777777" w:rsidR="00767659" w:rsidRPr="004527F7" w:rsidRDefault="00767659" w:rsidP="00767659">
      <w:pPr>
        <w:pStyle w:val="Tytu"/>
        <w:numPr>
          <w:ilvl w:val="0"/>
          <w:numId w:val="8"/>
        </w:numPr>
        <w:tabs>
          <w:tab w:val="left" w:pos="426"/>
        </w:tabs>
        <w:spacing w:line="276" w:lineRule="auto"/>
        <w:ind w:firstLine="567"/>
        <w:jc w:val="both"/>
        <w:rPr>
          <w:rStyle w:val="FontStyle22"/>
          <w:rFonts w:ascii="Times New Roman" w:hAnsi="Times New Roman" w:cs="Times New Roman"/>
          <w:color w:val="000000"/>
          <w:kern w:val="2"/>
          <w:sz w:val="24"/>
          <w:szCs w:val="24"/>
        </w:rPr>
      </w:pPr>
      <w:r w:rsidRPr="004527F7">
        <w:rPr>
          <w:rStyle w:val="FontStyle22"/>
          <w:rFonts w:ascii="Times New Roman" w:hAnsi="Times New Roman" w:cs="Times New Roman"/>
          <w:sz w:val="24"/>
          <w:szCs w:val="24"/>
        </w:rPr>
        <w:t>przekazanie terenu budowy w terminie określonym w § 2 ust. 2;</w:t>
      </w:r>
    </w:p>
    <w:p w14:paraId="3079AA45" w14:textId="77777777" w:rsidR="00767659" w:rsidRPr="004527F7" w:rsidRDefault="00767659" w:rsidP="00767659">
      <w:pPr>
        <w:pStyle w:val="Tytu"/>
        <w:numPr>
          <w:ilvl w:val="0"/>
          <w:numId w:val="8"/>
        </w:numPr>
        <w:tabs>
          <w:tab w:val="left" w:pos="426"/>
        </w:tabs>
        <w:spacing w:line="276" w:lineRule="auto"/>
        <w:ind w:left="851" w:hanging="284"/>
        <w:jc w:val="both"/>
        <w:rPr>
          <w:rFonts w:ascii="Times New Roman" w:hAnsi="Times New Roman"/>
          <w:color w:val="000000"/>
          <w:kern w:val="2"/>
          <w:sz w:val="24"/>
          <w:szCs w:val="24"/>
        </w:rPr>
      </w:pPr>
      <w:r w:rsidRPr="004527F7">
        <w:rPr>
          <w:rStyle w:val="FontStyle22"/>
          <w:rFonts w:ascii="Times New Roman" w:hAnsi="Times New Roman" w:cs="Times New Roman"/>
          <w:sz w:val="24"/>
          <w:szCs w:val="24"/>
        </w:rPr>
        <w:t xml:space="preserve">przekazanie najpóźniej w dniu przekazania terenu budowy zgłoszeń zamiaru wykonania robót budowlanych, dziennika budowy oraz </w:t>
      </w: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niezbędnych </w:t>
      </w:r>
      <w:r w:rsidRPr="004527F7">
        <w:rPr>
          <w:rStyle w:val="FontStyle22"/>
          <w:rFonts w:ascii="Times New Roman" w:hAnsi="Times New Roman" w:cs="Times New Roman"/>
          <w:sz w:val="24"/>
          <w:szCs w:val="24"/>
        </w:rPr>
        <w:t>dokumentów</w:t>
      </w:r>
      <w:r>
        <w:rPr>
          <w:rStyle w:val="FontStyle22"/>
          <w:rFonts w:ascii="Times New Roman" w:hAnsi="Times New Roman" w:cs="Times New Roman"/>
          <w:sz w:val="24"/>
          <w:szCs w:val="24"/>
        </w:rPr>
        <w:t>;</w:t>
      </w:r>
      <w:r w:rsidRPr="004527F7">
        <w:rPr>
          <w:rStyle w:val="FontStyle22"/>
          <w:rFonts w:ascii="Times New Roman" w:hAnsi="Times New Roman" w:cs="Times New Roman"/>
          <w:sz w:val="24"/>
          <w:szCs w:val="24"/>
        </w:rPr>
        <w:t xml:space="preserve"> </w:t>
      </w:r>
    </w:p>
    <w:p w14:paraId="4685E08C" w14:textId="77777777" w:rsidR="00767659" w:rsidRPr="004527F7" w:rsidRDefault="00767659" w:rsidP="00767659">
      <w:pPr>
        <w:pStyle w:val="Tytu"/>
        <w:numPr>
          <w:ilvl w:val="0"/>
          <w:numId w:val="8"/>
        </w:numPr>
        <w:tabs>
          <w:tab w:val="left" w:pos="426"/>
        </w:tabs>
        <w:spacing w:line="276" w:lineRule="auto"/>
        <w:ind w:firstLine="567"/>
        <w:jc w:val="both"/>
        <w:rPr>
          <w:rStyle w:val="FontStyle22"/>
          <w:rFonts w:ascii="Times New Roman" w:hAnsi="Times New Roman" w:cs="Times New Roman"/>
          <w:color w:val="000000"/>
          <w:kern w:val="2"/>
          <w:sz w:val="24"/>
          <w:szCs w:val="24"/>
        </w:rPr>
      </w:pPr>
      <w:r w:rsidRPr="004527F7">
        <w:rPr>
          <w:rStyle w:val="FontStyle22"/>
          <w:rFonts w:ascii="Times New Roman" w:hAnsi="Times New Roman" w:cs="Times New Roman"/>
          <w:sz w:val="24"/>
          <w:szCs w:val="24"/>
        </w:rPr>
        <w:t>zapewnienie Nadzoru Inwestorskiego (jeżeli występuje taka potrzeba);</w:t>
      </w:r>
    </w:p>
    <w:p w14:paraId="19043FA4" w14:textId="77777777" w:rsidR="00767659" w:rsidRPr="004527F7" w:rsidRDefault="00767659" w:rsidP="00767659">
      <w:pPr>
        <w:pStyle w:val="Tytu"/>
        <w:numPr>
          <w:ilvl w:val="0"/>
          <w:numId w:val="8"/>
        </w:numPr>
        <w:tabs>
          <w:tab w:val="left" w:pos="426"/>
        </w:tabs>
        <w:spacing w:line="276" w:lineRule="auto"/>
        <w:ind w:firstLine="567"/>
        <w:jc w:val="both"/>
        <w:rPr>
          <w:rStyle w:val="FontStyle22"/>
          <w:rFonts w:ascii="Times New Roman" w:hAnsi="Times New Roman" w:cs="Times New Roman"/>
          <w:color w:val="000000"/>
          <w:kern w:val="2"/>
          <w:sz w:val="24"/>
          <w:szCs w:val="24"/>
        </w:rPr>
      </w:pPr>
      <w:r w:rsidRPr="004527F7">
        <w:rPr>
          <w:rStyle w:val="FontStyle22"/>
          <w:rFonts w:ascii="Times New Roman" w:hAnsi="Times New Roman" w:cs="Times New Roman"/>
          <w:sz w:val="24"/>
          <w:szCs w:val="24"/>
        </w:rPr>
        <w:t xml:space="preserve">dokonywanie odbiorów robót w terminach </w:t>
      </w:r>
      <w:r>
        <w:rPr>
          <w:rStyle w:val="FontStyle22"/>
          <w:rFonts w:ascii="Times New Roman" w:hAnsi="Times New Roman" w:cs="Times New Roman"/>
          <w:sz w:val="24"/>
          <w:szCs w:val="24"/>
        </w:rPr>
        <w:t>i na warunkach określonych</w:t>
      </w:r>
      <w:r w:rsidRPr="004527F7">
        <w:rPr>
          <w:rStyle w:val="FontStyle22"/>
          <w:rFonts w:ascii="Times New Roman" w:hAnsi="Times New Roman" w:cs="Times New Roman"/>
          <w:sz w:val="24"/>
          <w:szCs w:val="24"/>
        </w:rPr>
        <w:t xml:space="preserve">  umową;</w:t>
      </w:r>
    </w:p>
    <w:p w14:paraId="530A35D1" w14:textId="77777777" w:rsidR="00767659" w:rsidRPr="004527F7" w:rsidRDefault="00767659" w:rsidP="00767659">
      <w:pPr>
        <w:pStyle w:val="Tytu"/>
        <w:numPr>
          <w:ilvl w:val="0"/>
          <w:numId w:val="8"/>
        </w:numPr>
        <w:tabs>
          <w:tab w:val="left" w:pos="426"/>
        </w:tabs>
        <w:spacing w:line="276" w:lineRule="auto"/>
        <w:ind w:left="851" w:hanging="284"/>
        <w:jc w:val="both"/>
        <w:rPr>
          <w:rStyle w:val="FontStyle22"/>
          <w:rFonts w:ascii="Times New Roman" w:hAnsi="Times New Roman" w:cs="Times New Roman"/>
          <w:color w:val="000000"/>
          <w:kern w:val="2"/>
          <w:sz w:val="24"/>
          <w:szCs w:val="24"/>
        </w:rPr>
      </w:pPr>
      <w:r w:rsidRPr="004527F7">
        <w:rPr>
          <w:rStyle w:val="FontStyle22"/>
          <w:rFonts w:ascii="Times New Roman" w:hAnsi="Times New Roman" w:cs="Times New Roman"/>
          <w:sz w:val="24"/>
          <w:szCs w:val="24"/>
        </w:rPr>
        <w:t>zapłata wynagrodzenia przysługującego Wykonawcy z tytułu realizacji niniejszej  umowy.</w:t>
      </w:r>
    </w:p>
    <w:p w14:paraId="49BF7874" w14:textId="77777777" w:rsidR="00767659" w:rsidRPr="00A7561E" w:rsidRDefault="00767659" w:rsidP="00767659">
      <w:pPr>
        <w:pStyle w:val="Tytu"/>
        <w:numPr>
          <w:ilvl w:val="0"/>
          <w:numId w:val="4"/>
        </w:numPr>
        <w:tabs>
          <w:tab w:val="left" w:pos="426"/>
        </w:tabs>
        <w:spacing w:line="276" w:lineRule="auto"/>
        <w:jc w:val="both"/>
        <w:rPr>
          <w:rStyle w:val="FontStyle21"/>
          <w:rFonts w:ascii="Times New Roman" w:hAnsi="Times New Roman" w:cs="Times New Roman"/>
          <w:b w:val="0"/>
          <w:sz w:val="24"/>
          <w:szCs w:val="24"/>
        </w:rPr>
      </w:pPr>
      <w:r w:rsidRPr="00A7561E">
        <w:rPr>
          <w:rStyle w:val="FontStyle21"/>
          <w:rFonts w:ascii="Times New Roman" w:hAnsi="Times New Roman" w:cs="Times New Roman"/>
          <w:b w:val="0"/>
          <w:sz w:val="24"/>
          <w:szCs w:val="24"/>
        </w:rPr>
        <w:t>Do obowiązków Wykonawcy należy w szczególności:</w:t>
      </w:r>
    </w:p>
    <w:p w14:paraId="517CD8B3" w14:textId="77777777" w:rsidR="00767659" w:rsidRPr="00EB590E" w:rsidRDefault="00767659" w:rsidP="00767659">
      <w:pPr>
        <w:pStyle w:val="Tytu"/>
        <w:numPr>
          <w:ilvl w:val="0"/>
          <w:numId w:val="9"/>
        </w:numPr>
        <w:tabs>
          <w:tab w:val="left" w:pos="426"/>
        </w:tabs>
        <w:spacing w:line="276" w:lineRule="auto"/>
        <w:ind w:firstLine="567"/>
        <w:jc w:val="both"/>
        <w:rPr>
          <w:rStyle w:val="FontStyle22"/>
          <w:rFonts w:ascii="Times New Roman" w:hAnsi="Times New Roman" w:cs="Times New Roman"/>
          <w:b/>
          <w:bCs/>
          <w:sz w:val="24"/>
          <w:szCs w:val="24"/>
        </w:rPr>
      </w:pP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protokolarne przejęcie terenu budowy w terminie określonym w § 2 ust. 2;</w:t>
      </w:r>
    </w:p>
    <w:p w14:paraId="3D922DB5" w14:textId="77777777" w:rsidR="00767659" w:rsidRPr="009E0E07" w:rsidRDefault="00767659" w:rsidP="00767659">
      <w:pPr>
        <w:pStyle w:val="Tytu"/>
        <w:numPr>
          <w:ilvl w:val="0"/>
          <w:numId w:val="9"/>
        </w:numPr>
        <w:tabs>
          <w:tab w:val="left" w:pos="426"/>
        </w:tabs>
        <w:spacing w:line="276" w:lineRule="auto"/>
        <w:ind w:left="851" w:hanging="284"/>
        <w:jc w:val="both"/>
        <w:rPr>
          <w:rStyle w:val="FontStyle22"/>
          <w:rFonts w:ascii="Times New Roman" w:hAnsi="Times New Roman" w:cs="Times New Roman"/>
          <w:b/>
          <w:bCs/>
          <w:sz w:val="24"/>
          <w:szCs w:val="24"/>
        </w:rPr>
      </w:pP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uzgadnianie z Zamawiającym kolejności wykonywania ro</w:t>
      </w:r>
      <w:r>
        <w:rPr>
          <w:rStyle w:val="FontStyle22"/>
          <w:rFonts w:ascii="Times New Roman" w:hAnsi="Times New Roman" w:cs="Times New Roman"/>
          <w:sz w:val="24"/>
          <w:szCs w:val="24"/>
        </w:rPr>
        <w:t>bót oraz Harmonogramu rzeczowo-</w:t>
      </w:r>
      <w:r w:rsidRPr="009E0E07">
        <w:rPr>
          <w:rStyle w:val="FontStyle22"/>
          <w:rFonts w:ascii="Times New Roman" w:hAnsi="Times New Roman" w:cs="Times New Roman"/>
          <w:sz w:val="24"/>
          <w:szCs w:val="24"/>
        </w:rPr>
        <w:t>finansowego, o którym mowa w § 2 ust. 4;</w:t>
      </w:r>
    </w:p>
    <w:p w14:paraId="2BF05B10" w14:textId="77777777" w:rsidR="00767659" w:rsidRPr="00EB590E" w:rsidRDefault="00767659" w:rsidP="00767659">
      <w:pPr>
        <w:pStyle w:val="Tytu"/>
        <w:numPr>
          <w:ilvl w:val="0"/>
          <w:numId w:val="9"/>
        </w:numPr>
        <w:tabs>
          <w:tab w:val="left" w:pos="426"/>
        </w:tabs>
        <w:spacing w:line="276" w:lineRule="auto"/>
        <w:ind w:left="851" w:hanging="284"/>
        <w:jc w:val="both"/>
        <w:rPr>
          <w:rStyle w:val="FontStyle22"/>
          <w:rFonts w:ascii="Times New Roman" w:hAnsi="Times New Roman" w:cs="Times New Roman"/>
          <w:b/>
          <w:bCs/>
          <w:sz w:val="24"/>
          <w:szCs w:val="24"/>
        </w:rPr>
      </w:pPr>
      <w:r w:rsidRPr="009E0E07">
        <w:rPr>
          <w:rStyle w:val="FontStyle22"/>
          <w:rFonts w:ascii="Times New Roman" w:hAnsi="Times New Roman" w:cs="Times New Roman"/>
          <w:sz w:val="24"/>
          <w:szCs w:val="24"/>
        </w:rPr>
        <w:t>ustanowienie Kierownika budowy oraz prowadzenie na bieżąco dziennika budowy</w:t>
      </w: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 poszczególnej branży i</w:t>
      </w:r>
      <w:r w:rsidRPr="009E0E07">
        <w:rPr>
          <w:rStyle w:val="FontStyle22"/>
          <w:rFonts w:ascii="Times New Roman" w:hAnsi="Times New Roman" w:cs="Times New Roman"/>
          <w:sz w:val="24"/>
          <w:szCs w:val="24"/>
        </w:rPr>
        <w:t xml:space="preserve"> udostępnianie go Zamawiającemu na każde żądanie</w:t>
      </w: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celem </w:t>
      </w: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dokonywania wpisów, potwierdzeń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i kontroli;</w:t>
      </w:r>
    </w:p>
    <w:p w14:paraId="3EE23447" w14:textId="77777777" w:rsidR="00767659" w:rsidRPr="00EB590E" w:rsidRDefault="00767659" w:rsidP="00767659">
      <w:pPr>
        <w:pStyle w:val="Tytu"/>
        <w:numPr>
          <w:ilvl w:val="0"/>
          <w:numId w:val="9"/>
        </w:numPr>
        <w:tabs>
          <w:tab w:val="left" w:pos="426"/>
        </w:tabs>
        <w:spacing w:line="276" w:lineRule="auto"/>
        <w:ind w:left="851" w:hanging="284"/>
        <w:jc w:val="both"/>
        <w:rPr>
          <w:rStyle w:val="FontStyle22"/>
          <w:rFonts w:ascii="Times New Roman" w:hAnsi="Times New Roman" w:cs="Times New Roman"/>
          <w:b/>
          <w:bCs/>
          <w:sz w:val="24"/>
          <w:szCs w:val="24"/>
        </w:rPr>
      </w:pP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realizacja zaleceń wpisanych do dziennika budowy zgodnie z ustawą z dnia 7 lipca 1994 r. Prawo budowlane - zwanej dalej „Prawem budowlanym";</w:t>
      </w:r>
    </w:p>
    <w:p w14:paraId="06FC5BDE" w14:textId="77777777" w:rsidR="00767659" w:rsidRPr="00EB590E" w:rsidRDefault="00767659" w:rsidP="00767659">
      <w:pPr>
        <w:pStyle w:val="Tytu"/>
        <w:numPr>
          <w:ilvl w:val="0"/>
          <w:numId w:val="9"/>
        </w:numPr>
        <w:tabs>
          <w:tab w:val="left" w:pos="426"/>
        </w:tabs>
        <w:spacing w:line="276" w:lineRule="auto"/>
        <w:ind w:left="851" w:hanging="284"/>
        <w:jc w:val="both"/>
        <w:rPr>
          <w:rStyle w:val="FontStyle22"/>
          <w:rFonts w:ascii="Times New Roman" w:hAnsi="Times New Roman" w:cs="Times New Roman"/>
          <w:b/>
          <w:bCs/>
          <w:sz w:val="24"/>
          <w:szCs w:val="24"/>
        </w:rPr>
      </w:pPr>
      <w:r w:rsidRPr="00EB590E">
        <w:rPr>
          <w:rStyle w:val="FontStyle22"/>
          <w:rFonts w:ascii="Times New Roman" w:hAnsi="Times New Roman" w:cs="Times New Roman"/>
          <w:sz w:val="24"/>
          <w:szCs w:val="24"/>
        </w:rPr>
        <w:lastRenderedPageBreak/>
        <w:t xml:space="preserve">szczegółowe zapoznanie się przed rozpoczęciem realizacji Przedmiotu Umowy </w:t>
      </w: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                   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z </w:t>
      </w:r>
      <w:r w:rsidRPr="004527F7">
        <w:rPr>
          <w:rStyle w:val="FontStyle22"/>
          <w:rFonts w:ascii="Times New Roman" w:hAnsi="Times New Roman" w:cs="Times New Roman"/>
          <w:sz w:val="24"/>
          <w:szCs w:val="24"/>
        </w:rPr>
        <w:t>Projektem</w:t>
      </w: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 budowlanym, projektem</w:t>
      </w:r>
      <w:r w:rsidRPr="004527F7">
        <w:rPr>
          <w:rStyle w:val="FontStyle22"/>
          <w:rFonts w:ascii="Times New Roman" w:hAnsi="Times New Roman" w:cs="Times New Roman"/>
          <w:sz w:val="24"/>
          <w:szCs w:val="24"/>
        </w:rPr>
        <w:t xml:space="preserve"> technicznym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 oraz innymi dokumentami m.in. warunkami zgłoszenia zamiaru wykonania robót, uzgodnieniami, uwzględnienia warunków realizacji wynikających z wcześniej wskazanych dokumentów;</w:t>
      </w:r>
    </w:p>
    <w:p w14:paraId="1A5CFF7C" w14:textId="77777777" w:rsidR="00767659" w:rsidRPr="00EB590E" w:rsidRDefault="00767659" w:rsidP="00767659">
      <w:pPr>
        <w:pStyle w:val="Tytu"/>
        <w:numPr>
          <w:ilvl w:val="0"/>
          <w:numId w:val="9"/>
        </w:numPr>
        <w:tabs>
          <w:tab w:val="left" w:pos="426"/>
        </w:tabs>
        <w:spacing w:line="276" w:lineRule="auto"/>
        <w:ind w:left="851" w:hanging="284"/>
        <w:jc w:val="both"/>
        <w:rPr>
          <w:rStyle w:val="FontStyle22"/>
          <w:rFonts w:ascii="Times New Roman" w:hAnsi="Times New Roman" w:cs="Times New Roman"/>
          <w:b/>
          <w:bCs/>
          <w:sz w:val="24"/>
          <w:szCs w:val="24"/>
        </w:rPr>
      </w:pP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pisemne zawiadomienie Zamawiającego o zauważonych wadach w dokumentach,</w:t>
      </w: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                   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 o których mowa w § 1 ust. 3, niezwłocznie od ich ujawnienia, pod rygorem odpowiedzialności za szkody wynikłe wskutek nie powiadomienia o ich istnieniu;</w:t>
      </w:r>
    </w:p>
    <w:p w14:paraId="7CC1F57C" w14:textId="77777777" w:rsidR="00767659" w:rsidRPr="00EB590E" w:rsidRDefault="00767659" w:rsidP="00767659">
      <w:pPr>
        <w:pStyle w:val="Tytu"/>
        <w:numPr>
          <w:ilvl w:val="0"/>
          <w:numId w:val="9"/>
        </w:numPr>
        <w:tabs>
          <w:tab w:val="left" w:pos="426"/>
        </w:tabs>
        <w:spacing w:line="276" w:lineRule="auto"/>
        <w:ind w:left="851" w:hanging="284"/>
        <w:jc w:val="both"/>
        <w:rPr>
          <w:rStyle w:val="FontStyle22"/>
          <w:rFonts w:ascii="Times New Roman" w:hAnsi="Times New Roman" w:cs="Times New Roman"/>
          <w:b/>
          <w:bCs/>
          <w:sz w:val="24"/>
          <w:szCs w:val="24"/>
        </w:rPr>
      </w:pP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wykonanie Przedmiotu Umowy zgodnie z zakresem robót ujętym w Projekcie technicznym, SST, harmonogramie rzeczowym, zasadami wiedzy technicznej</w:t>
      </w: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                      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 i sztuką budowlaną, odpowiednimi przepisami prawa budowlanego, normami państwowymi oraz innymi obowiązującymi normami i przepisami prawa w terminie wskazanym w § 2 ust. </w:t>
      </w:r>
      <w:r w:rsidRPr="00EB590E">
        <w:rPr>
          <w:rStyle w:val="FontStyle22"/>
          <w:rFonts w:ascii="Times New Roman" w:hAnsi="Times New Roman" w:cs="Times New Roman"/>
          <w:spacing w:val="-20"/>
          <w:sz w:val="24"/>
          <w:szCs w:val="24"/>
        </w:rPr>
        <w:t>1.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 Roboty budowlane muszą być wykonywane przy użyciu sprzętu, urządzeń i materiałów o jakości odpowiadającej stosownym przepisom, normom, standardom oraz zgodnie z dokumentami wymienionymi w tekście umowy, a także z pisemnymi uzgodnieniami dokonanymi w trakcie realizacji Przedmiotu Umowy, wpisanymi do dziennika budowy;</w:t>
      </w:r>
    </w:p>
    <w:p w14:paraId="37F39427" w14:textId="77777777" w:rsidR="00767659" w:rsidRPr="007836E7" w:rsidRDefault="00767659" w:rsidP="00767659">
      <w:pPr>
        <w:pStyle w:val="Tytu"/>
        <w:numPr>
          <w:ilvl w:val="0"/>
          <w:numId w:val="9"/>
        </w:numPr>
        <w:tabs>
          <w:tab w:val="left" w:pos="426"/>
        </w:tabs>
        <w:spacing w:line="276" w:lineRule="auto"/>
        <w:ind w:left="851" w:hanging="284"/>
        <w:jc w:val="both"/>
        <w:rPr>
          <w:rStyle w:val="FontStyle22"/>
          <w:rFonts w:ascii="Times New Roman" w:hAnsi="Times New Roman" w:cs="Times New Roman"/>
          <w:b/>
          <w:bCs/>
          <w:sz w:val="24"/>
          <w:szCs w:val="24"/>
        </w:rPr>
      </w:pPr>
      <w:r w:rsidRPr="007836E7">
        <w:rPr>
          <w:rStyle w:val="FontStyle22"/>
          <w:rFonts w:ascii="Times New Roman" w:hAnsi="Times New Roman" w:cs="Times New Roman"/>
          <w:sz w:val="24"/>
          <w:szCs w:val="24"/>
        </w:rPr>
        <w:t>użycie tylko i wyłącznie materiałów posiadających odpowiednie atesty                                  i dopuszczonych do obrotu i stosowania na rynku polskim i posiadanie dokumentów potwierdzających te wymagania;</w:t>
      </w:r>
    </w:p>
    <w:p w14:paraId="16876A9F" w14:textId="77777777" w:rsidR="00767659" w:rsidRPr="00EB590E" w:rsidRDefault="00767659" w:rsidP="00767659">
      <w:pPr>
        <w:pStyle w:val="Tytu"/>
        <w:numPr>
          <w:ilvl w:val="0"/>
          <w:numId w:val="9"/>
        </w:numPr>
        <w:tabs>
          <w:tab w:val="left" w:pos="426"/>
        </w:tabs>
        <w:spacing w:line="276" w:lineRule="auto"/>
        <w:ind w:left="851" w:hanging="284"/>
        <w:jc w:val="both"/>
        <w:rPr>
          <w:rStyle w:val="FontStyle22"/>
          <w:rFonts w:ascii="Times New Roman" w:hAnsi="Times New Roman" w:cs="Times New Roman"/>
          <w:b/>
          <w:bCs/>
          <w:sz w:val="24"/>
          <w:szCs w:val="24"/>
        </w:rPr>
      </w:pP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kontrola jakości materiałów i robó</w:t>
      </w: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t zgodnie z postanowieniami SST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i obowiązującymi przepisami prawa. Wykonawca wykona wszystkie niezbędne badania zgodne z SST</w:t>
      </w: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                 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 i wymagane obowiązującymi przepisami prawa, a koszt tych badań został uwzględniony w cenie ofertowej i nie podlega odrębnej zapłacie;</w:t>
      </w: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 </w:t>
      </w:r>
    </w:p>
    <w:p w14:paraId="6412100E" w14:textId="77777777" w:rsidR="00767659" w:rsidRPr="00EB590E" w:rsidRDefault="00767659" w:rsidP="00767659">
      <w:pPr>
        <w:pStyle w:val="Tytu"/>
        <w:numPr>
          <w:ilvl w:val="0"/>
          <w:numId w:val="9"/>
        </w:numPr>
        <w:tabs>
          <w:tab w:val="left" w:pos="426"/>
        </w:tabs>
        <w:spacing w:line="276" w:lineRule="auto"/>
        <w:ind w:left="851" w:hanging="284"/>
        <w:jc w:val="both"/>
        <w:rPr>
          <w:rStyle w:val="FontStyle22"/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przed wbudowaniem materiałów</w:t>
      </w:r>
      <w:r w:rsidRPr="00D91578">
        <w:rPr>
          <w:rStyle w:val="FontStyle22"/>
          <w:rFonts w:ascii="Times New Roman" w:hAnsi="Times New Roman" w:cs="Times New Roman"/>
          <w:sz w:val="24"/>
          <w:szCs w:val="24"/>
        </w:rPr>
        <w:t xml:space="preserve">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Wykonawca jest zobowiązany przedstawić do akceptacji Zamawiającemu tj. Inspektorowi Nadzoru </w:t>
      </w: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Inwestorskiego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wnioski materiałowe z załącznikami, tj. aprobatą techniczną, deklaracjami, certyfikatami, kartami technicznymi itp. - zgodnie z załączonym wzorem. Dodatkowo</w:t>
      </w: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 na każde żądanie Zamawiającego lub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Inspektora Nadzoru </w:t>
      </w: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Inwestorskiego,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Wykonawca zobowiązuje się do okazania w odniesieniu do wskazanych materiałów, urządzeń </w:t>
      </w: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                   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i kompletnych instalacji</w:t>
      </w:r>
      <w:r>
        <w:rPr>
          <w:rStyle w:val="FontStyle22"/>
          <w:rFonts w:ascii="Times New Roman" w:hAnsi="Times New Roman" w:cs="Times New Roman"/>
          <w:sz w:val="24"/>
          <w:szCs w:val="24"/>
        </w:rPr>
        <w:t>,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 dane techniczne oraz certyfikat na znak bezpieczeństwa, </w:t>
      </w: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                    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a dla materiałów nie objętych certyfikacją deklarację zgodności lub certyfikat zgodności z Polską Normą lub aprobatą techniczną. Zamawiający i Inspektor Nadzoru </w:t>
      </w: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Inwestorskiego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mają prawo w każdym momencie realizacji Przedmiotu Umowy zrezygnować z użytych wyrobów, jeżeli nie będą one zgodne z obowiązującymi przepisami prawa, normami wymaganiami SST oraz dokumentacją projektową, </w:t>
      </w: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a także z tych części robót których one dotyczą. Rezygnacja ta nastąpi niezwłocznie po stwierdzeniu niezgodności, w formie pisemnej wpisem do dziennika budowy;</w:t>
      </w:r>
    </w:p>
    <w:p w14:paraId="23FECF11" w14:textId="77777777" w:rsidR="00767659" w:rsidRPr="00EB590E" w:rsidRDefault="00767659" w:rsidP="00767659">
      <w:pPr>
        <w:pStyle w:val="Tytu"/>
        <w:numPr>
          <w:ilvl w:val="0"/>
          <w:numId w:val="9"/>
        </w:numPr>
        <w:tabs>
          <w:tab w:val="left" w:pos="426"/>
        </w:tabs>
        <w:spacing w:line="276" w:lineRule="auto"/>
        <w:ind w:left="851" w:hanging="284"/>
        <w:jc w:val="both"/>
        <w:rPr>
          <w:rStyle w:val="FontStyle22"/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prowadzenie i udostępnianie na żądanie Zamawiającego ewidencji wykonanych robót;</w:t>
      </w:r>
    </w:p>
    <w:p w14:paraId="015A7AD3" w14:textId="77777777" w:rsidR="00767659" w:rsidRPr="00EB590E" w:rsidRDefault="00767659" w:rsidP="00767659">
      <w:pPr>
        <w:pStyle w:val="Tytu"/>
        <w:numPr>
          <w:ilvl w:val="0"/>
          <w:numId w:val="9"/>
        </w:numPr>
        <w:tabs>
          <w:tab w:val="left" w:pos="426"/>
        </w:tabs>
        <w:spacing w:line="276" w:lineRule="auto"/>
        <w:ind w:left="851" w:hanging="284"/>
        <w:jc w:val="both"/>
        <w:rPr>
          <w:rStyle w:val="FontStyle22"/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organizacja i realizacja na własny koszt dostaw urządzeń, sprzętu i materiałów niezbędnych do realizacji przedmiotu umowy, składowania zgodnie ze sztuką budowlaną i wymogami wynikającymi z przepisów dotyczących ochrony p</w:t>
      </w:r>
      <w:r>
        <w:rPr>
          <w:rStyle w:val="FontStyle22"/>
          <w:rFonts w:ascii="Times New Roman" w:hAnsi="Times New Roman" w:cs="Times New Roman"/>
          <w:sz w:val="24"/>
          <w:szCs w:val="24"/>
        </w:rPr>
        <w:t>.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poż </w:t>
      </w: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i bhp. Koszty z tym związane zostały wliczone w cenę ofertową;</w:t>
      </w:r>
    </w:p>
    <w:p w14:paraId="0726943F" w14:textId="77777777" w:rsidR="00767659" w:rsidRPr="00EB590E" w:rsidRDefault="00767659" w:rsidP="00767659">
      <w:pPr>
        <w:pStyle w:val="Tytu"/>
        <w:numPr>
          <w:ilvl w:val="0"/>
          <w:numId w:val="9"/>
        </w:numPr>
        <w:tabs>
          <w:tab w:val="left" w:pos="426"/>
        </w:tabs>
        <w:spacing w:line="276" w:lineRule="auto"/>
        <w:ind w:left="851" w:hanging="284"/>
        <w:jc w:val="both"/>
        <w:rPr>
          <w:rStyle w:val="FontStyle22"/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zapewnienie kompleksowej obsługi geodezyjnej inwestycji na etapie realizacji umowy, w tym wytyczenie geodezyjne obiektów oraz opracowania kompletnej inwentaryzacji powykonawczej i przekazania jej Zamawiającemu;</w:t>
      </w:r>
    </w:p>
    <w:p w14:paraId="6E11F313" w14:textId="77777777" w:rsidR="00767659" w:rsidRPr="00EB590E" w:rsidRDefault="00767659" w:rsidP="00767659">
      <w:pPr>
        <w:pStyle w:val="Tytu"/>
        <w:numPr>
          <w:ilvl w:val="0"/>
          <w:numId w:val="9"/>
        </w:numPr>
        <w:tabs>
          <w:tab w:val="left" w:pos="426"/>
        </w:tabs>
        <w:spacing w:line="276" w:lineRule="auto"/>
        <w:ind w:left="851" w:hanging="284"/>
        <w:jc w:val="both"/>
        <w:rPr>
          <w:rStyle w:val="FontStyle22"/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FontStyle22"/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zorganizowanie na własny koszt zaplecza budowy oraz zabezpieczenie istniejącego </w:t>
      </w: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terenu,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drzewostanu</w:t>
      </w:r>
      <w:r>
        <w:rPr>
          <w:rStyle w:val="FontStyle22"/>
          <w:rFonts w:ascii="Times New Roman" w:hAnsi="Times New Roman" w:cs="Times New Roman"/>
          <w:sz w:val="24"/>
          <w:szCs w:val="24"/>
        </w:rPr>
        <w:t>, itp.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;</w:t>
      </w:r>
    </w:p>
    <w:p w14:paraId="41A72277" w14:textId="77777777" w:rsidR="00767659" w:rsidRPr="00EB590E" w:rsidRDefault="00767659" w:rsidP="00767659">
      <w:pPr>
        <w:pStyle w:val="Tytu"/>
        <w:numPr>
          <w:ilvl w:val="0"/>
          <w:numId w:val="9"/>
        </w:numPr>
        <w:tabs>
          <w:tab w:val="left" w:pos="426"/>
        </w:tabs>
        <w:spacing w:line="276" w:lineRule="auto"/>
        <w:ind w:left="851" w:hanging="284"/>
        <w:jc w:val="both"/>
        <w:rPr>
          <w:rStyle w:val="FontStyle22"/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zabezpieczenie terenu budowy z zachowaniem najwyższej staranności, w tym m.in. ustawienie na terenie budowy przed rozpoczęciem robót tablicy informacyjnej, ogrodzenia i znaków ostrzegawczych odpowiadających wymogom określonym </w:t>
      </w: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                  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w przepisach Prawa budowlanego;</w:t>
      </w:r>
    </w:p>
    <w:p w14:paraId="43E20985" w14:textId="77777777" w:rsidR="00767659" w:rsidRPr="00EB590E" w:rsidRDefault="00767659" w:rsidP="00767659">
      <w:pPr>
        <w:pStyle w:val="Tytu"/>
        <w:numPr>
          <w:ilvl w:val="0"/>
          <w:numId w:val="9"/>
        </w:numPr>
        <w:tabs>
          <w:tab w:val="left" w:pos="426"/>
        </w:tabs>
        <w:spacing w:line="276" w:lineRule="auto"/>
        <w:ind w:left="851" w:hanging="284"/>
        <w:jc w:val="both"/>
        <w:rPr>
          <w:rStyle w:val="FontStyle22"/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zapewnienie własnym staraniem zabezpieczenia przeciwpożarowego, ochrony znajdującego się na terenie budowy mienia oraz zapewnienie warunków bezpieczeństwa, w tym również przestrzeganie wszystkich przepisów dotyczących bezpieczeństwa i higieny pracy zgodnie z odpowiednimi wymogami prawa oraz ponoszenie pełnej odpowiedzialności za pracowników w przypadku szkody powstałej w wyniku prowadzenia robót;</w:t>
      </w:r>
    </w:p>
    <w:p w14:paraId="5194086F" w14:textId="77777777" w:rsidR="00767659" w:rsidRPr="00EB590E" w:rsidRDefault="00767659" w:rsidP="00767659">
      <w:pPr>
        <w:pStyle w:val="Tytu"/>
        <w:numPr>
          <w:ilvl w:val="0"/>
          <w:numId w:val="9"/>
        </w:numPr>
        <w:tabs>
          <w:tab w:val="left" w:pos="426"/>
        </w:tabs>
        <w:spacing w:line="276" w:lineRule="auto"/>
        <w:ind w:left="851" w:hanging="284"/>
        <w:jc w:val="both"/>
        <w:rPr>
          <w:rStyle w:val="FontStyle22"/>
          <w:rFonts w:ascii="Times New Roman" w:hAnsi="Times New Roman" w:cs="Times New Roman"/>
          <w:b/>
          <w:bCs/>
          <w:sz w:val="24"/>
          <w:szCs w:val="24"/>
        </w:rPr>
      </w:pPr>
      <w:r w:rsidRPr="001254A8">
        <w:rPr>
          <w:rStyle w:val="FontStyle22"/>
          <w:rFonts w:ascii="Times New Roman" w:hAnsi="Times New Roman" w:cs="Times New Roman"/>
          <w:sz w:val="24"/>
          <w:szCs w:val="24"/>
        </w:rPr>
        <w:t xml:space="preserve">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utrzymanie terenu budowy w czasie trwania robót w należytym porządku, w stanie wolnym od przeszkód komunikacyjnych i w stanie zgodnym z przepisami bhp </w:t>
      </w: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                       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i ppoż., z uwzględnieniem zaleceń udzielonych przez Zamawiającego, a po zakończeniu realizacji przedmiotu umowy przed dokonaniem odbioru końcowego do uprzątnięcia terenu budowy wraz z przyległym otoczeniem; W przypadku niewykonania tych obowiązków, Zamawiający po uprzednim wyznaczeniu Wykonawcy odpowiedniego dodatkowego terminu i jego bezskutecznym upływie może nakazać osobie trzeciej wykonanie tych czynności na koszt i ryzyko Wykonawcy;</w:t>
      </w:r>
    </w:p>
    <w:p w14:paraId="3714715A" w14:textId="77777777" w:rsidR="00767659" w:rsidRPr="00EB590E" w:rsidRDefault="00767659" w:rsidP="00767659">
      <w:pPr>
        <w:pStyle w:val="Tytu"/>
        <w:numPr>
          <w:ilvl w:val="0"/>
          <w:numId w:val="9"/>
        </w:numPr>
        <w:tabs>
          <w:tab w:val="left" w:pos="426"/>
        </w:tabs>
        <w:spacing w:line="276" w:lineRule="auto"/>
        <w:ind w:left="851" w:hanging="284"/>
        <w:jc w:val="both"/>
        <w:rPr>
          <w:rStyle w:val="FontStyle22"/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ponoszenie odpowiedzialności za urządzenia i wykonane roboty, aż do chwili ich odbioru końcowego, tj. utrzymywanie ich w ciągu całego okresu trwania robót </w:t>
      </w: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                    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w należytym stanie i podjęcie wszelkich środków zapobiegawczych, aby nie zostały zniszczone lub skradzione, biorąc pod uwagę ryzyko istniejące na budowie;</w:t>
      </w:r>
    </w:p>
    <w:p w14:paraId="264D5A2C" w14:textId="77777777" w:rsidR="00767659" w:rsidRPr="00EB590E" w:rsidRDefault="00767659" w:rsidP="00767659">
      <w:pPr>
        <w:pStyle w:val="Tytu"/>
        <w:numPr>
          <w:ilvl w:val="0"/>
          <w:numId w:val="9"/>
        </w:numPr>
        <w:tabs>
          <w:tab w:val="left" w:pos="426"/>
        </w:tabs>
        <w:spacing w:line="276" w:lineRule="auto"/>
        <w:ind w:left="851" w:hanging="284"/>
        <w:jc w:val="both"/>
        <w:rPr>
          <w:rStyle w:val="FontStyle22"/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przywrócenie do stanu pierwotnego terenów położonych poza terenem budowy,</w:t>
      </w: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                        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 z których Wykonawca korzystał, przy wykonywaniu Przedmiotu Umowy, za zgodą ich właścicieli lub zarządców, na własny koszt i niebezpieczeństwo, i przekazania ich właścicielom lub zarządcom w uzgodnionych terminach przed odbiorem końcowym.</w:t>
      </w: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 </w:t>
      </w:r>
      <w:r w:rsidRPr="00D779D2">
        <w:rPr>
          <w:rStyle w:val="FontStyle22"/>
          <w:rFonts w:ascii="Times New Roman" w:hAnsi="Times New Roman" w:cs="Times New Roman"/>
          <w:sz w:val="24"/>
          <w:szCs w:val="24"/>
        </w:rPr>
        <w:t>Wykonawca w dokumentacji odbiorowej przedstawi oświadczenia właścicieli  nieruchomości opisanych w zdaniu poprzednim; o uporządkowaniu terenu oraz pokryciu wszelkich ewentualnych szkód z tym związanych.</w:t>
      </w:r>
    </w:p>
    <w:p w14:paraId="0089009C" w14:textId="77777777" w:rsidR="00767659" w:rsidRPr="00EB590E" w:rsidRDefault="00767659" w:rsidP="00767659">
      <w:pPr>
        <w:pStyle w:val="Tytu"/>
        <w:numPr>
          <w:ilvl w:val="0"/>
          <w:numId w:val="9"/>
        </w:numPr>
        <w:tabs>
          <w:tab w:val="left" w:pos="426"/>
        </w:tabs>
        <w:spacing w:line="276" w:lineRule="auto"/>
        <w:ind w:left="851" w:hanging="284"/>
        <w:jc w:val="both"/>
        <w:rPr>
          <w:rStyle w:val="FontStyle22"/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dostosowania się do ograniczeń obciążeń osi pojazdów podczas transportu materiałów i sprzętu na drogach wewnętrznych i zewnętrznych. Wykonawca ponosi odpowiedzialność za: właściwe oznakowanie, prawidłową eksploatację dróg dojazdowych oraz uszkodzenia dróg w czasie trwania budowy i zobowiązany jest do ich naprawienia własnym staraniem i na własny koszt;</w:t>
      </w:r>
    </w:p>
    <w:p w14:paraId="22E9241C" w14:textId="77777777" w:rsidR="00767659" w:rsidRPr="00EB590E" w:rsidRDefault="00767659" w:rsidP="00767659">
      <w:pPr>
        <w:pStyle w:val="Tytu"/>
        <w:numPr>
          <w:ilvl w:val="0"/>
          <w:numId w:val="9"/>
        </w:numPr>
        <w:tabs>
          <w:tab w:val="left" w:pos="426"/>
        </w:tabs>
        <w:spacing w:line="276" w:lineRule="auto"/>
        <w:ind w:left="851" w:hanging="284"/>
        <w:jc w:val="both"/>
        <w:rPr>
          <w:rStyle w:val="FontStyle22"/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prowadzenie robót w sposób niepowodujący szkód, w tym zagrożenia bezpieczeństwa ludzi i mienia oraz zapewniający ochronę przed uszkodzeniem lub zniszczeniem własności publicznej i prywatnej. W przypadku, gdy w wyniku niewłaściwego prowadzenia robót przez Wykonawcę nastąpi wcześniej wskazane uszkodzenie lub zniszczenie, Wykonawca na swój koszt naprawi lub odtworzy uszkodzoną własność;</w:t>
      </w:r>
    </w:p>
    <w:p w14:paraId="651B0BEE" w14:textId="77777777" w:rsidR="00767659" w:rsidRPr="00EB590E" w:rsidRDefault="00767659" w:rsidP="00767659">
      <w:pPr>
        <w:pStyle w:val="Tytu"/>
        <w:numPr>
          <w:ilvl w:val="0"/>
          <w:numId w:val="9"/>
        </w:numPr>
        <w:tabs>
          <w:tab w:val="left" w:pos="426"/>
        </w:tabs>
        <w:spacing w:line="276" w:lineRule="auto"/>
        <w:ind w:left="851" w:hanging="284"/>
        <w:jc w:val="both"/>
        <w:rPr>
          <w:rStyle w:val="FontStyle22"/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usuwanie na własny koszt odpadów i śmieci (w tym ziemi). Odpady i śmieci powstałe w wyniku wykonywania robót zostaną wywiezione przez Wykonawcę w ramach wynagrodzenia za wykonanie Przedmiotu Umowy. Pozyskanie własnym staraniem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lastRenderedPageBreak/>
        <w:t xml:space="preserve">składowiska (miejsc zwałki) przeznaczonego do wywozu materiałów pochodzących </w:t>
      </w: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    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z rozbiórki oraz ziemi. Postanowień niniejszego punktu nie stosuje się w odniesieniu do materiałów, dla których przewidziano inny sposób postępowania </w:t>
      </w: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w projekcie technicznym lub niniejszej umowie;</w:t>
      </w:r>
    </w:p>
    <w:p w14:paraId="59A592EC" w14:textId="77777777" w:rsidR="00767659" w:rsidRPr="00EB590E" w:rsidRDefault="00767659" w:rsidP="00767659">
      <w:pPr>
        <w:pStyle w:val="Tytu"/>
        <w:numPr>
          <w:ilvl w:val="0"/>
          <w:numId w:val="9"/>
        </w:numPr>
        <w:tabs>
          <w:tab w:val="left" w:pos="426"/>
        </w:tabs>
        <w:spacing w:line="276" w:lineRule="auto"/>
        <w:ind w:left="851" w:hanging="284"/>
        <w:jc w:val="both"/>
        <w:rPr>
          <w:rStyle w:val="FontStyle22"/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opracowania na własny koszt i uzgodnienia z właściwymi jednostkami oznakowania robót w pasie drogowym;</w:t>
      </w:r>
    </w:p>
    <w:p w14:paraId="400247A5" w14:textId="77777777" w:rsidR="00767659" w:rsidRPr="00EB590E" w:rsidRDefault="00767659" w:rsidP="00767659">
      <w:pPr>
        <w:pStyle w:val="Tytu"/>
        <w:numPr>
          <w:ilvl w:val="0"/>
          <w:numId w:val="9"/>
        </w:numPr>
        <w:tabs>
          <w:tab w:val="left" w:pos="426"/>
        </w:tabs>
        <w:spacing w:line="276" w:lineRule="auto"/>
        <w:ind w:left="851" w:hanging="284"/>
        <w:jc w:val="both"/>
        <w:rPr>
          <w:rStyle w:val="FontStyle22"/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wykonania wszystkich robót związanych z wprowadzeniem czasowej zmiany organizacji ruchu oraz jej likwidacją, w tym właściwe oznakowanie oraz prawidłowa eksploatacja dróg dojazdowych do budowy oraz utrzymanie tych dróg w czystości, </w:t>
      </w:r>
      <w:r>
        <w:rPr>
          <w:rStyle w:val="FontStyle22"/>
          <w:rFonts w:ascii="Times New Roman" w:hAnsi="Times New Roman" w:cs="Times New Roman"/>
          <w:sz w:val="24"/>
          <w:szCs w:val="24"/>
        </w:rPr>
        <w:br/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wg uzgodnionych projektów;</w:t>
      </w:r>
    </w:p>
    <w:p w14:paraId="32834B9A" w14:textId="77777777" w:rsidR="00767659" w:rsidRPr="00EB590E" w:rsidRDefault="00767659" w:rsidP="00767659">
      <w:pPr>
        <w:pStyle w:val="Tytu"/>
        <w:numPr>
          <w:ilvl w:val="0"/>
          <w:numId w:val="9"/>
        </w:numPr>
        <w:tabs>
          <w:tab w:val="left" w:pos="426"/>
        </w:tabs>
        <w:spacing w:line="276" w:lineRule="auto"/>
        <w:ind w:left="851" w:hanging="284"/>
        <w:jc w:val="both"/>
        <w:rPr>
          <w:rStyle w:val="FontStyle22"/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zapewnienie wykonania przedmiotu umowy przez osoby, których kwalifikacje i stan zdrowia pozwalają na wykonanie robót zgodnie z zasadami wiedzy technicznej, obowiązującym prawem i przepisami a w szczególności zapewnienie wykonania przedmiotu umowy przez osoby mające wymagane przez prawo uprawnienia;</w:t>
      </w:r>
    </w:p>
    <w:p w14:paraId="71F8116F" w14:textId="77777777" w:rsidR="00767659" w:rsidRPr="00EB590E" w:rsidRDefault="00767659" w:rsidP="00767659">
      <w:pPr>
        <w:pStyle w:val="Tytu"/>
        <w:numPr>
          <w:ilvl w:val="0"/>
          <w:numId w:val="9"/>
        </w:numPr>
        <w:tabs>
          <w:tab w:val="left" w:pos="426"/>
        </w:tabs>
        <w:spacing w:line="276" w:lineRule="auto"/>
        <w:ind w:left="851" w:hanging="284"/>
        <w:jc w:val="both"/>
        <w:rPr>
          <w:rStyle w:val="FontStyle22"/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natychmiastowe zabezpieczenia ewentualnych awarii;</w:t>
      </w:r>
    </w:p>
    <w:p w14:paraId="54C1BBE5" w14:textId="77777777" w:rsidR="00767659" w:rsidRPr="00EB590E" w:rsidRDefault="00767659" w:rsidP="00767659">
      <w:pPr>
        <w:pStyle w:val="Tytu"/>
        <w:numPr>
          <w:ilvl w:val="0"/>
          <w:numId w:val="9"/>
        </w:numPr>
        <w:tabs>
          <w:tab w:val="left" w:pos="426"/>
        </w:tabs>
        <w:spacing w:line="276" w:lineRule="auto"/>
        <w:ind w:left="851" w:hanging="284"/>
        <w:jc w:val="both"/>
        <w:rPr>
          <w:rStyle w:val="FontStyle22"/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informowanie Zamawiającego o problemach lub okolicznościach mogą</w:t>
      </w:r>
      <w:r>
        <w:rPr>
          <w:rStyle w:val="FontStyle22"/>
          <w:rFonts w:ascii="Times New Roman" w:hAnsi="Times New Roman" w:cs="Times New Roman"/>
          <w:sz w:val="24"/>
          <w:szCs w:val="24"/>
        </w:rPr>
        <w:t>cych wpłynąć na jakość robót,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 termin </w:t>
      </w:r>
      <w:r>
        <w:rPr>
          <w:rStyle w:val="FontStyle22"/>
          <w:rFonts w:ascii="Times New Roman" w:hAnsi="Times New Roman" w:cs="Times New Roman"/>
          <w:sz w:val="24"/>
          <w:szCs w:val="24"/>
        </w:rPr>
        <w:t>ich zakończenia oraz wynagrodzenie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;</w:t>
      </w:r>
    </w:p>
    <w:p w14:paraId="275221AD" w14:textId="77777777" w:rsidR="00767659" w:rsidRPr="00EB590E" w:rsidRDefault="00767659" w:rsidP="00767659">
      <w:pPr>
        <w:pStyle w:val="Tytu"/>
        <w:numPr>
          <w:ilvl w:val="0"/>
          <w:numId w:val="9"/>
        </w:numPr>
        <w:tabs>
          <w:tab w:val="left" w:pos="426"/>
        </w:tabs>
        <w:spacing w:line="276" w:lineRule="auto"/>
        <w:ind w:left="851" w:hanging="284"/>
        <w:jc w:val="both"/>
        <w:rPr>
          <w:rStyle w:val="FontStyle22"/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niezwłoczne informowanie</w:t>
      </w: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 Zamawiającego oraz Inspektora n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adzoru </w:t>
      </w: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inwestorskiego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o zaistniałych na terenie budowy kontrolach i wypadkach;</w:t>
      </w:r>
    </w:p>
    <w:p w14:paraId="14E2A964" w14:textId="77777777" w:rsidR="00767659" w:rsidRPr="00EB590E" w:rsidRDefault="00767659" w:rsidP="00767659">
      <w:pPr>
        <w:pStyle w:val="Tytu"/>
        <w:numPr>
          <w:ilvl w:val="0"/>
          <w:numId w:val="9"/>
        </w:numPr>
        <w:tabs>
          <w:tab w:val="left" w:pos="426"/>
        </w:tabs>
        <w:spacing w:line="276" w:lineRule="auto"/>
        <w:ind w:left="851" w:hanging="284"/>
        <w:jc w:val="both"/>
        <w:rPr>
          <w:rStyle w:val="FontStyle22"/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stosowanie w czasie realizacji Przedmiotu Umowy wszystkich przepisów dotyczących ochrony środowiska naturalnego</w:t>
      </w: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 i przyrody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. Ewentualne opłaty i kary za naruszenie w trakcie realizacji robót, norm i przepisów dotyczących ochrony środowiska</w:t>
      </w: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i ochrony przyrody obciążają Wykonawcę;</w:t>
      </w:r>
    </w:p>
    <w:p w14:paraId="56891600" w14:textId="77777777" w:rsidR="00767659" w:rsidRPr="00EB590E" w:rsidRDefault="00767659" w:rsidP="00767659">
      <w:pPr>
        <w:pStyle w:val="Tytu"/>
        <w:numPr>
          <w:ilvl w:val="0"/>
          <w:numId w:val="9"/>
        </w:numPr>
        <w:tabs>
          <w:tab w:val="left" w:pos="426"/>
        </w:tabs>
        <w:spacing w:line="276" w:lineRule="auto"/>
        <w:ind w:left="851" w:hanging="284"/>
        <w:jc w:val="both"/>
        <w:rPr>
          <w:rStyle w:val="FontStyle22"/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na każdym etapie realizacji umowy, na każde żądanie Zamawiającego</w:t>
      </w:r>
      <w:r>
        <w:rPr>
          <w:rStyle w:val="FontStyle22"/>
          <w:rFonts w:ascii="Times New Roman" w:hAnsi="Times New Roman" w:cs="Times New Roman"/>
          <w:sz w:val="24"/>
          <w:szCs w:val="24"/>
        </w:rPr>
        <w:t>,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 Wykonawca zobowiązany jest do uczestnictwa w naradach koordynacyjnych, mających na celu ocenę postępu realizacji robót budowlanych, omówienia problemów i dok</w:t>
      </w:r>
      <w:r>
        <w:rPr>
          <w:rStyle w:val="FontStyle22"/>
          <w:rFonts w:ascii="Times New Roman" w:hAnsi="Times New Roman" w:cs="Times New Roman"/>
          <w:sz w:val="24"/>
          <w:szCs w:val="24"/>
        </w:rPr>
        <w:t>onywania niezbędnych uzgodnień;</w:t>
      </w:r>
    </w:p>
    <w:p w14:paraId="641DF270" w14:textId="77777777" w:rsidR="00767659" w:rsidRPr="00EB590E" w:rsidRDefault="00767659" w:rsidP="00767659">
      <w:pPr>
        <w:pStyle w:val="Tytu"/>
        <w:numPr>
          <w:ilvl w:val="0"/>
          <w:numId w:val="9"/>
        </w:numPr>
        <w:tabs>
          <w:tab w:val="left" w:pos="426"/>
        </w:tabs>
        <w:spacing w:line="276" w:lineRule="auto"/>
        <w:ind w:left="851" w:hanging="284"/>
        <w:jc w:val="both"/>
        <w:rPr>
          <w:rStyle w:val="FontStyle22"/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usuwanie wad powstałych w trakcie wykonywania robót w terminie wyznaczonym przez Zamawiającego</w:t>
      </w:r>
      <w:r>
        <w:rPr>
          <w:rStyle w:val="FontStyle22"/>
          <w:rFonts w:ascii="Times New Roman" w:hAnsi="Times New Roman" w:cs="Times New Roman"/>
          <w:sz w:val="24"/>
          <w:szCs w:val="24"/>
        </w:rPr>
        <w:t>,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 z uwzględnieniem możliwości technologicznych i zgodnie </w:t>
      </w: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                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z zasadami sztuki budowlanej;</w:t>
      </w:r>
    </w:p>
    <w:p w14:paraId="6BEA96DD" w14:textId="77777777" w:rsidR="00767659" w:rsidRPr="00EB590E" w:rsidRDefault="00767659" w:rsidP="00767659">
      <w:pPr>
        <w:pStyle w:val="Tytu"/>
        <w:numPr>
          <w:ilvl w:val="0"/>
          <w:numId w:val="9"/>
        </w:numPr>
        <w:tabs>
          <w:tab w:val="left" w:pos="426"/>
        </w:tabs>
        <w:spacing w:line="276" w:lineRule="auto"/>
        <w:ind w:left="851" w:hanging="284"/>
        <w:jc w:val="both"/>
        <w:rPr>
          <w:rStyle w:val="FontStyle22"/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przerwanie robót na żądanie Zamawiające</w:t>
      </w:r>
      <w:r>
        <w:rPr>
          <w:rStyle w:val="FontStyle22"/>
          <w:rFonts w:ascii="Times New Roman" w:hAnsi="Times New Roman" w:cs="Times New Roman"/>
          <w:sz w:val="24"/>
          <w:szCs w:val="24"/>
        </w:rPr>
        <w:t>go oraz zabezpieczenie wykonanych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 robot przed ich zniszczeniem;</w:t>
      </w:r>
    </w:p>
    <w:p w14:paraId="21AA96DF" w14:textId="77777777" w:rsidR="00767659" w:rsidRPr="00EB590E" w:rsidRDefault="00767659" w:rsidP="00767659">
      <w:pPr>
        <w:pStyle w:val="Tytu"/>
        <w:numPr>
          <w:ilvl w:val="0"/>
          <w:numId w:val="9"/>
        </w:numPr>
        <w:tabs>
          <w:tab w:val="left" w:pos="426"/>
        </w:tabs>
        <w:spacing w:line="276" w:lineRule="auto"/>
        <w:ind w:left="851" w:hanging="284"/>
        <w:jc w:val="both"/>
        <w:rPr>
          <w:rStyle w:val="FontStyle22"/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zgłoszenie Zamawiającemu przedmiotu umowy do odbioru końcowego, uczestniczenie w czynnościach odbioru i zapewnienie usunięcia stwierdzonych wad;</w:t>
      </w:r>
    </w:p>
    <w:p w14:paraId="286AA2C8" w14:textId="77777777" w:rsidR="00767659" w:rsidRPr="00EB590E" w:rsidRDefault="00767659" w:rsidP="00767659">
      <w:pPr>
        <w:pStyle w:val="Tytu"/>
        <w:numPr>
          <w:ilvl w:val="0"/>
          <w:numId w:val="9"/>
        </w:numPr>
        <w:tabs>
          <w:tab w:val="left" w:pos="426"/>
        </w:tabs>
        <w:spacing w:line="276" w:lineRule="auto"/>
        <w:ind w:left="851" w:hanging="284"/>
        <w:jc w:val="both"/>
        <w:rPr>
          <w:rStyle w:val="FontStyle22"/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zawiadamia</w:t>
      </w:r>
      <w:r>
        <w:rPr>
          <w:rStyle w:val="FontStyle22"/>
          <w:rFonts w:ascii="Times New Roman" w:hAnsi="Times New Roman" w:cs="Times New Roman"/>
          <w:sz w:val="24"/>
          <w:szCs w:val="24"/>
        </w:rPr>
        <w:t>nie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 Zamawiającego wpisem do dziennika budowy oraz pisemnie o gotowości do odbioru robót zanik</w:t>
      </w:r>
      <w:r>
        <w:rPr>
          <w:rStyle w:val="FontStyle22"/>
          <w:rFonts w:ascii="Times New Roman" w:hAnsi="Times New Roman" w:cs="Times New Roman"/>
          <w:sz w:val="24"/>
          <w:szCs w:val="24"/>
        </w:rPr>
        <w:t>ających i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 ulegających zakryciu;</w:t>
      </w:r>
    </w:p>
    <w:p w14:paraId="1DF3AE39" w14:textId="77777777" w:rsidR="00767659" w:rsidRPr="00EB590E" w:rsidRDefault="00767659" w:rsidP="00767659">
      <w:pPr>
        <w:pStyle w:val="Tytu"/>
        <w:numPr>
          <w:ilvl w:val="0"/>
          <w:numId w:val="9"/>
        </w:numPr>
        <w:tabs>
          <w:tab w:val="left" w:pos="426"/>
        </w:tabs>
        <w:spacing w:line="276" w:lineRule="auto"/>
        <w:ind w:left="851" w:hanging="284"/>
        <w:jc w:val="both"/>
        <w:rPr>
          <w:rStyle w:val="FontStyle22"/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usuwanie wyrządzonych szkód związanych z wykonywaniem Przedmiotu Umowy, w tym w szczególności właścicielom nieruchomości i budynków sąsiadujących </w:t>
      </w: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                    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z terenem budowy w zakresie, w jakim są one pochodną naruszeń dóbr podmiotów prawa cywilnego spowodowanych przez Wykonawcę;</w:t>
      </w:r>
    </w:p>
    <w:p w14:paraId="286F72D6" w14:textId="77777777" w:rsidR="00767659" w:rsidRPr="00EB590E" w:rsidRDefault="00767659" w:rsidP="00767659">
      <w:pPr>
        <w:pStyle w:val="Tytu"/>
        <w:numPr>
          <w:ilvl w:val="0"/>
          <w:numId w:val="9"/>
        </w:numPr>
        <w:tabs>
          <w:tab w:val="left" w:pos="426"/>
        </w:tabs>
        <w:spacing w:line="276" w:lineRule="auto"/>
        <w:ind w:left="851" w:hanging="284"/>
        <w:jc w:val="both"/>
        <w:rPr>
          <w:rStyle w:val="FontStyle22"/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 p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rzyj</w:t>
      </w:r>
      <w:r>
        <w:rPr>
          <w:rStyle w:val="FontStyle22"/>
          <w:rFonts w:ascii="Times New Roman" w:hAnsi="Times New Roman" w:cs="Times New Roman"/>
          <w:sz w:val="24"/>
          <w:szCs w:val="24"/>
        </w:rPr>
        <w:t>ęcie przez Wykonawcę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 pełn</w:t>
      </w:r>
      <w:r>
        <w:rPr>
          <w:rStyle w:val="FontStyle22"/>
          <w:rFonts w:ascii="Times New Roman" w:hAnsi="Times New Roman" w:cs="Times New Roman"/>
          <w:sz w:val="24"/>
          <w:szCs w:val="24"/>
        </w:rPr>
        <w:t>ej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 odpowiedzialnoś</w:t>
      </w:r>
      <w:r>
        <w:rPr>
          <w:rStyle w:val="FontStyle22"/>
          <w:rFonts w:ascii="Times New Roman" w:hAnsi="Times New Roman" w:cs="Times New Roman"/>
          <w:sz w:val="24"/>
          <w:szCs w:val="24"/>
        </w:rPr>
        <w:t>ci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 za właściwe wykonanie robót, zape</w:t>
      </w:r>
      <w:r>
        <w:rPr>
          <w:rStyle w:val="FontStyle22"/>
          <w:rFonts w:ascii="Times New Roman" w:hAnsi="Times New Roman" w:cs="Times New Roman"/>
          <w:sz w:val="24"/>
          <w:szCs w:val="24"/>
        </w:rPr>
        <w:t>wnienie warunków bezpieczeństwa prze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z metody organizacyjno-techniczne stosowane na terenie budowy;</w:t>
      </w:r>
    </w:p>
    <w:p w14:paraId="56954313" w14:textId="77777777" w:rsidR="00767659" w:rsidRPr="003579E5" w:rsidRDefault="00767659" w:rsidP="00767659">
      <w:pPr>
        <w:pStyle w:val="Tytu"/>
        <w:numPr>
          <w:ilvl w:val="0"/>
          <w:numId w:val="9"/>
        </w:numPr>
        <w:tabs>
          <w:tab w:val="left" w:pos="426"/>
        </w:tabs>
        <w:spacing w:line="276" w:lineRule="auto"/>
        <w:ind w:left="993" w:hanging="426"/>
        <w:jc w:val="both"/>
        <w:rPr>
          <w:rStyle w:val="FontStyle22"/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FontStyle22"/>
          <w:rFonts w:ascii="Times New Roman" w:hAnsi="Times New Roman" w:cs="Times New Roman"/>
          <w:sz w:val="24"/>
          <w:szCs w:val="24"/>
        </w:rPr>
        <w:t>s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kompletowanie i przedstawienie Zamawiającemu dokumentów pozwalających </w:t>
      </w: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                  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na ocenę prawidłowego wykonania przedmiotu odbioru robót, w szczególności</w:t>
      </w: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                   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 w terminie do 7 dni od dnia zgłoszenia gotowości do odbioru końcowego robót,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lastRenderedPageBreak/>
        <w:t xml:space="preserve">Wykonawca dostarczy Zamawiającemu kompletny operat kolaudacyjny </w:t>
      </w: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w </w:t>
      </w: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 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2 egzemplarzach w formie papierowej i w jednym egzemplarzu w formie elektronicznej (</w:t>
      </w:r>
      <w:r w:rsidRPr="003579E5">
        <w:rPr>
          <w:rStyle w:val="FontStyle22"/>
          <w:rFonts w:ascii="Times New Roman" w:hAnsi="Times New Roman" w:cs="Times New Roman"/>
          <w:sz w:val="24"/>
          <w:szCs w:val="24"/>
        </w:rPr>
        <w:t>w formacie „pdf"), tj.:</w:t>
      </w:r>
    </w:p>
    <w:p w14:paraId="373B06BF" w14:textId="77777777" w:rsidR="00767659" w:rsidRPr="003579E5" w:rsidRDefault="00767659" w:rsidP="00767659">
      <w:pPr>
        <w:pStyle w:val="Tytu"/>
        <w:numPr>
          <w:ilvl w:val="0"/>
          <w:numId w:val="10"/>
        </w:numPr>
        <w:tabs>
          <w:tab w:val="left" w:pos="426"/>
        </w:tabs>
        <w:spacing w:line="276" w:lineRule="auto"/>
        <w:ind w:left="1276" w:hanging="425"/>
        <w:jc w:val="both"/>
        <w:rPr>
          <w:rStyle w:val="FontStyle22"/>
          <w:rFonts w:ascii="Times New Roman" w:hAnsi="Times New Roman" w:cs="Times New Roman"/>
          <w:b/>
          <w:bCs/>
          <w:sz w:val="24"/>
          <w:szCs w:val="24"/>
        </w:rPr>
      </w:pPr>
      <w:r w:rsidRPr="003579E5">
        <w:rPr>
          <w:rStyle w:val="FontStyle22"/>
          <w:rFonts w:ascii="Times New Roman" w:hAnsi="Times New Roman" w:cs="Times New Roman"/>
          <w:sz w:val="24"/>
          <w:szCs w:val="24"/>
        </w:rPr>
        <w:t>dokumentów potwierdzające dopuszczenie do stosowania w budownictwie materiałów i wyrobów budowlanych oraz urządzeń technicznych</w:t>
      </w:r>
      <w:r>
        <w:rPr>
          <w:rStyle w:val="FontStyle22"/>
          <w:rFonts w:ascii="Times New Roman" w:hAnsi="Times New Roman" w:cs="Times New Roman"/>
          <w:sz w:val="24"/>
          <w:szCs w:val="24"/>
        </w:rPr>
        <w:t>,</w:t>
      </w:r>
    </w:p>
    <w:p w14:paraId="6E7E94DE" w14:textId="77777777" w:rsidR="00767659" w:rsidRPr="003579E5" w:rsidRDefault="00767659" w:rsidP="00767659">
      <w:pPr>
        <w:pStyle w:val="Tytu"/>
        <w:numPr>
          <w:ilvl w:val="0"/>
          <w:numId w:val="10"/>
        </w:numPr>
        <w:tabs>
          <w:tab w:val="left" w:pos="426"/>
        </w:tabs>
        <w:spacing w:line="276" w:lineRule="auto"/>
        <w:ind w:left="1276" w:hanging="425"/>
        <w:jc w:val="both"/>
        <w:rPr>
          <w:rStyle w:val="FontStyle22"/>
          <w:rFonts w:ascii="Times New Roman" w:hAnsi="Times New Roman" w:cs="Times New Roman"/>
          <w:b/>
          <w:bCs/>
          <w:sz w:val="24"/>
          <w:szCs w:val="24"/>
        </w:rPr>
      </w:pPr>
      <w:r w:rsidRPr="003579E5">
        <w:rPr>
          <w:rStyle w:val="FontStyle22"/>
          <w:rFonts w:ascii="Times New Roman" w:hAnsi="Times New Roman" w:cs="Times New Roman"/>
          <w:sz w:val="24"/>
          <w:szCs w:val="24"/>
        </w:rPr>
        <w:t>dokumentację geodezyjną (w tym geodezyjną inwentaryzację powykonawczą) - Zamawiający dopuszcza aby Wykonawca dokumentację geodezyjną, przedstawił najpóźniej w dniu odbioru końcowego robót</w:t>
      </w:r>
      <w:r>
        <w:rPr>
          <w:rStyle w:val="FontStyle22"/>
          <w:rFonts w:ascii="Times New Roman" w:hAnsi="Times New Roman" w:cs="Times New Roman"/>
          <w:sz w:val="24"/>
          <w:szCs w:val="24"/>
        </w:rPr>
        <w:t>,</w:t>
      </w:r>
    </w:p>
    <w:p w14:paraId="0921ED6E" w14:textId="77777777" w:rsidR="00767659" w:rsidRPr="003579E5" w:rsidRDefault="00767659" w:rsidP="00767659">
      <w:pPr>
        <w:pStyle w:val="Tytu"/>
        <w:numPr>
          <w:ilvl w:val="0"/>
          <w:numId w:val="10"/>
        </w:numPr>
        <w:tabs>
          <w:tab w:val="left" w:pos="426"/>
        </w:tabs>
        <w:spacing w:line="276" w:lineRule="auto"/>
        <w:ind w:left="1276" w:hanging="425"/>
        <w:jc w:val="both"/>
        <w:rPr>
          <w:rStyle w:val="FontStyle22"/>
          <w:rFonts w:ascii="Times New Roman" w:hAnsi="Times New Roman" w:cs="Times New Roman"/>
          <w:b/>
          <w:bCs/>
          <w:sz w:val="24"/>
          <w:szCs w:val="24"/>
        </w:rPr>
      </w:pPr>
      <w:r w:rsidRPr="003579E5">
        <w:rPr>
          <w:rStyle w:val="FontStyle22"/>
          <w:rFonts w:ascii="Times New Roman" w:hAnsi="Times New Roman" w:cs="Times New Roman"/>
          <w:sz w:val="24"/>
          <w:szCs w:val="24"/>
        </w:rPr>
        <w:t>gwarancji producentów na zastosowane materiały i wyroby budowlane oraz urządzenia techniczne,</w:t>
      </w:r>
    </w:p>
    <w:p w14:paraId="759E5446" w14:textId="77777777" w:rsidR="00767659" w:rsidRPr="003579E5" w:rsidRDefault="00767659" w:rsidP="00767659">
      <w:pPr>
        <w:pStyle w:val="Tytu"/>
        <w:numPr>
          <w:ilvl w:val="0"/>
          <w:numId w:val="10"/>
        </w:numPr>
        <w:tabs>
          <w:tab w:val="left" w:pos="426"/>
        </w:tabs>
        <w:spacing w:line="276" w:lineRule="auto"/>
        <w:ind w:left="1276" w:hanging="425"/>
        <w:jc w:val="both"/>
        <w:rPr>
          <w:rStyle w:val="FontStyle22"/>
          <w:rFonts w:ascii="Times New Roman" w:hAnsi="Times New Roman" w:cs="Times New Roman"/>
          <w:b/>
          <w:bCs/>
          <w:sz w:val="24"/>
          <w:szCs w:val="24"/>
        </w:rPr>
      </w:pPr>
      <w:r w:rsidRPr="003579E5">
        <w:rPr>
          <w:rStyle w:val="FontStyle22"/>
          <w:rFonts w:ascii="Times New Roman" w:hAnsi="Times New Roman" w:cs="Times New Roman"/>
          <w:sz w:val="24"/>
          <w:szCs w:val="24"/>
        </w:rPr>
        <w:t>pozostałych dokumentów niewymienionych powyżej, zgodnie z art. 57 Prawa budowlanego.</w:t>
      </w:r>
    </w:p>
    <w:p w14:paraId="5613EDED" w14:textId="77777777" w:rsidR="00767659" w:rsidRPr="004527F7" w:rsidRDefault="00767659" w:rsidP="00767659">
      <w:pPr>
        <w:pStyle w:val="Akapitzlist"/>
        <w:numPr>
          <w:ilvl w:val="0"/>
          <w:numId w:val="9"/>
        </w:numPr>
        <w:spacing w:line="276" w:lineRule="auto"/>
        <w:ind w:left="851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EB590E">
        <w:rPr>
          <w:rFonts w:ascii="Times New Roman" w:hAnsi="Times New Roman"/>
          <w:sz w:val="24"/>
          <w:szCs w:val="24"/>
        </w:rPr>
        <w:t xml:space="preserve">zapewnienie Zamawiającemu oraz wszystkim osobom przez niego upoważnionym oraz pracownikom organów Nadzoru Budowlanego lub Inspekcji Pracy </w:t>
      </w:r>
      <w:r>
        <w:rPr>
          <w:rFonts w:ascii="Times New Roman" w:hAnsi="Times New Roman"/>
          <w:sz w:val="24"/>
          <w:szCs w:val="24"/>
        </w:rPr>
        <w:t xml:space="preserve">itp. </w:t>
      </w:r>
      <w:r w:rsidRPr="00EB590E">
        <w:rPr>
          <w:rFonts w:ascii="Times New Roman" w:hAnsi="Times New Roman"/>
          <w:sz w:val="24"/>
          <w:szCs w:val="24"/>
        </w:rPr>
        <w:t>dostępu na teren budowy oraz do wszystkich miejsc, gdzie są wykonywane roboty budowlane lub gdzie przewiduje się ich wykonanie a są związan</w:t>
      </w:r>
      <w:r>
        <w:rPr>
          <w:rFonts w:ascii="Times New Roman" w:hAnsi="Times New Roman"/>
          <w:sz w:val="24"/>
          <w:szCs w:val="24"/>
        </w:rPr>
        <w:t>e z realizacją Przedmiotu Umowy.</w:t>
      </w:r>
    </w:p>
    <w:p w14:paraId="559B7789" w14:textId="77777777" w:rsidR="00767659" w:rsidRPr="003950E1" w:rsidRDefault="00767659" w:rsidP="00767659">
      <w:pPr>
        <w:pStyle w:val="Akapitzlist"/>
        <w:numPr>
          <w:ilvl w:val="0"/>
          <w:numId w:val="4"/>
        </w:numPr>
        <w:spacing w:line="276" w:lineRule="auto"/>
        <w:rPr>
          <w:rStyle w:val="FontStyle21"/>
          <w:rFonts w:ascii="Times New Roman" w:hAnsi="Times New Roman" w:cs="Times New Roman"/>
          <w:b w:val="0"/>
          <w:color w:val="000000" w:themeColor="text1"/>
          <w:kern w:val="2"/>
          <w:sz w:val="24"/>
          <w:szCs w:val="24"/>
        </w:rPr>
      </w:pPr>
      <w:r w:rsidRPr="003950E1">
        <w:rPr>
          <w:rStyle w:val="FontStyle21"/>
          <w:rFonts w:ascii="Times New Roman" w:hAnsi="Times New Roman" w:cs="Times New Roman"/>
          <w:b w:val="0"/>
          <w:sz w:val="24"/>
          <w:szCs w:val="24"/>
        </w:rPr>
        <w:t>Wykonawca oświadcza, że:</w:t>
      </w:r>
    </w:p>
    <w:p w14:paraId="4845A5D3" w14:textId="77777777" w:rsidR="00767659" w:rsidRPr="00EB590E" w:rsidRDefault="00767659" w:rsidP="00767659">
      <w:pPr>
        <w:pStyle w:val="Akapitzlist"/>
        <w:numPr>
          <w:ilvl w:val="0"/>
          <w:numId w:val="11"/>
        </w:numPr>
        <w:spacing w:line="276" w:lineRule="auto"/>
        <w:ind w:left="1134" w:hanging="425"/>
        <w:rPr>
          <w:rStyle w:val="FontStyle22"/>
          <w:rFonts w:ascii="Times New Roman" w:hAnsi="Times New Roman" w:cs="Times New Roman"/>
          <w:b/>
          <w:bCs/>
          <w:color w:val="000000" w:themeColor="text1"/>
          <w:kern w:val="2"/>
          <w:sz w:val="24"/>
          <w:szCs w:val="24"/>
        </w:rPr>
      </w:pP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ponosi pełną odpowiedzialność wobec Zamawiającego za roboty, usługi i dostawy wykonane przez jego Podwykonawców;</w:t>
      </w:r>
    </w:p>
    <w:p w14:paraId="32F76E70" w14:textId="77777777" w:rsidR="00767659" w:rsidRPr="00EB590E" w:rsidRDefault="00767659" w:rsidP="00767659">
      <w:pPr>
        <w:pStyle w:val="Akapitzlist"/>
        <w:numPr>
          <w:ilvl w:val="0"/>
          <w:numId w:val="11"/>
        </w:numPr>
        <w:spacing w:line="276" w:lineRule="auto"/>
        <w:ind w:left="1134" w:hanging="425"/>
        <w:rPr>
          <w:rStyle w:val="FontStyle22"/>
          <w:rFonts w:ascii="Times New Roman" w:hAnsi="Times New Roman" w:cs="Times New Roman"/>
          <w:b/>
          <w:bCs/>
          <w:color w:val="000000" w:themeColor="text1"/>
          <w:kern w:val="2"/>
          <w:sz w:val="24"/>
          <w:szCs w:val="24"/>
        </w:rPr>
      </w:pP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ponosi pełną odpowiedzialność wobec Zamawiającego i osób trzecich z powodu szkód i strat związanych i wynikłych z realizacji Przedmiotu Umowy;</w:t>
      </w:r>
    </w:p>
    <w:p w14:paraId="59548FE9" w14:textId="77777777" w:rsidR="00767659" w:rsidRPr="00EB590E" w:rsidRDefault="00767659" w:rsidP="00767659">
      <w:pPr>
        <w:pStyle w:val="Akapitzlist"/>
        <w:numPr>
          <w:ilvl w:val="0"/>
          <w:numId w:val="11"/>
        </w:numPr>
        <w:spacing w:line="276" w:lineRule="auto"/>
        <w:ind w:left="1134" w:hanging="425"/>
        <w:rPr>
          <w:rStyle w:val="FontStyle22"/>
          <w:rFonts w:ascii="Times New Roman" w:hAnsi="Times New Roman" w:cs="Times New Roman"/>
          <w:b/>
          <w:bCs/>
          <w:color w:val="000000" w:themeColor="text1"/>
          <w:kern w:val="2"/>
          <w:sz w:val="24"/>
          <w:szCs w:val="24"/>
        </w:rPr>
      </w:pP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ponosi pełną odpowiedzialność za wszelkie naruszenia praw ochronnych, </w:t>
      </w: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                       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a </w:t>
      </w: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w szczególności praw z patentów, praw autorskich i praw do wzorów użytkowych w związku z realizacją przedmiotu umowy oraz za szkody wynikłe</w:t>
      </w: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w </w:t>
      </w:r>
      <w:r>
        <w:rPr>
          <w:rStyle w:val="FontStyle22"/>
          <w:rFonts w:ascii="Times New Roman" w:hAnsi="Times New Roman" w:cs="Times New Roman"/>
          <w:sz w:val="24"/>
          <w:szCs w:val="24"/>
        </w:rPr>
        <w:t>z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wiązku </w:t>
      </w:r>
      <w:r>
        <w:rPr>
          <w:rStyle w:val="FontStyle22"/>
          <w:rFonts w:ascii="Times New Roman" w:hAnsi="Times New Roman" w:cs="Times New Roman"/>
          <w:sz w:val="24"/>
          <w:szCs w:val="24"/>
        </w:rPr>
        <w:br/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z tymi naruszeniami;</w:t>
      </w:r>
    </w:p>
    <w:p w14:paraId="1C21B397" w14:textId="77777777" w:rsidR="00767659" w:rsidRPr="00EB590E" w:rsidRDefault="00767659" w:rsidP="00767659">
      <w:pPr>
        <w:pStyle w:val="Akapitzlist"/>
        <w:numPr>
          <w:ilvl w:val="0"/>
          <w:numId w:val="11"/>
        </w:numPr>
        <w:spacing w:line="276" w:lineRule="auto"/>
        <w:ind w:left="1134" w:hanging="425"/>
        <w:rPr>
          <w:rStyle w:val="FontStyle22"/>
          <w:rFonts w:ascii="Times New Roman" w:hAnsi="Times New Roman" w:cs="Times New Roman"/>
          <w:b/>
          <w:bCs/>
          <w:color w:val="000000" w:themeColor="text1"/>
          <w:kern w:val="2"/>
          <w:sz w:val="24"/>
          <w:szCs w:val="24"/>
        </w:rPr>
      </w:pP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ponosi ryzyko finansowe uszkodzenia, zniszczenia lub zawalenia się obiektu budowlanego oraz uszkodzenia, zniszczenia lub utraty wszelkich materiałów, urządzeń i wyposażenia znajdujących się na terenie budowy oraz wszelkich innych szkód w mieniu znajdującym się na terenie budowy; wystąpienie takich szkód nie zwalnia Wykonawcy z obowiązku terminowego i należytego wykonania Przedmiotu Umowy; z chwilą przekazania terenu budowy Wykona</w:t>
      </w: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wca ponosi ryzyko ewentualnych,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wywoł</w:t>
      </w:r>
      <w:r>
        <w:rPr>
          <w:rStyle w:val="FontStyle22"/>
          <w:rFonts w:ascii="Times New Roman" w:hAnsi="Times New Roman" w:cs="Times New Roman"/>
          <w:sz w:val="24"/>
          <w:szCs w:val="24"/>
        </w:rPr>
        <w:t>anych ingerencją osób trzecich,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 opóźnień </w:t>
      </w:r>
      <w:r>
        <w:rPr>
          <w:rStyle w:val="FontStyle22"/>
          <w:rFonts w:ascii="Times New Roman" w:hAnsi="Times New Roman" w:cs="Times New Roman"/>
          <w:sz w:val="24"/>
          <w:szCs w:val="24"/>
        </w:rPr>
        <w:br/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w wykonaniu robót, jak i w usuwaniu stwierdzonych wad i usterek;</w:t>
      </w:r>
    </w:p>
    <w:p w14:paraId="53F36871" w14:textId="77777777" w:rsidR="00767659" w:rsidRPr="00EB590E" w:rsidRDefault="00767659" w:rsidP="00767659">
      <w:pPr>
        <w:pStyle w:val="Akapitzlist"/>
        <w:numPr>
          <w:ilvl w:val="0"/>
          <w:numId w:val="11"/>
        </w:numPr>
        <w:spacing w:line="276" w:lineRule="auto"/>
        <w:ind w:left="1134" w:hanging="425"/>
        <w:rPr>
          <w:rStyle w:val="FontStyle22"/>
          <w:rFonts w:ascii="Times New Roman" w:hAnsi="Times New Roman" w:cs="Times New Roman"/>
          <w:b/>
          <w:bCs/>
          <w:color w:val="000000" w:themeColor="text1"/>
          <w:kern w:val="2"/>
          <w:sz w:val="24"/>
          <w:szCs w:val="24"/>
        </w:rPr>
      </w:pP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zapewni niezbędne oprzyrządowanie, sprzęt oraz personel wymagany do wykonania robót;</w:t>
      </w:r>
    </w:p>
    <w:p w14:paraId="3BFAA6EB" w14:textId="77777777" w:rsidR="00767659" w:rsidRPr="00EB590E" w:rsidRDefault="00767659" w:rsidP="00767659">
      <w:pPr>
        <w:pStyle w:val="Akapitzlist"/>
        <w:numPr>
          <w:ilvl w:val="0"/>
          <w:numId w:val="11"/>
        </w:numPr>
        <w:spacing w:line="276" w:lineRule="auto"/>
        <w:ind w:left="1134" w:hanging="425"/>
        <w:rPr>
          <w:rStyle w:val="FontStyle22"/>
          <w:rFonts w:ascii="Times New Roman" w:hAnsi="Times New Roman" w:cs="Times New Roman"/>
          <w:b/>
          <w:bCs/>
          <w:color w:val="000000" w:themeColor="text1"/>
          <w:kern w:val="2"/>
          <w:sz w:val="24"/>
          <w:szCs w:val="24"/>
        </w:rPr>
      </w:pP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Wykonawca zobowiązuje się prowadzić na bieżąco pomiary i badania jakości wykonywanych robót i użytych materiałów w celu udokumentowania spełnienia przez nie wymagań określonych w projektach i Polskich Normach. Badania </w:t>
      </w: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                      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i pomiary, o których mowa w zdaniu wcześniejszym, Wykonawca przeprowadza na własny koszt;</w:t>
      </w:r>
    </w:p>
    <w:p w14:paraId="19E2667B" w14:textId="77777777" w:rsidR="00767659" w:rsidRPr="00E213AB" w:rsidRDefault="00767659" w:rsidP="00767659">
      <w:pPr>
        <w:pStyle w:val="Akapitzlist"/>
        <w:numPr>
          <w:ilvl w:val="0"/>
          <w:numId w:val="11"/>
        </w:numPr>
        <w:tabs>
          <w:tab w:val="left" w:pos="993"/>
        </w:tabs>
        <w:spacing w:line="276" w:lineRule="auto"/>
        <w:ind w:left="1134" w:hanging="284"/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</w:pPr>
      <w:r w:rsidRPr="00E213AB">
        <w:rPr>
          <w:rStyle w:val="FontStyle22"/>
          <w:rFonts w:ascii="Times New Roman" w:hAnsi="Times New Roman" w:cs="Times New Roman"/>
          <w:sz w:val="24"/>
          <w:szCs w:val="24"/>
        </w:rPr>
        <w:t xml:space="preserve">Wykonawca ponosi koszty wykonania ekspertyz, badań, pomiarów itp. niezbędnych do prawidłowego wykonania Przedmiotu Umowy, które wynikły </w:t>
      </w: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                   </w:t>
      </w:r>
      <w:r w:rsidRPr="00E213AB">
        <w:rPr>
          <w:rStyle w:val="FontStyle22"/>
          <w:rFonts w:ascii="Times New Roman" w:hAnsi="Times New Roman" w:cs="Times New Roman"/>
          <w:sz w:val="24"/>
          <w:szCs w:val="24"/>
        </w:rPr>
        <w:t>w trakcie realizacji Umowy.</w:t>
      </w:r>
    </w:p>
    <w:p w14:paraId="1D823FBF" w14:textId="77777777" w:rsidR="00767659" w:rsidRPr="006B504F" w:rsidRDefault="00767659" w:rsidP="00767659">
      <w:pPr>
        <w:pStyle w:val="Akapitzlist"/>
        <w:numPr>
          <w:ilvl w:val="0"/>
          <w:numId w:val="4"/>
        </w:numPr>
        <w:tabs>
          <w:tab w:val="left" w:pos="993"/>
        </w:tabs>
        <w:spacing w:line="276" w:lineRule="auto"/>
        <w:rPr>
          <w:rFonts w:ascii="Times New Roman" w:hAnsi="Times New Roman"/>
          <w:bCs/>
          <w:color w:val="000000" w:themeColor="text1"/>
          <w:kern w:val="2"/>
          <w:sz w:val="24"/>
          <w:szCs w:val="24"/>
        </w:rPr>
      </w:pPr>
      <w:r w:rsidRPr="006B504F">
        <w:rPr>
          <w:rFonts w:ascii="Times New Roman" w:hAnsi="Times New Roman"/>
          <w:bCs/>
          <w:color w:val="000000" w:themeColor="text1"/>
          <w:kern w:val="2"/>
          <w:sz w:val="24"/>
          <w:szCs w:val="24"/>
        </w:rPr>
        <w:t xml:space="preserve">Wykonawca zapewnia, że </w:t>
      </w:r>
      <w:r w:rsidRPr="006B504F">
        <w:rPr>
          <w:rFonts w:ascii="Times New Roman" w:hAnsi="Times New Roman"/>
          <w:sz w:val="24"/>
          <w:szCs w:val="24"/>
        </w:rPr>
        <w:t xml:space="preserve">wykonując umowę będzie przestrzegał przepisów ustawy o Prawie autorskim i prawach pokrewnych oraz nie naruszy majątkowych oraz osobistych praw osób trzecich, a utwory powstałe w związku z realizacją umowy lub jej części </w:t>
      </w:r>
      <w:r w:rsidRPr="006B504F">
        <w:rPr>
          <w:rFonts w:ascii="Times New Roman" w:hAnsi="Times New Roman"/>
          <w:sz w:val="24"/>
          <w:szCs w:val="24"/>
        </w:rPr>
        <w:lastRenderedPageBreak/>
        <w:t xml:space="preserve">przekaże Zamawiającemu </w:t>
      </w:r>
      <w:r>
        <w:rPr>
          <w:rFonts w:ascii="Times New Roman" w:hAnsi="Times New Roman"/>
          <w:sz w:val="24"/>
          <w:szCs w:val="24"/>
        </w:rPr>
        <w:t xml:space="preserve">najpóźniej z odbiorem końcowym, w ramach wynagrodzenia objętego niniejsza umową, </w:t>
      </w:r>
      <w:r w:rsidRPr="006B504F">
        <w:rPr>
          <w:rFonts w:ascii="Times New Roman" w:hAnsi="Times New Roman"/>
          <w:sz w:val="24"/>
          <w:szCs w:val="24"/>
        </w:rPr>
        <w:t>w stanie</w:t>
      </w:r>
      <w:r>
        <w:rPr>
          <w:rFonts w:ascii="Times New Roman" w:hAnsi="Times New Roman"/>
          <w:sz w:val="24"/>
          <w:szCs w:val="24"/>
        </w:rPr>
        <w:t xml:space="preserve"> wolnym od obciążeń prawami</w:t>
      </w:r>
      <w:r w:rsidRPr="006B504F">
        <w:rPr>
          <w:rFonts w:ascii="Times New Roman" w:hAnsi="Times New Roman"/>
          <w:sz w:val="24"/>
          <w:szCs w:val="24"/>
        </w:rPr>
        <w:t xml:space="preserve"> osób </w:t>
      </w:r>
      <w:r>
        <w:rPr>
          <w:rFonts w:ascii="Times New Roman" w:hAnsi="Times New Roman"/>
          <w:sz w:val="24"/>
          <w:szCs w:val="24"/>
        </w:rPr>
        <w:t>trzecich.</w:t>
      </w:r>
    </w:p>
    <w:p w14:paraId="28D44BAB" w14:textId="77777777" w:rsidR="00767659" w:rsidRDefault="00767659" w:rsidP="00767659">
      <w:pPr>
        <w:pStyle w:val="Akapitzlist"/>
        <w:spacing w:line="276" w:lineRule="auto"/>
        <w:ind w:left="425"/>
        <w:jc w:val="center"/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</w:pPr>
    </w:p>
    <w:p w14:paraId="7367AB52" w14:textId="77777777" w:rsidR="00767659" w:rsidRPr="009E0E07" w:rsidRDefault="00767659" w:rsidP="00767659">
      <w:pPr>
        <w:pStyle w:val="Akapitzlist"/>
        <w:spacing w:line="276" w:lineRule="auto"/>
        <w:ind w:left="425"/>
        <w:jc w:val="center"/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</w:pPr>
      <w:r w:rsidRPr="009E0E07"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  <w:t>§ 4</w:t>
      </w:r>
    </w:p>
    <w:p w14:paraId="6B245E93" w14:textId="77777777" w:rsidR="00767659" w:rsidRPr="009E0E07" w:rsidRDefault="00767659" w:rsidP="00767659">
      <w:pPr>
        <w:pStyle w:val="Akapitzlist"/>
        <w:spacing w:line="276" w:lineRule="auto"/>
        <w:ind w:left="425"/>
        <w:jc w:val="center"/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</w:pPr>
      <w:r w:rsidRPr="009E0E07"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  <w:t>Ubezpieczenie</w:t>
      </w:r>
    </w:p>
    <w:p w14:paraId="6D4D1BEB" w14:textId="77777777" w:rsidR="00767659" w:rsidRDefault="00767659" w:rsidP="00767659">
      <w:pPr>
        <w:overflowPunct/>
        <w:autoSpaceDE/>
        <w:autoSpaceDN/>
        <w:adjustRightInd/>
        <w:spacing w:before="60" w:after="120" w:line="276" w:lineRule="auto"/>
        <w:ind w:left="425" w:hanging="425"/>
        <w:contextualSpacing/>
        <w:textAlignment w:val="auto"/>
        <w:rPr>
          <w:rFonts w:ascii="Times New Roman" w:hAnsi="Times New Roman"/>
          <w:color w:val="000000"/>
          <w:sz w:val="24"/>
          <w:szCs w:val="24"/>
        </w:rPr>
      </w:pPr>
      <w:r w:rsidRPr="009E0E07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  <w:t>Wykonawca ponosi pełną odpowiedzialność za wypadki oraz szkody powstałe w związku z nieprawidłowym oznakowaniem terenu robót oraz wykonywaniem robót, a także za szkody osób trzecich wynikające z organizacji i sposobu prowadzenia robót</w:t>
      </w:r>
    </w:p>
    <w:p w14:paraId="42350394" w14:textId="77777777" w:rsidR="00767659" w:rsidRPr="009E0E07" w:rsidRDefault="00767659" w:rsidP="00767659">
      <w:pPr>
        <w:overflowPunct/>
        <w:autoSpaceDE/>
        <w:autoSpaceDN/>
        <w:adjustRightInd/>
        <w:spacing w:before="60" w:after="120" w:line="276" w:lineRule="auto"/>
        <w:ind w:left="425" w:hanging="425"/>
        <w:contextualSpacing/>
        <w:textAlignment w:val="auto"/>
        <w:rPr>
          <w:rStyle w:val="FontStyle22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9E0E07">
        <w:rPr>
          <w:rFonts w:ascii="Times New Roman" w:hAnsi="Times New Roman"/>
          <w:color w:val="000000"/>
          <w:sz w:val="24"/>
          <w:szCs w:val="24"/>
        </w:rPr>
        <w:t xml:space="preserve">Wykonawca </w:t>
      </w:r>
      <w:r w:rsidRPr="009E0E07">
        <w:rPr>
          <w:rStyle w:val="FontStyle22"/>
          <w:rFonts w:ascii="Times New Roman" w:hAnsi="Times New Roman" w:cs="Times New Roman"/>
          <w:sz w:val="24"/>
          <w:szCs w:val="24"/>
        </w:rPr>
        <w:t xml:space="preserve">zobowiązany jest do ubezpieczenia Przedmiotu Umowy od wszelkich nieprzewidzianych zdarzeń losowych i następstw nieszczęśliwych wypadków w zakresie odpowiedzialności cywilnej (OC) do wysokości co najmniej Wynagrodzenia brutto za wykonanie Przedmiotu Umowy, na co najmniej okres od rozpoczęcia robót, aż do odbioru końcowego, w zakresie: </w:t>
      </w:r>
    </w:p>
    <w:p w14:paraId="06D70C53" w14:textId="77777777" w:rsidR="00767659" w:rsidRPr="00E213AB" w:rsidRDefault="00767659" w:rsidP="00767659">
      <w:pPr>
        <w:pStyle w:val="Akapitzlist"/>
        <w:numPr>
          <w:ilvl w:val="1"/>
          <w:numId w:val="53"/>
        </w:numPr>
        <w:overflowPunct/>
        <w:autoSpaceDE/>
        <w:autoSpaceDN/>
        <w:adjustRightInd/>
        <w:spacing w:before="60" w:after="120" w:line="276" w:lineRule="auto"/>
        <w:ind w:left="425" w:hanging="425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E213AB">
        <w:rPr>
          <w:rFonts w:ascii="Times New Roman" w:hAnsi="Times New Roman"/>
          <w:sz w:val="24"/>
          <w:szCs w:val="24"/>
        </w:rPr>
        <w:t>od odpowiedzialności cywilnej (OC) Wykonawcy z tytułu prowadzonej działalności gospodarczej, obejmującej swoim zakresem, co najmniej szkody poniesione przez osoby trzecie w wyniku śmierci, uszkodzenia ciała, rozstroju zdrowia (szkoda osobowa) lub w wyniku utraty, zniszczenia lub uszkodzenia mienia własnego lub osób trzecich, a także szkody spowodowane błędami (szkoda rzeczowa), powstałe w związku z wykonywaniem usług, robót budowlanych i innych prac objętych przedmiotem umowy;</w:t>
      </w:r>
    </w:p>
    <w:p w14:paraId="0300918A" w14:textId="77777777" w:rsidR="00767659" w:rsidRPr="00E213AB" w:rsidRDefault="00767659" w:rsidP="00767659">
      <w:pPr>
        <w:pStyle w:val="Akapitzlist"/>
        <w:numPr>
          <w:ilvl w:val="1"/>
          <w:numId w:val="53"/>
        </w:numPr>
        <w:spacing w:line="276" w:lineRule="auto"/>
        <w:ind w:left="426" w:hanging="426"/>
        <w:rPr>
          <w:rStyle w:val="FontStyle22"/>
          <w:rFonts w:ascii="Times New Roman" w:hAnsi="Times New Roman" w:cs="Times New Roman"/>
          <w:sz w:val="24"/>
          <w:szCs w:val="24"/>
        </w:rPr>
      </w:pPr>
      <w:r w:rsidRPr="00E213AB">
        <w:rPr>
          <w:rFonts w:ascii="Times New Roman" w:hAnsi="Times New Roman"/>
          <w:sz w:val="24"/>
          <w:szCs w:val="24"/>
        </w:rPr>
        <w:t>ubezpieczenia kadry, pracowników, a także wszelkich innych osób realizujących w imieniu Wykonawcy roboty budow</w:t>
      </w:r>
      <w:r w:rsidRPr="00E213AB">
        <w:rPr>
          <w:rStyle w:val="niedziel"/>
          <w:rFonts w:ascii="Times New Roman" w:hAnsi="Times New Roman"/>
          <w:sz w:val="24"/>
          <w:szCs w:val="24"/>
        </w:rPr>
        <w:t>lane, dostawy i usługi.</w:t>
      </w:r>
    </w:p>
    <w:p w14:paraId="47DC1640" w14:textId="77777777" w:rsidR="00767659" w:rsidRPr="009E0E07" w:rsidRDefault="00767659" w:rsidP="00767659">
      <w:pPr>
        <w:spacing w:line="276" w:lineRule="auto"/>
        <w:ind w:left="426" w:hanging="426"/>
        <w:rPr>
          <w:rStyle w:val="FontStyle22"/>
          <w:rFonts w:ascii="Times New Roman" w:hAnsi="Times New Roman" w:cs="Times New Roman"/>
          <w:color w:val="000000"/>
          <w:kern w:val="2"/>
          <w:sz w:val="24"/>
          <w:szCs w:val="24"/>
        </w:rPr>
      </w:pPr>
      <w:r>
        <w:rPr>
          <w:rStyle w:val="FontStyle22"/>
          <w:rFonts w:ascii="Times New Roman" w:hAnsi="Times New Roman" w:cs="Times New Roman"/>
          <w:sz w:val="24"/>
          <w:szCs w:val="24"/>
        </w:rPr>
        <w:t>3</w:t>
      </w:r>
      <w:r w:rsidRPr="009E0E07">
        <w:rPr>
          <w:rStyle w:val="FontStyle22"/>
          <w:rFonts w:ascii="Times New Roman" w:hAnsi="Times New Roman" w:cs="Times New Roman"/>
          <w:sz w:val="24"/>
          <w:szCs w:val="24"/>
        </w:rPr>
        <w:t>. Wykonawca dostarczy kserokopię zawartej polisy ubezpieczeniowej potwierdzonej „za zgodność z oryginałem" Zamawiającemu, najpóźniej w dniu przekazania Wykonawcy terenu budowy.</w:t>
      </w:r>
    </w:p>
    <w:p w14:paraId="614E7B27" w14:textId="77777777" w:rsidR="00767659" w:rsidRPr="009E0E07" w:rsidRDefault="00767659" w:rsidP="00767659">
      <w:pPr>
        <w:spacing w:line="276" w:lineRule="auto"/>
        <w:ind w:left="284" w:hanging="284"/>
        <w:rPr>
          <w:rStyle w:val="niedziel"/>
          <w:rFonts w:ascii="Times New Roman" w:hAnsi="Times New Roman"/>
          <w:color w:val="000000"/>
          <w:kern w:val="2"/>
          <w:sz w:val="24"/>
          <w:szCs w:val="24"/>
        </w:rPr>
      </w:pPr>
      <w:r>
        <w:rPr>
          <w:rStyle w:val="FontStyle22"/>
          <w:rFonts w:ascii="Times New Roman" w:hAnsi="Times New Roman" w:cs="Times New Roman"/>
          <w:color w:val="000000"/>
          <w:kern w:val="2"/>
          <w:sz w:val="24"/>
          <w:szCs w:val="24"/>
        </w:rPr>
        <w:t>4</w:t>
      </w:r>
      <w:r w:rsidRPr="009E0E07">
        <w:rPr>
          <w:rStyle w:val="FontStyle22"/>
          <w:rFonts w:ascii="Times New Roman" w:hAnsi="Times New Roman" w:cs="Times New Roman"/>
          <w:color w:val="000000"/>
          <w:kern w:val="2"/>
          <w:sz w:val="24"/>
          <w:szCs w:val="24"/>
        </w:rPr>
        <w:t xml:space="preserve">. </w:t>
      </w:r>
      <w:r w:rsidRPr="009E0E07">
        <w:rPr>
          <w:rFonts w:ascii="Times New Roman" w:hAnsi="Times New Roman"/>
          <w:sz w:val="24"/>
          <w:szCs w:val="24"/>
        </w:rPr>
        <w:t xml:space="preserve">W razie wydłużenia czasu realizacji umowy, Wykonawca zobowiązuje się do przedłużenia ubezpieczenia na ustalonych zasadach, przedstawiając Zamawiającemu bez wzywania dokumenty potwierdzające zawarcie umowy ubezpieczenia, w tym w szczególności kopię umowy i polisy ubezpieczenia, na co najmniej miesiąc przed wygaśnięciem poprzedniej umowy ubezpieczenia. </w:t>
      </w:r>
    </w:p>
    <w:p w14:paraId="1AD77936" w14:textId="77777777" w:rsidR="00767659" w:rsidRPr="001C674E" w:rsidRDefault="00767659" w:rsidP="00767659">
      <w:pPr>
        <w:spacing w:line="276" w:lineRule="auto"/>
        <w:ind w:left="284" w:hanging="284"/>
        <w:rPr>
          <w:rFonts w:ascii="Times New Roman" w:hAnsi="Times New Roman"/>
          <w:color w:val="000000"/>
          <w:kern w:val="2"/>
          <w:sz w:val="24"/>
          <w:szCs w:val="24"/>
        </w:rPr>
      </w:pPr>
      <w:r>
        <w:rPr>
          <w:rStyle w:val="niedziel"/>
          <w:rFonts w:ascii="Times New Roman" w:hAnsi="Times New Roman"/>
          <w:color w:val="000000"/>
          <w:kern w:val="2"/>
          <w:sz w:val="24"/>
          <w:szCs w:val="24"/>
        </w:rPr>
        <w:t>5</w:t>
      </w:r>
      <w:r w:rsidRPr="009E0E07">
        <w:rPr>
          <w:rStyle w:val="niedziel"/>
          <w:rFonts w:ascii="Times New Roman" w:hAnsi="Times New Roman"/>
          <w:color w:val="000000"/>
          <w:kern w:val="2"/>
          <w:sz w:val="24"/>
          <w:szCs w:val="24"/>
        </w:rPr>
        <w:t xml:space="preserve">. </w:t>
      </w:r>
      <w:r>
        <w:rPr>
          <w:rStyle w:val="niedziel"/>
          <w:rFonts w:ascii="Times New Roman" w:hAnsi="Times New Roman"/>
          <w:spacing w:val="3"/>
          <w:sz w:val="24"/>
          <w:szCs w:val="24"/>
        </w:rPr>
        <w:t>W</w:t>
      </w:r>
      <w:r w:rsidRPr="009E0E07">
        <w:rPr>
          <w:rFonts w:ascii="Times New Roman" w:hAnsi="Times New Roman"/>
          <w:sz w:val="24"/>
          <w:szCs w:val="24"/>
        </w:rPr>
        <w:t xml:space="preserve">ykonawca nie jest uprawniony do dokonywania zmian warunków ubezpieczenia bez uprzedniej zgody </w:t>
      </w:r>
      <w:r>
        <w:rPr>
          <w:rFonts w:ascii="Times New Roman" w:hAnsi="Times New Roman"/>
          <w:sz w:val="24"/>
          <w:szCs w:val="24"/>
        </w:rPr>
        <w:t>Zamawiającego</w:t>
      </w:r>
      <w:r w:rsidRPr="009E0E07">
        <w:rPr>
          <w:rFonts w:ascii="Times New Roman" w:hAnsi="Times New Roman"/>
          <w:sz w:val="24"/>
          <w:szCs w:val="24"/>
        </w:rPr>
        <w:t xml:space="preserve"> wyrażonej na piśmie, pod rygorem nieważności.</w:t>
      </w:r>
    </w:p>
    <w:p w14:paraId="5751D1A0" w14:textId="77777777" w:rsidR="00767659" w:rsidRPr="00EB590E" w:rsidRDefault="00767659" w:rsidP="00767659">
      <w:pPr>
        <w:overflowPunct/>
        <w:autoSpaceDE/>
        <w:autoSpaceDN/>
        <w:adjustRightInd/>
        <w:spacing w:line="276" w:lineRule="auto"/>
        <w:ind w:left="425"/>
        <w:textAlignment w:val="auto"/>
        <w:rPr>
          <w:rStyle w:val="FontStyle22"/>
          <w:rFonts w:ascii="Times New Roman" w:hAnsi="Times New Roman" w:cs="Times New Roman"/>
          <w:color w:val="000000"/>
          <w:kern w:val="2"/>
          <w:sz w:val="24"/>
          <w:szCs w:val="24"/>
        </w:rPr>
      </w:pPr>
    </w:p>
    <w:p w14:paraId="78E3CC20" w14:textId="77777777" w:rsidR="00767659" w:rsidRPr="00EB590E" w:rsidRDefault="00767659" w:rsidP="00767659">
      <w:pPr>
        <w:spacing w:line="276" w:lineRule="auto"/>
        <w:jc w:val="center"/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</w:pPr>
      <w:r w:rsidRPr="00EB590E"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  <w:t>§ 5</w:t>
      </w:r>
    </w:p>
    <w:p w14:paraId="561AE222" w14:textId="77777777" w:rsidR="00767659" w:rsidRPr="00EB590E" w:rsidRDefault="00767659" w:rsidP="00767659">
      <w:pPr>
        <w:spacing w:line="276" w:lineRule="auto"/>
        <w:jc w:val="center"/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</w:pPr>
      <w:r w:rsidRPr="00EB590E"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  <w:t xml:space="preserve"> Podwykonawstwo</w:t>
      </w:r>
    </w:p>
    <w:p w14:paraId="60620B97" w14:textId="77777777" w:rsidR="00767659" w:rsidRPr="00EB590E" w:rsidRDefault="00767659" w:rsidP="00767659">
      <w:pPr>
        <w:pStyle w:val="Akapitzlist"/>
        <w:numPr>
          <w:ilvl w:val="0"/>
          <w:numId w:val="5"/>
        </w:numPr>
        <w:tabs>
          <w:tab w:val="left" w:pos="426"/>
        </w:tabs>
        <w:overflowPunct/>
        <w:autoSpaceDE/>
        <w:autoSpaceDN/>
        <w:adjustRightInd/>
        <w:spacing w:line="276" w:lineRule="auto"/>
        <w:ind w:left="426" w:hanging="426"/>
        <w:textAlignment w:val="auto"/>
        <w:rPr>
          <w:rStyle w:val="FontStyle22"/>
          <w:rFonts w:ascii="Times New Roman" w:hAnsi="Times New Roman" w:cs="Times New Roman"/>
          <w:color w:val="000000" w:themeColor="text1"/>
          <w:kern w:val="2"/>
          <w:sz w:val="24"/>
          <w:szCs w:val="24"/>
        </w:rPr>
      </w:pP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Wykonawca ma prawo d</w:t>
      </w:r>
      <w:r>
        <w:rPr>
          <w:rStyle w:val="FontStyle22"/>
          <w:rFonts w:ascii="Times New Roman" w:hAnsi="Times New Roman" w:cs="Times New Roman"/>
          <w:sz w:val="24"/>
          <w:szCs w:val="24"/>
        </w:rPr>
        <w:t>o zatrudnienia Podwykonawców, a ci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 dalszych Podwykonawców, biorąc jednocześnie odpowiedzialność prawną i finansową za ich działalność.</w:t>
      </w:r>
    </w:p>
    <w:p w14:paraId="2C638682" w14:textId="77777777" w:rsidR="00767659" w:rsidRPr="00EB590E" w:rsidRDefault="00767659" w:rsidP="00767659">
      <w:pPr>
        <w:pStyle w:val="Akapitzlist"/>
        <w:numPr>
          <w:ilvl w:val="0"/>
          <w:numId w:val="5"/>
        </w:numPr>
        <w:tabs>
          <w:tab w:val="left" w:pos="426"/>
        </w:tabs>
        <w:overflowPunct/>
        <w:autoSpaceDE/>
        <w:autoSpaceDN/>
        <w:adjustRightInd/>
        <w:spacing w:line="276" w:lineRule="auto"/>
        <w:ind w:left="426" w:hanging="426"/>
        <w:textAlignment w:val="auto"/>
        <w:rPr>
          <w:rStyle w:val="FontStyle22"/>
          <w:rFonts w:ascii="Times New Roman" w:hAnsi="Times New Roman" w:cs="Times New Roman"/>
          <w:color w:val="000000" w:themeColor="text1"/>
          <w:kern w:val="2"/>
          <w:sz w:val="24"/>
          <w:szCs w:val="24"/>
        </w:rPr>
      </w:pP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Wykonawca oświadcza, że przedmiot umowy wykona osobiście oraz za pomocą Podwykonawców lub dalszych Podwykonawców w zakresie:</w:t>
      </w:r>
    </w:p>
    <w:p w14:paraId="012BFD3A" w14:textId="77777777" w:rsidR="00767659" w:rsidRPr="00EB590E" w:rsidRDefault="00767659" w:rsidP="00767659">
      <w:pPr>
        <w:pStyle w:val="Akapitzlist"/>
        <w:tabs>
          <w:tab w:val="left" w:pos="426"/>
        </w:tabs>
        <w:overflowPunct/>
        <w:autoSpaceDE/>
        <w:autoSpaceDN/>
        <w:adjustRightInd/>
        <w:spacing w:line="276" w:lineRule="auto"/>
        <w:jc w:val="left"/>
        <w:textAlignment w:val="auto"/>
        <w:rPr>
          <w:rStyle w:val="FontStyle17"/>
          <w:rFonts w:ascii="Times New Roman" w:hAnsi="Times New Roman" w:cs="Times New Roman"/>
          <w:i w:val="0"/>
          <w:iCs w:val="0"/>
          <w:color w:val="000000" w:themeColor="text1"/>
          <w:kern w:val="2"/>
          <w:sz w:val="24"/>
          <w:szCs w:val="24"/>
        </w:rPr>
      </w:pPr>
      <w:r w:rsidRPr="00EB590E">
        <w:rPr>
          <w:rStyle w:val="FontStyle17"/>
          <w:rFonts w:ascii="Times New Roman" w:hAnsi="Times New Roman" w:cs="Times New Roman"/>
          <w:sz w:val="24"/>
          <w:szCs w:val="24"/>
        </w:rPr>
        <w:t>(zakres realizowany przez Podwykonawców)</w:t>
      </w:r>
      <w:r>
        <w:rPr>
          <w:rStyle w:val="FontStyle17"/>
          <w:rFonts w:ascii="Times New Roman" w:hAnsi="Times New Roman" w:cs="Times New Roman"/>
          <w:sz w:val="24"/>
          <w:szCs w:val="24"/>
        </w:rPr>
        <w:t>,</w:t>
      </w:r>
    </w:p>
    <w:p w14:paraId="0F9E3EF0" w14:textId="77777777" w:rsidR="00767659" w:rsidRPr="00C75B16" w:rsidRDefault="00767659" w:rsidP="00767659">
      <w:pPr>
        <w:pStyle w:val="Akapitzlist"/>
        <w:tabs>
          <w:tab w:val="left" w:pos="426"/>
        </w:tabs>
        <w:overflowPunct/>
        <w:autoSpaceDE/>
        <w:autoSpaceDN/>
        <w:adjustRightInd/>
        <w:spacing w:line="276" w:lineRule="auto"/>
        <w:textAlignment w:val="auto"/>
        <w:rPr>
          <w:rStyle w:val="FontStyle18"/>
          <w:rFonts w:ascii="Times New Roman" w:hAnsi="Times New Roman" w:cs="Times New Roman"/>
          <w:color w:val="000000" w:themeColor="text1"/>
          <w:kern w:val="2"/>
          <w:sz w:val="24"/>
          <w:szCs w:val="24"/>
        </w:rPr>
      </w:pPr>
      <w:r w:rsidRPr="00EB590E">
        <w:rPr>
          <w:rStyle w:val="FontStyle17"/>
          <w:rFonts w:ascii="Times New Roman" w:hAnsi="Times New Roman" w:cs="Times New Roman"/>
          <w:sz w:val="24"/>
          <w:szCs w:val="24"/>
        </w:rPr>
        <w:t xml:space="preserve">(zakres realizowany przez Podwykonawców) </w:t>
      </w:r>
      <w:r w:rsidRPr="00EB590E">
        <w:rPr>
          <w:rStyle w:val="FontStyle18"/>
          <w:rFonts w:ascii="Times New Roman" w:hAnsi="Times New Roman" w:cs="Times New Roman"/>
          <w:i/>
          <w:sz w:val="24"/>
          <w:szCs w:val="24"/>
        </w:rPr>
        <w:t>(UWAGA: treść niniejszego ustępu zostanie dostosowana do treści oferty Wykonawcy, z którym będzie zawierana umowa w sprawie zamówienia publicznego)</w:t>
      </w:r>
    </w:p>
    <w:p w14:paraId="44E13EC0" w14:textId="77777777" w:rsidR="00767659" w:rsidRPr="00EB590E" w:rsidRDefault="00767659" w:rsidP="00767659">
      <w:pPr>
        <w:pStyle w:val="Akapitzlist"/>
        <w:numPr>
          <w:ilvl w:val="0"/>
          <w:numId w:val="12"/>
        </w:numPr>
        <w:tabs>
          <w:tab w:val="left" w:pos="426"/>
        </w:tabs>
        <w:overflowPunct/>
        <w:autoSpaceDE/>
        <w:autoSpaceDN/>
        <w:adjustRightInd/>
        <w:spacing w:line="276" w:lineRule="auto"/>
        <w:ind w:left="426" w:hanging="426"/>
        <w:textAlignment w:val="auto"/>
        <w:rPr>
          <w:rStyle w:val="FontStyle22"/>
          <w:rFonts w:ascii="Times New Roman" w:hAnsi="Times New Roman" w:cs="Times New Roman"/>
          <w:color w:val="000000" w:themeColor="text1"/>
          <w:kern w:val="2"/>
          <w:sz w:val="24"/>
          <w:szCs w:val="24"/>
        </w:rPr>
      </w:pP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Zamawiającemu przysługuje prawo żądania od Wykonawcy zmiany Podwykonawcy lub dalszego Podwykonawcy, jeżeli ten realizuje prace i roboty budowlane w sposób wadliwy,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lastRenderedPageBreak/>
        <w:t xml:space="preserve">niezgodny z założeniami </w:t>
      </w: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umowy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i przepisami, pomimo wezwania do zmiany sposobu wykonywania robót i wyznaczenia w tym celu odpowiedniego terminu.</w:t>
      </w:r>
    </w:p>
    <w:p w14:paraId="10312E9F" w14:textId="77777777" w:rsidR="00767659" w:rsidRPr="00EB590E" w:rsidRDefault="00767659" w:rsidP="00767659">
      <w:pPr>
        <w:pStyle w:val="Akapitzlist"/>
        <w:numPr>
          <w:ilvl w:val="0"/>
          <w:numId w:val="12"/>
        </w:numPr>
        <w:tabs>
          <w:tab w:val="left" w:pos="426"/>
        </w:tabs>
        <w:overflowPunct/>
        <w:autoSpaceDE/>
        <w:autoSpaceDN/>
        <w:adjustRightInd/>
        <w:spacing w:line="276" w:lineRule="auto"/>
        <w:ind w:left="426" w:hanging="426"/>
        <w:textAlignment w:val="auto"/>
        <w:rPr>
          <w:rStyle w:val="FontStyle22"/>
          <w:rFonts w:ascii="Times New Roman" w:hAnsi="Times New Roman" w:cs="Times New Roman"/>
          <w:color w:val="000000" w:themeColor="text1"/>
          <w:kern w:val="2"/>
          <w:sz w:val="24"/>
          <w:szCs w:val="24"/>
        </w:rPr>
      </w:pP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Jeżeli w trakcie realizacji zamówienia nastąpi zmiana albo rezygnacja z Podwykonawcy, na zasoby którego Wykonawca powoływał się w postępowaniu o udzielenie zamówienia publicznego, w celu wykazania spełniania warunków udziału w postępowaniu, Wykonawca jest obowiązany wykazać Zamawiającemu, iż proponowany inny Podwykonawca lub Wykonawca samodzielnie spełnia je w stopniu nie mniejszym niż Podwykonawca na którego zasoby Wykonawca powoływał się w trakcie postępowania </w:t>
      </w:r>
      <w:r>
        <w:rPr>
          <w:rStyle w:val="FontStyle22"/>
          <w:rFonts w:ascii="Times New Roman" w:hAnsi="Times New Roman" w:cs="Times New Roman"/>
          <w:sz w:val="24"/>
          <w:szCs w:val="24"/>
        </w:rPr>
        <w:br/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o udzielenie zamówienia publicznego.</w:t>
      </w:r>
    </w:p>
    <w:p w14:paraId="49D643E8" w14:textId="77777777" w:rsidR="00767659" w:rsidRPr="00EB590E" w:rsidRDefault="00767659" w:rsidP="00767659">
      <w:pPr>
        <w:pStyle w:val="Akapitzlist"/>
        <w:numPr>
          <w:ilvl w:val="0"/>
          <w:numId w:val="12"/>
        </w:numPr>
        <w:tabs>
          <w:tab w:val="left" w:pos="426"/>
        </w:tabs>
        <w:overflowPunct/>
        <w:autoSpaceDE/>
        <w:autoSpaceDN/>
        <w:adjustRightInd/>
        <w:spacing w:line="276" w:lineRule="auto"/>
        <w:ind w:left="426" w:hanging="426"/>
        <w:textAlignment w:val="auto"/>
        <w:rPr>
          <w:rStyle w:val="FontStyle22"/>
          <w:rFonts w:ascii="Times New Roman" w:hAnsi="Times New Roman" w:cs="Times New Roman"/>
          <w:color w:val="000000" w:themeColor="text1"/>
          <w:kern w:val="2"/>
          <w:sz w:val="24"/>
          <w:szCs w:val="24"/>
        </w:rPr>
      </w:pP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Wykonawca, Podwykonawca lub dalszy Podwykonawca zamówienia na roboty budowlane</w:t>
      </w: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zamierzający zawrzeć umowę o podwykonawstwo</w:t>
      </w: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 lub odpowiednio dalsze podwykonawstwo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, której przedmiotem są roboty budowlane, jest</w:t>
      </w: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obowiązany, w trakcie realizacji zamówienia publicznego na roboty budowlane, do przedłożenia</w:t>
      </w: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 Z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amawiającemu projektu tej umowy, przy czym Podwykonawca lub dalszy Podwykonawca jest</w:t>
      </w: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obowiązany dołączyć zgodę Wykonawcy na zawarcie umowy o podwykonawstwo o tr</w:t>
      </w: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eści zgodnej z projektem umowy.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W przypadku umów pomiędzy dalszymi Podwykonawcami zostanie dołączone również oświadczenie Podwykonawcy oraz odpowiednio dalszego Podwykonawcy.</w:t>
      </w:r>
    </w:p>
    <w:p w14:paraId="3BF7F353" w14:textId="77777777" w:rsidR="00767659" w:rsidRPr="00EB590E" w:rsidRDefault="00767659" w:rsidP="00767659">
      <w:pPr>
        <w:pStyle w:val="Akapitzlist"/>
        <w:numPr>
          <w:ilvl w:val="0"/>
          <w:numId w:val="12"/>
        </w:numPr>
        <w:tabs>
          <w:tab w:val="left" w:pos="426"/>
        </w:tabs>
        <w:overflowPunct/>
        <w:autoSpaceDE/>
        <w:autoSpaceDN/>
        <w:adjustRightInd/>
        <w:spacing w:line="276" w:lineRule="auto"/>
        <w:ind w:left="426" w:hanging="426"/>
        <w:textAlignment w:val="auto"/>
        <w:rPr>
          <w:rStyle w:val="FontStyle22"/>
          <w:rFonts w:ascii="Times New Roman" w:hAnsi="Times New Roman" w:cs="Times New Roman"/>
          <w:color w:val="000000" w:themeColor="text1"/>
          <w:kern w:val="2"/>
          <w:sz w:val="24"/>
          <w:szCs w:val="24"/>
        </w:rPr>
      </w:pP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Zamawiający, w terminie 10 dni od przedłożenia mu dokumentów o których mowa ust. 5, zgłasza w formie pisemnej zastrzeżenia do projektu umowy o podwykonawstwo, której przedmiotem są roboty budowlane: niespełniającej wymagań określonych w niniejszej umowie; gdy przewiduje termin zapłaty wynagrodzenia dłuższy niż 30 dni. Niezgłoszenie w formie pisemnej zastrzeżeń w terminie wskazanym w zdaniu pierwszym, uważa się za akceptację projektu umowy przez Zamawiającego.</w:t>
      </w:r>
    </w:p>
    <w:p w14:paraId="323E7B0A" w14:textId="77777777" w:rsidR="00767659" w:rsidRPr="00EB590E" w:rsidRDefault="00767659" w:rsidP="00767659">
      <w:pPr>
        <w:pStyle w:val="Akapitzlist"/>
        <w:numPr>
          <w:ilvl w:val="0"/>
          <w:numId w:val="12"/>
        </w:numPr>
        <w:tabs>
          <w:tab w:val="left" w:pos="426"/>
        </w:tabs>
        <w:overflowPunct/>
        <w:autoSpaceDE/>
        <w:autoSpaceDN/>
        <w:adjustRightInd/>
        <w:spacing w:line="276" w:lineRule="auto"/>
        <w:ind w:left="426" w:hanging="426"/>
        <w:textAlignment w:val="auto"/>
        <w:rPr>
          <w:rStyle w:val="FontStyle22"/>
          <w:rFonts w:ascii="Times New Roman" w:hAnsi="Times New Roman" w:cs="Times New Roman"/>
          <w:color w:val="000000" w:themeColor="text1"/>
          <w:kern w:val="2"/>
          <w:sz w:val="24"/>
          <w:szCs w:val="24"/>
        </w:rPr>
      </w:pP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Umowa Wykonawcy z Podwykonawcą lub dalszym Podwykonawcą musi być zawarta na piśmie, pod rygorem nieważności i zawierać w szczególności:</w:t>
      </w:r>
    </w:p>
    <w:p w14:paraId="2202F7D7" w14:textId="77777777" w:rsidR="00767659" w:rsidRPr="00EB590E" w:rsidRDefault="00767659" w:rsidP="00767659">
      <w:pPr>
        <w:pStyle w:val="Akapitzlist"/>
        <w:numPr>
          <w:ilvl w:val="0"/>
          <w:numId w:val="13"/>
        </w:numPr>
        <w:tabs>
          <w:tab w:val="left" w:pos="426"/>
        </w:tabs>
        <w:overflowPunct/>
        <w:autoSpaceDE/>
        <w:autoSpaceDN/>
        <w:adjustRightInd/>
        <w:spacing w:line="276" w:lineRule="auto"/>
        <w:textAlignment w:val="auto"/>
        <w:rPr>
          <w:rFonts w:ascii="Times New Roman" w:hAnsi="Times New Roman"/>
          <w:color w:val="000000" w:themeColor="text1"/>
          <w:kern w:val="2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>oznaczenie stron umowy;</w:t>
      </w:r>
    </w:p>
    <w:p w14:paraId="66EAB856" w14:textId="77777777" w:rsidR="00767659" w:rsidRPr="00EB590E" w:rsidRDefault="00767659" w:rsidP="00767659">
      <w:pPr>
        <w:pStyle w:val="Akapitzlist"/>
        <w:numPr>
          <w:ilvl w:val="0"/>
          <w:numId w:val="13"/>
        </w:numPr>
        <w:tabs>
          <w:tab w:val="left" w:pos="426"/>
        </w:tabs>
        <w:overflowPunct/>
        <w:autoSpaceDE/>
        <w:autoSpaceDN/>
        <w:adjustRightInd/>
        <w:spacing w:line="276" w:lineRule="auto"/>
        <w:textAlignment w:val="auto"/>
        <w:rPr>
          <w:rStyle w:val="FontStyle22"/>
          <w:rFonts w:ascii="Times New Roman" w:hAnsi="Times New Roman" w:cs="Times New Roman"/>
          <w:color w:val="000000" w:themeColor="text1"/>
          <w:kern w:val="2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>zakres robót powierzonych Podwykonawcy wraz z dokumentacją projektową obejmującą ten zakres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;</w:t>
      </w:r>
    </w:p>
    <w:p w14:paraId="55AEB526" w14:textId="77777777" w:rsidR="00767659" w:rsidRPr="00EB590E" w:rsidRDefault="00767659" w:rsidP="00767659">
      <w:pPr>
        <w:pStyle w:val="Akapitzlist"/>
        <w:numPr>
          <w:ilvl w:val="0"/>
          <w:numId w:val="13"/>
        </w:numPr>
        <w:tabs>
          <w:tab w:val="left" w:pos="426"/>
        </w:tabs>
        <w:overflowPunct/>
        <w:autoSpaceDE/>
        <w:autoSpaceDN/>
        <w:adjustRightInd/>
        <w:spacing w:line="276" w:lineRule="auto"/>
        <w:textAlignment w:val="auto"/>
        <w:rPr>
          <w:rStyle w:val="FontStyle22"/>
          <w:rFonts w:ascii="Times New Roman" w:hAnsi="Times New Roman" w:cs="Times New Roman"/>
          <w:color w:val="000000" w:themeColor="text1"/>
          <w:kern w:val="2"/>
          <w:sz w:val="24"/>
          <w:szCs w:val="24"/>
        </w:rPr>
      </w:pP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kwotę wynagrodzenia za wykonane roboty w PLN;</w:t>
      </w:r>
    </w:p>
    <w:p w14:paraId="2A6860F3" w14:textId="77777777" w:rsidR="00767659" w:rsidRPr="00EB590E" w:rsidRDefault="00767659" w:rsidP="00767659">
      <w:pPr>
        <w:pStyle w:val="Akapitzlist"/>
        <w:numPr>
          <w:ilvl w:val="0"/>
          <w:numId w:val="13"/>
        </w:numPr>
        <w:tabs>
          <w:tab w:val="left" w:pos="426"/>
        </w:tabs>
        <w:overflowPunct/>
        <w:autoSpaceDE/>
        <w:autoSpaceDN/>
        <w:adjustRightInd/>
        <w:spacing w:line="276" w:lineRule="auto"/>
        <w:textAlignment w:val="auto"/>
        <w:rPr>
          <w:rStyle w:val="FontStyle22"/>
          <w:rFonts w:ascii="Times New Roman" w:hAnsi="Times New Roman" w:cs="Times New Roman"/>
          <w:color w:val="000000" w:themeColor="text1"/>
          <w:kern w:val="2"/>
          <w:sz w:val="24"/>
          <w:szCs w:val="24"/>
        </w:rPr>
      </w:pP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termin wykonania robót powierzonych Podwykonawcy lub dalszemu Podwykonawcy;</w:t>
      </w:r>
    </w:p>
    <w:p w14:paraId="015C2492" w14:textId="77777777" w:rsidR="00767659" w:rsidRPr="00EB590E" w:rsidRDefault="00767659" w:rsidP="00767659">
      <w:pPr>
        <w:pStyle w:val="Akapitzlist"/>
        <w:numPr>
          <w:ilvl w:val="0"/>
          <w:numId w:val="13"/>
        </w:numPr>
        <w:tabs>
          <w:tab w:val="left" w:pos="426"/>
        </w:tabs>
        <w:overflowPunct/>
        <w:autoSpaceDE/>
        <w:autoSpaceDN/>
        <w:adjustRightInd/>
        <w:spacing w:line="276" w:lineRule="auto"/>
        <w:textAlignment w:val="auto"/>
        <w:rPr>
          <w:rStyle w:val="FontStyle22"/>
          <w:rFonts w:ascii="Times New Roman" w:hAnsi="Times New Roman" w:cs="Times New Roman"/>
          <w:color w:val="000000" w:themeColor="text1"/>
          <w:kern w:val="2"/>
          <w:sz w:val="24"/>
          <w:szCs w:val="24"/>
        </w:rPr>
      </w:pP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warunki dokonania płatności wynagrodzenia;</w:t>
      </w:r>
    </w:p>
    <w:p w14:paraId="46F3A3CB" w14:textId="77777777" w:rsidR="00767659" w:rsidRPr="00EB590E" w:rsidRDefault="00767659" w:rsidP="00767659">
      <w:pPr>
        <w:pStyle w:val="Akapitzlist"/>
        <w:numPr>
          <w:ilvl w:val="0"/>
          <w:numId w:val="13"/>
        </w:numPr>
        <w:tabs>
          <w:tab w:val="left" w:pos="426"/>
        </w:tabs>
        <w:overflowPunct/>
        <w:autoSpaceDE/>
        <w:autoSpaceDN/>
        <w:adjustRightInd/>
        <w:spacing w:line="276" w:lineRule="auto"/>
        <w:textAlignment w:val="auto"/>
        <w:rPr>
          <w:rStyle w:val="FontStyle22"/>
          <w:rFonts w:ascii="Times New Roman" w:hAnsi="Times New Roman" w:cs="Times New Roman"/>
          <w:color w:val="000000" w:themeColor="text1"/>
          <w:kern w:val="2"/>
          <w:sz w:val="24"/>
          <w:szCs w:val="24"/>
        </w:rPr>
      </w:pP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termin zapłaty wynagrodzenia;</w:t>
      </w:r>
    </w:p>
    <w:p w14:paraId="0BDF89C7" w14:textId="77777777" w:rsidR="00767659" w:rsidRPr="00EB590E" w:rsidRDefault="00767659" w:rsidP="00767659">
      <w:pPr>
        <w:pStyle w:val="Akapitzlist"/>
        <w:numPr>
          <w:ilvl w:val="0"/>
          <w:numId w:val="13"/>
        </w:numPr>
        <w:tabs>
          <w:tab w:val="left" w:pos="426"/>
        </w:tabs>
        <w:overflowPunct/>
        <w:autoSpaceDE/>
        <w:autoSpaceDN/>
        <w:adjustRightInd/>
        <w:spacing w:line="276" w:lineRule="auto"/>
        <w:textAlignment w:val="auto"/>
        <w:rPr>
          <w:rStyle w:val="FontStyle22"/>
          <w:rFonts w:ascii="Times New Roman" w:hAnsi="Times New Roman" w:cs="Times New Roman"/>
          <w:color w:val="000000" w:themeColor="text1"/>
          <w:kern w:val="2"/>
          <w:sz w:val="24"/>
          <w:szCs w:val="24"/>
        </w:rPr>
      </w:pP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nr rachunku bankowego na który należy dokonać zapłaty wynagrodzenia.</w:t>
      </w:r>
    </w:p>
    <w:p w14:paraId="19B54CDF" w14:textId="77777777" w:rsidR="00767659" w:rsidRPr="00EB590E" w:rsidRDefault="00767659" w:rsidP="00767659">
      <w:pPr>
        <w:pStyle w:val="Akapitzlist"/>
        <w:numPr>
          <w:ilvl w:val="0"/>
          <w:numId w:val="12"/>
        </w:numPr>
        <w:tabs>
          <w:tab w:val="left" w:pos="426"/>
        </w:tabs>
        <w:overflowPunct/>
        <w:autoSpaceDE/>
        <w:autoSpaceDN/>
        <w:adjustRightInd/>
        <w:spacing w:line="276" w:lineRule="auto"/>
        <w:ind w:left="426" w:hanging="284"/>
        <w:textAlignment w:val="auto"/>
        <w:rPr>
          <w:rStyle w:val="FontStyle22"/>
          <w:rFonts w:ascii="Times New Roman" w:hAnsi="Times New Roman" w:cs="Times New Roman"/>
          <w:color w:val="000000" w:themeColor="text1"/>
          <w:kern w:val="2"/>
          <w:sz w:val="24"/>
          <w:szCs w:val="24"/>
        </w:rPr>
      </w:pP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Umowa o podwykonawstwo, której przedmiotem są roboty budowlane nie może zawierać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br/>
        <w:t>postanowień:</w:t>
      </w:r>
    </w:p>
    <w:p w14:paraId="5B52B59E" w14:textId="77777777" w:rsidR="00767659" w:rsidRPr="00EB590E" w:rsidRDefault="00767659" w:rsidP="00767659">
      <w:pPr>
        <w:pStyle w:val="Akapitzlist"/>
        <w:numPr>
          <w:ilvl w:val="0"/>
          <w:numId w:val="14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 xml:space="preserve">uzależniających uzyskanie przez Podwykonawcę płatności od Wykonawcy od zapłaty wynagrodzenia przysługującego Wykonawcy z tytułu realizacji umowy zawartej </w:t>
      </w:r>
      <w:r>
        <w:rPr>
          <w:rFonts w:ascii="Times New Roman" w:hAnsi="Times New Roman"/>
          <w:sz w:val="24"/>
          <w:szCs w:val="24"/>
        </w:rPr>
        <w:t xml:space="preserve">                        </w:t>
      </w:r>
      <w:r w:rsidRPr="00EB590E">
        <w:rPr>
          <w:rFonts w:ascii="Times New Roman" w:hAnsi="Times New Roman"/>
          <w:sz w:val="24"/>
          <w:szCs w:val="24"/>
        </w:rPr>
        <w:t>z Zamawiającym;</w:t>
      </w:r>
    </w:p>
    <w:p w14:paraId="0F0E477E" w14:textId="77777777" w:rsidR="00767659" w:rsidRPr="00EB590E" w:rsidRDefault="00767659" w:rsidP="00767659">
      <w:pPr>
        <w:pStyle w:val="Akapitzlist"/>
        <w:numPr>
          <w:ilvl w:val="0"/>
          <w:numId w:val="14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>uzależniających zwrot kwot zabezpieczenia wniesionych przez Podwykonawcę na rzecz Wykonawcy od zwrotu zabezpieczenia należytego wykonania umowy wniesionego przez Wykonawcę na rzecz Zamawiającego;</w:t>
      </w:r>
    </w:p>
    <w:p w14:paraId="31D95F20" w14:textId="77777777" w:rsidR="00767659" w:rsidRPr="00EB590E" w:rsidRDefault="00767659" w:rsidP="00767659">
      <w:pPr>
        <w:pStyle w:val="Akapitzlist"/>
        <w:numPr>
          <w:ilvl w:val="0"/>
          <w:numId w:val="14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 xml:space="preserve">określających termin realizacji robót budowlanych w sposób uniemożliwiający ich realizację w terminie określonym w umowie zawartej pomiędzy Zamawiającym, </w:t>
      </w:r>
      <w:r>
        <w:rPr>
          <w:rFonts w:ascii="Times New Roman" w:hAnsi="Times New Roman"/>
          <w:sz w:val="24"/>
          <w:szCs w:val="24"/>
        </w:rPr>
        <w:t xml:space="preserve">                       </w:t>
      </w:r>
      <w:r w:rsidRPr="00EB590E">
        <w:rPr>
          <w:rFonts w:ascii="Times New Roman" w:hAnsi="Times New Roman"/>
          <w:sz w:val="24"/>
          <w:szCs w:val="24"/>
        </w:rPr>
        <w:t>a Wykonawcą;</w:t>
      </w:r>
    </w:p>
    <w:p w14:paraId="7B232ADC" w14:textId="77777777" w:rsidR="00767659" w:rsidRPr="00EB590E" w:rsidRDefault="00767659" w:rsidP="00767659">
      <w:pPr>
        <w:pStyle w:val="Akapitzlist"/>
        <w:numPr>
          <w:ilvl w:val="0"/>
          <w:numId w:val="14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lastRenderedPageBreak/>
        <w:t>dotyczących sposobu rozliczeń za wykonane roboty uniemożliwiającego rozliczenie tych robót pomiędzy Zamawiającym a Wykonawcą na podstawie zawartej między nimi umowy;</w:t>
      </w:r>
    </w:p>
    <w:p w14:paraId="0F302AC4" w14:textId="77777777" w:rsidR="00767659" w:rsidRPr="00EB590E" w:rsidRDefault="00767659" w:rsidP="00767659">
      <w:pPr>
        <w:pStyle w:val="Akapitzlist"/>
        <w:numPr>
          <w:ilvl w:val="0"/>
          <w:numId w:val="12"/>
        </w:numPr>
        <w:spacing w:line="276" w:lineRule="auto"/>
        <w:ind w:left="426" w:hanging="284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>Termin zapłaty wynagrodzenia Podwykonawcy lub dalszemu Podwykonawcy przewidziany w umowie o podwykonawstwo nie może być dłuższy niż 30 dni od dnia doręczenia Wykonawcy, Podwykonawcy lub dalszemu Podwykonawcy faktury lub rachunku potwierdzającego wykonanie przedmiotu umowy o podwykonawstwo.</w:t>
      </w:r>
    </w:p>
    <w:p w14:paraId="45E569F5" w14:textId="77777777" w:rsidR="00767659" w:rsidRPr="00EB590E" w:rsidRDefault="00767659" w:rsidP="00767659">
      <w:pPr>
        <w:pStyle w:val="Akapitzlist"/>
        <w:numPr>
          <w:ilvl w:val="0"/>
          <w:numId w:val="12"/>
        </w:numPr>
        <w:spacing w:line="276" w:lineRule="auto"/>
        <w:ind w:left="426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EB590E">
        <w:rPr>
          <w:rFonts w:ascii="Times New Roman" w:hAnsi="Times New Roman"/>
          <w:sz w:val="24"/>
          <w:szCs w:val="24"/>
        </w:rPr>
        <w:t>Wykonawca, Podwykonawca lub dalszy Podwykonawca zamówienia na roboty budowlane przedkłada Zamawiającemu poświadczoną za zgodność z oryginałem kopię zawartej umowy o podwykonawstwo, której przedmiotem są roboty budowlane, w terminie 7 dni od dnia jej zawarcia.</w:t>
      </w:r>
    </w:p>
    <w:p w14:paraId="0D1EC428" w14:textId="77777777" w:rsidR="00767659" w:rsidRDefault="00767659" w:rsidP="00767659">
      <w:pPr>
        <w:pStyle w:val="Akapitzlist"/>
        <w:numPr>
          <w:ilvl w:val="0"/>
          <w:numId w:val="12"/>
        </w:numPr>
        <w:spacing w:line="276" w:lineRule="auto"/>
        <w:ind w:left="426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EB590E">
        <w:rPr>
          <w:rFonts w:ascii="Times New Roman" w:hAnsi="Times New Roman"/>
          <w:sz w:val="24"/>
          <w:szCs w:val="24"/>
        </w:rPr>
        <w:t>Zamawiający nie ponosi odpowiedzialności za zobowiązania powstałe w związku</w:t>
      </w:r>
      <w:r>
        <w:rPr>
          <w:rFonts w:ascii="Times New Roman" w:hAnsi="Times New Roman"/>
          <w:sz w:val="24"/>
          <w:szCs w:val="24"/>
        </w:rPr>
        <w:t xml:space="preserve">                            </w:t>
      </w:r>
      <w:r w:rsidRPr="00EB590E">
        <w:rPr>
          <w:rFonts w:ascii="Times New Roman" w:hAnsi="Times New Roman"/>
          <w:sz w:val="24"/>
          <w:szCs w:val="24"/>
        </w:rPr>
        <w:t xml:space="preserve"> z zawarciem umów o podwykonawstwo bez jego zgody.</w:t>
      </w:r>
    </w:p>
    <w:p w14:paraId="7057F870" w14:textId="77777777" w:rsidR="00767659" w:rsidRPr="00EB590E" w:rsidRDefault="00767659" w:rsidP="00767659">
      <w:pPr>
        <w:pStyle w:val="Akapitzlist"/>
        <w:numPr>
          <w:ilvl w:val="0"/>
          <w:numId w:val="12"/>
        </w:numPr>
        <w:spacing w:line="276" w:lineRule="auto"/>
        <w:ind w:left="426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EB590E">
        <w:rPr>
          <w:rFonts w:ascii="Times New Roman" w:hAnsi="Times New Roman"/>
          <w:sz w:val="24"/>
          <w:szCs w:val="24"/>
        </w:rPr>
        <w:t xml:space="preserve">Zamawiający, w terminie 14 dni od przedłożenia mu dokumentów o których mowa </w:t>
      </w:r>
      <w:r>
        <w:rPr>
          <w:rFonts w:ascii="Times New Roman" w:hAnsi="Times New Roman"/>
          <w:sz w:val="24"/>
          <w:szCs w:val="24"/>
        </w:rPr>
        <w:br/>
      </w:r>
      <w:r w:rsidRPr="00EB590E">
        <w:rPr>
          <w:rFonts w:ascii="Times New Roman" w:hAnsi="Times New Roman"/>
          <w:sz w:val="24"/>
          <w:szCs w:val="24"/>
        </w:rPr>
        <w:t>ust. 10, zgłasza w formie pisemnej sprzeciw do umowy o podwykonawstwo, której przedmiotem są roboty budowlane, w przypadkach, o których mowa w ust. 6. Niezgłoszenie w formie pisemnej sprzeciwu do przedłożonej umowy</w:t>
      </w:r>
      <w:r>
        <w:rPr>
          <w:rFonts w:ascii="Times New Roman" w:hAnsi="Times New Roman"/>
          <w:sz w:val="24"/>
          <w:szCs w:val="24"/>
        </w:rPr>
        <w:t xml:space="preserve"> </w:t>
      </w:r>
      <w:r w:rsidRPr="00EB590E">
        <w:rPr>
          <w:rFonts w:ascii="Times New Roman" w:hAnsi="Times New Roman"/>
          <w:sz w:val="24"/>
          <w:szCs w:val="24"/>
        </w:rPr>
        <w:t>o podwykonawstwo, której przedmiotem są roboty budowlane, w terminie określonym w zdaniu pierwszym, uważa się za akceptację umowy przez Zamawiającego.</w:t>
      </w:r>
    </w:p>
    <w:p w14:paraId="79E2CC95" w14:textId="77777777" w:rsidR="00767659" w:rsidRPr="00EB590E" w:rsidRDefault="00767659" w:rsidP="00767659">
      <w:pPr>
        <w:pStyle w:val="Akapitzlist"/>
        <w:numPr>
          <w:ilvl w:val="0"/>
          <w:numId w:val="12"/>
        </w:numPr>
        <w:spacing w:line="276" w:lineRule="auto"/>
        <w:ind w:left="426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EB590E">
        <w:rPr>
          <w:rFonts w:ascii="Times New Roman" w:hAnsi="Times New Roman"/>
          <w:sz w:val="24"/>
          <w:szCs w:val="24"/>
        </w:rPr>
        <w:t>Wykonawca, Podwykonawca lub dalszy Podwykonawca zamówienia na roboty budowlane</w:t>
      </w:r>
      <w:r>
        <w:rPr>
          <w:rFonts w:ascii="Times New Roman" w:hAnsi="Times New Roman"/>
          <w:sz w:val="24"/>
          <w:szCs w:val="24"/>
        </w:rPr>
        <w:t xml:space="preserve"> </w:t>
      </w:r>
      <w:r w:rsidRPr="00EB590E">
        <w:rPr>
          <w:rFonts w:ascii="Times New Roman" w:hAnsi="Times New Roman"/>
          <w:sz w:val="24"/>
          <w:szCs w:val="24"/>
        </w:rPr>
        <w:t>przedkłada Zamawiającemu poświadczoną za zgodność z oryginałem kopię zawartej umowy o</w:t>
      </w:r>
      <w:r>
        <w:rPr>
          <w:rFonts w:ascii="Times New Roman" w:hAnsi="Times New Roman"/>
          <w:sz w:val="24"/>
          <w:szCs w:val="24"/>
        </w:rPr>
        <w:t xml:space="preserve"> </w:t>
      </w:r>
      <w:r w:rsidRPr="00EB590E">
        <w:rPr>
          <w:rFonts w:ascii="Times New Roman" w:hAnsi="Times New Roman"/>
          <w:sz w:val="24"/>
          <w:szCs w:val="24"/>
        </w:rPr>
        <w:t xml:space="preserve">podwykonawstwo, której przedmiotem są dostawy lub usługi, </w:t>
      </w:r>
      <w:r>
        <w:rPr>
          <w:rFonts w:ascii="Times New Roman" w:hAnsi="Times New Roman"/>
          <w:sz w:val="24"/>
          <w:szCs w:val="24"/>
        </w:rPr>
        <w:t xml:space="preserve">                           </w:t>
      </w:r>
      <w:r w:rsidRPr="00EB590E">
        <w:rPr>
          <w:rFonts w:ascii="Times New Roman" w:hAnsi="Times New Roman"/>
          <w:sz w:val="24"/>
          <w:szCs w:val="24"/>
        </w:rPr>
        <w:t xml:space="preserve">w terminie 7 dni od dnia jej zawarcia, z wyłączeniem umów o podwykonawstwo </w:t>
      </w:r>
      <w:r>
        <w:rPr>
          <w:rFonts w:ascii="Times New Roman" w:hAnsi="Times New Roman"/>
          <w:sz w:val="24"/>
          <w:szCs w:val="24"/>
        </w:rPr>
        <w:t xml:space="preserve">                         </w:t>
      </w:r>
      <w:r w:rsidRPr="00EB590E">
        <w:rPr>
          <w:rFonts w:ascii="Times New Roman" w:hAnsi="Times New Roman"/>
          <w:sz w:val="24"/>
          <w:szCs w:val="24"/>
        </w:rPr>
        <w:t>o wartości mniejszej niż 0,5</w:t>
      </w:r>
      <w:r>
        <w:rPr>
          <w:rFonts w:ascii="Times New Roman" w:hAnsi="Times New Roman"/>
          <w:sz w:val="24"/>
          <w:szCs w:val="24"/>
        </w:rPr>
        <w:t xml:space="preserve">0 </w:t>
      </w:r>
      <w:r w:rsidRPr="00EB590E">
        <w:rPr>
          <w:rFonts w:ascii="Times New Roman" w:hAnsi="Times New Roman"/>
          <w:sz w:val="24"/>
          <w:szCs w:val="24"/>
        </w:rPr>
        <w:t xml:space="preserve">% wartości umowy w sprawie zamówienia publicznego. Wyłączenie, o którym mowa w zdaniu pierwszym, nie dotyczy umów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</w:t>
      </w:r>
      <w:r w:rsidRPr="00EB590E">
        <w:rPr>
          <w:rFonts w:ascii="Times New Roman" w:hAnsi="Times New Roman"/>
          <w:sz w:val="24"/>
          <w:szCs w:val="24"/>
        </w:rPr>
        <w:t xml:space="preserve">o podwykonawstwo o </w:t>
      </w:r>
      <w:r>
        <w:rPr>
          <w:rFonts w:ascii="Times New Roman" w:hAnsi="Times New Roman"/>
          <w:sz w:val="24"/>
          <w:szCs w:val="24"/>
        </w:rPr>
        <w:t xml:space="preserve">wartości większej niż 50 000 zł </w:t>
      </w:r>
      <w:r w:rsidRPr="00571D9A">
        <w:rPr>
          <w:rFonts w:ascii="Times New Roman" w:hAnsi="Times New Roman"/>
          <w:sz w:val="24"/>
          <w:szCs w:val="24"/>
        </w:rPr>
        <w:t xml:space="preserve">brutto, </w:t>
      </w:r>
      <w:r w:rsidRPr="00EB590E">
        <w:rPr>
          <w:rFonts w:ascii="Times New Roman" w:hAnsi="Times New Roman"/>
          <w:sz w:val="24"/>
          <w:szCs w:val="24"/>
        </w:rPr>
        <w:t>Wykonawca przedłoży wraz z kopią umowy o podwykonawstwo dokument właściwy z uwagi na status prawny Podwykonawcy lub dalszego Podwykonawcy, potwierdzający uprawnienia osób zawierających umowę w imieniu Podwykonawcy lub dalszego Podwykonawcy.</w:t>
      </w:r>
    </w:p>
    <w:p w14:paraId="0CCF5F8D" w14:textId="77777777" w:rsidR="00767659" w:rsidRPr="00EB590E" w:rsidRDefault="00767659" w:rsidP="00767659">
      <w:pPr>
        <w:pStyle w:val="Akapitzlist"/>
        <w:numPr>
          <w:ilvl w:val="0"/>
          <w:numId w:val="12"/>
        </w:numPr>
        <w:spacing w:line="276" w:lineRule="auto"/>
        <w:ind w:left="426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EB590E">
        <w:rPr>
          <w:rFonts w:ascii="Times New Roman" w:hAnsi="Times New Roman"/>
          <w:sz w:val="24"/>
          <w:szCs w:val="24"/>
        </w:rPr>
        <w:t>W przypadku, o którym mowa w ust. 13, jeżeli termin zapłaty wynagrodzenia jest dłuższy niż określony w ust. 9, Zamawiający informuje o tym Wykonawcę i wzywa go do doprowadzenia do zmiany tej umowy pod rygorem wystąpienia o zapłatę kary umownej.</w:t>
      </w:r>
    </w:p>
    <w:p w14:paraId="0A915B99" w14:textId="77777777" w:rsidR="00767659" w:rsidRPr="00EB590E" w:rsidRDefault="00767659" w:rsidP="00767659">
      <w:pPr>
        <w:pStyle w:val="Akapitzlist"/>
        <w:numPr>
          <w:ilvl w:val="0"/>
          <w:numId w:val="12"/>
        </w:numPr>
        <w:spacing w:line="276" w:lineRule="auto"/>
        <w:ind w:left="426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EB590E">
        <w:rPr>
          <w:rFonts w:ascii="Times New Roman" w:hAnsi="Times New Roman"/>
          <w:sz w:val="24"/>
          <w:szCs w:val="24"/>
        </w:rPr>
        <w:t>Przepisy ust. 5-14 stosuje się odpowiednio do zmian umowy o podwykonawstwo.</w:t>
      </w:r>
    </w:p>
    <w:p w14:paraId="0573B8FA" w14:textId="77777777" w:rsidR="00767659" w:rsidRPr="00EB590E" w:rsidRDefault="00767659" w:rsidP="00767659">
      <w:pPr>
        <w:pStyle w:val="Akapitzlist"/>
        <w:numPr>
          <w:ilvl w:val="0"/>
          <w:numId w:val="12"/>
        </w:numPr>
        <w:spacing w:line="276" w:lineRule="auto"/>
        <w:ind w:left="426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EB590E">
        <w:rPr>
          <w:rFonts w:ascii="Times New Roman" w:hAnsi="Times New Roman"/>
          <w:sz w:val="24"/>
          <w:szCs w:val="24"/>
        </w:rPr>
        <w:t>Rozliczenie ewentualnych zakresów robót wykonywanych przez Podwykonawców lub dalszych Podwykonawców nastąpi w oparciu o protokół odbioru technicznego oraz przedstawienia dokumentu terminowej zapłaty należności przez Wykonawcę za te roboty.</w:t>
      </w:r>
    </w:p>
    <w:p w14:paraId="438C11BB" w14:textId="77777777" w:rsidR="00767659" w:rsidRPr="00E35410" w:rsidRDefault="00767659" w:rsidP="00767659">
      <w:pPr>
        <w:pStyle w:val="Akapitzlist"/>
        <w:numPr>
          <w:ilvl w:val="0"/>
          <w:numId w:val="12"/>
        </w:numPr>
        <w:spacing w:line="276" w:lineRule="auto"/>
        <w:ind w:left="426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EB590E">
        <w:rPr>
          <w:rFonts w:ascii="Times New Roman" w:hAnsi="Times New Roman"/>
          <w:sz w:val="24"/>
          <w:szCs w:val="24"/>
        </w:rPr>
        <w:t xml:space="preserve">Powierzenie realizacji zadań innemu Podwykonawcy lub dalszemu Podwykonawcy niż ten, z którym została zawarta zaakceptowana przez Zamawiającego umowa </w:t>
      </w:r>
      <w:r>
        <w:rPr>
          <w:rFonts w:ascii="Times New Roman" w:hAnsi="Times New Roman"/>
          <w:sz w:val="24"/>
          <w:szCs w:val="24"/>
        </w:rPr>
        <w:br/>
      </w:r>
      <w:r w:rsidRPr="00EB590E">
        <w:rPr>
          <w:rFonts w:ascii="Times New Roman" w:hAnsi="Times New Roman"/>
          <w:sz w:val="24"/>
          <w:szCs w:val="24"/>
        </w:rPr>
        <w:t>o podwykonawstwo, lub zmiana zakresu zadań określonych tą umową</w:t>
      </w:r>
      <w:r>
        <w:rPr>
          <w:rFonts w:ascii="Times New Roman" w:hAnsi="Times New Roman"/>
          <w:sz w:val="24"/>
          <w:szCs w:val="24"/>
        </w:rPr>
        <w:t>,</w:t>
      </w:r>
      <w:r w:rsidRPr="00EB590E">
        <w:rPr>
          <w:rFonts w:ascii="Times New Roman" w:hAnsi="Times New Roman"/>
          <w:sz w:val="24"/>
          <w:szCs w:val="24"/>
        </w:rPr>
        <w:t xml:space="preserve"> wymaga ponownej akceptacji Zamawiającego w trybie określonym niniejszą umową.</w:t>
      </w:r>
    </w:p>
    <w:p w14:paraId="6F9114A3" w14:textId="77777777" w:rsidR="00767659" w:rsidRPr="00EB590E" w:rsidRDefault="00767659" w:rsidP="00767659">
      <w:pPr>
        <w:overflowPunct/>
        <w:autoSpaceDE/>
        <w:autoSpaceDN/>
        <w:adjustRightInd/>
        <w:spacing w:line="276" w:lineRule="auto"/>
        <w:textAlignment w:val="auto"/>
        <w:rPr>
          <w:rFonts w:ascii="Times New Roman" w:hAnsi="Times New Roman"/>
          <w:color w:val="000000" w:themeColor="text1"/>
          <w:kern w:val="2"/>
          <w:sz w:val="24"/>
          <w:szCs w:val="24"/>
        </w:rPr>
      </w:pPr>
    </w:p>
    <w:p w14:paraId="2BD1AC06" w14:textId="77777777" w:rsidR="00767659" w:rsidRPr="00EB590E" w:rsidRDefault="00767659" w:rsidP="00767659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</w:pPr>
      <w:r w:rsidRPr="00EB590E"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  <w:t>§ 6</w:t>
      </w:r>
    </w:p>
    <w:p w14:paraId="25C130EE" w14:textId="77777777" w:rsidR="00767659" w:rsidRPr="00EB590E" w:rsidRDefault="00767659" w:rsidP="00767659">
      <w:pPr>
        <w:spacing w:line="276" w:lineRule="auto"/>
        <w:jc w:val="center"/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</w:pPr>
      <w:r w:rsidRPr="00EB590E"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  <w:t>Zatrudnienie osób na umowę o pracę</w:t>
      </w:r>
    </w:p>
    <w:p w14:paraId="7F7EF0A0" w14:textId="77777777" w:rsidR="00767659" w:rsidRPr="00EB590E" w:rsidRDefault="00767659" w:rsidP="00767659">
      <w:pPr>
        <w:numPr>
          <w:ilvl w:val="3"/>
          <w:numId w:val="1"/>
        </w:numPr>
        <w:tabs>
          <w:tab w:val="clear" w:pos="2880"/>
          <w:tab w:val="left" w:pos="426"/>
        </w:tabs>
        <w:spacing w:line="276" w:lineRule="auto"/>
        <w:ind w:left="426" w:hanging="426"/>
        <w:rPr>
          <w:rFonts w:ascii="Times New Roman" w:hAnsi="Times New Roman"/>
          <w:color w:val="000000"/>
          <w:sz w:val="24"/>
          <w:szCs w:val="24"/>
        </w:rPr>
      </w:pPr>
      <w:r w:rsidRPr="00EB590E">
        <w:rPr>
          <w:rFonts w:ascii="Times New Roman" w:hAnsi="Times New Roman"/>
          <w:color w:val="000000"/>
          <w:kern w:val="2"/>
          <w:sz w:val="24"/>
          <w:szCs w:val="24"/>
        </w:rPr>
        <w:t xml:space="preserve">Zamawiający wymaga zatrudnienia na podstawie umowy o pracę, w rozumieniu przepisów ustawy z dnia </w:t>
      </w:r>
      <w:r w:rsidRPr="00EB590E">
        <w:rPr>
          <w:rFonts w:ascii="Times New Roman" w:hAnsi="Times New Roman"/>
          <w:color w:val="000000"/>
          <w:sz w:val="24"/>
          <w:szCs w:val="24"/>
        </w:rPr>
        <w:t xml:space="preserve">26 czerwca 1974 r. </w:t>
      </w:r>
      <w:r>
        <w:rPr>
          <w:rFonts w:ascii="Times New Roman" w:hAnsi="Times New Roman"/>
          <w:color w:val="000000"/>
          <w:sz w:val="24"/>
          <w:szCs w:val="24"/>
        </w:rPr>
        <w:t xml:space="preserve">- Kodeks pracy, </w:t>
      </w:r>
      <w:r w:rsidRPr="00EB590E">
        <w:rPr>
          <w:rFonts w:ascii="Times New Roman" w:hAnsi="Times New Roman"/>
          <w:color w:val="000000"/>
          <w:kern w:val="2"/>
          <w:sz w:val="24"/>
          <w:szCs w:val="24"/>
        </w:rPr>
        <w:t xml:space="preserve">przez Wykonawcę lub Podwykonawcę (w tym dalszego Podwykonawcę) osób wykonujących w trakcie realizacji zamówienia </w:t>
      </w:r>
      <w:r w:rsidRPr="00EB590E">
        <w:rPr>
          <w:rFonts w:ascii="Times New Roman" w:hAnsi="Times New Roman"/>
          <w:color w:val="000000"/>
          <w:kern w:val="2"/>
          <w:sz w:val="24"/>
          <w:szCs w:val="24"/>
        </w:rPr>
        <w:lastRenderedPageBreak/>
        <w:t>czynności polegających</w:t>
      </w:r>
      <w:r>
        <w:rPr>
          <w:rFonts w:ascii="Times New Roman" w:hAnsi="Times New Roman"/>
          <w:color w:val="000000"/>
          <w:kern w:val="2"/>
          <w:sz w:val="24"/>
          <w:szCs w:val="24"/>
        </w:rPr>
        <w:t xml:space="preserve"> na wykonywaniu pracy fizycznej oraz</w:t>
      </w:r>
      <w:r w:rsidRPr="00EB590E">
        <w:rPr>
          <w:rFonts w:ascii="Times New Roman" w:hAnsi="Times New Roman"/>
          <w:color w:val="000000"/>
          <w:kern w:val="2"/>
          <w:sz w:val="24"/>
          <w:szCs w:val="24"/>
        </w:rPr>
        <w:t xml:space="preserve"> operatorów maszyn i urządzeń.</w:t>
      </w:r>
    </w:p>
    <w:p w14:paraId="43E225FB" w14:textId="77777777" w:rsidR="00767659" w:rsidRPr="00EB590E" w:rsidRDefault="00767659" w:rsidP="00767659">
      <w:pPr>
        <w:numPr>
          <w:ilvl w:val="3"/>
          <w:numId w:val="1"/>
        </w:numPr>
        <w:tabs>
          <w:tab w:val="clear" w:pos="2880"/>
          <w:tab w:val="left" w:pos="426"/>
        </w:tabs>
        <w:spacing w:line="276" w:lineRule="auto"/>
        <w:ind w:left="426" w:hanging="426"/>
        <w:rPr>
          <w:rFonts w:ascii="Times New Roman" w:hAnsi="Times New Roman"/>
          <w:color w:val="000000"/>
          <w:sz w:val="24"/>
          <w:szCs w:val="24"/>
        </w:rPr>
      </w:pPr>
      <w:r w:rsidRPr="00EB590E">
        <w:rPr>
          <w:rFonts w:ascii="Times New Roman" w:hAnsi="Times New Roman"/>
          <w:color w:val="000000"/>
          <w:sz w:val="24"/>
          <w:szCs w:val="24"/>
        </w:rPr>
        <w:t>W trakcie realizacji zamówienia Zamawiający uprawniony jest do wykonywania czynności kontrolnych wobec Wykonawcy odno</w:t>
      </w:r>
      <w:r>
        <w:rPr>
          <w:rFonts w:ascii="Times New Roman" w:hAnsi="Times New Roman"/>
          <w:color w:val="000000"/>
          <w:sz w:val="24"/>
          <w:szCs w:val="24"/>
        </w:rPr>
        <w:t xml:space="preserve">śnie spełniania przez Wykonawcę lub  </w:t>
      </w:r>
      <w:r w:rsidRPr="00EB590E">
        <w:rPr>
          <w:rFonts w:ascii="Times New Roman" w:hAnsi="Times New Roman"/>
          <w:color w:val="000000"/>
          <w:sz w:val="24"/>
          <w:szCs w:val="24"/>
        </w:rPr>
        <w:t xml:space="preserve">Podwykonawcę </w:t>
      </w:r>
      <w:r w:rsidRPr="00EB590E">
        <w:rPr>
          <w:rFonts w:ascii="Times New Roman" w:hAnsi="Times New Roman"/>
          <w:color w:val="000000"/>
          <w:kern w:val="2"/>
          <w:sz w:val="24"/>
          <w:szCs w:val="24"/>
        </w:rPr>
        <w:t xml:space="preserve">(w tym dalszego Podwykonawcę) </w:t>
      </w:r>
      <w:r w:rsidRPr="00EB590E">
        <w:rPr>
          <w:rFonts w:ascii="Times New Roman" w:hAnsi="Times New Roman"/>
          <w:color w:val="000000"/>
          <w:sz w:val="24"/>
          <w:szCs w:val="24"/>
        </w:rPr>
        <w:t>wymogu zatrudnienia na podstawie umowy o pracę osób wykonujących wskazane w ust. 1 czynności. Zamawiający uprawniony jest w szczególności do:</w:t>
      </w:r>
    </w:p>
    <w:p w14:paraId="55D7F1C3" w14:textId="77777777" w:rsidR="00767659" w:rsidRPr="00EB590E" w:rsidRDefault="00767659" w:rsidP="00767659">
      <w:pPr>
        <w:pStyle w:val="Akapitzlist"/>
        <w:numPr>
          <w:ilvl w:val="0"/>
          <w:numId w:val="3"/>
        </w:numPr>
        <w:tabs>
          <w:tab w:val="left" w:pos="851"/>
        </w:tabs>
        <w:overflowPunct/>
        <w:autoSpaceDE/>
        <w:autoSpaceDN/>
        <w:adjustRightInd/>
        <w:spacing w:line="276" w:lineRule="auto"/>
        <w:ind w:left="851" w:hanging="425"/>
        <w:contextualSpacing/>
        <w:textAlignment w:val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ż</w:t>
      </w:r>
      <w:r w:rsidRPr="00EB590E">
        <w:rPr>
          <w:rFonts w:ascii="Times New Roman" w:hAnsi="Times New Roman"/>
          <w:color w:val="000000"/>
          <w:sz w:val="24"/>
          <w:szCs w:val="24"/>
        </w:rPr>
        <w:t xml:space="preserve">ądania oświadczeń i dokumentów w zakresie potwierdzenia spełniania wyżej wskazanych </w:t>
      </w:r>
      <w:r>
        <w:rPr>
          <w:rFonts w:ascii="Times New Roman" w:hAnsi="Times New Roman"/>
          <w:color w:val="000000"/>
          <w:sz w:val="24"/>
          <w:szCs w:val="24"/>
        </w:rPr>
        <w:t>wymogów i dokonywania ich oceny,</w:t>
      </w:r>
    </w:p>
    <w:p w14:paraId="5862AF0A" w14:textId="77777777" w:rsidR="00767659" w:rsidRPr="00EB590E" w:rsidRDefault="00767659" w:rsidP="00767659">
      <w:pPr>
        <w:pStyle w:val="Akapitzlist"/>
        <w:numPr>
          <w:ilvl w:val="0"/>
          <w:numId w:val="3"/>
        </w:numPr>
        <w:tabs>
          <w:tab w:val="left" w:pos="851"/>
        </w:tabs>
        <w:overflowPunct/>
        <w:autoSpaceDE/>
        <w:autoSpaceDN/>
        <w:adjustRightInd/>
        <w:spacing w:line="276" w:lineRule="auto"/>
        <w:ind w:left="851" w:hanging="425"/>
        <w:contextualSpacing/>
        <w:textAlignment w:val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ż</w:t>
      </w:r>
      <w:r w:rsidRPr="00EB590E">
        <w:rPr>
          <w:rFonts w:ascii="Times New Roman" w:hAnsi="Times New Roman"/>
          <w:color w:val="000000"/>
          <w:sz w:val="24"/>
          <w:szCs w:val="24"/>
        </w:rPr>
        <w:t>ądania wyjaśnień w przypadku wątpliwości w zakresie potwierdzenia speł</w:t>
      </w:r>
      <w:r>
        <w:rPr>
          <w:rFonts w:ascii="Times New Roman" w:hAnsi="Times New Roman"/>
          <w:color w:val="000000"/>
          <w:sz w:val="24"/>
          <w:szCs w:val="24"/>
        </w:rPr>
        <w:t>niania wyżej wskazanych wymogów,</w:t>
      </w:r>
    </w:p>
    <w:p w14:paraId="5CE1ED5F" w14:textId="77777777" w:rsidR="00767659" w:rsidRPr="00EB590E" w:rsidRDefault="00767659" w:rsidP="00767659">
      <w:pPr>
        <w:pStyle w:val="Akapitzlist"/>
        <w:numPr>
          <w:ilvl w:val="0"/>
          <w:numId w:val="3"/>
        </w:numPr>
        <w:tabs>
          <w:tab w:val="left" w:pos="851"/>
        </w:tabs>
        <w:overflowPunct/>
        <w:autoSpaceDE/>
        <w:autoSpaceDN/>
        <w:adjustRightInd/>
        <w:spacing w:line="276" w:lineRule="auto"/>
        <w:ind w:left="851" w:hanging="425"/>
        <w:contextualSpacing/>
        <w:textAlignment w:val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</w:t>
      </w:r>
      <w:r w:rsidRPr="00EB590E">
        <w:rPr>
          <w:rFonts w:ascii="Times New Roman" w:hAnsi="Times New Roman"/>
          <w:color w:val="000000"/>
          <w:sz w:val="24"/>
          <w:szCs w:val="24"/>
        </w:rPr>
        <w:t>rzeprowadzania kontroli na miejscu wykonywania świadczenia.</w:t>
      </w:r>
    </w:p>
    <w:p w14:paraId="625C2E13" w14:textId="77777777" w:rsidR="00767659" w:rsidRPr="00EB590E" w:rsidRDefault="00767659" w:rsidP="00767659">
      <w:pPr>
        <w:numPr>
          <w:ilvl w:val="3"/>
          <w:numId w:val="1"/>
        </w:numPr>
        <w:tabs>
          <w:tab w:val="clear" w:pos="2880"/>
          <w:tab w:val="left" w:pos="426"/>
        </w:tabs>
        <w:spacing w:line="276" w:lineRule="auto"/>
        <w:ind w:left="426" w:hanging="426"/>
        <w:rPr>
          <w:rFonts w:ascii="Times New Roman" w:hAnsi="Times New Roman"/>
          <w:color w:val="000000"/>
          <w:sz w:val="24"/>
          <w:szCs w:val="24"/>
        </w:rPr>
      </w:pPr>
      <w:r w:rsidRPr="00EB590E">
        <w:rPr>
          <w:rFonts w:ascii="Times New Roman" w:hAnsi="Times New Roman"/>
          <w:color w:val="000000"/>
          <w:sz w:val="24"/>
          <w:szCs w:val="24"/>
        </w:rPr>
        <w:t>W trakcie realizacji zamówienia na każde wezwanie Zamawiającego, w wyznaczonym w tym wezwaniu terminie, Wykonawca zobowiązany będzie do przedłożenia Zamawiającemu dowodów, w celu potwierdzenia spełniania wymogu zatrudnienia na podstawie umowy o pracę przez Wykonawcę lub Podwykonawcę (w tym dalszego Podwykonawcę) osób wykonujących wskazane w ust. 1 czynności w trakcie realizacji zamówienia. Zamawiający uprawniony jest do ż</w:t>
      </w:r>
      <w:r>
        <w:rPr>
          <w:rFonts w:ascii="Times New Roman" w:hAnsi="Times New Roman"/>
          <w:color w:val="000000"/>
          <w:sz w:val="24"/>
          <w:szCs w:val="24"/>
        </w:rPr>
        <w:t>ądania od Wykonawcy przedłożenia</w:t>
      </w:r>
      <w:r w:rsidRPr="00EB590E">
        <w:rPr>
          <w:rFonts w:ascii="Times New Roman" w:hAnsi="Times New Roman"/>
          <w:color w:val="000000"/>
          <w:sz w:val="24"/>
          <w:szCs w:val="24"/>
        </w:rPr>
        <w:t xml:space="preserve"> w szczególności:</w:t>
      </w:r>
    </w:p>
    <w:p w14:paraId="05608392" w14:textId="77777777" w:rsidR="00767659" w:rsidRPr="00EB590E" w:rsidRDefault="00767659" w:rsidP="00767659">
      <w:pPr>
        <w:pStyle w:val="Akapitzlist"/>
        <w:numPr>
          <w:ilvl w:val="0"/>
          <w:numId w:val="2"/>
        </w:numPr>
        <w:tabs>
          <w:tab w:val="left" w:pos="851"/>
        </w:tabs>
        <w:overflowPunct/>
        <w:autoSpaceDE/>
        <w:autoSpaceDN/>
        <w:adjustRightInd/>
        <w:spacing w:line="276" w:lineRule="auto"/>
        <w:ind w:left="851" w:hanging="425"/>
        <w:contextualSpacing/>
        <w:textAlignment w:val="auto"/>
        <w:rPr>
          <w:rFonts w:ascii="Times New Roman" w:hAnsi="Times New Roman"/>
          <w:color w:val="000000"/>
          <w:sz w:val="24"/>
          <w:szCs w:val="24"/>
        </w:rPr>
      </w:pPr>
      <w:r w:rsidRPr="009F1E74">
        <w:rPr>
          <w:rFonts w:ascii="Times New Roman" w:hAnsi="Times New Roman"/>
          <w:color w:val="000000"/>
          <w:sz w:val="24"/>
          <w:szCs w:val="24"/>
        </w:rPr>
        <w:t>oświadczenia Wykonawcy lub Podwykonawcy (lub dalszego Podwykonawcy) o</w:t>
      </w:r>
      <w:r w:rsidRPr="00EB590E">
        <w:rPr>
          <w:rFonts w:ascii="Times New Roman" w:hAnsi="Times New Roman"/>
          <w:color w:val="000000"/>
          <w:sz w:val="24"/>
          <w:szCs w:val="24"/>
        </w:rPr>
        <w:t> zatrudnieniu na podstawie umowy o pracę osób wykonujących czynności, których dotyczy wezwanie Zamawiającego. Oświadczenie to powinno zawierać w szczególności: dokładne określenie podmiotu składającego oświadczenie, datę złożenia oświadczenia, wskazanie, że objęte wezwaniem czynności wykonują osoby zatrudnione na podstawie umowy o pracę wraz ze wskazaniem liczby tych osób, imion i nazwisk tych osób, rodzaju umowy o pracę i wymiaru etatu oraz podpis osoby uprawnionej do złożenia oświadczenia w imieniu Wykonawcy lub Podwykonawcy (w tym dalszego Podwykonawcy).</w:t>
      </w:r>
    </w:p>
    <w:p w14:paraId="62A42465" w14:textId="77777777" w:rsidR="00767659" w:rsidRPr="00EB590E" w:rsidRDefault="00767659" w:rsidP="00767659">
      <w:pPr>
        <w:pStyle w:val="Akapitzlist"/>
        <w:numPr>
          <w:ilvl w:val="0"/>
          <w:numId w:val="2"/>
        </w:numPr>
        <w:tabs>
          <w:tab w:val="left" w:pos="851"/>
        </w:tabs>
        <w:overflowPunct/>
        <w:autoSpaceDE/>
        <w:autoSpaceDN/>
        <w:adjustRightInd/>
        <w:spacing w:line="276" w:lineRule="auto"/>
        <w:ind w:left="851" w:hanging="425"/>
        <w:contextualSpacing/>
        <w:textAlignment w:val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</w:t>
      </w:r>
      <w:r w:rsidRPr="00EB590E">
        <w:rPr>
          <w:rFonts w:ascii="Times New Roman" w:hAnsi="Times New Roman"/>
          <w:color w:val="000000"/>
          <w:sz w:val="24"/>
          <w:szCs w:val="24"/>
        </w:rPr>
        <w:t>oświadczonej za zgodność z oryginałem odpowiednio przez Wykonawcę lub Podwykonawcę (lub dalszego Podwykonawcę)</w:t>
      </w:r>
      <w:r w:rsidRPr="00EB590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9F1E74">
        <w:rPr>
          <w:rFonts w:ascii="Times New Roman" w:hAnsi="Times New Roman"/>
          <w:color w:val="000000"/>
          <w:sz w:val="24"/>
          <w:szCs w:val="24"/>
        </w:rPr>
        <w:t>kopii umowy/umów o pracę</w:t>
      </w:r>
      <w:r w:rsidRPr="00EB590E">
        <w:rPr>
          <w:rFonts w:ascii="Times New Roman" w:hAnsi="Times New Roman"/>
          <w:color w:val="000000"/>
          <w:sz w:val="24"/>
          <w:szCs w:val="24"/>
        </w:rPr>
        <w:t xml:space="preserve"> osób wykonujących w trakcie realizacji zamówienia czynności, których dotyczy wezwanie (wraz z dokumentem regulującym zakres obowiązków, jeżeli został sporządzony). Kopia umowy/umów powinna zostać zanonimizowana w sposób zapewniający ochronę danych osobowych pracowników, zgodnie z obowiązującymi przepisami prawa w zakresie ochrony danych osobowych (tj. w szczególności: bez adresów, </w:t>
      </w:r>
      <w:r>
        <w:rPr>
          <w:rFonts w:ascii="Times New Roman" w:hAnsi="Times New Roman"/>
          <w:color w:val="000000"/>
          <w:sz w:val="24"/>
          <w:szCs w:val="24"/>
        </w:rPr>
        <w:br/>
      </w:r>
      <w:r w:rsidRPr="00EB590E">
        <w:rPr>
          <w:rFonts w:ascii="Times New Roman" w:hAnsi="Times New Roman"/>
          <w:color w:val="000000"/>
          <w:sz w:val="24"/>
          <w:szCs w:val="24"/>
        </w:rPr>
        <w:t>nr PESEL pracowników). Imię i nazwisko pracownika nie podlega anonimizacji. Informacje takie jak: data zawarcia umowy, rodzaj umowy o pracę i wymiar etatu powinny być możliwe do zidentyfikowania.</w:t>
      </w:r>
    </w:p>
    <w:p w14:paraId="4E1524E9" w14:textId="77777777" w:rsidR="00767659" w:rsidRPr="00EB590E" w:rsidRDefault="00767659" w:rsidP="00767659">
      <w:pPr>
        <w:pStyle w:val="Akapitzlist"/>
        <w:numPr>
          <w:ilvl w:val="0"/>
          <w:numId w:val="2"/>
        </w:numPr>
        <w:tabs>
          <w:tab w:val="left" w:pos="851"/>
        </w:tabs>
        <w:overflowPunct/>
        <w:autoSpaceDE/>
        <w:autoSpaceDN/>
        <w:adjustRightInd/>
        <w:spacing w:line="276" w:lineRule="auto"/>
        <w:ind w:left="851" w:hanging="425"/>
        <w:contextualSpacing/>
        <w:textAlignment w:val="auto"/>
        <w:rPr>
          <w:rFonts w:ascii="Times New Roman" w:hAnsi="Times New Roman"/>
          <w:color w:val="000000"/>
          <w:sz w:val="24"/>
          <w:szCs w:val="24"/>
        </w:rPr>
      </w:pPr>
      <w:r w:rsidRPr="009F1E74">
        <w:rPr>
          <w:rFonts w:ascii="Times New Roman" w:hAnsi="Times New Roman"/>
          <w:color w:val="000000"/>
          <w:sz w:val="24"/>
          <w:szCs w:val="24"/>
        </w:rPr>
        <w:t>zaświadczenia właściwego oddziału ZUS,</w:t>
      </w:r>
      <w:r w:rsidRPr="00EB590E">
        <w:rPr>
          <w:rFonts w:ascii="Times New Roman" w:hAnsi="Times New Roman"/>
          <w:color w:val="000000"/>
          <w:sz w:val="24"/>
          <w:szCs w:val="24"/>
        </w:rPr>
        <w:t xml:space="preserve"> potwierdzającego opłacanie przez Wykonawcę lub Podwykonawcę (w tym dalszego Podwykonawcę) składek na ubezpieczenia społeczne i zdrowotne z tytułu zatrudnienia na podstawie umów o pracę za ostatni okres rozliczeniowy.</w:t>
      </w:r>
    </w:p>
    <w:p w14:paraId="1C35DFE7" w14:textId="77777777" w:rsidR="00767659" w:rsidRPr="00EB590E" w:rsidRDefault="00767659" w:rsidP="00767659">
      <w:pPr>
        <w:pStyle w:val="Akapitzlist"/>
        <w:numPr>
          <w:ilvl w:val="0"/>
          <w:numId w:val="2"/>
        </w:numPr>
        <w:tabs>
          <w:tab w:val="left" w:pos="851"/>
        </w:tabs>
        <w:overflowPunct/>
        <w:autoSpaceDE/>
        <w:autoSpaceDN/>
        <w:adjustRightInd/>
        <w:spacing w:line="276" w:lineRule="auto"/>
        <w:ind w:left="851" w:hanging="425"/>
        <w:contextualSpacing/>
        <w:textAlignment w:val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</w:t>
      </w:r>
      <w:r w:rsidRPr="00EB590E">
        <w:rPr>
          <w:rFonts w:ascii="Times New Roman" w:hAnsi="Times New Roman"/>
          <w:color w:val="000000"/>
          <w:sz w:val="24"/>
          <w:szCs w:val="24"/>
        </w:rPr>
        <w:t>oświadczonej za zgodność z oryginałem odpowiednio przez Wykonawcę lub Podwykonawcę (lub dalszego Podwykonawcę)</w:t>
      </w:r>
      <w:r w:rsidRPr="00EB590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9F1E74">
        <w:rPr>
          <w:rFonts w:ascii="Times New Roman" w:hAnsi="Times New Roman"/>
          <w:color w:val="000000"/>
          <w:sz w:val="24"/>
          <w:szCs w:val="24"/>
        </w:rPr>
        <w:t>kopii dowodu potwierdzającego zgłoszenie pracownika przez pracodawcę do ubezpieczeń</w:t>
      </w:r>
      <w:r w:rsidRPr="00EB590E">
        <w:rPr>
          <w:rFonts w:ascii="Times New Roman" w:hAnsi="Times New Roman"/>
          <w:color w:val="000000"/>
          <w:sz w:val="24"/>
          <w:szCs w:val="24"/>
        </w:rPr>
        <w:t xml:space="preserve">, zanonimizowaną w sposób zapewniający ochronę danych osobowych pracowników, zgodnie z obowiązującymi </w:t>
      </w:r>
      <w:r w:rsidRPr="00EB590E">
        <w:rPr>
          <w:rFonts w:ascii="Times New Roman" w:hAnsi="Times New Roman"/>
          <w:color w:val="000000"/>
          <w:sz w:val="24"/>
          <w:szCs w:val="24"/>
        </w:rPr>
        <w:lastRenderedPageBreak/>
        <w:t>przepisami prawa w zakresie ochrony danych osobowych. Imię i nazwisko pracownika nie podlega anonimizacji.</w:t>
      </w:r>
    </w:p>
    <w:p w14:paraId="59DB71EA" w14:textId="77777777" w:rsidR="00767659" w:rsidRPr="00EB590E" w:rsidRDefault="00767659" w:rsidP="00767659">
      <w:pPr>
        <w:numPr>
          <w:ilvl w:val="3"/>
          <w:numId w:val="1"/>
        </w:numPr>
        <w:tabs>
          <w:tab w:val="clear" w:pos="2880"/>
          <w:tab w:val="left" w:pos="426"/>
        </w:tabs>
        <w:spacing w:line="276" w:lineRule="auto"/>
        <w:ind w:left="426" w:hanging="426"/>
        <w:rPr>
          <w:rFonts w:ascii="Times New Roman" w:hAnsi="Times New Roman"/>
          <w:color w:val="000000"/>
          <w:sz w:val="24"/>
          <w:szCs w:val="24"/>
        </w:rPr>
      </w:pPr>
      <w:r w:rsidRPr="00EB590E">
        <w:rPr>
          <w:rFonts w:ascii="Times New Roman" w:hAnsi="Times New Roman"/>
          <w:color w:val="000000"/>
          <w:sz w:val="24"/>
          <w:szCs w:val="24"/>
        </w:rPr>
        <w:t>Z tytułu niespełnienia przez Wykonawcę lub Podwykonawcę (w tym dalszego Podwykonawcę) wymogu zatrudnienia na podstawie umowy o pracę osób wykonujących wskazane w ust. 1 czynności</w:t>
      </w:r>
      <w:r>
        <w:rPr>
          <w:rFonts w:ascii="Times New Roman" w:hAnsi="Times New Roman"/>
          <w:color w:val="000000"/>
          <w:sz w:val="24"/>
          <w:szCs w:val="24"/>
        </w:rPr>
        <w:t>,</w:t>
      </w:r>
      <w:r w:rsidRPr="00EB590E">
        <w:rPr>
          <w:rFonts w:ascii="Times New Roman" w:hAnsi="Times New Roman"/>
          <w:color w:val="000000"/>
          <w:sz w:val="24"/>
          <w:szCs w:val="24"/>
        </w:rPr>
        <w:t xml:space="preserve"> Zamawiający przewiduje w dalszej części umowy sankcje w postaci obowiązku zapłaty przez Wykonawcę kary umownej. Niezłożenie przez Wykonawcę w wyznaczonym przez Zamawiającego terminie żądanych przez Zamawiającego dowodów w celu potwierdzenia spełnienia przez Wykonawcę lub Podwykonawcę (w tym dalszego Podwykonawcę) wymogu zatrudnienia na podstawie umowy o pracę traktowane będzie jako niespełnienie przez Wykonawcę lub Podwykonawcę (w tym dalszego Podwykonawcę) wymogu zatrudnienia na podstawie umowy o pracę osób wykonujących wskazane w ust. 1 czynności.</w:t>
      </w:r>
    </w:p>
    <w:p w14:paraId="52AE0568" w14:textId="77777777" w:rsidR="00767659" w:rsidRDefault="00767659" w:rsidP="00767659">
      <w:pPr>
        <w:numPr>
          <w:ilvl w:val="3"/>
          <w:numId w:val="1"/>
        </w:numPr>
        <w:tabs>
          <w:tab w:val="clear" w:pos="2880"/>
          <w:tab w:val="left" w:pos="426"/>
        </w:tabs>
        <w:spacing w:line="276" w:lineRule="auto"/>
        <w:ind w:left="426" w:hanging="426"/>
        <w:rPr>
          <w:rFonts w:ascii="Times New Roman" w:hAnsi="Times New Roman"/>
          <w:color w:val="000000"/>
          <w:sz w:val="24"/>
          <w:szCs w:val="24"/>
        </w:rPr>
      </w:pPr>
      <w:r w:rsidRPr="00EB590E">
        <w:rPr>
          <w:rFonts w:ascii="Times New Roman" w:hAnsi="Times New Roman"/>
          <w:color w:val="000000"/>
          <w:sz w:val="24"/>
          <w:szCs w:val="24"/>
        </w:rPr>
        <w:t>W przypadku uzasadnionych wątpliwości co do przestrzegania prawa pracy przez Wykonawcę lub Podwykonawcę, Zamawiający może zwrócić się o przeprowadzenie kontroli przez Państwową Inspekcję Pracy.</w:t>
      </w:r>
    </w:p>
    <w:p w14:paraId="79125A18" w14:textId="77777777" w:rsidR="00767659" w:rsidRPr="009E0E07" w:rsidRDefault="00767659" w:rsidP="00767659">
      <w:pPr>
        <w:numPr>
          <w:ilvl w:val="3"/>
          <w:numId w:val="1"/>
        </w:numPr>
        <w:tabs>
          <w:tab w:val="clear" w:pos="2880"/>
          <w:tab w:val="left" w:pos="426"/>
        </w:tabs>
        <w:spacing w:line="276" w:lineRule="auto"/>
        <w:ind w:left="426" w:hanging="426"/>
        <w:rPr>
          <w:rFonts w:ascii="Times New Roman" w:hAnsi="Times New Roman"/>
          <w:color w:val="000000"/>
          <w:sz w:val="24"/>
          <w:szCs w:val="24"/>
        </w:rPr>
      </w:pPr>
      <w:r w:rsidRPr="009E0E07">
        <w:rPr>
          <w:rFonts w:ascii="Times New Roman" w:hAnsi="Times New Roman"/>
          <w:sz w:val="24"/>
          <w:szCs w:val="24"/>
        </w:rPr>
        <w:t>Zamawiający jest uprawniony do zgłaszania uwag, zastrzeżeń albo występowania do Wykonawcy z żądaniem usunięcia określonej osoby spośród personelu Wykonawcy, która pomimo udzielonego jej upomni</w:t>
      </w:r>
      <w:r w:rsidRPr="009E0E07">
        <w:rPr>
          <w:rStyle w:val="niedziel"/>
          <w:rFonts w:ascii="Times New Roman" w:hAnsi="Times New Roman"/>
          <w:spacing w:val="-2"/>
          <w:sz w:val="24"/>
          <w:szCs w:val="24"/>
        </w:rPr>
        <w:t>enia:</w:t>
      </w:r>
      <w:r w:rsidRPr="009E0E07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50173976" w14:textId="77777777" w:rsidR="00767659" w:rsidRPr="00E219D5" w:rsidRDefault="00767659" w:rsidP="00767659">
      <w:pPr>
        <w:tabs>
          <w:tab w:val="left" w:pos="426"/>
        </w:tabs>
        <w:spacing w:line="276" w:lineRule="auto"/>
        <w:ind w:left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 </w:t>
      </w:r>
      <w:r w:rsidRPr="00E219D5">
        <w:rPr>
          <w:rFonts w:ascii="Times New Roman" w:hAnsi="Times New Roman"/>
          <w:sz w:val="24"/>
          <w:szCs w:val="24"/>
        </w:rPr>
        <w:t>uporczywie wykazuje rażący brak starann</w:t>
      </w:r>
      <w:r w:rsidRPr="00E219D5">
        <w:rPr>
          <w:rStyle w:val="niedziel"/>
          <w:rFonts w:ascii="Times New Roman" w:hAnsi="Times New Roman"/>
          <w:sz w:val="24"/>
          <w:szCs w:val="24"/>
        </w:rPr>
        <w:t>ości,</w:t>
      </w:r>
    </w:p>
    <w:p w14:paraId="26044FB1" w14:textId="77777777" w:rsidR="00767659" w:rsidRPr="009E0E07" w:rsidRDefault="00767659" w:rsidP="00767659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before="60" w:after="120" w:line="276" w:lineRule="auto"/>
        <w:contextualSpacing/>
        <w:textAlignment w:val="auto"/>
        <w:rPr>
          <w:rStyle w:val="niedziel"/>
          <w:rFonts w:ascii="Times New Roman" w:hAnsi="Times New Roman"/>
          <w:sz w:val="24"/>
          <w:szCs w:val="24"/>
        </w:rPr>
      </w:pPr>
      <w:r w:rsidRPr="009E0E07">
        <w:rPr>
          <w:rFonts w:ascii="Times New Roman" w:hAnsi="Times New Roman"/>
          <w:sz w:val="24"/>
          <w:szCs w:val="24"/>
        </w:rPr>
        <w:t>wykonuje swoje obowiązki w sposób niekompetentny lub nied</w:t>
      </w:r>
      <w:r w:rsidRPr="009E0E07">
        <w:rPr>
          <w:rStyle w:val="niedziel"/>
          <w:rFonts w:ascii="Times New Roman" w:hAnsi="Times New Roman"/>
          <w:sz w:val="24"/>
          <w:szCs w:val="24"/>
        </w:rPr>
        <w:t xml:space="preserve">bały, </w:t>
      </w:r>
    </w:p>
    <w:p w14:paraId="0E71FB64" w14:textId="77777777" w:rsidR="00767659" w:rsidRPr="009E0E07" w:rsidRDefault="00767659" w:rsidP="00767659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before="60" w:after="120" w:line="276" w:lineRule="auto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9E0E07">
        <w:rPr>
          <w:rFonts w:ascii="Times New Roman" w:hAnsi="Times New Roman"/>
          <w:sz w:val="24"/>
          <w:szCs w:val="24"/>
        </w:rPr>
        <w:t xml:space="preserve">nie stosuje się do postanowień Umowy lub </w:t>
      </w:r>
    </w:p>
    <w:p w14:paraId="45C5E6BF" w14:textId="77777777" w:rsidR="00767659" w:rsidRPr="009E0E07" w:rsidRDefault="00767659" w:rsidP="00767659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before="60" w:after="120" w:line="276" w:lineRule="auto"/>
        <w:contextualSpacing/>
        <w:textAlignment w:val="auto"/>
        <w:rPr>
          <w:rStyle w:val="niedziel"/>
          <w:rFonts w:ascii="Times New Roman" w:hAnsi="Times New Roman"/>
          <w:sz w:val="24"/>
          <w:szCs w:val="24"/>
        </w:rPr>
      </w:pPr>
      <w:r w:rsidRPr="009E0E07">
        <w:rPr>
          <w:rFonts w:ascii="Times New Roman" w:hAnsi="Times New Roman"/>
          <w:sz w:val="24"/>
          <w:szCs w:val="24"/>
        </w:rPr>
        <w:t>stwarza zagrożenie dla bezpieczeństwa, zdrowia lub ochrony środowiska, w szczególności narusza zasady BHP oraz przepisy przeciwpoża</w:t>
      </w:r>
      <w:r w:rsidRPr="009E0E07">
        <w:rPr>
          <w:rStyle w:val="niedziel"/>
          <w:rFonts w:ascii="Times New Roman" w:hAnsi="Times New Roman"/>
          <w:sz w:val="24"/>
          <w:szCs w:val="24"/>
        </w:rPr>
        <w:t>rowe.</w:t>
      </w:r>
    </w:p>
    <w:p w14:paraId="543208CC" w14:textId="77777777" w:rsidR="00767659" w:rsidRDefault="00767659" w:rsidP="00767659">
      <w:pPr>
        <w:pStyle w:val="Akapitzlist"/>
        <w:numPr>
          <w:ilvl w:val="0"/>
          <w:numId w:val="46"/>
        </w:numPr>
        <w:overflowPunct/>
        <w:autoSpaceDE/>
        <w:autoSpaceDN/>
        <w:adjustRightInd/>
        <w:spacing w:before="60" w:after="120" w:line="276" w:lineRule="auto"/>
        <w:ind w:left="426" w:hanging="426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9E0E07">
        <w:rPr>
          <w:rFonts w:ascii="Times New Roman" w:hAnsi="Times New Roman"/>
          <w:sz w:val="24"/>
          <w:szCs w:val="24"/>
        </w:rPr>
        <w:t>W przypadku wystąpienia okoliczności, o której mowa w ust. </w:t>
      </w:r>
      <w:r>
        <w:rPr>
          <w:rFonts w:ascii="Times New Roman" w:hAnsi="Times New Roman"/>
          <w:sz w:val="24"/>
          <w:szCs w:val="24"/>
        </w:rPr>
        <w:t>4</w:t>
      </w:r>
      <w:r w:rsidRPr="009E0E07">
        <w:rPr>
          <w:rFonts w:ascii="Times New Roman" w:hAnsi="Times New Roman"/>
          <w:sz w:val="24"/>
          <w:szCs w:val="24"/>
        </w:rPr>
        <w:t xml:space="preserve"> powyżej, Podwykonawca zapewni zastąpienie tej osoby inną odpowiednią osobę. Dotyczy to również kierowników robót i innych osób skierowanych do realizacji Umowy przez Podwykonawcę.</w:t>
      </w:r>
    </w:p>
    <w:p w14:paraId="1E886B07" w14:textId="77777777" w:rsidR="00E53101" w:rsidRPr="00997FF7" w:rsidRDefault="00E53101" w:rsidP="005A6F25">
      <w:pPr>
        <w:pStyle w:val="Akapitzlist"/>
        <w:overflowPunct/>
        <w:autoSpaceDE/>
        <w:autoSpaceDN/>
        <w:adjustRightInd/>
        <w:spacing w:before="60" w:after="120" w:line="276" w:lineRule="auto"/>
        <w:ind w:left="426"/>
        <w:contextualSpacing/>
        <w:textAlignment w:val="auto"/>
        <w:rPr>
          <w:rFonts w:ascii="Times New Roman" w:hAnsi="Times New Roman"/>
          <w:sz w:val="12"/>
          <w:szCs w:val="24"/>
        </w:rPr>
      </w:pPr>
    </w:p>
    <w:p w14:paraId="727EBB1D" w14:textId="77777777" w:rsidR="005268B7" w:rsidRPr="00EB590E" w:rsidRDefault="005268B7" w:rsidP="005A6F25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ascii="Times New Roman" w:hAnsi="Times New Roman"/>
          <w:b/>
          <w:sz w:val="24"/>
          <w:szCs w:val="24"/>
        </w:rPr>
      </w:pPr>
      <w:r w:rsidRPr="00EB590E"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  <w:t>§</w:t>
      </w:r>
      <w:r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  <w:t xml:space="preserve"> </w:t>
      </w:r>
      <w:r w:rsidRPr="00EB590E">
        <w:rPr>
          <w:rFonts w:ascii="Times New Roman" w:hAnsi="Times New Roman"/>
          <w:b/>
          <w:sz w:val="24"/>
          <w:szCs w:val="24"/>
        </w:rPr>
        <w:t>7</w:t>
      </w:r>
    </w:p>
    <w:p w14:paraId="02DD43FF" w14:textId="77777777" w:rsidR="005268B7" w:rsidRPr="00EB590E" w:rsidRDefault="005268B7" w:rsidP="005A6F25">
      <w:pPr>
        <w:widowControl w:val="0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EB590E">
        <w:rPr>
          <w:rFonts w:ascii="Times New Roman" w:hAnsi="Times New Roman"/>
          <w:b/>
          <w:sz w:val="24"/>
          <w:szCs w:val="24"/>
        </w:rPr>
        <w:t>Odbiór robót</w:t>
      </w:r>
    </w:p>
    <w:p w14:paraId="7D8635DF" w14:textId="77777777" w:rsidR="005268B7" w:rsidRPr="00EB590E" w:rsidRDefault="005268B7" w:rsidP="00212CD0">
      <w:pPr>
        <w:pStyle w:val="Akapitzlist"/>
        <w:numPr>
          <w:ilvl w:val="3"/>
          <w:numId w:val="5"/>
        </w:numPr>
        <w:spacing w:line="276" w:lineRule="auto"/>
        <w:ind w:hanging="357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>Strony ustalają, że przedmiotem odbioru końcowego jest wykonanie przedmiotu zamówienia objętego niniejszą Umową, określonego w § 1, potwierdzone protokołem odbioru końcowego.</w:t>
      </w:r>
    </w:p>
    <w:p w14:paraId="20CD9A9C" w14:textId="77777777" w:rsidR="005268B7" w:rsidRDefault="005268B7" w:rsidP="00212CD0">
      <w:pPr>
        <w:pStyle w:val="Akapitzlist"/>
        <w:numPr>
          <w:ilvl w:val="3"/>
          <w:numId w:val="5"/>
        </w:numPr>
        <w:spacing w:line="276" w:lineRule="auto"/>
        <w:ind w:hanging="357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>Wykonawca zgłasza osiągnięcie gotowości do odbioru końcowego Przedmiotu Umowy pismem dostarczonym do siedziby Zamawiającego oraz wpisem do</w:t>
      </w:r>
      <w:r w:rsidR="00015CE8">
        <w:rPr>
          <w:rFonts w:ascii="Times New Roman" w:hAnsi="Times New Roman"/>
          <w:sz w:val="24"/>
          <w:szCs w:val="24"/>
        </w:rPr>
        <w:t xml:space="preserve"> odpowiedniego</w:t>
      </w:r>
      <w:r w:rsidRPr="00EB590E">
        <w:rPr>
          <w:rFonts w:ascii="Times New Roman" w:hAnsi="Times New Roman"/>
          <w:sz w:val="24"/>
          <w:szCs w:val="24"/>
        </w:rPr>
        <w:t xml:space="preserve"> dziennika budowy. Osiągnięcie gotowości do odbioru końcowego musi być potwierdzone przez Inspektora Nadzoru </w:t>
      </w:r>
      <w:r>
        <w:rPr>
          <w:rFonts w:ascii="Times New Roman" w:hAnsi="Times New Roman"/>
          <w:sz w:val="24"/>
          <w:szCs w:val="24"/>
        </w:rPr>
        <w:t xml:space="preserve"> I</w:t>
      </w:r>
      <w:r w:rsidRPr="006E5221">
        <w:rPr>
          <w:rFonts w:ascii="Times New Roman" w:hAnsi="Times New Roman"/>
          <w:sz w:val="24"/>
          <w:szCs w:val="24"/>
        </w:rPr>
        <w:t>nwestorskiego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EB590E">
        <w:rPr>
          <w:rFonts w:ascii="Times New Roman" w:hAnsi="Times New Roman"/>
          <w:sz w:val="24"/>
          <w:szCs w:val="24"/>
        </w:rPr>
        <w:t>na piśmie, o którym mowa w zdaniu pierwszym oraz wpisem do dziennika budowy.</w:t>
      </w:r>
    </w:p>
    <w:p w14:paraId="0AB12120" w14:textId="77777777" w:rsidR="005268B7" w:rsidRPr="009E0E07" w:rsidRDefault="005268B7" w:rsidP="00212CD0">
      <w:pPr>
        <w:pStyle w:val="Akapitzlist"/>
        <w:numPr>
          <w:ilvl w:val="3"/>
          <w:numId w:val="5"/>
        </w:numPr>
        <w:spacing w:line="276" w:lineRule="auto"/>
        <w:ind w:hanging="357"/>
        <w:rPr>
          <w:rFonts w:ascii="Times New Roman" w:hAnsi="Times New Roman"/>
          <w:sz w:val="24"/>
          <w:szCs w:val="24"/>
        </w:rPr>
      </w:pPr>
      <w:r w:rsidRPr="009E0E07">
        <w:rPr>
          <w:rFonts w:ascii="Times New Roman" w:eastAsia="SimSun" w:hAnsi="Times New Roman"/>
          <w:color w:val="000000" w:themeColor="text1"/>
          <w:kern w:val="3"/>
          <w:sz w:val="24"/>
          <w:szCs w:val="24"/>
          <w:lang w:bidi="en-US"/>
        </w:rPr>
        <w:t>Wykonawca, z uwzględnieniem czasu na dokonanie czynności określonych poniżej zawiadomi o zakończeniu robót i gotowości</w:t>
      </w:r>
      <w:r w:rsidRPr="009E0E07">
        <w:rPr>
          <w:rFonts w:ascii="Times New Roman" w:eastAsia="SimSun" w:hAnsi="Times New Roman"/>
          <w:b/>
          <w:bCs/>
          <w:iCs/>
          <w:color w:val="000000" w:themeColor="text1"/>
          <w:kern w:val="3"/>
          <w:sz w:val="24"/>
          <w:szCs w:val="24"/>
          <w:lang w:bidi="en-US"/>
        </w:rPr>
        <w:t xml:space="preserve"> </w:t>
      </w:r>
      <w:r w:rsidRPr="009E0E07">
        <w:rPr>
          <w:rFonts w:ascii="Times New Roman" w:eastAsia="SimSun" w:hAnsi="Times New Roman"/>
          <w:color w:val="000000" w:themeColor="text1"/>
          <w:kern w:val="3"/>
          <w:sz w:val="24"/>
          <w:szCs w:val="24"/>
          <w:lang w:bidi="en-US"/>
        </w:rPr>
        <w:t xml:space="preserve">do odbioru przedmiotu umowy. Razem </w:t>
      </w:r>
      <w:r w:rsidR="00E53101">
        <w:rPr>
          <w:rFonts w:ascii="Times New Roman" w:eastAsia="SimSun" w:hAnsi="Times New Roman"/>
          <w:color w:val="000000" w:themeColor="text1"/>
          <w:kern w:val="3"/>
          <w:sz w:val="24"/>
          <w:szCs w:val="24"/>
          <w:lang w:bidi="en-US"/>
        </w:rPr>
        <w:br/>
      </w:r>
      <w:r w:rsidRPr="009E0E07">
        <w:rPr>
          <w:rFonts w:ascii="Times New Roman" w:eastAsia="SimSun" w:hAnsi="Times New Roman"/>
          <w:color w:val="000000" w:themeColor="text1"/>
          <w:kern w:val="3"/>
          <w:sz w:val="24"/>
          <w:szCs w:val="24"/>
          <w:lang w:bidi="en-US"/>
        </w:rPr>
        <w:t>z zawiadomieniem Wykonawca przekaże:</w:t>
      </w:r>
    </w:p>
    <w:p w14:paraId="485082EB" w14:textId="77777777" w:rsidR="005268B7" w:rsidRPr="009E0E07" w:rsidRDefault="005268B7" w:rsidP="00212CD0">
      <w:pPr>
        <w:numPr>
          <w:ilvl w:val="0"/>
          <w:numId w:val="54"/>
        </w:numPr>
        <w:tabs>
          <w:tab w:val="left" w:pos="1134"/>
        </w:tabs>
        <w:overflowPunct/>
        <w:autoSpaceDE/>
        <w:autoSpaceDN/>
        <w:adjustRightInd/>
        <w:spacing w:line="276" w:lineRule="auto"/>
        <w:contextualSpacing/>
        <w:mirrorIndents/>
        <w:textAlignment w:val="auto"/>
        <w:rPr>
          <w:rFonts w:ascii="Times New Roman" w:eastAsia="SimSun" w:hAnsi="Times New Roman"/>
          <w:b/>
          <w:bCs/>
          <w:iCs/>
          <w:color w:val="000000" w:themeColor="text1"/>
          <w:kern w:val="3"/>
          <w:sz w:val="24"/>
          <w:szCs w:val="24"/>
          <w:lang w:bidi="en-US"/>
        </w:rPr>
      </w:pPr>
      <w:r w:rsidRPr="009E0E07">
        <w:rPr>
          <w:rFonts w:ascii="Times New Roman" w:eastAsia="SimSun" w:hAnsi="Times New Roman"/>
          <w:color w:val="000000" w:themeColor="text1"/>
          <w:kern w:val="3"/>
          <w:sz w:val="24"/>
          <w:szCs w:val="24"/>
          <w:lang w:bidi="en-US"/>
        </w:rPr>
        <w:t>oświadczenie kierownika robót zgodne z art. 57, ust. 1, pkt. 2 ustawy Prawo Budowlane,</w:t>
      </w:r>
    </w:p>
    <w:p w14:paraId="53BB5759" w14:textId="77777777" w:rsidR="005268B7" w:rsidRPr="009E0E07" w:rsidRDefault="005268B7" w:rsidP="00212CD0">
      <w:pPr>
        <w:numPr>
          <w:ilvl w:val="0"/>
          <w:numId w:val="54"/>
        </w:numPr>
        <w:tabs>
          <w:tab w:val="left" w:pos="1134"/>
        </w:tabs>
        <w:overflowPunct/>
        <w:autoSpaceDE/>
        <w:autoSpaceDN/>
        <w:adjustRightInd/>
        <w:spacing w:line="276" w:lineRule="auto"/>
        <w:contextualSpacing/>
        <w:mirrorIndents/>
        <w:textAlignment w:val="auto"/>
        <w:rPr>
          <w:rFonts w:ascii="Times New Roman" w:eastAsia="SimSun" w:hAnsi="Times New Roman"/>
          <w:b/>
          <w:bCs/>
          <w:iCs/>
          <w:color w:val="000000" w:themeColor="text1"/>
          <w:kern w:val="3"/>
          <w:sz w:val="24"/>
          <w:szCs w:val="24"/>
          <w:lang w:bidi="en-US"/>
        </w:rPr>
      </w:pPr>
      <w:r w:rsidRPr="009E0E07">
        <w:rPr>
          <w:rFonts w:ascii="Times New Roman" w:eastAsia="SimSun" w:hAnsi="Times New Roman"/>
          <w:color w:val="000000" w:themeColor="text1"/>
          <w:kern w:val="3"/>
          <w:sz w:val="24"/>
          <w:szCs w:val="24"/>
          <w:lang w:bidi="en-US"/>
        </w:rPr>
        <w:t>dokumentację powykonawczą zgodnie z art. 3 pkt. 14 ustawy Prawo Budowlane,</w:t>
      </w:r>
    </w:p>
    <w:p w14:paraId="5512D356" w14:textId="77777777" w:rsidR="005268B7" w:rsidRPr="009E0E07" w:rsidRDefault="005268B7" w:rsidP="00212CD0">
      <w:pPr>
        <w:numPr>
          <w:ilvl w:val="0"/>
          <w:numId w:val="54"/>
        </w:numPr>
        <w:tabs>
          <w:tab w:val="left" w:pos="1134"/>
        </w:tabs>
        <w:overflowPunct/>
        <w:autoSpaceDE/>
        <w:autoSpaceDN/>
        <w:adjustRightInd/>
        <w:spacing w:line="276" w:lineRule="auto"/>
        <w:contextualSpacing/>
        <w:mirrorIndents/>
        <w:textAlignment w:val="auto"/>
        <w:rPr>
          <w:rFonts w:ascii="Times New Roman" w:eastAsia="SimSun" w:hAnsi="Times New Roman"/>
          <w:b/>
          <w:bCs/>
          <w:iCs/>
          <w:color w:val="000000" w:themeColor="text1"/>
          <w:kern w:val="3"/>
          <w:sz w:val="24"/>
          <w:szCs w:val="24"/>
          <w:lang w:bidi="en-US"/>
        </w:rPr>
      </w:pPr>
      <w:r w:rsidRPr="009E0E07">
        <w:rPr>
          <w:rFonts w:ascii="Times New Roman" w:eastAsia="SimSun" w:hAnsi="Times New Roman"/>
          <w:color w:val="000000" w:themeColor="text1"/>
          <w:kern w:val="3"/>
          <w:sz w:val="24"/>
          <w:szCs w:val="24"/>
          <w:lang w:bidi="en-US"/>
        </w:rPr>
        <w:t>oryginał dziennik</w:t>
      </w:r>
      <w:r w:rsidR="00015CE8">
        <w:rPr>
          <w:rFonts w:ascii="Times New Roman" w:eastAsia="SimSun" w:hAnsi="Times New Roman"/>
          <w:color w:val="000000" w:themeColor="text1"/>
          <w:kern w:val="3"/>
          <w:sz w:val="24"/>
          <w:szCs w:val="24"/>
          <w:lang w:bidi="en-US"/>
        </w:rPr>
        <w:t>ów</w:t>
      </w:r>
      <w:r w:rsidRPr="009E0E07">
        <w:rPr>
          <w:rFonts w:ascii="Times New Roman" w:eastAsia="SimSun" w:hAnsi="Times New Roman"/>
          <w:color w:val="000000" w:themeColor="text1"/>
          <w:kern w:val="3"/>
          <w:sz w:val="24"/>
          <w:szCs w:val="24"/>
          <w:lang w:bidi="en-US"/>
        </w:rPr>
        <w:t xml:space="preserve"> </w:t>
      </w:r>
      <w:r w:rsidR="007F082B">
        <w:rPr>
          <w:rFonts w:ascii="Times New Roman" w:eastAsia="SimSun" w:hAnsi="Times New Roman"/>
          <w:color w:val="000000" w:themeColor="text1"/>
          <w:kern w:val="3"/>
          <w:sz w:val="24"/>
          <w:szCs w:val="24"/>
          <w:lang w:bidi="en-US"/>
        </w:rPr>
        <w:t>budowy</w:t>
      </w:r>
      <w:r w:rsidRPr="009E0E07">
        <w:rPr>
          <w:rFonts w:ascii="Times New Roman" w:eastAsia="SimSun" w:hAnsi="Times New Roman"/>
          <w:color w:val="000000" w:themeColor="text1"/>
          <w:kern w:val="3"/>
          <w:sz w:val="24"/>
          <w:szCs w:val="24"/>
          <w:lang w:bidi="en-US"/>
        </w:rPr>
        <w:t xml:space="preserve"> wraz z wpis</w:t>
      </w:r>
      <w:r w:rsidR="00015CE8">
        <w:rPr>
          <w:rFonts w:ascii="Times New Roman" w:eastAsia="SimSun" w:hAnsi="Times New Roman"/>
          <w:color w:val="000000" w:themeColor="text1"/>
          <w:kern w:val="3"/>
          <w:sz w:val="24"/>
          <w:szCs w:val="24"/>
          <w:lang w:bidi="en-US"/>
        </w:rPr>
        <w:t xml:space="preserve">ami </w:t>
      </w:r>
      <w:r w:rsidRPr="009E0E07">
        <w:rPr>
          <w:rFonts w:ascii="Times New Roman" w:eastAsia="SimSun" w:hAnsi="Times New Roman"/>
          <w:color w:val="000000" w:themeColor="text1"/>
          <w:kern w:val="3"/>
          <w:sz w:val="24"/>
          <w:szCs w:val="24"/>
          <w:lang w:bidi="en-US"/>
        </w:rPr>
        <w:t>o gotowości obiektu do odbioru przedmiotu umowy,</w:t>
      </w:r>
    </w:p>
    <w:p w14:paraId="4E427A8F" w14:textId="77777777" w:rsidR="005268B7" w:rsidRPr="009E0E07" w:rsidRDefault="005268B7" w:rsidP="00212CD0">
      <w:pPr>
        <w:numPr>
          <w:ilvl w:val="0"/>
          <w:numId w:val="54"/>
        </w:numPr>
        <w:tabs>
          <w:tab w:val="left" w:pos="1134"/>
        </w:tabs>
        <w:overflowPunct/>
        <w:autoSpaceDE/>
        <w:autoSpaceDN/>
        <w:adjustRightInd/>
        <w:spacing w:line="276" w:lineRule="auto"/>
        <w:contextualSpacing/>
        <w:mirrorIndents/>
        <w:textAlignment w:val="auto"/>
        <w:rPr>
          <w:rFonts w:ascii="Times New Roman" w:eastAsia="SimSun" w:hAnsi="Times New Roman"/>
          <w:b/>
          <w:bCs/>
          <w:iCs/>
          <w:color w:val="000000" w:themeColor="text1"/>
          <w:kern w:val="3"/>
          <w:sz w:val="24"/>
          <w:szCs w:val="24"/>
          <w:lang w:bidi="en-US"/>
        </w:rPr>
      </w:pPr>
      <w:r w:rsidRPr="009E0E07">
        <w:rPr>
          <w:rFonts w:ascii="Times New Roman" w:eastAsia="SimSun" w:hAnsi="Times New Roman"/>
          <w:color w:val="000000" w:themeColor="text1"/>
          <w:kern w:val="3"/>
          <w:sz w:val="24"/>
          <w:szCs w:val="24"/>
          <w:lang w:bidi="en-US"/>
        </w:rPr>
        <w:lastRenderedPageBreak/>
        <w:t xml:space="preserve">deklarację własności użytkowych, krajowe deklaracje zgodności z Normą lub Aprobatą Techniczną dla wbudowanych  materiałów, </w:t>
      </w:r>
    </w:p>
    <w:p w14:paraId="6764A480" w14:textId="77777777" w:rsidR="005268B7" w:rsidRPr="009E0E07" w:rsidRDefault="005268B7" w:rsidP="00212CD0">
      <w:pPr>
        <w:numPr>
          <w:ilvl w:val="0"/>
          <w:numId w:val="54"/>
        </w:numPr>
        <w:tabs>
          <w:tab w:val="left" w:pos="1134"/>
        </w:tabs>
        <w:overflowPunct/>
        <w:autoSpaceDE/>
        <w:autoSpaceDN/>
        <w:adjustRightInd/>
        <w:spacing w:line="276" w:lineRule="auto"/>
        <w:contextualSpacing/>
        <w:mirrorIndents/>
        <w:textAlignment w:val="auto"/>
        <w:rPr>
          <w:rFonts w:ascii="Times New Roman" w:eastAsia="SimSun" w:hAnsi="Times New Roman"/>
          <w:b/>
          <w:bCs/>
          <w:iCs/>
          <w:color w:val="000000" w:themeColor="text1"/>
          <w:kern w:val="3"/>
          <w:sz w:val="24"/>
          <w:szCs w:val="24"/>
          <w:lang w:bidi="en-US"/>
        </w:rPr>
      </w:pPr>
      <w:r w:rsidRPr="009E0E07">
        <w:rPr>
          <w:rFonts w:ascii="Times New Roman" w:eastAsia="SimSun" w:hAnsi="Times New Roman"/>
          <w:color w:val="000000" w:themeColor="text1"/>
          <w:kern w:val="3"/>
          <w:sz w:val="24"/>
          <w:szCs w:val="24"/>
          <w:lang w:bidi="en-US"/>
        </w:rPr>
        <w:t>wymagane prawem protokoły prób i sprawdzeń oraz protokoły z rozruchu urządzeń,</w:t>
      </w:r>
    </w:p>
    <w:p w14:paraId="1B07B990" w14:textId="77777777" w:rsidR="005268B7" w:rsidRPr="009E0E07" w:rsidRDefault="005268B7" w:rsidP="00212CD0">
      <w:pPr>
        <w:numPr>
          <w:ilvl w:val="0"/>
          <w:numId w:val="54"/>
        </w:numPr>
        <w:tabs>
          <w:tab w:val="left" w:pos="1134"/>
        </w:tabs>
        <w:overflowPunct/>
        <w:autoSpaceDE/>
        <w:autoSpaceDN/>
        <w:adjustRightInd/>
        <w:spacing w:line="276" w:lineRule="auto"/>
        <w:contextualSpacing/>
        <w:mirrorIndents/>
        <w:textAlignment w:val="auto"/>
        <w:rPr>
          <w:rFonts w:ascii="Times New Roman" w:eastAsia="SimSun" w:hAnsi="Times New Roman"/>
          <w:bCs/>
          <w:iCs/>
          <w:color w:val="000000" w:themeColor="text1"/>
          <w:kern w:val="3"/>
          <w:sz w:val="24"/>
          <w:szCs w:val="24"/>
          <w:lang w:bidi="en-US"/>
        </w:rPr>
      </w:pPr>
      <w:r w:rsidRPr="009E0E07">
        <w:rPr>
          <w:rFonts w:ascii="Times New Roman" w:eastAsia="SimSun" w:hAnsi="Times New Roman"/>
          <w:bCs/>
          <w:iCs/>
          <w:color w:val="000000" w:themeColor="text1"/>
          <w:kern w:val="3"/>
          <w:sz w:val="24"/>
          <w:szCs w:val="24"/>
          <w:lang w:bidi="en-US"/>
        </w:rPr>
        <w:t>inne dokumenty niezbędne do przeprowadzenia odbioru i eksploatacji.</w:t>
      </w:r>
    </w:p>
    <w:p w14:paraId="126694D8" w14:textId="77777777" w:rsidR="005268B7" w:rsidRPr="009E0E07" w:rsidRDefault="005268B7" w:rsidP="00212CD0">
      <w:pPr>
        <w:pStyle w:val="Akapitzlist"/>
        <w:numPr>
          <w:ilvl w:val="3"/>
          <w:numId w:val="5"/>
        </w:numPr>
        <w:spacing w:line="276" w:lineRule="auto"/>
        <w:ind w:hanging="357"/>
        <w:rPr>
          <w:rFonts w:ascii="Times New Roman" w:hAnsi="Times New Roman"/>
          <w:sz w:val="24"/>
          <w:szCs w:val="24"/>
        </w:rPr>
      </w:pPr>
      <w:r w:rsidRPr="009E0E07">
        <w:rPr>
          <w:rFonts w:ascii="Times New Roman" w:hAnsi="Times New Roman"/>
          <w:sz w:val="24"/>
          <w:szCs w:val="24"/>
        </w:rPr>
        <w:t>Zamawiający przystąpi do odbioru końcowego robót w terminie do 14 dni od dnia zgłoszenia Zamawiającemu gotowości do odbioru robót, z</w:t>
      </w:r>
      <w:r>
        <w:rPr>
          <w:rFonts w:ascii="Times New Roman" w:hAnsi="Times New Roman"/>
          <w:sz w:val="24"/>
          <w:szCs w:val="24"/>
        </w:rPr>
        <w:t xml:space="preserve"> zastrzeżeniem postanowień ust. </w:t>
      </w:r>
      <w:r w:rsidR="005E7B46">
        <w:rPr>
          <w:rFonts w:ascii="Times New Roman" w:hAnsi="Times New Roman"/>
          <w:sz w:val="24"/>
          <w:szCs w:val="24"/>
        </w:rPr>
        <w:t>5</w:t>
      </w:r>
      <w:r w:rsidRPr="009E0E07">
        <w:rPr>
          <w:rFonts w:ascii="Times New Roman" w:hAnsi="Times New Roman"/>
          <w:sz w:val="24"/>
          <w:szCs w:val="24"/>
        </w:rPr>
        <w:t>.</w:t>
      </w:r>
    </w:p>
    <w:p w14:paraId="0468D98C" w14:textId="77777777" w:rsidR="005268B7" w:rsidRPr="009E0E07" w:rsidRDefault="005268B7" w:rsidP="00212CD0">
      <w:pPr>
        <w:pStyle w:val="Akapitzlist"/>
        <w:numPr>
          <w:ilvl w:val="3"/>
          <w:numId w:val="5"/>
        </w:numPr>
        <w:spacing w:line="276" w:lineRule="auto"/>
        <w:ind w:hanging="357"/>
        <w:rPr>
          <w:rFonts w:ascii="Times New Roman" w:hAnsi="Times New Roman"/>
          <w:sz w:val="24"/>
          <w:szCs w:val="24"/>
        </w:rPr>
      </w:pPr>
      <w:r w:rsidRPr="009E0E07">
        <w:rPr>
          <w:rFonts w:ascii="Times New Roman" w:hAnsi="Times New Roman"/>
          <w:sz w:val="24"/>
          <w:szCs w:val="24"/>
        </w:rPr>
        <w:t xml:space="preserve">Jako warunek konieczny do przystąpienia do odbioru robót przez Zamawiającego, Wykonawca </w:t>
      </w:r>
      <w:r w:rsidRPr="00E219D5">
        <w:rPr>
          <w:rFonts w:ascii="Times New Roman" w:hAnsi="Times New Roman"/>
          <w:sz w:val="24"/>
          <w:szCs w:val="24"/>
        </w:rPr>
        <w:t>w terminie 7 dni od dnia</w:t>
      </w:r>
      <w:r w:rsidRPr="009E0E07">
        <w:rPr>
          <w:rFonts w:ascii="Times New Roman" w:hAnsi="Times New Roman"/>
          <w:sz w:val="24"/>
          <w:szCs w:val="24"/>
        </w:rPr>
        <w:t xml:space="preserve"> </w:t>
      </w:r>
      <w:r w:rsidRPr="006B504F">
        <w:rPr>
          <w:rFonts w:ascii="Times New Roman" w:hAnsi="Times New Roman"/>
          <w:sz w:val="24"/>
          <w:szCs w:val="24"/>
        </w:rPr>
        <w:t>zgłoszenia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9E0E07">
        <w:rPr>
          <w:rFonts w:ascii="Times New Roman" w:hAnsi="Times New Roman"/>
          <w:sz w:val="24"/>
          <w:szCs w:val="24"/>
        </w:rPr>
        <w:t>gotowości do odbioru końcowego, dostarczy Zamawiającemu komplet dokumentów, o których mowa w § 3 ust. 2 pkt 3</w:t>
      </w:r>
      <w:r>
        <w:rPr>
          <w:rFonts w:ascii="Times New Roman" w:hAnsi="Times New Roman"/>
          <w:sz w:val="24"/>
          <w:szCs w:val="24"/>
        </w:rPr>
        <w:t>7</w:t>
      </w:r>
      <w:r w:rsidRPr="009E0E07">
        <w:rPr>
          <w:rFonts w:ascii="Times New Roman" w:hAnsi="Times New Roman"/>
          <w:sz w:val="24"/>
          <w:szCs w:val="24"/>
        </w:rPr>
        <w:t>, pozwalających na ocenę prawidłowego wykonania przedmiotu odbioru robót. Kompletność dostarczanej Zamawiającemu dokumentacji powykonawczej musi być potwierdzona przez Inspektora Nadzoru Inwestorskiego.</w:t>
      </w:r>
    </w:p>
    <w:p w14:paraId="456E7061" w14:textId="77777777" w:rsidR="005268B7" w:rsidRPr="009933E7" w:rsidRDefault="005268B7" w:rsidP="00212CD0">
      <w:pPr>
        <w:pStyle w:val="Akapitzlist"/>
        <w:numPr>
          <w:ilvl w:val="3"/>
          <w:numId w:val="5"/>
        </w:numPr>
        <w:spacing w:line="276" w:lineRule="auto"/>
        <w:ind w:hanging="357"/>
        <w:rPr>
          <w:rFonts w:ascii="Times New Roman" w:hAnsi="Times New Roman"/>
          <w:sz w:val="24"/>
          <w:szCs w:val="24"/>
        </w:rPr>
      </w:pPr>
      <w:r w:rsidRPr="009E0E07">
        <w:rPr>
          <w:rFonts w:ascii="Times New Roman" w:eastAsia="SimSun" w:hAnsi="Times New Roman"/>
          <w:color w:val="000000" w:themeColor="text1"/>
          <w:kern w:val="3"/>
          <w:sz w:val="24"/>
          <w:szCs w:val="24"/>
          <w:lang w:bidi="en-US"/>
        </w:rPr>
        <w:t xml:space="preserve">Termin zakończenia wykonania przedmiotu umowy, o którym mowa w </w:t>
      </w:r>
      <w:r w:rsidRPr="009E0E07">
        <w:rPr>
          <w:rFonts w:ascii="Times New Roman" w:hAnsi="Times New Roman"/>
          <w:bCs/>
          <w:color w:val="000000" w:themeColor="text1"/>
          <w:kern w:val="2"/>
          <w:sz w:val="24"/>
          <w:szCs w:val="24"/>
        </w:rPr>
        <w:t xml:space="preserve">§ 2 </w:t>
      </w:r>
      <w:r w:rsidRPr="009E0E07">
        <w:rPr>
          <w:rFonts w:ascii="Times New Roman" w:eastAsia="SimSun" w:hAnsi="Times New Roman"/>
          <w:color w:val="000000" w:themeColor="text1"/>
          <w:kern w:val="3"/>
          <w:sz w:val="24"/>
          <w:szCs w:val="24"/>
          <w:lang w:bidi="en-US"/>
        </w:rPr>
        <w:t xml:space="preserve">ust. 1, uważa się za dotrzymany, jeżeli zostanie on odebrany bez wad, zgodnie z postanowieniami niniejszej umowy, co zostanie potwierdzone protokołem odbioru podpisanym przez upoważnionych przedstawicieli Stron umowy. </w:t>
      </w:r>
    </w:p>
    <w:p w14:paraId="38DA0CA2" w14:textId="77777777" w:rsidR="005268B7" w:rsidRPr="009933E7" w:rsidRDefault="005268B7" w:rsidP="00212CD0">
      <w:pPr>
        <w:pStyle w:val="Akapitzlist"/>
        <w:numPr>
          <w:ilvl w:val="3"/>
          <w:numId w:val="5"/>
        </w:numPr>
        <w:tabs>
          <w:tab w:val="left" w:pos="284"/>
        </w:tabs>
        <w:suppressAutoHyphens/>
        <w:overflowPunct/>
        <w:autoSpaceDE/>
        <w:adjustRightInd/>
        <w:spacing w:line="276" w:lineRule="auto"/>
        <w:contextualSpacing/>
        <w:mirrorIndents/>
        <w:textAlignment w:val="auto"/>
        <w:rPr>
          <w:rFonts w:ascii="Times New Roman" w:eastAsia="SimSun" w:hAnsi="Times New Roman"/>
          <w:color w:val="000000" w:themeColor="text1"/>
          <w:kern w:val="3"/>
          <w:sz w:val="24"/>
          <w:szCs w:val="24"/>
          <w:lang w:bidi="en-US"/>
        </w:rPr>
      </w:pPr>
      <w:r w:rsidRPr="009933E7">
        <w:rPr>
          <w:rFonts w:ascii="Times New Roman" w:hAnsi="Times New Roman"/>
          <w:sz w:val="24"/>
          <w:szCs w:val="24"/>
        </w:rPr>
        <w:t>Jeżeli w toku czynności odbioru robót zostaną stwierdzone wady:</w:t>
      </w:r>
    </w:p>
    <w:p w14:paraId="20238310" w14:textId="77777777" w:rsidR="005268B7" w:rsidRPr="00EB590E" w:rsidRDefault="005268B7" w:rsidP="00212CD0">
      <w:pPr>
        <w:pStyle w:val="Akapitzlist"/>
        <w:numPr>
          <w:ilvl w:val="0"/>
          <w:numId w:val="15"/>
        </w:numPr>
        <w:spacing w:line="276" w:lineRule="auto"/>
        <w:ind w:hanging="357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 xml:space="preserve">nadające się do usunięcia, to Zamawiający może zażądać usunięcia wad, wyznaczając odpowiedni termin; fakt usunięcia wad zostanie stwierdzony protokolarnie, </w:t>
      </w:r>
      <w:r>
        <w:rPr>
          <w:rFonts w:ascii="Times New Roman" w:hAnsi="Times New Roman"/>
          <w:sz w:val="24"/>
          <w:szCs w:val="24"/>
        </w:rPr>
        <w:t xml:space="preserve">                              </w:t>
      </w:r>
      <w:r w:rsidRPr="00EB590E">
        <w:rPr>
          <w:rFonts w:ascii="Times New Roman" w:hAnsi="Times New Roman"/>
          <w:sz w:val="24"/>
          <w:szCs w:val="24"/>
        </w:rPr>
        <w:t xml:space="preserve">a terminem odbioru w takich sytuacjach będzie termin usunięcia wad określony </w:t>
      </w:r>
      <w:r>
        <w:rPr>
          <w:rFonts w:ascii="Times New Roman" w:hAnsi="Times New Roman"/>
          <w:sz w:val="24"/>
          <w:szCs w:val="24"/>
        </w:rPr>
        <w:t xml:space="preserve">                     </w:t>
      </w:r>
      <w:r w:rsidRPr="00EB590E">
        <w:rPr>
          <w:rFonts w:ascii="Times New Roman" w:hAnsi="Times New Roman"/>
          <w:sz w:val="24"/>
          <w:szCs w:val="24"/>
        </w:rPr>
        <w:t>w protokole usunięcia wad;</w:t>
      </w:r>
    </w:p>
    <w:p w14:paraId="0D67B8FC" w14:textId="77777777" w:rsidR="005268B7" w:rsidRPr="00EB590E" w:rsidRDefault="005268B7" w:rsidP="00212CD0">
      <w:pPr>
        <w:pStyle w:val="Akapitzlist"/>
        <w:numPr>
          <w:ilvl w:val="0"/>
          <w:numId w:val="15"/>
        </w:numPr>
        <w:spacing w:line="276" w:lineRule="auto"/>
        <w:ind w:hanging="357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>nienadające się do usunięcia, to Zamawiający może:</w:t>
      </w:r>
    </w:p>
    <w:p w14:paraId="5F30498D" w14:textId="77777777" w:rsidR="005268B7" w:rsidRPr="00EB590E" w:rsidRDefault="005268B7" w:rsidP="00212CD0">
      <w:pPr>
        <w:pStyle w:val="Akapitzlist"/>
        <w:numPr>
          <w:ilvl w:val="0"/>
          <w:numId w:val="16"/>
        </w:numPr>
        <w:spacing w:line="276" w:lineRule="auto"/>
        <w:ind w:hanging="357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>jeżeli wady umożliwiają użytkowanie obiektu zgodnie z jego przeznaczeniem, obniżyć wynagrodzenie Wykonawcy odpowiednio do utraconej wartości użytkowej, estetycznej i technicznej;</w:t>
      </w:r>
    </w:p>
    <w:p w14:paraId="5A82944B" w14:textId="77777777" w:rsidR="005268B7" w:rsidRPr="00EB590E" w:rsidRDefault="005268B7" w:rsidP="00212CD0">
      <w:pPr>
        <w:pStyle w:val="Akapitzlist"/>
        <w:numPr>
          <w:ilvl w:val="0"/>
          <w:numId w:val="16"/>
        </w:numPr>
        <w:spacing w:line="276" w:lineRule="auto"/>
        <w:ind w:hanging="357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>jeżeli wady uniemożliwiają użytkowanie obiektu zgodnie z jego przeznaczeniem, zażądać wykonania przedmiotu umowy po raz drugi, zachowując prawo do naliczania Wykonawcy zastrzeżonych kar umownych i odszkodowań na zasadach określonych w § 14 niniejszej umowy, bądź odstąpić od umowy z winy Wykonawcy;</w:t>
      </w:r>
    </w:p>
    <w:p w14:paraId="5E7FD491" w14:textId="77777777" w:rsidR="005268B7" w:rsidRPr="00EB590E" w:rsidRDefault="005268B7" w:rsidP="00212CD0">
      <w:pPr>
        <w:pStyle w:val="Akapitzlist"/>
        <w:numPr>
          <w:ilvl w:val="0"/>
          <w:numId w:val="16"/>
        </w:numPr>
        <w:spacing w:line="276" w:lineRule="auto"/>
        <w:ind w:hanging="357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>w przypadku niewykonania w ustalonym terminie Przedmiotu Umowy po raz drugi</w:t>
      </w:r>
      <w:r>
        <w:rPr>
          <w:rFonts w:ascii="Times New Roman" w:hAnsi="Times New Roman"/>
          <w:sz w:val="24"/>
          <w:szCs w:val="24"/>
        </w:rPr>
        <w:t>,</w:t>
      </w:r>
      <w:r w:rsidRPr="00EB590E">
        <w:rPr>
          <w:rFonts w:ascii="Times New Roman" w:hAnsi="Times New Roman"/>
          <w:sz w:val="24"/>
          <w:szCs w:val="24"/>
        </w:rPr>
        <w:t xml:space="preserve"> odstąpić od umowy z winy Wykonawcy;</w:t>
      </w:r>
    </w:p>
    <w:p w14:paraId="690A97EA" w14:textId="77777777" w:rsidR="005268B7" w:rsidRPr="00EB590E" w:rsidRDefault="005268B7" w:rsidP="00212CD0">
      <w:pPr>
        <w:pStyle w:val="Akapitzlist"/>
        <w:numPr>
          <w:ilvl w:val="3"/>
          <w:numId w:val="5"/>
        </w:numPr>
        <w:spacing w:line="276" w:lineRule="auto"/>
        <w:ind w:hanging="357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>Z czynności odbioru końcowego sporządzony zostanie protokół, który powinien zawierać ustalenia poczynione w toku odbioru. Protokół podpisuje Inspektor Nadzoru</w:t>
      </w:r>
      <w:r>
        <w:rPr>
          <w:rFonts w:ascii="Times New Roman" w:hAnsi="Times New Roman"/>
          <w:sz w:val="24"/>
          <w:szCs w:val="24"/>
        </w:rPr>
        <w:t xml:space="preserve"> Inwestorskiego</w:t>
      </w:r>
      <w:r w:rsidRPr="00EB590E">
        <w:rPr>
          <w:rFonts w:ascii="Times New Roman" w:hAnsi="Times New Roman"/>
          <w:sz w:val="24"/>
          <w:szCs w:val="24"/>
        </w:rPr>
        <w:t>, Kierownik budowy oraz osoby wskazane w § 17 ust. 1</w:t>
      </w:r>
      <w:r>
        <w:rPr>
          <w:rFonts w:ascii="Times New Roman" w:hAnsi="Times New Roman"/>
          <w:sz w:val="24"/>
          <w:szCs w:val="24"/>
        </w:rPr>
        <w:t xml:space="preserve"> </w:t>
      </w:r>
      <w:r w:rsidRPr="006B504F">
        <w:rPr>
          <w:rFonts w:ascii="Times New Roman" w:hAnsi="Times New Roman"/>
          <w:sz w:val="24"/>
          <w:szCs w:val="24"/>
        </w:rPr>
        <w:t>lub inne upoważnione reprezentujące Zamawiającego i Wykonawcę.</w:t>
      </w:r>
    </w:p>
    <w:p w14:paraId="5672D2A9" w14:textId="77777777" w:rsidR="005268B7" w:rsidRPr="00EB590E" w:rsidRDefault="005268B7" w:rsidP="00212CD0">
      <w:pPr>
        <w:pStyle w:val="Akapitzlist"/>
        <w:numPr>
          <w:ilvl w:val="3"/>
          <w:numId w:val="5"/>
        </w:numPr>
        <w:spacing w:line="276" w:lineRule="auto"/>
        <w:ind w:hanging="357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>Jeżeli w toku czynności odbioru końcowego robót zostanie stwierdzone, że przedmiot odbioru nie osiągnął gotowości do odbioru z powodu nie zakończenia robót, to Zamawiający odmówi odbioru z winy Wykonawcy, co skutkuje uznaniem dokonanego zgłoszenia gotowości do odbioru za niebyłe.</w:t>
      </w:r>
    </w:p>
    <w:p w14:paraId="0E087164" w14:textId="77777777" w:rsidR="005268B7" w:rsidRPr="00EB590E" w:rsidRDefault="005268B7" w:rsidP="00212CD0">
      <w:pPr>
        <w:pStyle w:val="Akapitzlist"/>
        <w:numPr>
          <w:ilvl w:val="3"/>
          <w:numId w:val="5"/>
        </w:numPr>
        <w:spacing w:line="276" w:lineRule="auto"/>
        <w:ind w:hanging="357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 xml:space="preserve">Kierownik budowy będzie zgłaszał gotowość do odbioru robót zanikających oraz robót ulegających zakryciu, prób i sprawdzeń, wpisem do dziennika budowy, jednocześnie informując o tym Inspektora Nadzoru </w:t>
      </w:r>
      <w:r>
        <w:rPr>
          <w:rFonts w:ascii="Times New Roman" w:hAnsi="Times New Roman"/>
          <w:sz w:val="24"/>
          <w:szCs w:val="24"/>
        </w:rPr>
        <w:t xml:space="preserve">Inwestorskiego </w:t>
      </w:r>
      <w:r w:rsidRPr="00EB590E">
        <w:rPr>
          <w:rFonts w:ascii="Times New Roman" w:hAnsi="Times New Roman"/>
          <w:sz w:val="24"/>
          <w:szCs w:val="24"/>
        </w:rPr>
        <w:t>oraz Zamawiającego:</w:t>
      </w:r>
    </w:p>
    <w:p w14:paraId="74F2D48E" w14:textId="77777777" w:rsidR="005268B7" w:rsidRPr="00EB590E" w:rsidRDefault="005268B7" w:rsidP="00212CD0">
      <w:pPr>
        <w:pStyle w:val="Akapitzlist"/>
        <w:numPr>
          <w:ilvl w:val="0"/>
          <w:numId w:val="17"/>
        </w:numPr>
        <w:spacing w:line="276" w:lineRule="auto"/>
        <w:ind w:hanging="357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lastRenderedPageBreak/>
        <w:t xml:space="preserve">Inspektor Nadzoru </w:t>
      </w:r>
      <w:r>
        <w:rPr>
          <w:rFonts w:ascii="Times New Roman" w:hAnsi="Times New Roman"/>
          <w:sz w:val="24"/>
          <w:szCs w:val="24"/>
        </w:rPr>
        <w:t xml:space="preserve">Inwestorskiego </w:t>
      </w:r>
      <w:r w:rsidRPr="00EB590E">
        <w:rPr>
          <w:rFonts w:ascii="Times New Roman" w:hAnsi="Times New Roman"/>
          <w:sz w:val="24"/>
          <w:szCs w:val="24"/>
        </w:rPr>
        <w:t>dokonuje odbioru nie później niż w ciągu 4 dni roboczych od daty zgłoszenia przez Kierownika budowy gotowości do odbioru;</w:t>
      </w:r>
    </w:p>
    <w:p w14:paraId="22D13383" w14:textId="77777777" w:rsidR="005268B7" w:rsidRPr="00EB590E" w:rsidRDefault="005268B7" w:rsidP="00212CD0">
      <w:pPr>
        <w:pStyle w:val="Akapitzlist"/>
        <w:numPr>
          <w:ilvl w:val="0"/>
          <w:numId w:val="17"/>
        </w:numPr>
        <w:spacing w:line="276" w:lineRule="auto"/>
        <w:ind w:hanging="357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 xml:space="preserve">Zamawiający, według swojego wyboru może ale nie musi uczestniczyć w odbiorach </w:t>
      </w:r>
      <w:r>
        <w:rPr>
          <w:rFonts w:ascii="Times New Roman" w:hAnsi="Times New Roman"/>
          <w:sz w:val="24"/>
          <w:szCs w:val="24"/>
        </w:rPr>
        <w:t xml:space="preserve">              </w:t>
      </w:r>
      <w:r w:rsidRPr="00EB590E">
        <w:rPr>
          <w:rFonts w:ascii="Times New Roman" w:hAnsi="Times New Roman"/>
          <w:sz w:val="24"/>
          <w:szCs w:val="24"/>
        </w:rPr>
        <w:t>o których mowa w ust. 9;</w:t>
      </w:r>
    </w:p>
    <w:p w14:paraId="4EB20008" w14:textId="77777777" w:rsidR="005268B7" w:rsidRPr="00EB590E" w:rsidRDefault="005268B7" w:rsidP="00212CD0">
      <w:pPr>
        <w:pStyle w:val="Akapitzlist"/>
        <w:numPr>
          <w:ilvl w:val="0"/>
          <w:numId w:val="17"/>
        </w:numPr>
        <w:spacing w:line="276" w:lineRule="auto"/>
        <w:ind w:hanging="357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 xml:space="preserve">w przypadku nie zgłoszenia do odbioru robót, o których mowa w ust. </w:t>
      </w:r>
      <w:r w:rsidR="007F082B">
        <w:rPr>
          <w:rFonts w:ascii="Times New Roman" w:hAnsi="Times New Roman"/>
          <w:sz w:val="24"/>
          <w:szCs w:val="24"/>
        </w:rPr>
        <w:t>10 zdanie pierwsze</w:t>
      </w:r>
      <w:r>
        <w:rPr>
          <w:rFonts w:ascii="Times New Roman" w:hAnsi="Times New Roman"/>
          <w:sz w:val="24"/>
          <w:szCs w:val="24"/>
        </w:rPr>
        <w:t>,</w:t>
      </w:r>
      <w:r w:rsidRPr="00EB590E">
        <w:rPr>
          <w:rFonts w:ascii="Times New Roman" w:hAnsi="Times New Roman"/>
          <w:sz w:val="24"/>
          <w:szCs w:val="24"/>
        </w:rPr>
        <w:t xml:space="preserve"> Wykonawca na żądanie Inspektora Nadzoru </w:t>
      </w:r>
      <w:r>
        <w:rPr>
          <w:rFonts w:ascii="Times New Roman" w:hAnsi="Times New Roman"/>
          <w:sz w:val="24"/>
          <w:szCs w:val="24"/>
        </w:rPr>
        <w:t xml:space="preserve">Inwestorskiego </w:t>
      </w:r>
      <w:r w:rsidRPr="00EB590E">
        <w:rPr>
          <w:rFonts w:ascii="Times New Roman" w:hAnsi="Times New Roman"/>
          <w:sz w:val="24"/>
          <w:szCs w:val="24"/>
        </w:rPr>
        <w:t>lub Zamawiającego zobowiązany będzie do umożliwienia Inspektorowi Nadzoru sprawdzenia wykonania ww. robót poprzez np. ich odkrycie lub wykonanie otworów umożliwiających to sprawdzenie. W takiej sytuacji odkrycie, zakrycie, rozebranie i ponowne wykonanie robót, o których mowa powyżej, Wykonawca zobowiązany jest wykonać w ramach wynagrodzenia za wykonanie Przedmiotu Umowy;</w:t>
      </w:r>
    </w:p>
    <w:p w14:paraId="1DB80BC6" w14:textId="77777777" w:rsidR="005268B7" w:rsidRDefault="005268B7" w:rsidP="00212CD0">
      <w:pPr>
        <w:pStyle w:val="Akapitzlist"/>
        <w:numPr>
          <w:ilvl w:val="0"/>
          <w:numId w:val="17"/>
        </w:numPr>
        <w:spacing w:line="276" w:lineRule="auto"/>
        <w:ind w:hanging="357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>Z czynności odbioru robót sporządzany jest protokół, który zawiera ustalenia poczynione w toku odbioru.</w:t>
      </w:r>
    </w:p>
    <w:p w14:paraId="38A86EBE" w14:textId="77777777" w:rsidR="00E53101" w:rsidRPr="00997FF7" w:rsidRDefault="00E53101" w:rsidP="005A6F25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</w:pPr>
    </w:p>
    <w:p w14:paraId="30AD3143" w14:textId="77777777" w:rsidR="00DD782C" w:rsidRPr="00EB590E" w:rsidRDefault="009A3198" w:rsidP="005A6F25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</w:pPr>
      <w:r w:rsidRPr="00EB590E"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  <w:t>§ </w:t>
      </w:r>
      <w:r w:rsidR="00FB29B8" w:rsidRPr="00EB590E"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  <w:t>8</w:t>
      </w:r>
    </w:p>
    <w:p w14:paraId="7F47A0B1" w14:textId="77777777" w:rsidR="00DD782C" w:rsidRPr="00EB590E" w:rsidRDefault="003579E5" w:rsidP="005A6F25">
      <w:pPr>
        <w:overflowPunct/>
        <w:autoSpaceDE/>
        <w:autoSpaceDN/>
        <w:adjustRightInd/>
        <w:spacing w:line="276" w:lineRule="auto"/>
        <w:jc w:val="center"/>
        <w:textAlignment w:val="auto"/>
        <w:rPr>
          <w:rStyle w:val="FontStyle21"/>
          <w:rFonts w:ascii="Times New Roman" w:hAnsi="Times New Roman" w:cs="Times New Roman"/>
          <w:sz w:val="24"/>
          <w:szCs w:val="24"/>
        </w:rPr>
      </w:pPr>
      <w:r>
        <w:rPr>
          <w:rStyle w:val="FontStyle21"/>
          <w:rFonts w:ascii="Times New Roman" w:hAnsi="Times New Roman" w:cs="Times New Roman"/>
          <w:sz w:val="24"/>
          <w:szCs w:val="24"/>
        </w:rPr>
        <w:t>Wynagrodzenie W</w:t>
      </w:r>
      <w:r w:rsidR="00DD782C" w:rsidRPr="00EB590E">
        <w:rPr>
          <w:rStyle w:val="FontStyle21"/>
          <w:rFonts w:ascii="Times New Roman" w:hAnsi="Times New Roman" w:cs="Times New Roman"/>
          <w:sz w:val="24"/>
          <w:szCs w:val="24"/>
        </w:rPr>
        <w:t>ykonawcy</w:t>
      </w:r>
    </w:p>
    <w:p w14:paraId="79EC9FD5" w14:textId="77777777" w:rsidR="008A0CAE" w:rsidRDefault="00DD782C" w:rsidP="00212CD0">
      <w:pPr>
        <w:pStyle w:val="Akapitzlist"/>
        <w:numPr>
          <w:ilvl w:val="6"/>
          <w:numId w:val="5"/>
        </w:numPr>
        <w:spacing w:line="276" w:lineRule="auto"/>
        <w:ind w:left="357" w:hanging="357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>Za wykonanie przedmiotu umowy opisanego w § 1</w:t>
      </w:r>
      <w:r w:rsidR="006E5221">
        <w:rPr>
          <w:rFonts w:ascii="Times New Roman" w:hAnsi="Times New Roman"/>
          <w:sz w:val="24"/>
          <w:szCs w:val="24"/>
        </w:rPr>
        <w:t>,</w:t>
      </w:r>
      <w:r w:rsidRPr="00EB590E">
        <w:rPr>
          <w:rFonts w:ascii="Times New Roman" w:hAnsi="Times New Roman"/>
          <w:sz w:val="24"/>
          <w:szCs w:val="24"/>
        </w:rPr>
        <w:t xml:space="preserve"> Wykonawca otrzyma </w:t>
      </w:r>
      <w:r w:rsidRPr="00EB590E">
        <w:rPr>
          <w:rFonts w:ascii="Times New Roman" w:hAnsi="Times New Roman"/>
          <w:b/>
          <w:sz w:val="24"/>
          <w:szCs w:val="24"/>
        </w:rPr>
        <w:t xml:space="preserve">wynagrodzenie </w:t>
      </w:r>
      <w:r w:rsidR="006C579D">
        <w:rPr>
          <w:rFonts w:ascii="Times New Roman" w:hAnsi="Times New Roman"/>
          <w:b/>
          <w:sz w:val="24"/>
          <w:szCs w:val="24"/>
        </w:rPr>
        <w:t>kosztorysowe</w:t>
      </w:r>
      <w:r w:rsidRPr="00EB590E">
        <w:rPr>
          <w:rFonts w:ascii="Times New Roman" w:hAnsi="Times New Roman"/>
          <w:sz w:val="24"/>
          <w:szCs w:val="24"/>
        </w:rPr>
        <w:t>, zgodnie ze złożoną ofertą, w wysokości</w:t>
      </w:r>
      <w:r w:rsidR="008A0CAE">
        <w:rPr>
          <w:rFonts w:ascii="Times New Roman" w:hAnsi="Times New Roman"/>
          <w:sz w:val="24"/>
          <w:szCs w:val="24"/>
        </w:rPr>
        <w:t>:</w:t>
      </w:r>
    </w:p>
    <w:p w14:paraId="05BCA033" w14:textId="77777777" w:rsidR="00997FF7" w:rsidRPr="00997FF7" w:rsidRDefault="00997FF7" w:rsidP="00997FF7">
      <w:pPr>
        <w:pStyle w:val="Akapitzlist"/>
        <w:spacing w:line="276" w:lineRule="auto"/>
        <w:ind w:left="357"/>
        <w:rPr>
          <w:rFonts w:ascii="Times New Roman" w:hAnsi="Times New Roman"/>
          <w:sz w:val="16"/>
          <w:szCs w:val="24"/>
        </w:rPr>
      </w:pPr>
    </w:p>
    <w:p w14:paraId="305A74B5" w14:textId="77777777" w:rsidR="008A0CAE" w:rsidRDefault="00997FF7" w:rsidP="00997FF7">
      <w:pPr>
        <w:pStyle w:val="Akapitzlist"/>
        <w:numPr>
          <w:ilvl w:val="1"/>
          <w:numId w:val="10"/>
        </w:numPr>
        <w:spacing w:line="276" w:lineRule="auto"/>
        <w:ind w:left="426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roku 2024</w:t>
      </w:r>
    </w:p>
    <w:p w14:paraId="193C15BA" w14:textId="77777777" w:rsidR="008A0CAE" w:rsidRPr="008A0CAE" w:rsidRDefault="008A0CAE" w:rsidP="00212CD0">
      <w:pPr>
        <w:pStyle w:val="Akapitzlist"/>
        <w:numPr>
          <w:ilvl w:val="0"/>
          <w:numId w:val="56"/>
        </w:numPr>
        <w:spacing w:line="276" w:lineRule="auto"/>
        <w:rPr>
          <w:rFonts w:ascii="Times New Roman" w:hAnsi="Times New Roman"/>
          <w:b/>
          <w:sz w:val="24"/>
          <w:szCs w:val="24"/>
        </w:rPr>
      </w:pPr>
      <w:r w:rsidRPr="008A0CAE">
        <w:rPr>
          <w:rFonts w:ascii="Times New Roman" w:hAnsi="Times New Roman"/>
          <w:b/>
          <w:sz w:val="24"/>
          <w:szCs w:val="24"/>
        </w:rPr>
        <w:t>Budowa kaplicy cmentarnej w Dukli wraz z budową ścian na urny z prochami zmarłych i zagospodarowaniem terenu przy kaplicy.</w:t>
      </w:r>
    </w:p>
    <w:p w14:paraId="311A4F79" w14:textId="77777777" w:rsidR="008A0CAE" w:rsidRPr="008A0CAE" w:rsidRDefault="008A0CAE" w:rsidP="00997FF7">
      <w:pPr>
        <w:pStyle w:val="Akapitzlist"/>
        <w:suppressAutoHyphens/>
        <w:spacing w:after="10"/>
        <w:ind w:left="709" w:firstLine="11"/>
        <w:rPr>
          <w:rFonts w:ascii="Times New Roman" w:hAnsi="Times New Roman"/>
          <w:sz w:val="24"/>
          <w:szCs w:val="24"/>
        </w:rPr>
      </w:pPr>
      <w:r w:rsidRPr="008A0CAE">
        <w:rPr>
          <w:rFonts w:ascii="Times New Roman" w:eastAsia="Calibri" w:hAnsi="Times New Roman"/>
          <w:sz w:val="24"/>
          <w:szCs w:val="24"/>
        </w:rPr>
        <w:t>br</w:t>
      </w:r>
      <w:r w:rsidRPr="008A0CAE">
        <w:rPr>
          <w:rFonts w:ascii="Times New Roman" w:hAnsi="Times New Roman"/>
          <w:sz w:val="24"/>
          <w:szCs w:val="24"/>
        </w:rPr>
        <w:t xml:space="preserve">utto:  …………………… zł, </w:t>
      </w:r>
      <w:r w:rsidRPr="00EB590E">
        <w:rPr>
          <w:rFonts w:ascii="Times New Roman" w:hAnsi="Times New Roman"/>
          <w:sz w:val="24"/>
          <w:szCs w:val="24"/>
        </w:rPr>
        <w:t>brutto (słownie złotych</w:t>
      </w:r>
      <w:r>
        <w:rPr>
          <w:rFonts w:ascii="Times New Roman" w:hAnsi="Times New Roman"/>
          <w:sz w:val="24"/>
          <w:szCs w:val="24"/>
        </w:rPr>
        <w:t xml:space="preserve"> </w:t>
      </w:r>
      <w:r w:rsidRPr="00EB590E">
        <w:rPr>
          <w:rFonts w:ascii="Times New Roman" w:hAnsi="Times New Roman"/>
          <w:sz w:val="24"/>
          <w:szCs w:val="24"/>
        </w:rPr>
        <w:t xml:space="preserve">.................),   w   tym   należny   podatek   </w:t>
      </w:r>
      <w:r>
        <w:rPr>
          <w:rFonts w:ascii="Times New Roman" w:hAnsi="Times New Roman"/>
          <w:sz w:val="24"/>
          <w:szCs w:val="24"/>
        </w:rPr>
        <w:t>od towarów i usług (</w:t>
      </w:r>
      <w:r w:rsidRPr="00EB590E">
        <w:rPr>
          <w:rFonts w:ascii="Times New Roman" w:hAnsi="Times New Roman"/>
          <w:sz w:val="24"/>
          <w:szCs w:val="24"/>
        </w:rPr>
        <w:t>VAT</w:t>
      </w:r>
      <w:r>
        <w:rPr>
          <w:rFonts w:ascii="Times New Roman" w:hAnsi="Times New Roman"/>
          <w:sz w:val="24"/>
          <w:szCs w:val="24"/>
        </w:rPr>
        <w:t>),</w:t>
      </w:r>
      <w:r w:rsidRPr="00EB590E">
        <w:rPr>
          <w:rFonts w:ascii="Times New Roman" w:hAnsi="Times New Roman"/>
          <w:sz w:val="24"/>
          <w:szCs w:val="24"/>
        </w:rPr>
        <w:t xml:space="preserve">  zgodnie z obowiązującymi przepisami</w:t>
      </w:r>
      <w:r w:rsidRPr="008A0CAE">
        <w:rPr>
          <w:rFonts w:ascii="Times New Roman" w:hAnsi="Times New Roman"/>
          <w:sz w:val="24"/>
          <w:szCs w:val="24"/>
        </w:rPr>
        <w:t xml:space="preserve"> w tym:</w:t>
      </w:r>
    </w:p>
    <w:p w14:paraId="596792B2" w14:textId="77777777" w:rsidR="008A0CAE" w:rsidRPr="008A0CAE" w:rsidRDefault="008A0CAE" w:rsidP="008A0CAE">
      <w:pPr>
        <w:suppressAutoHyphens/>
        <w:rPr>
          <w:rFonts w:ascii="Times New Roman" w:hAnsi="Times New Roman"/>
          <w:sz w:val="24"/>
          <w:szCs w:val="24"/>
        </w:rPr>
      </w:pPr>
      <w:r w:rsidRPr="008A0CAE">
        <w:rPr>
          <w:rFonts w:ascii="Times New Roman" w:hAnsi="Times New Roman"/>
          <w:sz w:val="24"/>
          <w:szCs w:val="24"/>
        </w:rPr>
        <w:t xml:space="preserve">                  -   dofinansowanie Polski Ład, brutto: …………………… zł.,</w:t>
      </w:r>
    </w:p>
    <w:p w14:paraId="7573AA47" w14:textId="77777777" w:rsidR="00DD782C" w:rsidRDefault="008A0CAE" w:rsidP="008A0CAE">
      <w:pPr>
        <w:suppressAutoHyphens/>
        <w:rPr>
          <w:rFonts w:ascii="Times New Roman" w:hAnsi="Times New Roman"/>
          <w:sz w:val="24"/>
          <w:szCs w:val="24"/>
        </w:rPr>
      </w:pPr>
      <w:r w:rsidRPr="008A0CAE">
        <w:rPr>
          <w:rFonts w:ascii="Times New Roman" w:hAnsi="Times New Roman"/>
          <w:sz w:val="24"/>
          <w:szCs w:val="24"/>
        </w:rPr>
        <w:t xml:space="preserve">                  -   środki własne Gminy, brutto</w:t>
      </w:r>
      <w:r>
        <w:rPr>
          <w:rFonts w:ascii="Times New Roman" w:hAnsi="Times New Roman"/>
          <w:sz w:val="24"/>
          <w:szCs w:val="24"/>
        </w:rPr>
        <w:t>:           …………………… zł.</w:t>
      </w:r>
    </w:p>
    <w:p w14:paraId="71584A0B" w14:textId="77777777" w:rsidR="008A0CAE" w:rsidRDefault="008A0CAE" w:rsidP="008A0CAE">
      <w:pPr>
        <w:suppressAutoHyphens/>
        <w:ind w:left="709" w:hanging="283"/>
        <w:rPr>
          <w:rFonts w:ascii="Times New Roman" w:hAnsi="Times New Roman"/>
          <w:sz w:val="24"/>
          <w:szCs w:val="24"/>
        </w:rPr>
      </w:pPr>
      <w:r w:rsidRPr="008A0CAE">
        <w:rPr>
          <w:rFonts w:ascii="Times New Roman" w:hAnsi="Times New Roman"/>
          <w:b/>
          <w:sz w:val="24"/>
          <w:szCs w:val="24"/>
        </w:rPr>
        <w:t>B)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B</w:t>
      </w:r>
      <w:r w:rsidRPr="005275AF">
        <w:rPr>
          <w:rFonts w:ascii="Times New Roman" w:hAnsi="Times New Roman"/>
          <w:b/>
          <w:sz w:val="24"/>
          <w:szCs w:val="24"/>
        </w:rPr>
        <w:t>udow</w:t>
      </w:r>
      <w:r>
        <w:rPr>
          <w:rFonts w:ascii="Times New Roman" w:hAnsi="Times New Roman"/>
          <w:b/>
          <w:sz w:val="24"/>
          <w:szCs w:val="24"/>
        </w:rPr>
        <w:t xml:space="preserve">a </w:t>
      </w:r>
      <w:r w:rsidRPr="005275AF">
        <w:rPr>
          <w:rFonts w:ascii="Times New Roman" w:hAnsi="Times New Roman"/>
          <w:b/>
          <w:sz w:val="24"/>
          <w:szCs w:val="24"/>
        </w:rPr>
        <w:t>drogi gminnej w Dukli</w:t>
      </w:r>
      <w:r>
        <w:rPr>
          <w:rFonts w:ascii="Times New Roman" w:hAnsi="Times New Roman"/>
          <w:b/>
          <w:sz w:val="24"/>
          <w:szCs w:val="24"/>
        </w:rPr>
        <w:t xml:space="preserve"> na działkach </w:t>
      </w:r>
      <w:r w:rsidRPr="002339BD">
        <w:rPr>
          <w:rFonts w:ascii="Times New Roman" w:hAnsi="Times New Roman"/>
          <w:b/>
          <w:sz w:val="24"/>
          <w:szCs w:val="24"/>
        </w:rPr>
        <w:t>nr ewid. 6/75, 12/11, 6/300, 6/302, 6/303, 6/304, 6/305, 6/306, 6/307 w Dukli</w:t>
      </w:r>
    </w:p>
    <w:p w14:paraId="631D89B2" w14:textId="77777777" w:rsidR="008A0CAE" w:rsidRPr="008A0CAE" w:rsidRDefault="008A0CAE" w:rsidP="00997FF7">
      <w:pPr>
        <w:pStyle w:val="Akapitzlist"/>
        <w:suppressAutoHyphens/>
        <w:spacing w:after="10"/>
        <w:ind w:left="709" w:firstLine="11"/>
        <w:rPr>
          <w:rFonts w:ascii="Times New Roman" w:hAnsi="Times New Roman"/>
          <w:sz w:val="24"/>
          <w:szCs w:val="24"/>
        </w:rPr>
      </w:pPr>
      <w:r w:rsidRPr="008A0CAE">
        <w:rPr>
          <w:rFonts w:ascii="Times New Roman" w:eastAsia="Calibri" w:hAnsi="Times New Roman"/>
          <w:sz w:val="24"/>
          <w:szCs w:val="24"/>
        </w:rPr>
        <w:t>br</w:t>
      </w:r>
      <w:r w:rsidRPr="008A0CAE">
        <w:rPr>
          <w:rFonts w:ascii="Times New Roman" w:hAnsi="Times New Roman"/>
          <w:sz w:val="24"/>
          <w:szCs w:val="24"/>
        </w:rPr>
        <w:t xml:space="preserve">utto:  …………………… zł, </w:t>
      </w:r>
      <w:r w:rsidRPr="00EB590E">
        <w:rPr>
          <w:rFonts w:ascii="Times New Roman" w:hAnsi="Times New Roman"/>
          <w:sz w:val="24"/>
          <w:szCs w:val="24"/>
        </w:rPr>
        <w:t>brutto (słownie złotych</w:t>
      </w:r>
      <w:r>
        <w:rPr>
          <w:rFonts w:ascii="Times New Roman" w:hAnsi="Times New Roman"/>
          <w:sz w:val="24"/>
          <w:szCs w:val="24"/>
        </w:rPr>
        <w:t xml:space="preserve"> </w:t>
      </w:r>
      <w:r w:rsidRPr="00EB590E">
        <w:rPr>
          <w:rFonts w:ascii="Times New Roman" w:hAnsi="Times New Roman"/>
          <w:sz w:val="24"/>
          <w:szCs w:val="24"/>
        </w:rPr>
        <w:t xml:space="preserve">.................),   w   tym   należny   podatek   </w:t>
      </w:r>
      <w:r>
        <w:rPr>
          <w:rFonts w:ascii="Times New Roman" w:hAnsi="Times New Roman"/>
          <w:sz w:val="24"/>
          <w:szCs w:val="24"/>
        </w:rPr>
        <w:t>od towarów i usług (</w:t>
      </w:r>
      <w:r w:rsidRPr="00EB590E">
        <w:rPr>
          <w:rFonts w:ascii="Times New Roman" w:hAnsi="Times New Roman"/>
          <w:sz w:val="24"/>
          <w:szCs w:val="24"/>
        </w:rPr>
        <w:t>VAT</w:t>
      </w:r>
      <w:r>
        <w:rPr>
          <w:rFonts w:ascii="Times New Roman" w:hAnsi="Times New Roman"/>
          <w:sz w:val="24"/>
          <w:szCs w:val="24"/>
        </w:rPr>
        <w:t>),</w:t>
      </w:r>
      <w:r w:rsidRPr="00EB590E">
        <w:rPr>
          <w:rFonts w:ascii="Times New Roman" w:hAnsi="Times New Roman"/>
          <w:sz w:val="24"/>
          <w:szCs w:val="24"/>
        </w:rPr>
        <w:t xml:space="preserve">  zgodnie z obowiązującymi przepisami</w:t>
      </w:r>
      <w:r w:rsidRPr="008A0CAE">
        <w:rPr>
          <w:rFonts w:ascii="Times New Roman" w:hAnsi="Times New Roman"/>
          <w:sz w:val="24"/>
          <w:szCs w:val="24"/>
        </w:rPr>
        <w:t xml:space="preserve"> w tym:</w:t>
      </w:r>
    </w:p>
    <w:p w14:paraId="7F385BAF" w14:textId="77777777" w:rsidR="008A0CAE" w:rsidRPr="008A0CAE" w:rsidRDefault="008A0CAE" w:rsidP="008A0CAE">
      <w:pPr>
        <w:suppressAutoHyphens/>
        <w:rPr>
          <w:rFonts w:ascii="Times New Roman" w:hAnsi="Times New Roman"/>
          <w:sz w:val="24"/>
          <w:szCs w:val="24"/>
        </w:rPr>
      </w:pPr>
      <w:r w:rsidRPr="008A0CAE">
        <w:rPr>
          <w:rFonts w:ascii="Times New Roman" w:hAnsi="Times New Roman"/>
          <w:sz w:val="24"/>
          <w:szCs w:val="24"/>
        </w:rPr>
        <w:t xml:space="preserve">                  -   dofinansowanie Polski Ład, brutto: …………………… zł.,</w:t>
      </w:r>
    </w:p>
    <w:p w14:paraId="3022499A" w14:textId="77777777" w:rsidR="008A0CAE" w:rsidRDefault="008A0CAE" w:rsidP="008A0CAE">
      <w:pPr>
        <w:suppressAutoHyphens/>
        <w:rPr>
          <w:rFonts w:ascii="Times New Roman" w:hAnsi="Times New Roman"/>
          <w:sz w:val="24"/>
          <w:szCs w:val="24"/>
        </w:rPr>
      </w:pPr>
      <w:r w:rsidRPr="008A0CAE">
        <w:rPr>
          <w:rFonts w:ascii="Times New Roman" w:hAnsi="Times New Roman"/>
          <w:sz w:val="24"/>
          <w:szCs w:val="24"/>
        </w:rPr>
        <w:t xml:space="preserve">                  -   środki własne Gminy, brutto</w:t>
      </w:r>
      <w:r>
        <w:rPr>
          <w:rFonts w:ascii="Times New Roman" w:hAnsi="Times New Roman"/>
          <w:sz w:val="24"/>
          <w:szCs w:val="24"/>
        </w:rPr>
        <w:t>:           …………………… zł.</w:t>
      </w:r>
    </w:p>
    <w:p w14:paraId="2E6E6AB2" w14:textId="77777777" w:rsidR="00997FF7" w:rsidRPr="00997FF7" w:rsidRDefault="00997FF7" w:rsidP="008A0CAE">
      <w:pPr>
        <w:suppressAutoHyphens/>
        <w:rPr>
          <w:rFonts w:ascii="Times New Roman" w:hAnsi="Times New Roman"/>
          <w:sz w:val="16"/>
          <w:szCs w:val="24"/>
        </w:rPr>
      </w:pPr>
    </w:p>
    <w:p w14:paraId="5CFFE8A8" w14:textId="77777777" w:rsidR="00997FF7" w:rsidRDefault="00997FF7" w:rsidP="00997FF7">
      <w:pPr>
        <w:pStyle w:val="Akapitzlist"/>
        <w:numPr>
          <w:ilvl w:val="1"/>
          <w:numId w:val="10"/>
        </w:numPr>
        <w:spacing w:line="276" w:lineRule="auto"/>
        <w:ind w:left="426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roku 2025</w:t>
      </w:r>
    </w:p>
    <w:p w14:paraId="608D657F" w14:textId="67F776DE" w:rsidR="00997FF7" w:rsidRPr="008A0CAE" w:rsidRDefault="00997FF7" w:rsidP="000A7C57">
      <w:pPr>
        <w:pStyle w:val="Akapitzlist"/>
        <w:numPr>
          <w:ilvl w:val="2"/>
          <w:numId w:val="10"/>
        </w:numPr>
        <w:spacing w:line="276" w:lineRule="auto"/>
        <w:ind w:left="426" w:hanging="81"/>
        <w:rPr>
          <w:rFonts w:ascii="Times New Roman" w:hAnsi="Times New Roman"/>
          <w:b/>
          <w:sz w:val="24"/>
          <w:szCs w:val="24"/>
        </w:rPr>
      </w:pPr>
      <w:r w:rsidRPr="008A0CAE">
        <w:rPr>
          <w:rFonts w:ascii="Times New Roman" w:hAnsi="Times New Roman"/>
          <w:b/>
          <w:sz w:val="24"/>
          <w:szCs w:val="24"/>
        </w:rPr>
        <w:t>Budowa kaplicy cmentarnej w Dukli wraz z budową ścian na urny z prochami zmarłych i zagospodarowaniem terenu przy kaplicy.</w:t>
      </w:r>
    </w:p>
    <w:p w14:paraId="2B7BABA1" w14:textId="77777777" w:rsidR="00997FF7" w:rsidRPr="008A0CAE" w:rsidRDefault="00997FF7" w:rsidP="00997FF7">
      <w:pPr>
        <w:pStyle w:val="Akapitzlist"/>
        <w:suppressAutoHyphens/>
        <w:spacing w:after="10"/>
        <w:ind w:left="709" w:firstLine="11"/>
        <w:rPr>
          <w:rFonts w:ascii="Times New Roman" w:hAnsi="Times New Roman"/>
          <w:sz w:val="24"/>
          <w:szCs w:val="24"/>
        </w:rPr>
      </w:pPr>
      <w:r w:rsidRPr="008A0CAE">
        <w:rPr>
          <w:rFonts w:ascii="Times New Roman" w:eastAsia="Calibri" w:hAnsi="Times New Roman"/>
          <w:sz w:val="24"/>
          <w:szCs w:val="24"/>
        </w:rPr>
        <w:t>br</w:t>
      </w:r>
      <w:r w:rsidRPr="008A0CAE">
        <w:rPr>
          <w:rFonts w:ascii="Times New Roman" w:hAnsi="Times New Roman"/>
          <w:sz w:val="24"/>
          <w:szCs w:val="24"/>
        </w:rPr>
        <w:t xml:space="preserve">utto:  …………………… zł, </w:t>
      </w:r>
      <w:r w:rsidRPr="00EB590E">
        <w:rPr>
          <w:rFonts w:ascii="Times New Roman" w:hAnsi="Times New Roman"/>
          <w:sz w:val="24"/>
          <w:szCs w:val="24"/>
        </w:rPr>
        <w:t>brutto (słownie złotych</w:t>
      </w:r>
      <w:r>
        <w:rPr>
          <w:rFonts w:ascii="Times New Roman" w:hAnsi="Times New Roman"/>
          <w:sz w:val="24"/>
          <w:szCs w:val="24"/>
        </w:rPr>
        <w:t xml:space="preserve"> </w:t>
      </w:r>
      <w:r w:rsidRPr="00EB590E">
        <w:rPr>
          <w:rFonts w:ascii="Times New Roman" w:hAnsi="Times New Roman"/>
          <w:sz w:val="24"/>
          <w:szCs w:val="24"/>
        </w:rPr>
        <w:t xml:space="preserve">.................),   w   tym   należny   podatek   </w:t>
      </w:r>
      <w:r>
        <w:rPr>
          <w:rFonts w:ascii="Times New Roman" w:hAnsi="Times New Roman"/>
          <w:sz w:val="24"/>
          <w:szCs w:val="24"/>
        </w:rPr>
        <w:t>od towarów i usług (</w:t>
      </w:r>
      <w:r w:rsidRPr="00EB590E">
        <w:rPr>
          <w:rFonts w:ascii="Times New Roman" w:hAnsi="Times New Roman"/>
          <w:sz w:val="24"/>
          <w:szCs w:val="24"/>
        </w:rPr>
        <w:t>VAT</w:t>
      </w:r>
      <w:r>
        <w:rPr>
          <w:rFonts w:ascii="Times New Roman" w:hAnsi="Times New Roman"/>
          <w:sz w:val="24"/>
          <w:szCs w:val="24"/>
        </w:rPr>
        <w:t>),</w:t>
      </w:r>
      <w:r w:rsidRPr="00EB590E">
        <w:rPr>
          <w:rFonts w:ascii="Times New Roman" w:hAnsi="Times New Roman"/>
          <w:sz w:val="24"/>
          <w:szCs w:val="24"/>
        </w:rPr>
        <w:t xml:space="preserve">  zgodnie z obowiązującymi przepisami</w:t>
      </w:r>
      <w:r w:rsidRPr="008A0CAE">
        <w:rPr>
          <w:rFonts w:ascii="Times New Roman" w:hAnsi="Times New Roman"/>
          <w:sz w:val="24"/>
          <w:szCs w:val="24"/>
        </w:rPr>
        <w:t xml:space="preserve"> </w:t>
      </w:r>
    </w:p>
    <w:p w14:paraId="427407F2" w14:textId="77777777" w:rsidR="00997FF7" w:rsidRPr="008A0CAE" w:rsidRDefault="00997FF7" w:rsidP="00997FF7">
      <w:pPr>
        <w:suppressAutoHyphens/>
        <w:rPr>
          <w:rFonts w:ascii="Times New Roman" w:hAnsi="Times New Roman"/>
          <w:sz w:val="24"/>
          <w:szCs w:val="24"/>
        </w:rPr>
      </w:pPr>
      <w:r w:rsidRPr="008A0CAE">
        <w:rPr>
          <w:rFonts w:ascii="Times New Roman" w:hAnsi="Times New Roman"/>
          <w:sz w:val="24"/>
          <w:szCs w:val="24"/>
        </w:rPr>
        <w:t xml:space="preserve">            w tym:</w:t>
      </w:r>
    </w:p>
    <w:p w14:paraId="78619B30" w14:textId="77777777" w:rsidR="00997FF7" w:rsidRPr="008A0CAE" w:rsidRDefault="00997FF7" w:rsidP="00997FF7">
      <w:pPr>
        <w:suppressAutoHyphens/>
        <w:rPr>
          <w:rFonts w:ascii="Times New Roman" w:hAnsi="Times New Roman"/>
          <w:sz w:val="24"/>
          <w:szCs w:val="24"/>
        </w:rPr>
      </w:pPr>
      <w:r w:rsidRPr="008A0CAE">
        <w:rPr>
          <w:rFonts w:ascii="Times New Roman" w:hAnsi="Times New Roman"/>
          <w:sz w:val="24"/>
          <w:szCs w:val="24"/>
        </w:rPr>
        <w:t xml:space="preserve">                  -   dofinansowanie Polski Ład, brutto: …………………… zł.,</w:t>
      </w:r>
    </w:p>
    <w:p w14:paraId="538B7D31" w14:textId="77777777" w:rsidR="00997FF7" w:rsidRDefault="00997FF7" w:rsidP="00997FF7">
      <w:pPr>
        <w:suppressAutoHyphens/>
        <w:rPr>
          <w:rFonts w:ascii="Times New Roman" w:hAnsi="Times New Roman"/>
          <w:sz w:val="24"/>
          <w:szCs w:val="24"/>
        </w:rPr>
      </w:pPr>
      <w:r w:rsidRPr="008A0CAE">
        <w:rPr>
          <w:rFonts w:ascii="Times New Roman" w:hAnsi="Times New Roman"/>
          <w:sz w:val="24"/>
          <w:szCs w:val="24"/>
        </w:rPr>
        <w:t xml:space="preserve">                  -   środki własne Gminy, brutto</w:t>
      </w:r>
      <w:r>
        <w:rPr>
          <w:rFonts w:ascii="Times New Roman" w:hAnsi="Times New Roman"/>
          <w:sz w:val="24"/>
          <w:szCs w:val="24"/>
        </w:rPr>
        <w:t>:           …………………… zł.</w:t>
      </w:r>
    </w:p>
    <w:p w14:paraId="294EAB47" w14:textId="77777777" w:rsidR="00997FF7" w:rsidRDefault="00997FF7" w:rsidP="00997FF7">
      <w:pPr>
        <w:suppressAutoHyphens/>
        <w:ind w:left="709" w:hanging="283"/>
        <w:rPr>
          <w:rFonts w:ascii="Times New Roman" w:hAnsi="Times New Roman"/>
          <w:sz w:val="24"/>
          <w:szCs w:val="24"/>
        </w:rPr>
      </w:pPr>
      <w:r w:rsidRPr="008A0CAE">
        <w:rPr>
          <w:rFonts w:ascii="Times New Roman" w:hAnsi="Times New Roman"/>
          <w:b/>
          <w:sz w:val="24"/>
          <w:szCs w:val="24"/>
        </w:rPr>
        <w:lastRenderedPageBreak/>
        <w:t>B)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B</w:t>
      </w:r>
      <w:r w:rsidRPr="005275AF">
        <w:rPr>
          <w:rFonts w:ascii="Times New Roman" w:hAnsi="Times New Roman"/>
          <w:b/>
          <w:sz w:val="24"/>
          <w:szCs w:val="24"/>
        </w:rPr>
        <w:t>udow</w:t>
      </w:r>
      <w:r>
        <w:rPr>
          <w:rFonts w:ascii="Times New Roman" w:hAnsi="Times New Roman"/>
          <w:b/>
          <w:sz w:val="24"/>
          <w:szCs w:val="24"/>
        </w:rPr>
        <w:t xml:space="preserve">a </w:t>
      </w:r>
      <w:r w:rsidRPr="005275AF">
        <w:rPr>
          <w:rFonts w:ascii="Times New Roman" w:hAnsi="Times New Roman"/>
          <w:b/>
          <w:sz w:val="24"/>
          <w:szCs w:val="24"/>
        </w:rPr>
        <w:t>drogi gminnej w Dukli</w:t>
      </w:r>
      <w:r>
        <w:rPr>
          <w:rFonts w:ascii="Times New Roman" w:hAnsi="Times New Roman"/>
          <w:b/>
          <w:sz w:val="24"/>
          <w:szCs w:val="24"/>
        </w:rPr>
        <w:t xml:space="preserve"> na działkach </w:t>
      </w:r>
      <w:r w:rsidRPr="002339BD">
        <w:rPr>
          <w:rFonts w:ascii="Times New Roman" w:hAnsi="Times New Roman"/>
          <w:b/>
          <w:sz w:val="24"/>
          <w:szCs w:val="24"/>
        </w:rPr>
        <w:t>nr ewid. 6/75, 12/11, 6/300, 6/302, 6/303, 6/304, 6/305, 6/306, 6/307 w Dukli</w:t>
      </w:r>
    </w:p>
    <w:p w14:paraId="4A0D7A8A" w14:textId="77777777" w:rsidR="00997FF7" w:rsidRPr="008A0CAE" w:rsidRDefault="00997FF7" w:rsidP="00997FF7">
      <w:pPr>
        <w:pStyle w:val="Akapitzlist"/>
        <w:suppressAutoHyphens/>
        <w:spacing w:after="10"/>
        <w:ind w:left="709" w:firstLine="11"/>
        <w:rPr>
          <w:rFonts w:ascii="Times New Roman" w:hAnsi="Times New Roman"/>
          <w:sz w:val="24"/>
          <w:szCs w:val="24"/>
        </w:rPr>
      </w:pPr>
      <w:r w:rsidRPr="008A0CAE">
        <w:rPr>
          <w:rFonts w:ascii="Times New Roman" w:eastAsia="Calibri" w:hAnsi="Times New Roman"/>
          <w:sz w:val="24"/>
          <w:szCs w:val="24"/>
        </w:rPr>
        <w:t>br</w:t>
      </w:r>
      <w:r w:rsidRPr="008A0CAE">
        <w:rPr>
          <w:rFonts w:ascii="Times New Roman" w:hAnsi="Times New Roman"/>
          <w:sz w:val="24"/>
          <w:szCs w:val="24"/>
        </w:rPr>
        <w:t xml:space="preserve">utto:  …………………… zł, </w:t>
      </w:r>
      <w:r w:rsidRPr="00EB590E">
        <w:rPr>
          <w:rFonts w:ascii="Times New Roman" w:hAnsi="Times New Roman"/>
          <w:sz w:val="24"/>
          <w:szCs w:val="24"/>
        </w:rPr>
        <w:t>brutto (słownie złotych</w:t>
      </w:r>
      <w:r>
        <w:rPr>
          <w:rFonts w:ascii="Times New Roman" w:hAnsi="Times New Roman"/>
          <w:sz w:val="24"/>
          <w:szCs w:val="24"/>
        </w:rPr>
        <w:t xml:space="preserve"> </w:t>
      </w:r>
      <w:r w:rsidRPr="00EB590E">
        <w:rPr>
          <w:rFonts w:ascii="Times New Roman" w:hAnsi="Times New Roman"/>
          <w:sz w:val="24"/>
          <w:szCs w:val="24"/>
        </w:rPr>
        <w:t xml:space="preserve">.................),   w   tym   należny   podatek   </w:t>
      </w:r>
      <w:r>
        <w:rPr>
          <w:rFonts w:ascii="Times New Roman" w:hAnsi="Times New Roman"/>
          <w:sz w:val="24"/>
          <w:szCs w:val="24"/>
        </w:rPr>
        <w:t>od towarów i usług (</w:t>
      </w:r>
      <w:r w:rsidRPr="00EB590E">
        <w:rPr>
          <w:rFonts w:ascii="Times New Roman" w:hAnsi="Times New Roman"/>
          <w:sz w:val="24"/>
          <w:szCs w:val="24"/>
        </w:rPr>
        <w:t>VAT</w:t>
      </w:r>
      <w:r>
        <w:rPr>
          <w:rFonts w:ascii="Times New Roman" w:hAnsi="Times New Roman"/>
          <w:sz w:val="24"/>
          <w:szCs w:val="24"/>
        </w:rPr>
        <w:t>),</w:t>
      </w:r>
      <w:r w:rsidRPr="00EB590E">
        <w:rPr>
          <w:rFonts w:ascii="Times New Roman" w:hAnsi="Times New Roman"/>
          <w:sz w:val="24"/>
          <w:szCs w:val="24"/>
        </w:rPr>
        <w:t xml:space="preserve">  zgodnie z obowiązującymi przepisami</w:t>
      </w:r>
      <w:r w:rsidRPr="008A0CAE">
        <w:rPr>
          <w:rFonts w:ascii="Times New Roman" w:hAnsi="Times New Roman"/>
          <w:sz w:val="24"/>
          <w:szCs w:val="24"/>
        </w:rPr>
        <w:t xml:space="preserve"> w tym:</w:t>
      </w:r>
    </w:p>
    <w:p w14:paraId="0222DF5F" w14:textId="77777777" w:rsidR="00997FF7" w:rsidRPr="008A0CAE" w:rsidRDefault="00997FF7" w:rsidP="00997FF7">
      <w:pPr>
        <w:suppressAutoHyphens/>
        <w:rPr>
          <w:rFonts w:ascii="Times New Roman" w:hAnsi="Times New Roman"/>
          <w:sz w:val="24"/>
          <w:szCs w:val="24"/>
        </w:rPr>
      </w:pPr>
      <w:r w:rsidRPr="008A0CAE">
        <w:rPr>
          <w:rFonts w:ascii="Times New Roman" w:hAnsi="Times New Roman"/>
          <w:sz w:val="24"/>
          <w:szCs w:val="24"/>
        </w:rPr>
        <w:t xml:space="preserve">                  -   dofinansowanie Polski Ład, brutto: …………………… zł.,</w:t>
      </w:r>
    </w:p>
    <w:p w14:paraId="0EDFEDD2" w14:textId="77777777" w:rsidR="00997FF7" w:rsidRDefault="00997FF7" w:rsidP="00997FF7">
      <w:pPr>
        <w:suppressAutoHyphens/>
        <w:rPr>
          <w:rFonts w:ascii="Times New Roman" w:hAnsi="Times New Roman"/>
          <w:sz w:val="24"/>
          <w:szCs w:val="24"/>
        </w:rPr>
      </w:pPr>
      <w:r w:rsidRPr="008A0CAE">
        <w:rPr>
          <w:rFonts w:ascii="Times New Roman" w:hAnsi="Times New Roman"/>
          <w:sz w:val="24"/>
          <w:szCs w:val="24"/>
        </w:rPr>
        <w:t xml:space="preserve">                  -   środki własne Gminy, brutto</w:t>
      </w:r>
      <w:r>
        <w:rPr>
          <w:rFonts w:ascii="Times New Roman" w:hAnsi="Times New Roman"/>
          <w:sz w:val="24"/>
          <w:szCs w:val="24"/>
        </w:rPr>
        <w:t>:           …………………… zł.</w:t>
      </w:r>
    </w:p>
    <w:p w14:paraId="3FB34E82" w14:textId="77777777" w:rsidR="00755AA7" w:rsidRDefault="00755AA7" w:rsidP="00755AA7">
      <w:pPr>
        <w:pStyle w:val="Akapitzlist"/>
        <w:numPr>
          <w:ilvl w:val="1"/>
          <w:numId w:val="10"/>
        </w:numPr>
        <w:spacing w:line="276" w:lineRule="auto"/>
        <w:ind w:left="426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roku 2026</w:t>
      </w:r>
    </w:p>
    <w:p w14:paraId="5CD7AB10" w14:textId="77777777" w:rsidR="00755AA7" w:rsidRPr="00755AA7" w:rsidRDefault="00755AA7" w:rsidP="00755AA7">
      <w:pPr>
        <w:pStyle w:val="Akapitzlist"/>
        <w:numPr>
          <w:ilvl w:val="2"/>
          <w:numId w:val="10"/>
        </w:numPr>
        <w:spacing w:line="276" w:lineRule="auto"/>
        <w:ind w:left="709" w:hanging="283"/>
        <w:rPr>
          <w:rFonts w:ascii="Times New Roman" w:hAnsi="Times New Roman"/>
          <w:b/>
          <w:sz w:val="24"/>
          <w:szCs w:val="24"/>
        </w:rPr>
      </w:pPr>
      <w:r w:rsidRPr="00755AA7">
        <w:rPr>
          <w:rFonts w:ascii="Times New Roman" w:hAnsi="Times New Roman"/>
          <w:b/>
          <w:sz w:val="24"/>
          <w:szCs w:val="24"/>
        </w:rPr>
        <w:t>Budowa kaplicy cmentarnej w Dukli wraz z budową ścian na urny z prochami zmarłych i zagospodarowaniem terenu przy kaplicy.</w:t>
      </w:r>
    </w:p>
    <w:p w14:paraId="58CA7CD9" w14:textId="77777777" w:rsidR="00755AA7" w:rsidRPr="008A0CAE" w:rsidRDefault="00755AA7" w:rsidP="00755AA7">
      <w:pPr>
        <w:pStyle w:val="Akapitzlist"/>
        <w:suppressAutoHyphens/>
        <w:spacing w:after="10"/>
        <w:ind w:left="709" w:firstLine="11"/>
        <w:rPr>
          <w:rFonts w:ascii="Times New Roman" w:hAnsi="Times New Roman"/>
          <w:sz w:val="24"/>
          <w:szCs w:val="24"/>
        </w:rPr>
      </w:pPr>
      <w:r w:rsidRPr="008A0CAE">
        <w:rPr>
          <w:rFonts w:ascii="Times New Roman" w:eastAsia="Calibri" w:hAnsi="Times New Roman"/>
          <w:sz w:val="24"/>
          <w:szCs w:val="24"/>
        </w:rPr>
        <w:t>br</w:t>
      </w:r>
      <w:r w:rsidRPr="008A0CAE">
        <w:rPr>
          <w:rFonts w:ascii="Times New Roman" w:hAnsi="Times New Roman"/>
          <w:sz w:val="24"/>
          <w:szCs w:val="24"/>
        </w:rPr>
        <w:t xml:space="preserve">utto:  …………………… zł, </w:t>
      </w:r>
      <w:r w:rsidRPr="00EB590E">
        <w:rPr>
          <w:rFonts w:ascii="Times New Roman" w:hAnsi="Times New Roman"/>
          <w:sz w:val="24"/>
          <w:szCs w:val="24"/>
        </w:rPr>
        <w:t>brutto (słownie złotych</w:t>
      </w:r>
      <w:r>
        <w:rPr>
          <w:rFonts w:ascii="Times New Roman" w:hAnsi="Times New Roman"/>
          <w:sz w:val="24"/>
          <w:szCs w:val="24"/>
        </w:rPr>
        <w:t xml:space="preserve"> </w:t>
      </w:r>
      <w:r w:rsidRPr="00EB590E">
        <w:rPr>
          <w:rFonts w:ascii="Times New Roman" w:hAnsi="Times New Roman"/>
          <w:sz w:val="24"/>
          <w:szCs w:val="24"/>
        </w:rPr>
        <w:t xml:space="preserve">.................),   w   tym   należny   podatek   </w:t>
      </w:r>
      <w:r>
        <w:rPr>
          <w:rFonts w:ascii="Times New Roman" w:hAnsi="Times New Roman"/>
          <w:sz w:val="24"/>
          <w:szCs w:val="24"/>
        </w:rPr>
        <w:t>od towarów i usług (</w:t>
      </w:r>
      <w:r w:rsidRPr="00EB590E">
        <w:rPr>
          <w:rFonts w:ascii="Times New Roman" w:hAnsi="Times New Roman"/>
          <w:sz w:val="24"/>
          <w:szCs w:val="24"/>
        </w:rPr>
        <w:t>VAT</w:t>
      </w:r>
      <w:r>
        <w:rPr>
          <w:rFonts w:ascii="Times New Roman" w:hAnsi="Times New Roman"/>
          <w:sz w:val="24"/>
          <w:szCs w:val="24"/>
        </w:rPr>
        <w:t>),</w:t>
      </w:r>
      <w:r w:rsidRPr="00EB590E">
        <w:rPr>
          <w:rFonts w:ascii="Times New Roman" w:hAnsi="Times New Roman"/>
          <w:sz w:val="24"/>
          <w:szCs w:val="24"/>
        </w:rPr>
        <w:t xml:space="preserve">  zgodnie z obowiązującymi przepisami</w:t>
      </w:r>
      <w:r w:rsidRPr="008A0CAE">
        <w:rPr>
          <w:rFonts w:ascii="Times New Roman" w:hAnsi="Times New Roman"/>
          <w:sz w:val="24"/>
          <w:szCs w:val="24"/>
        </w:rPr>
        <w:t xml:space="preserve"> </w:t>
      </w:r>
    </w:p>
    <w:p w14:paraId="6B246A38" w14:textId="77777777" w:rsidR="00755AA7" w:rsidRPr="008A0CAE" w:rsidRDefault="00755AA7" w:rsidP="00755AA7">
      <w:pPr>
        <w:suppressAutoHyphens/>
        <w:rPr>
          <w:rFonts w:ascii="Times New Roman" w:hAnsi="Times New Roman"/>
          <w:sz w:val="24"/>
          <w:szCs w:val="24"/>
        </w:rPr>
      </w:pPr>
      <w:r w:rsidRPr="008A0CAE">
        <w:rPr>
          <w:rFonts w:ascii="Times New Roman" w:hAnsi="Times New Roman"/>
          <w:sz w:val="24"/>
          <w:szCs w:val="24"/>
        </w:rPr>
        <w:t xml:space="preserve">            w tym:</w:t>
      </w:r>
    </w:p>
    <w:p w14:paraId="6F0BDAEE" w14:textId="77777777" w:rsidR="00755AA7" w:rsidRPr="008A0CAE" w:rsidRDefault="00755AA7" w:rsidP="00755AA7">
      <w:pPr>
        <w:suppressAutoHyphens/>
        <w:rPr>
          <w:rFonts w:ascii="Times New Roman" w:hAnsi="Times New Roman"/>
          <w:sz w:val="24"/>
          <w:szCs w:val="24"/>
        </w:rPr>
      </w:pPr>
      <w:r w:rsidRPr="008A0CAE">
        <w:rPr>
          <w:rFonts w:ascii="Times New Roman" w:hAnsi="Times New Roman"/>
          <w:sz w:val="24"/>
          <w:szCs w:val="24"/>
        </w:rPr>
        <w:t xml:space="preserve">                  -   dofinansowanie Polski Ład, brutto: …………………… zł.,</w:t>
      </w:r>
    </w:p>
    <w:p w14:paraId="34DACE94" w14:textId="77777777" w:rsidR="00755AA7" w:rsidRDefault="00755AA7" w:rsidP="00755AA7">
      <w:pPr>
        <w:suppressAutoHyphens/>
        <w:rPr>
          <w:rFonts w:ascii="Times New Roman" w:hAnsi="Times New Roman"/>
          <w:sz w:val="24"/>
          <w:szCs w:val="24"/>
        </w:rPr>
      </w:pPr>
      <w:r w:rsidRPr="008A0CAE">
        <w:rPr>
          <w:rFonts w:ascii="Times New Roman" w:hAnsi="Times New Roman"/>
          <w:sz w:val="24"/>
          <w:szCs w:val="24"/>
        </w:rPr>
        <w:t xml:space="preserve">                  -   środki własne Gminy, brutto</w:t>
      </w:r>
      <w:r>
        <w:rPr>
          <w:rFonts w:ascii="Times New Roman" w:hAnsi="Times New Roman"/>
          <w:sz w:val="24"/>
          <w:szCs w:val="24"/>
        </w:rPr>
        <w:t>:           …………………… zł.</w:t>
      </w:r>
    </w:p>
    <w:p w14:paraId="4933CFD1" w14:textId="77777777" w:rsidR="00755AA7" w:rsidRDefault="00755AA7" w:rsidP="00755AA7">
      <w:pPr>
        <w:suppressAutoHyphens/>
        <w:ind w:left="709" w:hanging="283"/>
        <w:rPr>
          <w:rFonts w:ascii="Times New Roman" w:hAnsi="Times New Roman"/>
          <w:sz w:val="24"/>
          <w:szCs w:val="24"/>
        </w:rPr>
      </w:pPr>
      <w:r w:rsidRPr="008A0CAE">
        <w:rPr>
          <w:rFonts w:ascii="Times New Roman" w:hAnsi="Times New Roman"/>
          <w:b/>
          <w:sz w:val="24"/>
          <w:szCs w:val="24"/>
        </w:rPr>
        <w:t>B)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B</w:t>
      </w:r>
      <w:r w:rsidRPr="005275AF">
        <w:rPr>
          <w:rFonts w:ascii="Times New Roman" w:hAnsi="Times New Roman"/>
          <w:b/>
          <w:sz w:val="24"/>
          <w:szCs w:val="24"/>
        </w:rPr>
        <w:t>udow</w:t>
      </w:r>
      <w:r>
        <w:rPr>
          <w:rFonts w:ascii="Times New Roman" w:hAnsi="Times New Roman"/>
          <w:b/>
          <w:sz w:val="24"/>
          <w:szCs w:val="24"/>
        </w:rPr>
        <w:t xml:space="preserve">a </w:t>
      </w:r>
      <w:r w:rsidRPr="005275AF">
        <w:rPr>
          <w:rFonts w:ascii="Times New Roman" w:hAnsi="Times New Roman"/>
          <w:b/>
          <w:sz w:val="24"/>
          <w:szCs w:val="24"/>
        </w:rPr>
        <w:t>drogi gminnej w Dukli</w:t>
      </w:r>
      <w:r>
        <w:rPr>
          <w:rFonts w:ascii="Times New Roman" w:hAnsi="Times New Roman"/>
          <w:b/>
          <w:sz w:val="24"/>
          <w:szCs w:val="24"/>
        </w:rPr>
        <w:t xml:space="preserve"> na działkach </w:t>
      </w:r>
      <w:r w:rsidRPr="002339BD">
        <w:rPr>
          <w:rFonts w:ascii="Times New Roman" w:hAnsi="Times New Roman"/>
          <w:b/>
          <w:sz w:val="24"/>
          <w:szCs w:val="24"/>
        </w:rPr>
        <w:t>nr ewid. 6/75, 12/11, 6/300, 6/302, 6/303, 6/304, 6/305, 6/306, 6/307 w Dukli</w:t>
      </w:r>
    </w:p>
    <w:p w14:paraId="63B86CC6" w14:textId="77777777" w:rsidR="00755AA7" w:rsidRPr="008A0CAE" w:rsidRDefault="00755AA7" w:rsidP="00755AA7">
      <w:pPr>
        <w:pStyle w:val="Akapitzlist"/>
        <w:suppressAutoHyphens/>
        <w:spacing w:after="10"/>
        <w:ind w:left="709" w:firstLine="11"/>
        <w:rPr>
          <w:rFonts w:ascii="Times New Roman" w:hAnsi="Times New Roman"/>
          <w:sz w:val="24"/>
          <w:szCs w:val="24"/>
        </w:rPr>
      </w:pPr>
      <w:r w:rsidRPr="008A0CAE">
        <w:rPr>
          <w:rFonts w:ascii="Times New Roman" w:eastAsia="Calibri" w:hAnsi="Times New Roman"/>
          <w:sz w:val="24"/>
          <w:szCs w:val="24"/>
        </w:rPr>
        <w:t>br</w:t>
      </w:r>
      <w:r w:rsidRPr="008A0CAE">
        <w:rPr>
          <w:rFonts w:ascii="Times New Roman" w:hAnsi="Times New Roman"/>
          <w:sz w:val="24"/>
          <w:szCs w:val="24"/>
        </w:rPr>
        <w:t xml:space="preserve">utto:  …………………… zł, </w:t>
      </w:r>
      <w:r w:rsidRPr="00EB590E">
        <w:rPr>
          <w:rFonts w:ascii="Times New Roman" w:hAnsi="Times New Roman"/>
          <w:sz w:val="24"/>
          <w:szCs w:val="24"/>
        </w:rPr>
        <w:t>brutto (słownie złotych</w:t>
      </w:r>
      <w:r>
        <w:rPr>
          <w:rFonts w:ascii="Times New Roman" w:hAnsi="Times New Roman"/>
          <w:sz w:val="24"/>
          <w:szCs w:val="24"/>
        </w:rPr>
        <w:t xml:space="preserve"> </w:t>
      </w:r>
      <w:r w:rsidRPr="00EB590E">
        <w:rPr>
          <w:rFonts w:ascii="Times New Roman" w:hAnsi="Times New Roman"/>
          <w:sz w:val="24"/>
          <w:szCs w:val="24"/>
        </w:rPr>
        <w:t xml:space="preserve">.................),   w   tym   należny   podatek   </w:t>
      </w:r>
      <w:r>
        <w:rPr>
          <w:rFonts w:ascii="Times New Roman" w:hAnsi="Times New Roman"/>
          <w:sz w:val="24"/>
          <w:szCs w:val="24"/>
        </w:rPr>
        <w:t>od towarów i usług (</w:t>
      </w:r>
      <w:r w:rsidRPr="00EB590E">
        <w:rPr>
          <w:rFonts w:ascii="Times New Roman" w:hAnsi="Times New Roman"/>
          <w:sz w:val="24"/>
          <w:szCs w:val="24"/>
        </w:rPr>
        <w:t>VAT</w:t>
      </w:r>
      <w:r>
        <w:rPr>
          <w:rFonts w:ascii="Times New Roman" w:hAnsi="Times New Roman"/>
          <w:sz w:val="24"/>
          <w:szCs w:val="24"/>
        </w:rPr>
        <w:t>),</w:t>
      </w:r>
      <w:r w:rsidRPr="00EB590E">
        <w:rPr>
          <w:rFonts w:ascii="Times New Roman" w:hAnsi="Times New Roman"/>
          <w:sz w:val="24"/>
          <w:szCs w:val="24"/>
        </w:rPr>
        <w:t xml:space="preserve">  zgodnie z obowiązującymi przepisami</w:t>
      </w:r>
      <w:r w:rsidRPr="008A0CAE">
        <w:rPr>
          <w:rFonts w:ascii="Times New Roman" w:hAnsi="Times New Roman"/>
          <w:sz w:val="24"/>
          <w:szCs w:val="24"/>
        </w:rPr>
        <w:t xml:space="preserve"> w tym:</w:t>
      </w:r>
    </w:p>
    <w:p w14:paraId="3531DEB1" w14:textId="77777777" w:rsidR="00755AA7" w:rsidRPr="008A0CAE" w:rsidRDefault="00755AA7" w:rsidP="00755AA7">
      <w:pPr>
        <w:suppressAutoHyphens/>
        <w:rPr>
          <w:rFonts w:ascii="Times New Roman" w:hAnsi="Times New Roman"/>
          <w:sz w:val="24"/>
          <w:szCs w:val="24"/>
        </w:rPr>
      </w:pPr>
      <w:r w:rsidRPr="008A0CAE">
        <w:rPr>
          <w:rFonts w:ascii="Times New Roman" w:hAnsi="Times New Roman"/>
          <w:sz w:val="24"/>
          <w:szCs w:val="24"/>
        </w:rPr>
        <w:t xml:space="preserve">                  -   dofinansowanie Polski Ład, brutto: …………………… zł.,</w:t>
      </w:r>
    </w:p>
    <w:p w14:paraId="55390251" w14:textId="77777777" w:rsidR="00755AA7" w:rsidRDefault="00755AA7" w:rsidP="00755AA7">
      <w:pPr>
        <w:suppressAutoHyphens/>
        <w:rPr>
          <w:rFonts w:ascii="Times New Roman" w:hAnsi="Times New Roman"/>
          <w:sz w:val="24"/>
          <w:szCs w:val="24"/>
        </w:rPr>
      </w:pPr>
      <w:r w:rsidRPr="008A0CAE">
        <w:rPr>
          <w:rFonts w:ascii="Times New Roman" w:hAnsi="Times New Roman"/>
          <w:sz w:val="24"/>
          <w:szCs w:val="24"/>
        </w:rPr>
        <w:t xml:space="preserve">                  -   środki własne Gminy, brutto</w:t>
      </w:r>
      <w:r>
        <w:rPr>
          <w:rFonts w:ascii="Times New Roman" w:hAnsi="Times New Roman"/>
          <w:sz w:val="24"/>
          <w:szCs w:val="24"/>
        </w:rPr>
        <w:t>:           …………………… zł.</w:t>
      </w:r>
    </w:p>
    <w:p w14:paraId="071ACB59" w14:textId="77777777" w:rsidR="008A0CAE" w:rsidRDefault="008A0CAE" w:rsidP="005A6F25">
      <w:pPr>
        <w:pStyle w:val="Akapitzlist"/>
        <w:suppressAutoHyphens/>
        <w:overflowPunct/>
        <w:autoSpaceDE/>
        <w:adjustRightInd/>
        <w:spacing w:line="276" w:lineRule="auto"/>
        <w:ind w:left="426" w:hanging="426"/>
        <w:contextualSpacing/>
        <w:mirrorIndents/>
        <w:textAlignment w:val="auto"/>
        <w:rPr>
          <w:rFonts w:ascii="Times New Roman" w:hAnsi="Times New Roman"/>
          <w:sz w:val="24"/>
          <w:szCs w:val="24"/>
        </w:rPr>
      </w:pPr>
    </w:p>
    <w:p w14:paraId="29F7DAB8" w14:textId="77777777" w:rsidR="006C579D" w:rsidRPr="00287066" w:rsidRDefault="00287066" w:rsidP="005A6F25">
      <w:pPr>
        <w:pStyle w:val="Akapitzlist"/>
        <w:suppressAutoHyphens/>
        <w:overflowPunct/>
        <w:autoSpaceDE/>
        <w:adjustRightInd/>
        <w:spacing w:line="276" w:lineRule="auto"/>
        <w:ind w:left="426" w:hanging="426"/>
        <w:contextualSpacing/>
        <w:mirrorIndents/>
        <w:textAlignment w:val="auto"/>
        <w:rPr>
          <w:rFonts w:ascii="Times New Roman" w:eastAsia="SimSun" w:hAnsi="Times New Roman"/>
          <w:kern w:val="2"/>
          <w:sz w:val="24"/>
          <w:szCs w:val="24"/>
          <w:lang w:bidi="en-US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ab/>
      </w:r>
      <w:r w:rsidR="006C579D" w:rsidRPr="00287066">
        <w:rPr>
          <w:rFonts w:ascii="Times New Roman" w:hAnsi="Times New Roman"/>
          <w:sz w:val="24"/>
          <w:szCs w:val="24"/>
        </w:rPr>
        <w:t>Ostateczna wysokość wynagrodzenia za wykonanie przedmiotu umowy zostanie ustalona w oparciu o kosztorys powykonawczy sporządzony na podstawie faktycznie zrealizowanych ilości robót oraz nośników cen i cen jednostkowych z kosztorysu ofertowego.</w:t>
      </w:r>
    </w:p>
    <w:p w14:paraId="248E7FF7" w14:textId="77777777" w:rsidR="006C579D" w:rsidRPr="00130B8F" w:rsidRDefault="006C579D" w:rsidP="00212CD0">
      <w:pPr>
        <w:pStyle w:val="Akapitzlist"/>
        <w:numPr>
          <w:ilvl w:val="0"/>
          <w:numId w:val="5"/>
        </w:numPr>
        <w:suppressAutoHyphens/>
        <w:overflowPunct/>
        <w:autoSpaceDE/>
        <w:adjustRightInd/>
        <w:spacing w:line="276" w:lineRule="auto"/>
        <w:ind w:left="426"/>
        <w:contextualSpacing/>
        <w:mirrorIndents/>
        <w:textAlignment w:val="auto"/>
        <w:rPr>
          <w:rFonts w:ascii="Times New Roman" w:eastAsia="SimSun" w:hAnsi="Times New Roman"/>
          <w:kern w:val="2"/>
          <w:sz w:val="24"/>
          <w:szCs w:val="24"/>
          <w:lang w:bidi="en-US"/>
        </w:rPr>
      </w:pPr>
      <w:r w:rsidRPr="00130B8F">
        <w:rPr>
          <w:rFonts w:ascii="Times New Roman" w:hAnsi="Times New Roman"/>
          <w:color w:val="000000"/>
          <w:sz w:val="24"/>
          <w:szCs w:val="24"/>
        </w:rPr>
        <w:t>W przypadku, gdy w trakcie wykonywania robót okaże się, że przedmiar robót nie uwzględniał wszystkich robót koniecznych do wykonania na podstawie dokumentacji projektowej albo występują inne rozbieżności pomiędzy przedmiarem, a dokumentacją projektową</w:t>
      </w:r>
      <w:r w:rsidR="00C13113" w:rsidRPr="00130B8F">
        <w:rPr>
          <w:rFonts w:ascii="Times New Roman" w:hAnsi="Times New Roman"/>
          <w:color w:val="000000"/>
          <w:sz w:val="24"/>
          <w:szCs w:val="24"/>
        </w:rPr>
        <w:t>,</w:t>
      </w:r>
      <w:r w:rsidRPr="00130B8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30B8F">
        <w:rPr>
          <w:rFonts w:ascii="Times New Roman" w:hAnsi="Times New Roman"/>
          <w:sz w:val="24"/>
          <w:szCs w:val="24"/>
        </w:rPr>
        <w:t>Wykonawca zobowiązany jest do poinformowania</w:t>
      </w:r>
      <w:r w:rsidR="00C13113" w:rsidRPr="00130B8F">
        <w:rPr>
          <w:rFonts w:ascii="Times New Roman" w:hAnsi="Times New Roman"/>
          <w:sz w:val="24"/>
          <w:szCs w:val="24"/>
        </w:rPr>
        <w:t xml:space="preserve"> o tym</w:t>
      </w:r>
      <w:r w:rsidRPr="00130B8F">
        <w:rPr>
          <w:rFonts w:ascii="Times New Roman" w:hAnsi="Times New Roman"/>
          <w:sz w:val="24"/>
          <w:szCs w:val="24"/>
        </w:rPr>
        <w:t xml:space="preserve"> niezwłocznie Zamawiającego. Roboty te zostaną rozliczone </w:t>
      </w:r>
      <w:r w:rsidR="00BD3335">
        <w:rPr>
          <w:rFonts w:ascii="Times New Roman" w:hAnsi="Times New Roman"/>
          <w:sz w:val="24"/>
          <w:szCs w:val="24"/>
        </w:rPr>
        <w:t xml:space="preserve">po uprzedniej zgodzie Zamawiającego, na podstawie cen jednostkowych </w:t>
      </w:r>
      <w:r w:rsidRPr="00130B8F">
        <w:rPr>
          <w:rFonts w:ascii="Times New Roman" w:hAnsi="Times New Roman"/>
          <w:sz w:val="24"/>
          <w:szCs w:val="24"/>
        </w:rPr>
        <w:t xml:space="preserve">z kosztorysu </w:t>
      </w:r>
      <w:r w:rsidR="00130B8F">
        <w:rPr>
          <w:rFonts w:ascii="Times New Roman" w:hAnsi="Times New Roman"/>
          <w:sz w:val="24"/>
          <w:szCs w:val="24"/>
        </w:rPr>
        <w:t>szczegółowego</w:t>
      </w:r>
      <w:r w:rsidRPr="00130B8F">
        <w:rPr>
          <w:rFonts w:ascii="Times New Roman" w:hAnsi="Times New Roman"/>
          <w:sz w:val="24"/>
          <w:szCs w:val="24"/>
        </w:rPr>
        <w:t xml:space="preserve"> ofertowego lub nośników cen na podstawie których sporządzono kosztorys </w:t>
      </w:r>
      <w:r w:rsidR="00130B8F">
        <w:rPr>
          <w:rFonts w:ascii="Times New Roman" w:hAnsi="Times New Roman"/>
          <w:sz w:val="24"/>
          <w:szCs w:val="24"/>
        </w:rPr>
        <w:t>szczegółowy</w:t>
      </w:r>
      <w:r w:rsidRPr="00130B8F">
        <w:rPr>
          <w:rFonts w:ascii="Times New Roman" w:hAnsi="Times New Roman"/>
          <w:sz w:val="24"/>
          <w:szCs w:val="24"/>
        </w:rPr>
        <w:t xml:space="preserve"> ofertowy: </w:t>
      </w:r>
    </w:p>
    <w:p w14:paraId="09CFE646" w14:textId="77777777" w:rsidR="006C579D" w:rsidRPr="0026666D" w:rsidRDefault="006C579D" w:rsidP="00212CD0">
      <w:pPr>
        <w:numPr>
          <w:ilvl w:val="0"/>
          <w:numId w:val="51"/>
        </w:numPr>
        <w:suppressAutoHyphens/>
        <w:overflowPunct/>
        <w:autoSpaceDE/>
        <w:adjustRightInd/>
        <w:spacing w:line="276" w:lineRule="auto"/>
        <w:ind w:left="284" w:firstLine="425"/>
        <w:contextualSpacing/>
        <w:mirrorIndents/>
        <w:textAlignment w:val="auto"/>
        <w:rPr>
          <w:rFonts w:ascii="Times New Roman" w:eastAsia="SimSun" w:hAnsi="Times New Roman"/>
          <w:kern w:val="2"/>
          <w:sz w:val="24"/>
          <w:szCs w:val="24"/>
          <w:lang w:bidi="en-US"/>
        </w:rPr>
      </w:pPr>
      <w:r w:rsidRPr="0026666D">
        <w:rPr>
          <w:rFonts w:ascii="Times New Roman" w:hAnsi="Times New Roman"/>
          <w:sz w:val="24"/>
          <w:szCs w:val="24"/>
        </w:rPr>
        <w:t>stawka roboczogodziny: ….…..zł/r-g,</w:t>
      </w:r>
    </w:p>
    <w:p w14:paraId="07C1C01C" w14:textId="77777777" w:rsidR="006C579D" w:rsidRPr="0026666D" w:rsidRDefault="006C579D" w:rsidP="00212CD0">
      <w:pPr>
        <w:numPr>
          <w:ilvl w:val="0"/>
          <w:numId w:val="51"/>
        </w:numPr>
        <w:suppressAutoHyphens/>
        <w:overflowPunct/>
        <w:autoSpaceDE/>
        <w:adjustRightInd/>
        <w:spacing w:line="276" w:lineRule="auto"/>
        <w:ind w:left="284" w:firstLine="425"/>
        <w:contextualSpacing/>
        <w:mirrorIndents/>
        <w:textAlignment w:val="auto"/>
        <w:rPr>
          <w:rFonts w:ascii="Times New Roman" w:eastAsia="SimSun" w:hAnsi="Times New Roman"/>
          <w:kern w:val="2"/>
          <w:sz w:val="24"/>
          <w:szCs w:val="24"/>
          <w:lang w:bidi="en-US"/>
        </w:rPr>
      </w:pPr>
      <w:r w:rsidRPr="0026666D">
        <w:rPr>
          <w:rFonts w:ascii="Times New Roman" w:hAnsi="Times New Roman"/>
          <w:sz w:val="24"/>
          <w:szCs w:val="24"/>
        </w:rPr>
        <w:t>koszty ogólne: ….…..% (od  R+S),</w:t>
      </w:r>
    </w:p>
    <w:p w14:paraId="2EF399E3" w14:textId="77777777" w:rsidR="006C579D" w:rsidRPr="0026666D" w:rsidRDefault="006C579D" w:rsidP="00212CD0">
      <w:pPr>
        <w:numPr>
          <w:ilvl w:val="0"/>
          <w:numId w:val="51"/>
        </w:numPr>
        <w:suppressAutoHyphens/>
        <w:overflowPunct/>
        <w:autoSpaceDE/>
        <w:adjustRightInd/>
        <w:spacing w:line="276" w:lineRule="auto"/>
        <w:ind w:left="284" w:firstLine="425"/>
        <w:contextualSpacing/>
        <w:mirrorIndents/>
        <w:textAlignment w:val="auto"/>
        <w:rPr>
          <w:rFonts w:ascii="Times New Roman" w:eastAsia="SimSun" w:hAnsi="Times New Roman"/>
          <w:kern w:val="2"/>
          <w:sz w:val="24"/>
          <w:szCs w:val="24"/>
          <w:lang w:bidi="en-US"/>
        </w:rPr>
      </w:pPr>
      <w:r w:rsidRPr="0026666D">
        <w:rPr>
          <w:rFonts w:ascii="Times New Roman" w:hAnsi="Times New Roman"/>
          <w:sz w:val="24"/>
          <w:szCs w:val="24"/>
        </w:rPr>
        <w:t>zysk …..…. % (do R+S+KO</w:t>
      </w:r>
      <w:r w:rsidRPr="0026666D">
        <w:rPr>
          <w:rFonts w:ascii="Times New Roman" w:hAnsi="Times New Roman"/>
          <w:sz w:val="24"/>
          <w:szCs w:val="24"/>
          <w:vertAlign w:val="subscript"/>
        </w:rPr>
        <w:t>R</w:t>
      </w:r>
      <w:r w:rsidRPr="0026666D">
        <w:rPr>
          <w:rFonts w:ascii="Times New Roman" w:hAnsi="Times New Roman"/>
          <w:sz w:val="24"/>
          <w:szCs w:val="24"/>
        </w:rPr>
        <w:t>+KO</w:t>
      </w:r>
      <w:r w:rsidRPr="0026666D">
        <w:rPr>
          <w:rFonts w:ascii="Times New Roman" w:hAnsi="Times New Roman"/>
          <w:sz w:val="24"/>
          <w:szCs w:val="24"/>
          <w:vertAlign w:val="subscript"/>
        </w:rPr>
        <w:t>S</w:t>
      </w:r>
      <w:r w:rsidRPr="0026666D">
        <w:rPr>
          <w:rFonts w:ascii="Times New Roman" w:hAnsi="Times New Roman"/>
          <w:sz w:val="24"/>
          <w:szCs w:val="24"/>
        </w:rPr>
        <w:t>),</w:t>
      </w:r>
    </w:p>
    <w:p w14:paraId="52635748" w14:textId="77777777" w:rsidR="006C579D" w:rsidRPr="0026666D" w:rsidRDefault="006C579D" w:rsidP="00212CD0">
      <w:pPr>
        <w:numPr>
          <w:ilvl w:val="0"/>
          <w:numId w:val="51"/>
        </w:numPr>
        <w:suppressAutoHyphens/>
        <w:overflowPunct/>
        <w:autoSpaceDE/>
        <w:adjustRightInd/>
        <w:spacing w:line="276" w:lineRule="auto"/>
        <w:ind w:left="284" w:firstLine="425"/>
        <w:contextualSpacing/>
        <w:mirrorIndents/>
        <w:textAlignment w:val="auto"/>
        <w:rPr>
          <w:rFonts w:ascii="Times New Roman" w:eastAsia="SimSun" w:hAnsi="Times New Roman"/>
          <w:kern w:val="2"/>
          <w:sz w:val="24"/>
          <w:szCs w:val="24"/>
          <w:lang w:bidi="en-US"/>
        </w:rPr>
      </w:pPr>
      <w:r w:rsidRPr="0026666D">
        <w:rPr>
          <w:rFonts w:ascii="Times New Roman" w:hAnsi="Times New Roman"/>
          <w:sz w:val="24"/>
          <w:szCs w:val="24"/>
        </w:rPr>
        <w:t>podatek VAT: ……… %.</w:t>
      </w:r>
    </w:p>
    <w:p w14:paraId="48183960" w14:textId="77777777" w:rsidR="006C579D" w:rsidRPr="0026666D" w:rsidRDefault="006C579D" w:rsidP="005A6F25">
      <w:pPr>
        <w:suppressAutoHyphens/>
        <w:spacing w:line="276" w:lineRule="auto"/>
        <w:contextualSpacing/>
        <w:mirrorIndents/>
        <w:rPr>
          <w:rFonts w:ascii="Times New Roman" w:eastAsia="SimSun" w:hAnsi="Times New Roman"/>
          <w:kern w:val="2"/>
          <w:sz w:val="24"/>
          <w:szCs w:val="24"/>
          <w:lang w:bidi="en-US"/>
        </w:rPr>
      </w:pPr>
      <w:r w:rsidRPr="0026666D">
        <w:rPr>
          <w:rFonts w:ascii="Times New Roman" w:hAnsi="Times New Roman"/>
          <w:sz w:val="24"/>
          <w:szCs w:val="24"/>
        </w:rPr>
        <w:t xml:space="preserve">i udokumentowanych cen materiałów nie wyższych niż średnie ceny  materiałów dla województwa podkarpackiego opublikowane w Wydawnictwie Sekocenbud dla kwartału, </w:t>
      </w:r>
      <w:r w:rsidR="009933E7">
        <w:rPr>
          <w:rFonts w:ascii="Times New Roman" w:hAnsi="Times New Roman"/>
          <w:sz w:val="24"/>
          <w:szCs w:val="24"/>
        </w:rPr>
        <w:t xml:space="preserve">                      </w:t>
      </w:r>
      <w:r w:rsidRPr="0026666D">
        <w:rPr>
          <w:rFonts w:ascii="Times New Roman" w:hAnsi="Times New Roman"/>
          <w:sz w:val="24"/>
          <w:szCs w:val="24"/>
        </w:rPr>
        <w:t>w którym wykonywane były roboty. W przypadku braku powyższych danych ceny uzgodnione  zostaną przez strony umowy.</w:t>
      </w:r>
    </w:p>
    <w:p w14:paraId="645DF802" w14:textId="77777777" w:rsidR="006C579D" w:rsidRPr="0026666D" w:rsidRDefault="006C579D" w:rsidP="005A6F25">
      <w:pPr>
        <w:pStyle w:val="Tekstpodstawowy31"/>
        <w:spacing w:before="0" w:beforeAutospacing="0" w:after="0" w:afterAutospacing="0" w:line="276" w:lineRule="auto"/>
        <w:ind w:right="57"/>
        <w:outlineLvl w:val="0"/>
        <w:rPr>
          <w:rFonts w:ascii="Times New Roman" w:eastAsia="Calibri" w:hAnsi="Times New Roman" w:cs="Times New Roman"/>
          <w:kern w:val="0"/>
          <w:sz w:val="24"/>
          <w:szCs w:val="24"/>
          <w:lang w:val="pl-PL" w:bidi="ar-SA"/>
        </w:rPr>
      </w:pPr>
      <w:r w:rsidRPr="0026666D">
        <w:rPr>
          <w:rFonts w:ascii="Times New Roman" w:hAnsi="Times New Roman" w:cs="Times New Roman"/>
          <w:sz w:val="24"/>
          <w:szCs w:val="24"/>
          <w:lang w:val="pl-PL"/>
        </w:rPr>
        <w:lastRenderedPageBreak/>
        <w:t xml:space="preserve">Przystąpienie  do  realizacji robót określonych w </w:t>
      </w:r>
      <w:r w:rsidR="00287066">
        <w:rPr>
          <w:rFonts w:ascii="Times New Roman" w:hAnsi="Times New Roman" w:cs="Times New Roman"/>
          <w:sz w:val="24"/>
          <w:szCs w:val="24"/>
          <w:lang w:val="pl-PL"/>
        </w:rPr>
        <w:t>ust. 3</w:t>
      </w:r>
      <w:r w:rsidRPr="0026666D">
        <w:rPr>
          <w:rFonts w:ascii="Times New Roman" w:hAnsi="Times New Roman" w:cs="Times New Roman"/>
          <w:sz w:val="24"/>
          <w:szCs w:val="24"/>
          <w:lang w:val="pl-PL"/>
        </w:rPr>
        <w:t xml:space="preserve"> wymaga pisemnej zgody Zamawiającego, z zastrzeżeniem ust. 8 zdanie pierwsze.</w:t>
      </w:r>
    </w:p>
    <w:p w14:paraId="0400404B" w14:textId="77777777" w:rsidR="006C579D" w:rsidRPr="009E0362" w:rsidRDefault="006C579D" w:rsidP="00212CD0">
      <w:pPr>
        <w:pStyle w:val="Tekstpodstawowy31"/>
        <w:numPr>
          <w:ilvl w:val="0"/>
          <w:numId w:val="5"/>
        </w:numPr>
        <w:spacing w:before="0" w:beforeAutospacing="0" w:after="0" w:afterAutospacing="0" w:line="276" w:lineRule="auto"/>
        <w:ind w:left="284" w:right="57"/>
        <w:outlineLvl w:val="0"/>
        <w:rPr>
          <w:rFonts w:ascii="Times New Roman" w:eastAsia="Calibri" w:hAnsi="Times New Roman" w:cs="Times New Roman"/>
          <w:kern w:val="0"/>
          <w:sz w:val="24"/>
          <w:szCs w:val="24"/>
          <w:lang w:val="pl-PL" w:bidi="ar-SA"/>
        </w:rPr>
      </w:pPr>
      <w:r w:rsidRPr="009E0362">
        <w:rPr>
          <w:rFonts w:ascii="Times New Roman" w:eastAsia="Calibri" w:hAnsi="Times New Roman" w:cs="Times New Roman"/>
          <w:kern w:val="0"/>
          <w:sz w:val="24"/>
          <w:szCs w:val="24"/>
          <w:lang w:val="pl-PL" w:bidi="ar-SA"/>
        </w:rPr>
        <w:t xml:space="preserve">W razie gdy zajdą okoliczności określone w </w:t>
      </w:r>
      <w:r w:rsidR="00287066" w:rsidRPr="009E0362">
        <w:rPr>
          <w:rFonts w:ascii="Times New Roman" w:eastAsia="Calibri" w:hAnsi="Times New Roman" w:cs="Times New Roman"/>
          <w:kern w:val="0"/>
          <w:sz w:val="24"/>
          <w:szCs w:val="24"/>
          <w:lang w:val="pl-PL" w:bidi="ar-SA"/>
        </w:rPr>
        <w:t>ust. 3</w:t>
      </w:r>
      <w:r w:rsidRPr="009E0362">
        <w:rPr>
          <w:rFonts w:ascii="Times New Roman" w:eastAsia="Calibri" w:hAnsi="Times New Roman" w:cs="Times New Roman"/>
          <w:kern w:val="0"/>
          <w:sz w:val="24"/>
          <w:szCs w:val="24"/>
          <w:lang w:val="pl-PL" w:bidi="ar-SA"/>
        </w:rPr>
        <w:t xml:space="preserve">, a wartość dodatkowych robót spowoduje przekroczenie wysokości maksymalnego wynagrodzenia określonego w ust. </w:t>
      </w:r>
      <w:r w:rsidR="002B43B5">
        <w:rPr>
          <w:rFonts w:ascii="Times New Roman" w:eastAsia="Calibri" w:hAnsi="Times New Roman" w:cs="Times New Roman"/>
          <w:kern w:val="0"/>
          <w:sz w:val="24"/>
          <w:szCs w:val="24"/>
          <w:lang w:val="pl-PL" w:bidi="ar-SA"/>
        </w:rPr>
        <w:t>1</w:t>
      </w:r>
      <w:r w:rsidRPr="009E0362">
        <w:rPr>
          <w:rFonts w:ascii="Times New Roman" w:eastAsia="Calibri" w:hAnsi="Times New Roman" w:cs="Times New Roman"/>
          <w:kern w:val="0"/>
          <w:sz w:val="24"/>
          <w:szCs w:val="24"/>
          <w:lang w:val="pl-PL" w:bidi="ar-SA"/>
        </w:rPr>
        <w:t xml:space="preserve">, to przystąpienie do realizacji tych robót określonych w </w:t>
      </w:r>
      <w:r w:rsidR="006B504F" w:rsidRPr="009E0362">
        <w:rPr>
          <w:rFonts w:ascii="Times New Roman" w:eastAsia="Calibri" w:hAnsi="Times New Roman" w:cs="Times New Roman"/>
          <w:kern w:val="0"/>
          <w:sz w:val="24"/>
          <w:szCs w:val="24"/>
          <w:lang w:val="pl-PL" w:bidi="ar-SA"/>
        </w:rPr>
        <w:t xml:space="preserve">ust. </w:t>
      </w:r>
      <w:r w:rsidR="009E0362">
        <w:rPr>
          <w:rFonts w:ascii="Times New Roman" w:eastAsia="Calibri" w:hAnsi="Times New Roman" w:cs="Times New Roman"/>
          <w:kern w:val="0"/>
          <w:sz w:val="24"/>
          <w:szCs w:val="24"/>
          <w:lang w:val="pl-PL" w:bidi="ar-SA"/>
        </w:rPr>
        <w:t>3</w:t>
      </w:r>
      <w:r w:rsidRPr="009E0362">
        <w:rPr>
          <w:rFonts w:ascii="Times New Roman" w:eastAsia="Calibri" w:hAnsi="Times New Roman" w:cs="Times New Roman"/>
          <w:kern w:val="0"/>
          <w:sz w:val="24"/>
          <w:szCs w:val="24"/>
          <w:lang w:val="pl-PL" w:bidi="ar-SA"/>
        </w:rPr>
        <w:t xml:space="preserve"> wymaga pisemnego aneksu do umowy. W przypadku, gdy w budżecie Zamawiającego brak będzie wystarczających środków finansowych na zapłatę robót określonych w ust. </w:t>
      </w:r>
      <w:r w:rsidR="009E0362">
        <w:rPr>
          <w:rFonts w:ascii="Times New Roman" w:eastAsia="Calibri" w:hAnsi="Times New Roman" w:cs="Times New Roman"/>
          <w:kern w:val="0"/>
          <w:sz w:val="24"/>
          <w:szCs w:val="24"/>
          <w:lang w:val="pl-PL" w:bidi="ar-SA"/>
        </w:rPr>
        <w:t>3</w:t>
      </w:r>
      <w:r w:rsidRPr="009E0362">
        <w:rPr>
          <w:rFonts w:ascii="Times New Roman" w:eastAsia="Calibri" w:hAnsi="Times New Roman" w:cs="Times New Roman"/>
          <w:kern w:val="0"/>
          <w:sz w:val="24"/>
          <w:szCs w:val="24"/>
          <w:lang w:val="pl-PL" w:bidi="ar-SA"/>
        </w:rPr>
        <w:t>, Zamawiający może od umowy odstąpić, w terminie 30 dni od d</w:t>
      </w:r>
      <w:r w:rsidR="00BD3335">
        <w:rPr>
          <w:rFonts w:ascii="Times New Roman" w:eastAsia="Calibri" w:hAnsi="Times New Roman" w:cs="Times New Roman"/>
          <w:kern w:val="0"/>
          <w:sz w:val="24"/>
          <w:szCs w:val="24"/>
          <w:lang w:val="pl-PL" w:bidi="ar-SA"/>
        </w:rPr>
        <w:t>nia, kiedy  otrzymał taką informację.</w:t>
      </w:r>
    </w:p>
    <w:p w14:paraId="18AF2F60" w14:textId="77777777" w:rsidR="006C579D" w:rsidRPr="0026666D" w:rsidRDefault="006C579D" w:rsidP="00212CD0">
      <w:pPr>
        <w:pStyle w:val="Tekstpodstawowy31"/>
        <w:numPr>
          <w:ilvl w:val="0"/>
          <w:numId w:val="5"/>
        </w:numPr>
        <w:spacing w:before="0" w:beforeAutospacing="0" w:after="0" w:afterAutospacing="0" w:line="276" w:lineRule="auto"/>
        <w:ind w:right="57"/>
        <w:outlineLvl w:val="0"/>
        <w:rPr>
          <w:rFonts w:ascii="Times New Roman" w:eastAsia="Calibri" w:hAnsi="Times New Roman" w:cs="Times New Roman"/>
          <w:kern w:val="0"/>
          <w:sz w:val="24"/>
          <w:szCs w:val="24"/>
          <w:lang w:val="pl-PL" w:bidi="ar-SA"/>
        </w:rPr>
      </w:pPr>
      <w:r w:rsidRPr="0026666D">
        <w:rPr>
          <w:rFonts w:ascii="Times New Roman" w:hAnsi="Times New Roman" w:cs="Times New Roman"/>
          <w:sz w:val="24"/>
          <w:szCs w:val="24"/>
          <w:lang w:val="pl-PL"/>
        </w:rPr>
        <w:t>Wynagrodzenie za roboty budowlane obejmuje wszystkie koszty niezbędne do wykonania przedmiotu  umowy w szczególności:</w:t>
      </w:r>
    </w:p>
    <w:p w14:paraId="13B93D36" w14:textId="77777777" w:rsidR="006C579D" w:rsidRPr="00900602" w:rsidRDefault="006C579D" w:rsidP="00212CD0">
      <w:pPr>
        <w:pStyle w:val="Tekstpodstawowy31"/>
        <w:numPr>
          <w:ilvl w:val="0"/>
          <w:numId w:val="50"/>
        </w:numPr>
        <w:spacing w:before="0" w:beforeAutospacing="0" w:after="0" w:afterAutospacing="0" w:line="276" w:lineRule="auto"/>
        <w:ind w:left="709" w:right="57"/>
        <w:outlineLvl w:val="0"/>
        <w:rPr>
          <w:rFonts w:ascii="Times New Roman" w:hAnsi="Times New Roman" w:cs="Times New Roman"/>
          <w:sz w:val="24"/>
          <w:szCs w:val="24"/>
          <w:lang w:val="pl-PL"/>
        </w:rPr>
      </w:pPr>
      <w:r w:rsidRPr="00900602">
        <w:rPr>
          <w:rFonts w:ascii="Times New Roman" w:hAnsi="Times New Roman" w:cs="Times New Roman"/>
          <w:sz w:val="24"/>
          <w:szCs w:val="24"/>
          <w:lang w:val="pl-PL"/>
        </w:rPr>
        <w:t>koszty realizacji prac i obowiązków wymienionych w § 4 niniejszej umowy,</w:t>
      </w:r>
    </w:p>
    <w:p w14:paraId="446DF119" w14:textId="77777777" w:rsidR="006C579D" w:rsidRPr="00900602" w:rsidRDefault="006C579D" w:rsidP="00212CD0">
      <w:pPr>
        <w:pStyle w:val="Tekstpodstawowy31"/>
        <w:numPr>
          <w:ilvl w:val="0"/>
          <w:numId w:val="50"/>
        </w:numPr>
        <w:spacing w:before="0" w:beforeAutospacing="0" w:after="0" w:afterAutospacing="0" w:line="276" w:lineRule="auto"/>
        <w:ind w:right="57"/>
        <w:outlineLvl w:val="0"/>
        <w:rPr>
          <w:rFonts w:ascii="Times New Roman" w:hAnsi="Times New Roman" w:cs="Times New Roman"/>
          <w:sz w:val="24"/>
          <w:szCs w:val="24"/>
          <w:lang w:val="pl-PL"/>
        </w:rPr>
      </w:pPr>
      <w:r w:rsidRPr="00900602">
        <w:rPr>
          <w:rFonts w:ascii="Times New Roman" w:hAnsi="Times New Roman" w:cs="Times New Roman"/>
          <w:sz w:val="24"/>
          <w:szCs w:val="24"/>
          <w:lang w:val="pl-PL"/>
        </w:rPr>
        <w:t>koszty realizacji prac i obow</w:t>
      </w:r>
      <w:r w:rsidR="00204D3D">
        <w:rPr>
          <w:rFonts w:ascii="Times New Roman" w:hAnsi="Times New Roman" w:cs="Times New Roman"/>
          <w:sz w:val="24"/>
          <w:szCs w:val="24"/>
          <w:lang w:val="pl-PL"/>
        </w:rPr>
        <w:t>iązków wymienionych w § 6</w:t>
      </w:r>
      <w:r w:rsidRPr="00900602">
        <w:rPr>
          <w:rFonts w:ascii="Times New Roman" w:hAnsi="Times New Roman" w:cs="Times New Roman"/>
          <w:sz w:val="24"/>
          <w:szCs w:val="24"/>
          <w:lang w:val="pl-PL"/>
        </w:rPr>
        <w:t xml:space="preserve">. </w:t>
      </w:r>
    </w:p>
    <w:p w14:paraId="48C71390" w14:textId="77777777" w:rsidR="005A067C" w:rsidRPr="00287066" w:rsidRDefault="005A067C" w:rsidP="00212CD0">
      <w:pPr>
        <w:pStyle w:val="Akapitzlist"/>
        <w:numPr>
          <w:ilvl w:val="0"/>
          <w:numId w:val="5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287066">
        <w:rPr>
          <w:rFonts w:ascii="Times New Roman" w:eastAsia="SimSun" w:hAnsi="Times New Roman"/>
          <w:color w:val="000000" w:themeColor="text1"/>
          <w:kern w:val="24"/>
          <w:sz w:val="24"/>
          <w:szCs w:val="24"/>
          <w:lang w:bidi="en-US"/>
        </w:rPr>
        <w:t>Wykonawca zobowiązany jest przekazać Zamawiającemu wraz z fakturą końcową, następujące dokumenty potwierdzające brak zobowiązań Wykonawcy wobec Podwykonawców oraz dalszych Podwykonawców:</w:t>
      </w:r>
    </w:p>
    <w:p w14:paraId="18466018" w14:textId="77777777" w:rsidR="005A067C" w:rsidRPr="009E0E07" w:rsidRDefault="005A067C" w:rsidP="00212CD0">
      <w:pPr>
        <w:numPr>
          <w:ilvl w:val="0"/>
          <w:numId w:val="44"/>
        </w:numPr>
        <w:suppressAutoHyphens/>
        <w:overflowPunct/>
        <w:autoSpaceDE/>
        <w:adjustRightInd/>
        <w:spacing w:line="276" w:lineRule="auto"/>
        <w:ind w:left="426" w:firstLine="0"/>
        <w:contextualSpacing/>
        <w:mirrorIndents/>
        <w:textAlignment w:val="auto"/>
        <w:rPr>
          <w:rFonts w:ascii="Times New Roman" w:eastAsia="SimSun" w:hAnsi="Times New Roman"/>
          <w:color w:val="000000" w:themeColor="text1"/>
          <w:kern w:val="2"/>
          <w:sz w:val="24"/>
          <w:szCs w:val="24"/>
          <w:lang w:bidi="en-US"/>
        </w:rPr>
      </w:pPr>
      <w:r w:rsidRPr="009E0E07">
        <w:rPr>
          <w:rFonts w:ascii="Times New Roman" w:eastAsia="SimSun" w:hAnsi="Times New Roman"/>
          <w:color w:val="000000" w:themeColor="text1"/>
          <w:kern w:val="24"/>
          <w:sz w:val="24"/>
          <w:szCs w:val="24"/>
          <w:lang w:bidi="en-US"/>
        </w:rPr>
        <w:t xml:space="preserve">dowody zapłaty wszystkich wierzytelności Podwykonawców oraz dalszych </w:t>
      </w:r>
      <w:r w:rsidR="00015CE8">
        <w:rPr>
          <w:rFonts w:ascii="Times New Roman" w:eastAsia="SimSun" w:hAnsi="Times New Roman"/>
          <w:color w:val="000000" w:themeColor="text1"/>
          <w:kern w:val="24"/>
          <w:sz w:val="24"/>
          <w:szCs w:val="24"/>
          <w:lang w:bidi="en-US"/>
        </w:rPr>
        <w:t xml:space="preserve">   P</w:t>
      </w:r>
      <w:r w:rsidRPr="009E0E07">
        <w:rPr>
          <w:rFonts w:ascii="Times New Roman" w:eastAsia="SimSun" w:hAnsi="Times New Roman"/>
          <w:color w:val="000000" w:themeColor="text1"/>
          <w:kern w:val="24"/>
          <w:sz w:val="24"/>
          <w:szCs w:val="24"/>
          <w:lang w:bidi="en-US"/>
        </w:rPr>
        <w:t>odwykonawców,</w:t>
      </w:r>
    </w:p>
    <w:p w14:paraId="5EE137F5" w14:textId="77777777" w:rsidR="005A067C" w:rsidRPr="009E0E07" w:rsidRDefault="005A067C" w:rsidP="00212CD0">
      <w:pPr>
        <w:numPr>
          <w:ilvl w:val="0"/>
          <w:numId w:val="44"/>
        </w:numPr>
        <w:tabs>
          <w:tab w:val="left" w:pos="284"/>
          <w:tab w:val="left" w:pos="426"/>
        </w:tabs>
        <w:suppressAutoHyphens/>
        <w:overflowPunct/>
        <w:autoSpaceDE/>
        <w:adjustRightInd/>
        <w:spacing w:line="276" w:lineRule="auto"/>
        <w:ind w:left="0" w:firstLine="426"/>
        <w:contextualSpacing/>
        <w:mirrorIndents/>
        <w:textAlignment w:val="auto"/>
        <w:rPr>
          <w:rFonts w:ascii="Times New Roman" w:eastAsia="SimSun" w:hAnsi="Times New Roman"/>
          <w:color w:val="000000" w:themeColor="text1"/>
          <w:kern w:val="2"/>
          <w:sz w:val="24"/>
          <w:szCs w:val="24"/>
          <w:lang w:bidi="en-US"/>
        </w:rPr>
      </w:pPr>
      <w:r w:rsidRPr="009E0E07">
        <w:rPr>
          <w:rFonts w:ascii="Times New Roman" w:eastAsia="SimSun" w:hAnsi="Times New Roman"/>
          <w:color w:val="000000" w:themeColor="text1"/>
          <w:kern w:val="2"/>
          <w:sz w:val="24"/>
          <w:szCs w:val="24"/>
          <w:lang w:bidi="en-US"/>
        </w:rPr>
        <w:t xml:space="preserve">zestawienie zbiorcze faktur </w:t>
      </w:r>
      <w:r w:rsidRPr="009E0E07">
        <w:rPr>
          <w:rFonts w:ascii="Times New Roman" w:eastAsia="SimSun" w:hAnsi="Times New Roman"/>
          <w:color w:val="000000" w:themeColor="text1"/>
          <w:kern w:val="24"/>
          <w:sz w:val="24"/>
          <w:szCs w:val="24"/>
          <w:lang w:bidi="en-US"/>
        </w:rPr>
        <w:t>Podwykonawców oraz dalszych podwykonawców,</w:t>
      </w:r>
    </w:p>
    <w:p w14:paraId="012C9789" w14:textId="77777777" w:rsidR="00C13113" w:rsidRDefault="005A067C" w:rsidP="00212CD0">
      <w:pPr>
        <w:numPr>
          <w:ilvl w:val="0"/>
          <w:numId w:val="44"/>
        </w:numPr>
        <w:tabs>
          <w:tab w:val="left" w:pos="284"/>
          <w:tab w:val="left" w:pos="709"/>
        </w:tabs>
        <w:suppressAutoHyphens/>
        <w:overflowPunct/>
        <w:autoSpaceDE/>
        <w:adjustRightInd/>
        <w:spacing w:line="276" w:lineRule="auto"/>
        <w:ind w:left="709" w:hanging="283"/>
        <w:contextualSpacing/>
        <w:mirrorIndents/>
        <w:textAlignment w:val="auto"/>
        <w:rPr>
          <w:rFonts w:ascii="Times New Roman" w:eastAsia="SimSun" w:hAnsi="Times New Roman"/>
          <w:color w:val="000000" w:themeColor="text1"/>
          <w:kern w:val="2"/>
          <w:sz w:val="24"/>
          <w:szCs w:val="24"/>
          <w:lang w:bidi="en-US"/>
        </w:rPr>
      </w:pPr>
      <w:r w:rsidRPr="009E0E07">
        <w:rPr>
          <w:rFonts w:ascii="Times New Roman" w:eastAsia="SimSun" w:hAnsi="Times New Roman"/>
          <w:color w:val="000000" w:themeColor="text1"/>
          <w:kern w:val="24"/>
          <w:sz w:val="24"/>
          <w:szCs w:val="24"/>
          <w:lang w:bidi="en-US"/>
        </w:rPr>
        <w:t xml:space="preserve">oświadczenia o zaspokojeniu wierzytelności Podwykonawców oraz dalszych </w:t>
      </w:r>
      <w:r w:rsidR="001C6AD4">
        <w:rPr>
          <w:rFonts w:ascii="Times New Roman" w:eastAsia="SimSun" w:hAnsi="Times New Roman"/>
          <w:color w:val="000000" w:themeColor="text1"/>
          <w:kern w:val="24"/>
          <w:sz w:val="24"/>
          <w:szCs w:val="24"/>
          <w:lang w:bidi="en-US"/>
        </w:rPr>
        <w:t xml:space="preserve"> </w:t>
      </w:r>
      <w:r w:rsidRPr="009E0E07">
        <w:rPr>
          <w:rFonts w:ascii="Times New Roman" w:eastAsia="SimSun" w:hAnsi="Times New Roman"/>
          <w:color w:val="000000" w:themeColor="text1"/>
          <w:kern w:val="24"/>
          <w:sz w:val="24"/>
          <w:szCs w:val="24"/>
          <w:lang w:bidi="en-US"/>
        </w:rPr>
        <w:t xml:space="preserve">podwykonawców w związku z wykonywanymi przez nich umowami </w:t>
      </w:r>
      <w:r w:rsidR="00C57317">
        <w:rPr>
          <w:rFonts w:ascii="Times New Roman" w:eastAsia="SimSun" w:hAnsi="Times New Roman"/>
          <w:color w:val="000000" w:themeColor="text1"/>
          <w:kern w:val="24"/>
          <w:sz w:val="24"/>
          <w:szCs w:val="24"/>
          <w:lang w:bidi="en-US"/>
        </w:rPr>
        <w:br/>
      </w:r>
      <w:r w:rsidRPr="009E0E07">
        <w:rPr>
          <w:rFonts w:ascii="Times New Roman" w:eastAsia="SimSun" w:hAnsi="Times New Roman"/>
          <w:color w:val="000000" w:themeColor="text1"/>
          <w:kern w:val="24"/>
          <w:sz w:val="24"/>
          <w:szCs w:val="24"/>
          <w:lang w:bidi="en-US"/>
        </w:rPr>
        <w:t>o podwykonawstwo i dalsze podwykonawstwo.</w:t>
      </w:r>
    </w:p>
    <w:p w14:paraId="26BE1AF8" w14:textId="77777777" w:rsidR="00C90E74" w:rsidRPr="00287066" w:rsidRDefault="00C90E74" w:rsidP="00212CD0">
      <w:pPr>
        <w:pStyle w:val="Akapitzlist"/>
        <w:numPr>
          <w:ilvl w:val="0"/>
          <w:numId w:val="5"/>
        </w:numPr>
        <w:tabs>
          <w:tab w:val="left" w:pos="284"/>
          <w:tab w:val="left" w:pos="426"/>
        </w:tabs>
        <w:suppressAutoHyphens/>
        <w:overflowPunct/>
        <w:autoSpaceDE/>
        <w:adjustRightInd/>
        <w:spacing w:line="276" w:lineRule="auto"/>
        <w:contextualSpacing/>
        <w:mirrorIndents/>
        <w:textAlignment w:val="auto"/>
        <w:rPr>
          <w:rFonts w:ascii="Times New Roman" w:eastAsia="SimSun" w:hAnsi="Times New Roman"/>
          <w:color w:val="000000" w:themeColor="text1"/>
          <w:kern w:val="2"/>
          <w:sz w:val="24"/>
          <w:szCs w:val="24"/>
          <w:lang w:bidi="en-US"/>
        </w:rPr>
      </w:pPr>
      <w:r w:rsidRPr="00287066">
        <w:rPr>
          <w:rFonts w:ascii="Times New Roman" w:hAnsi="Times New Roman"/>
          <w:sz w:val="24"/>
          <w:szCs w:val="24"/>
        </w:rPr>
        <w:t>Strony zobowiązują się dokonać zmiany wysokości wynagrodzenia należnego Wykonawcy w formie pisemnego aneksu każdorazowo w przypadku wystąpienia jednej z następujących okoliczn</w:t>
      </w:r>
      <w:r w:rsidRPr="00287066">
        <w:rPr>
          <w:rStyle w:val="niedziel"/>
          <w:rFonts w:ascii="Times New Roman" w:hAnsi="Times New Roman"/>
          <w:sz w:val="24"/>
          <w:szCs w:val="24"/>
        </w:rPr>
        <w:t>ości:</w:t>
      </w:r>
    </w:p>
    <w:p w14:paraId="661D5869" w14:textId="77777777" w:rsidR="00C90E74" w:rsidRPr="009E0E07" w:rsidRDefault="00C90E74" w:rsidP="00212CD0">
      <w:pPr>
        <w:pStyle w:val="Akapitzlist"/>
        <w:numPr>
          <w:ilvl w:val="0"/>
          <w:numId w:val="47"/>
        </w:numPr>
        <w:overflowPunct/>
        <w:autoSpaceDE/>
        <w:autoSpaceDN/>
        <w:adjustRightInd/>
        <w:spacing w:before="60" w:after="120" w:line="276" w:lineRule="auto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9E0E07">
        <w:rPr>
          <w:rFonts w:ascii="Times New Roman" w:hAnsi="Times New Roman"/>
          <w:sz w:val="24"/>
          <w:szCs w:val="24"/>
        </w:rPr>
        <w:t>zmiany stawki podatku od towarów i usług (VAT),</w:t>
      </w:r>
    </w:p>
    <w:p w14:paraId="0ED5A1F5" w14:textId="77777777" w:rsidR="00C90E74" w:rsidRPr="009E0E07" w:rsidRDefault="00C90E74" w:rsidP="00212CD0">
      <w:pPr>
        <w:pStyle w:val="Akapitzlist"/>
        <w:numPr>
          <w:ilvl w:val="0"/>
          <w:numId w:val="47"/>
        </w:numPr>
        <w:overflowPunct/>
        <w:autoSpaceDE/>
        <w:autoSpaceDN/>
        <w:adjustRightInd/>
        <w:spacing w:before="60" w:after="120" w:line="276" w:lineRule="auto"/>
        <w:contextualSpacing/>
        <w:textAlignment w:val="auto"/>
        <w:rPr>
          <w:rStyle w:val="niedziel"/>
          <w:rFonts w:ascii="Times New Roman" w:hAnsi="Times New Roman"/>
          <w:sz w:val="24"/>
          <w:szCs w:val="24"/>
        </w:rPr>
      </w:pPr>
      <w:r w:rsidRPr="009E0E07">
        <w:rPr>
          <w:rFonts w:ascii="Times New Roman" w:hAnsi="Times New Roman"/>
          <w:sz w:val="24"/>
          <w:szCs w:val="24"/>
        </w:rPr>
        <w:t>zmiany wysokości minimalnego wynagrodzenia ustalonego na podstawie przepisów o minimalnym wynagrodzeniu za p</w:t>
      </w:r>
      <w:r w:rsidRPr="009E0E07">
        <w:rPr>
          <w:rStyle w:val="niedziel"/>
          <w:rFonts w:ascii="Times New Roman" w:hAnsi="Times New Roman"/>
          <w:sz w:val="24"/>
          <w:szCs w:val="24"/>
        </w:rPr>
        <w:t>racę,</w:t>
      </w:r>
    </w:p>
    <w:p w14:paraId="34B2DBB8" w14:textId="77777777" w:rsidR="001904EC" w:rsidRDefault="00C90E74" w:rsidP="00212CD0">
      <w:pPr>
        <w:pStyle w:val="Akapitzlist"/>
        <w:numPr>
          <w:ilvl w:val="0"/>
          <w:numId w:val="47"/>
        </w:numPr>
        <w:overflowPunct/>
        <w:autoSpaceDE/>
        <w:autoSpaceDN/>
        <w:adjustRightInd/>
        <w:spacing w:before="60" w:after="120" w:line="276" w:lineRule="auto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9E0E07">
        <w:rPr>
          <w:rFonts w:ascii="Times New Roman" w:hAnsi="Times New Roman"/>
          <w:sz w:val="24"/>
          <w:szCs w:val="24"/>
        </w:rPr>
        <w:t>zmiany zasad podlegania ubezpieczeniom społecznym lub ubezpieczeniu zdrowotnemu lub wysokości stawki składki na ubezpieczenia społeczne lub zdrowotne.</w:t>
      </w:r>
      <w:r w:rsidR="001904EC" w:rsidRPr="001904EC">
        <w:rPr>
          <w:rFonts w:ascii="Times New Roman" w:hAnsi="Times New Roman"/>
          <w:sz w:val="24"/>
          <w:szCs w:val="24"/>
        </w:rPr>
        <w:t xml:space="preserve"> </w:t>
      </w:r>
      <w:r w:rsidR="001904EC" w:rsidRPr="00E8767B">
        <w:rPr>
          <w:rFonts w:ascii="Times New Roman" w:hAnsi="Times New Roman"/>
          <w:sz w:val="24"/>
          <w:szCs w:val="24"/>
        </w:rPr>
        <w:t xml:space="preserve">objęcia pracownika, w zakresie w jakim jest zatrudniony przy realizacji zamówienia, pracowniczym planem kapitałowym, o którym mowa w art. 1 ustawy z dnia </w:t>
      </w:r>
      <w:r w:rsidR="001904EC">
        <w:rPr>
          <w:rFonts w:ascii="Times New Roman" w:hAnsi="Times New Roman"/>
          <w:sz w:val="24"/>
          <w:szCs w:val="24"/>
        </w:rPr>
        <w:br/>
      </w:r>
      <w:r w:rsidR="001904EC" w:rsidRPr="00E8767B">
        <w:rPr>
          <w:rFonts w:ascii="Times New Roman" w:hAnsi="Times New Roman"/>
          <w:sz w:val="24"/>
          <w:szCs w:val="24"/>
        </w:rPr>
        <w:t>4 października 2018 r. o pracowniczych planach kapitałowych, o nie więcej niż kwotę wpłaty podstawowej finansowanej przez Wykonawcę,</w:t>
      </w:r>
    </w:p>
    <w:p w14:paraId="4CA3DFA9" w14:textId="77777777" w:rsidR="001904EC" w:rsidRPr="003037CF" w:rsidRDefault="001904EC" w:rsidP="00212CD0">
      <w:pPr>
        <w:pStyle w:val="Bezodstpw"/>
        <w:numPr>
          <w:ilvl w:val="0"/>
          <w:numId w:val="47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3037CF">
        <w:rPr>
          <w:rFonts w:ascii="Times New Roman" w:hAnsi="Times New Roman"/>
          <w:sz w:val="24"/>
          <w:szCs w:val="24"/>
        </w:rPr>
        <w:t>wysokości wpłaty podstawowej wpłacanej przez Wykonawcę na pracowniczy plan kapitałowy, o którym mowa w art. 1 usta</w:t>
      </w:r>
      <w:r w:rsidR="0099058F">
        <w:rPr>
          <w:rFonts w:ascii="Times New Roman" w:hAnsi="Times New Roman"/>
          <w:sz w:val="24"/>
          <w:szCs w:val="24"/>
        </w:rPr>
        <w:t>wy z dnia 4 października 2018 roku</w:t>
      </w:r>
      <w:r w:rsidRPr="003037CF">
        <w:rPr>
          <w:rFonts w:ascii="Times New Roman" w:hAnsi="Times New Roman"/>
          <w:sz w:val="24"/>
          <w:szCs w:val="24"/>
        </w:rPr>
        <w:t xml:space="preserve">                                           o pracowniczych planach kapitałowych, pracownika, w zakresie w jakim jest zatrudniony przy realizacji zamówienia, jeżeli zmiany te będą miały wpływ na koszty wykonania zamówienia przez Wykonawcę.</w:t>
      </w:r>
    </w:p>
    <w:p w14:paraId="45C82A9D" w14:textId="77777777" w:rsidR="001904EC" w:rsidRPr="003037CF" w:rsidRDefault="001904EC" w:rsidP="00212CD0">
      <w:pPr>
        <w:pStyle w:val="Akapitzlist"/>
        <w:numPr>
          <w:ilvl w:val="0"/>
          <w:numId w:val="5"/>
        </w:numPr>
        <w:overflowPunct/>
        <w:autoSpaceDE/>
        <w:autoSpaceDN/>
        <w:adjustRightInd/>
        <w:spacing w:after="15" w:line="276" w:lineRule="auto"/>
        <w:ind w:right="52"/>
        <w:textAlignment w:val="auto"/>
        <w:rPr>
          <w:rFonts w:ascii="Times New Roman" w:hAnsi="Times New Roman"/>
          <w:sz w:val="24"/>
          <w:szCs w:val="24"/>
        </w:rPr>
      </w:pPr>
      <w:r w:rsidRPr="003037CF">
        <w:rPr>
          <w:rFonts w:ascii="Times New Roman" w:hAnsi="Times New Roman"/>
          <w:sz w:val="24"/>
          <w:szCs w:val="24"/>
        </w:rPr>
        <w:t xml:space="preserve">Zmiana wynagrodzenia Wykonawcy odpowiada różnicy kosztów wykonania zamówienia wynikłej ze zmian wskazanych w ust. 7 pkt 1 – </w:t>
      </w:r>
      <w:r w:rsidR="003037CF" w:rsidRPr="003037CF">
        <w:rPr>
          <w:rFonts w:ascii="Times New Roman" w:hAnsi="Times New Roman"/>
          <w:sz w:val="24"/>
          <w:szCs w:val="24"/>
        </w:rPr>
        <w:t>4</w:t>
      </w:r>
      <w:r w:rsidRPr="003037CF">
        <w:rPr>
          <w:rFonts w:ascii="Times New Roman" w:hAnsi="Times New Roman"/>
          <w:sz w:val="24"/>
          <w:szCs w:val="24"/>
        </w:rPr>
        <w:t xml:space="preserve">. </w:t>
      </w:r>
    </w:p>
    <w:p w14:paraId="2B17A92B" w14:textId="77777777" w:rsidR="001904EC" w:rsidRPr="003037CF" w:rsidRDefault="001904EC" w:rsidP="00212CD0">
      <w:pPr>
        <w:numPr>
          <w:ilvl w:val="0"/>
          <w:numId w:val="5"/>
        </w:numPr>
        <w:overflowPunct/>
        <w:autoSpaceDE/>
        <w:autoSpaceDN/>
        <w:adjustRightInd/>
        <w:spacing w:after="15" w:line="276" w:lineRule="auto"/>
        <w:ind w:right="52" w:hanging="427"/>
        <w:textAlignment w:val="auto"/>
        <w:rPr>
          <w:rFonts w:ascii="Times New Roman" w:hAnsi="Times New Roman"/>
          <w:sz w:val="24"/>
          <w:szCs w:val="24"/>
        </w:rPr>
      </w:pPr>
      <w:r w:rsidRPr="003037CF">
        <w:rPr>
          <w:rFonts w:ascii="Times New Roman" w:hAnsi="Times New Roman"/>
          <w:sz w:val="24"/>
          <w:szCs w:val="24"/>
        </w:rPr>
        <w:t xml:space="preserve">Zmiana wysokości wynagrodzenia Wykonawcy obowiązywać będzie od dnia zastosowania przez Wykonawcę zmian o których mowa w ust. 7. </w:t>
      </w:r>
    </w:p>
    <w:p w14:paraId="45C1B22F" w14:textId="77777777" w:rsidR="001904EC" w:rsidRPr="003037CF" w:rsidRDefault="001904EC" w:rsidP="00212CD0">
      <w:pPr>
        <w:numPr>
          <w:ilvl w:val="0"/>
          <w:numId w:val="5"/>
        </w:numPr>
        <w:overflowPunct/>
        <w:autoSpaceDE/>
        <w:autoSpaceDN/>
        <w:adjustRightInd/>
        <w:spacing w:after="15" w:line="276" w:lineRule="auto"/>
        <w:ind w:right="52" w:hanging="427"/>
        <w:textAlignment w:val="auto"/>
        <w:rPr>
          <w:rFonts w:ascii="Times New Roman" w:hAnsi="Times New Roman"/>
          <w:sz w:val="24"/>
          <w:szCs w:val="24"/>
        </w:rPr>
      </w:pPr>
      <w:r w:rsidRPr="003037CF">
        <w:rPr>
          <w:rFonts w:ascii="Times New Roman" w:hAnsi="Times New Roman"/>
          <w:sz w:val="24"/>
          <w:szCs w:val="24"/>
        </w:rPr>
        <w:t xml:space="preserve">Wykonawca może wystąpić do Zamawiającego z wnioskiem o zmianę wynagrodzenia, przedkładając odpowiednie dokumenty potwierdzające zasadność złożenia takiego wniosku. Wykonawca winien wykazać ponad wszelką wątpliwość, że zaistniała zmiana ma </w:t>
      </w:r>
      <w:r w:rsidRPr="003037CF">
        <w:rPr>
          <w:rFonts w:ascii="Times New Roman" w:hAnsi="Times New Roman"/>
          <w:sz w:val="24"/>
          <w:szCs w:val="24"/>
        </w:rPr>
        <w:lastRenderedPageBreak/>
        <w:t xml:space="preserve">bezpośredni wpływ na wzrost kosztów wykonania zamówienia oraz określić stopień,  </w:t>
      </w:r>
      <w:r w:rsidRPr="003037CF">
        <w:rPr>
          <w:rFonts w:ascii="Times New Roman" w:hAnsi="Times New Roman"/>
          <w:sz w:val="24"/>
          <w:szCs w:val="24"/>
        </w:rPr>
        <w:br/>
        <w:t xml:space="preserve">w jakim wpłynie ona na wysokość wynagrodzenia. </w:t>
      </w:r>
    </w:p>
    <w:p w14:paraId="32DD8D91" w14:textId="77777777" w:rsidR="001904EC" w:rsidRPr="003037CF" w:rsidRDefault="001904EC" w:rsidP="00212CD0">
      <w:pPr>
        <w:numPr>
          <w:ilvl w:val="0"/>
          <w:numId w:val="5"/>
        </w:numPr>
        <w:overflowPunct/>
        <w:autoSpaceDE/>
        <w:autoSpaceDN/>
        <w:adjustRightInd/>
        <w:spacing w:after="15" w:line="276" w:lineRule="auto"/>
        <w:ind w:right="52" w:hanging="427"/>
        <w:textAlignment w:val="auto"/>
        <w:rPr>
          <w:rFonts w:ascii="Times New Roman" w:hAnsi="Times New Roman"/>
          <w:sz w:val="24"/>
          <w:szCs w:val="24"/>
        </w:rPr>
      </w:pPr>
      <w:r w:rsidRPr="003037CF">
        <w:rPr>
          <w:rFonts w:ascii="Times New Roman" w:hAnsi="Times New Roman"/>
          <w:sz w:val="24"/>
          <w:szCs w:val="24"/>
        </w:rPr>
        <w:t xml:space="preserve">Zamawiający może wystąpić do Wykonawcy z wnioskiem o zmianę wynagrodzenia   </w:t>
      </w:r>
      <w:r w:rsidRPr="003037CF">
        <w:rPr>
          <w:rFonts w:ascii="Times New Roman" w:hAnsi="Times New Roman"/>
          <w:sz w:val="24"/>
          <w:szCs w:val="24"/>
        </w:rPr>
        <w:br/>
        <w:t xml:space="preserve">w przypadku wystąpienia zmian, o których mowa w ust. 7, jeżeli obniżają one koszty wykonania zamówienia. </w:t>
      </w:r>
    </w:p>
    <w:p w14:paraId="788CBB01" w14:textId="77777777" w:rsidR="001904EC" w:rsidRPr="003037CF" w:rsidRDefault="001904EC" w:rsidP="00212CD0">
      <w:pPr>
        <w:numPr>
          <w:ilvl w:val="0"/>
          <w:numId w:val="5"/>
        </w:numPr>
        <w:overflowPunct/>
        <w:autoSpaceDE/>
        <w:autoSpaceDN/>
        <w:adjustRightInd/>
        <w:spacing w:after="15" w:line="276" w:lineRule="auto"/>
        <w:ind w:right="52" w:hanging="427"/>
        <w:textAlignment w:val="auto"/>
        <w:rPr>
          <w:rFonts w:ascii="Times New Roman" w:hAnsi="Times New Roman"/>
          <w:sz w:val="24"/>
          <w:szCs w:val="24"/>
        </w:rPr>
      </w:pPr>
      <w:r w:rsidRPr="003037CF">
        <w:rPr>
          <w:rFonts w:ascii="Times New Roman" w:hAnsi="Times New Roman"/>
          <w:sz w:val="24"/>
          <w:szCs w:val="24"/>
        </w:rPr>
        <w:t xml:space="preserve">Wykonawca jest zobowiązany informować Zamawiającego o takich zmianach,                              w zakresie o którym mowa w ust. 7, które obniżają koszty wykonania zamówienia. Wykonawca przedstawia wszelkie dokumenty niezbędne dla określenia obniżki ww. kosztów. </w:t>
      </w:r>
    </w:p>
    <w:p w14:paraId="49EF1291" w14:textId="77777777" w:rsidR="001904EC" w:rsidRPr="003037CF" w:rsidRDefault="001904EC" w:rsidP="00212CD0">
      <w:pPr>
        <w:numPr>
          <w:ilvl w:val="0"/>
          <w:numId w:val="5"/>
        </w:numPr>
        <w:overflowPunct/>
        <w:autoSpaceDE/>
        <w:autoSpaceDN/>
        <w:adjustRightInd/>
        <w:spacing w:after="15" w:line="276" w:lineRule="auto"/>
        <w:ind w:right="52" w:hanging="427"/>
        <w:textAlignment w:val="auto"/>
        <w:rPr>
          <w:rFonts w:ascii="Times New Roman" w:hAnsi="Times New Roman"/>
          <w:sz w:val="24"/>
          <w:szCs w:val="24"/>
        </w:rPr>
      </w:pPr>
      <w:r w:rsidRPr="003037CF">
        <w:rPr>
          <w:rFonts w:ascii="Times New Roman" w:hAnsi="Times New Roman"/>
          <w:sz w:val="24"/>
          <w:szCs w:val="24"/>
        </w:rPr>
        <w:t xml:space="preserve">Ceny jednostkowe z kosztorysu ofertowego, podlegają zmianie (wzrostowi albo obniżeniu) o wskaźnik zmian cen produkcji budowlano-montażowej ogółem publikowany przez Prezesa Głównego Urzędu Statystycznego (dalej: „wskaźnik GUS”). </w:t>
      </w:r>
    </w:p>
    <w:p w14:paraId="73A83298" w14:textId="77777777" w:rsidR="001904EC" w:rsidRPr="003037CF" w:rsidRDefault="001904EC" w:rsidP="00212CD0">
      <w:pPr>
        <w:numPr>
          <w:ilvl w:val="0"/>
          <w:numId w:val="5"/>
        </w:numPr>
        <w:overflowPunct/>
        <w:autoSpaceDE/>
        <w:autoSpaceDN/>
        <w:adjustRightInd/>
        <w:spacing w:after="15" w:line="276" w:lineRule="auto"/>
        <w:ind w:right="52" w:hanging="427"/>
        <w:textAlignment w:val="auto"/>
        <w:rPr>
          <w:rFonts w:ascii="Times New Roman" w:hAnsi="Times New Roman"/>
          <w:sz w:val="24"/>
          <w:szCs w:val="24"/>
        </w:rPr>
      </w:pPr>
      <w:r w:rsidRPr="003037CF">
        <w:rPr>
          <w:rFonts w:ascii="Times New Roman" w:hAnsi="Times New Roman"/>
          <w:sz w:val="24"/>
          <w:szCs w:val="24"/>
        </w:rPr>
        <w:t>Zmiana cen jednostkowych kosztorysu ofertowego, o którym mowa w ust. 1</w:t>
      </w:r>
      <w:r w:rsidR="003037CF" w:rsidRPr="003037CF">
        <w:rPr>
          <w:rFonts w:ascii="Times New Roman" w:hAnsi="Times New Roman"/>
          <w:sz w:val="24"/>
          <w:szCs w:val="24"/>
        </w:rPr>
        <w:t>3</w:t>
      </w:r>
      <w:r w:rsidRPr="003037CF">
        <w:rPr>
          <w:rFonts w:ascii="Times New Roman" w:hAnsi="Times New Roman"/>
          <w:sz w:val="24"/>
          <w:szCs w:val="24"/>
        </w:rPr>
        <w:t xml:space="preserve"> dokonuje się: </w:t>
      </w:r>
    </w:p>
    <w:p w14:paraId="16A9DCF8" w14:textId="77777777" w:rsidR="001904EC" w:rsidRPr="003037CF" w:rsidRDefault="001904EC" w:rsidP="00212CD0">
      <w:pPr>
        <w:pStyle w:val="Akapitzlist"/>
        <w:numPr>
          <w:ilvl w:val="1"/>
          <w:numId w:val="55"/>
        </w:numPr>
        <w:overflowPunct/>
        <w:autoSpaceDE/>
        <w:autoSpaceDN/>
        <w:adjustRightInd/>
        <w:spacing w:after="15" w:line="276" w:lineRule="auto"/>
        <w:ind w:left="993" w:right="52" w:hanging="284"/>
        <w:textAlignment w:val="auto"/>
        <w:rPr>
          <w:rFonts w:ascii="Times New Roman" w:hAnsi="Times New Roman"/>
          <w:sz w:val="24"/>
          <w:szCs w:val="24"/>
        </w:rPr>
      </w:pPr>
      <w:r w:rsidRPr="003037CF">
        <w:rPr>
          <w:rFonts w:ascii="Times New Roman" w:hAnsi="Times New Roman"/>
          <w:sz w:val="24"/>
          <w:szCs w:val="24"/>
        </w:rPr>
        <w:t xml:space="preserve">w przypadku gdy skumulowana, procentowa zmiana (wzrost albo obniżenie) wskaźnika GUS, począwszy od pierwszego, pełnego miesiąca kalendarzowego od daty zawarcia umowy albo terminu składania ofert (w przypadku, o którym mowa w art. 439 ust. 3 Prawa zamówień publicznych)  wynosi, na moment dokonywania waloryzacji, więcej niż 4,0 %, </w:t>
      </w:r>
    </w:p>
    <w:p w14:paraId="0D8ED15E" w14:textId="77777777" w:rsidR="001904EC" w:rsidRPr="003037CF" w:rsidRDefault="001904EC" w:rsidP="00212CD0">
      <w:pPr>
        <w:numPr>
          <w:ilvl w:val="1"/>
          <w:numId w:val="55"/>
        </w:numPr>
        <w:overflowPunct/>
        <w:autoSpaceDE/>
        <w:autoSpaceDN/>
        <w:adjustRightInd/>
        <w:spacing w:after="15" w:line="276" w:lineRule="auto"/>
        <w:ind w:left="993" w:right="52" w:hanging="284"/>
        <w:textAlignment w:val="auto"/>
        <w:rPr>
          <w:rFonts w:ascii="Times New Roman" w:hAnsi="Times New Roman"/>
          <w:sz w:val="24"/>
          <w:szCs w:val="24"/>
        </w:rPr>
      </w:pPr>
      <w:r w:rsidRPr="003037CF">
        <w:rPr>
          <w:rFonts w:ascii="Times New Roman" w:hAnsi="Times New Roman"/>
          <w:sz w:val="24"/>
          <w:szCs w:val="24"/>
        </w:rPr>
        <w:t>na podstawie wniosku złożonego przez jedną ze stron umowy</w:t>
      </w:r>
      <w:r w:rsidR="008E7523">
        <w:rPr>
          <w:rFonts w:ascii="Times New Roman" w:hAnsi="Times New Roman"/>
          <w:sz w:val="24"/>
          <w:szCs w:val="24"/>
        </w:rPr>
        <w:t xml:space="preserve"> nie wcześniej niż po upływie 6</w:t>
      </w:r>
      <w:r w:rsidRPr="003037CF">
        <w:rPr>
          <w:rFonts w:ascii="Times New Roman" w:hAnsi="Times New Roman"/>
          <w:sz w:val="24"/>
          <w:szCs w:val="24"/>
        </w:rPr>
        <w:t xml:space="preserve"> miesięcy od dnia zawarcia umowy albo terminu składania ofert                                 (w przypadku, o którym mowa w art. 439 ust. 3 Prawa zamówień publicznych). </w:t>
      </w:r>
    </w:p>
    <w:p w14:paraId="3B02AA43" w14:textId="77777777" w:rsidR="001904EC" w:rsidRPr="003037CF" w:rsidRDefault="001904EC" w:rsidP="00212CD0">
      <w:pPr>
        <w:pStyle w:val="Akapitzlist"/>
        <w:numPr>
          <w:ilvl w:val="1"/>
          <w:numId w:val="55"/>
        </w:numPr>
        <w:spacing w:line="276" w:lineRule="auto"/>
        <w:ind w:left="993" w:right="52" w:hanging="284"/>
        <w:rPr>
          <w:rFonts w:ascii="Times New Roman" w:hAnsi="Times New Roman"/>
          <w:sz w:val="24"/>
          <w:szCs w:val="24"/>
        </w:rPr>
      </w:pPr>
      <w:r w:rsidRPr="003037CF">
        <w:rPr>
          <w:rFonts w:ascii="Times New Roman" w:hAnsi="Times New Roman"/>
          <w:sz w:val="24"/>
          <w:szCs w:val="24"/>
        </w:rPr>
        <w:t xml:space="preserve">Wniosek o zmianę dotyczy wyłącznie cen jednostkowych </w:t>
      </w:r>
      <w:r w:rsidR="008E7523">
        <w:rPr>
          <w:rFonts w:ascii="Times New Roman" w:hAnsi="Times New Roman"/>
          <w:sz w:val="24"/>
          <w:szCs w:val="24"/>
        </w:rPr>
        <w:t>za roboty wykonane po upływie 6</w:t>
      </w:r>
      <w:r w:rsidRPr="003037CF">
        <w:rPr>
          <w:rFonts w:ascii="Times New Roman" w:hAnsi="Times New Roman"/>
          <w:sz w:val="24"/>
          <w:szCs w:val="24"/>
        </w:rPr>
        <w:t xml:space="preserve"> miesięcy do dnia zawarcia umowy, </w:t>
      </w:r>
    </w:p>
    <w:p w14:paraId="704A9F22" w14:textId="77777777" w:rsidR="001904EC" w:rsidRPr="003037CF" w:rsidRDefault="001904EC" w:rsidP="00212CD0">
      <w:pPr>
        <w:numPr>
          <w:ilvl w:val="1"/>
          <w:numId w:val="55"/>
        </w:numPr>
        <w:overflowPunct/>
        <w:autoSpaceDE/>
        <w:autoSpaceDN/>
        <w:adjustRightInd/>
        <w:spacing w:after="15" w:line="276" w:lineRule="auto"/>
        <w:ind w:left="993" w:right="52" w:hanging="284"/>
        <w:textAlignment w:val="auto"/>
        <w:rPr>
          <w:rFonts w:ascii="Times New Roman" w:hAnsi="Times New Roman"/>
          <w:sz w:val="24"/>
          <w:szCs w:val="24"/>
        </w:rPr>
      </w:pPr>
      <w:r w:rsidRPr="003037CF">
        <w:rPr>
          <w:rFonts w:ascii="Times New Roman" w:hAnsi="Times New Roman"/>
          <w:sz w:val="24"/>
          <w:szCs w:val="24"/>
        </w:rPr>
        <w:t xml:space="preserve">raz na kwartał, począwszy od upływu pierwszego kwartału od upływu terminu wskazanego w pkt 2, </w:t>
      </w:r>
    </w:p>
    <w:p w14:paraId="79C7D089" w14:textId="77777777" w:rsidR="001904EC" w:rsidRPr="003037CF" w:rsidRDefault="001904EC" w:rsidP="00212CD0">
      <w:pPr>
        <w:numPr>
          <w:ilvl w:val="1"/>
          <w:numId w:val="55"/>
        </w:numPr>
        <w:overflowPunct/>
        <w:autoSpaceDE/>
        <w:autoSpaceDN/>
        <w:adjustRightInd/>
        <w:spacing w:after="15" w:line="276" w:lineRule="auto"/>
        <w:ind w:left="993" w:right="52" w:hanging="284"/>
        <w:textAlignment w:val="auto"/>
        <w:rPr>
          <w:rFonts w:ascii="Times New Roman" w:hAnsi="Times New Roman"/>
          <w:sz w:val="24"/>
          <w:szCs w:val="24"/>
        </w:rPr>
      </w:pPr>
      <w:r w:rsidRPr="003037CF">
        <w:rPr>
          <w:rFonts w:ascii="Times New Roman" w:hAnsi="Times New Roman"/>
          <w:sz w:val="24"/>
          <w:szCs w:val="24"/>
        </w:rPr>
        <w:t xml:space="preserve">na podstawie kosztorysu ofertowego uwzględniającego zwaloryzowane ceny jednostkowe. </w:t>
      </w:r>
    </w:p>
    <w:p w14:paraId="01981B46" w14:textId="77777777" w:rsidR="001904EC" w:rsidRPr="003037CF" w:rsidRDefault="001904EC" w:rsidP="00212CD0">
      <w:pPr>
        <w:numPr>
          <w:ilvl w:val="0"/>
          <w:numId w:val="5"/>
        </w:numPr>
        <w:overflowPunct/>
        <w:autoSpaceDE/>
        <w:autoSpaceDN/>
        <w:adjustRightInd/>
        <w:spacing w:after="15" w:line="276" w:lineRule="auto"/>
        <w:ind w:right="52" w:hanging="427"/>
        <w:textAlignment w:val="auto"/>
        <w:rPr>
          <w:rFonts w:ascii="Times New Roman" w:hAnsi="Times New Roman"/>
          <w:sz w:val="24"/>
          <w:szCs w:val="24"/>
        </w:rPr>
      </w:pPr>
      <w:r w:rsidRPr="003037CF">
        <w:rPr>
          <w:rFonts w:ascii="Times New Roman" w:hAnsi="Times New Roman"/>
          <w:sz w:val="24"/>
          <w:szCs w:val="24"/>
        </w:rPr>
        <w:t xml:space="preserve">Waloryzacja cen jednostkowych kosztorysu ofertowego polega na zmianie (powiększeniu albo obniżeniu) cen jednostkowych netto kosztorysu ofertowego o wartość skumulowanej, procentowej zmiany wskaźnika GUS. Waloryzacja może polegać na wstecznym przeliczeniu wartości faktury dotyczącej danego kwartału i złożeniu jej korekty, jeśli wskaźnik GUS został opublikowany po złożeniu faktury nieuwzględniającej dopuszczalnej waloryzacji. </w:t>
      </w:r>
    </w:p>
    <w:p w14:paraId="435AF783" w14:textId="77777777" w:rsidR="001904EC" w:rsidRPr="003037CF" w:rsidRDefault="001904EC" w:rsidP="00212CD0">
      <w:pPr>
        <w:numPr>
          <w:ilvl w:val="0"/>
          <w:numId w:val="5"/>
        </w:numPr>
        <w:overflowPunct/>
        <w:autoSpaceDE/>
        <w:autoSpaceDN/>
        <w:adjustRightInd/>
        <w:spacing w:after="15" w:line="276" w:lineRule="auto"/>
        <w:ind w:right="52" w:hanging="427"/>
        <w:textAlignment w:val="auto"/>
        <w:rPr>
          <w:rFonts w:ascii="Times New Roman" w:hAnsi="Times New Roman"/>
          <w:sz w:val="24"/>
          <w:szCs w:val="24"/>
        </w:rPr>
      </w:pPr>
      <w:r w:rsidRPr="003037CF">
        <w:rPr>
          <w:rFonts w:ascii="Times New Roman" w:hAnsi="Times New Roman"/>
          <w:sz w:val="24"/>
          <w:szCs w:val="24"/>
        </w:rPr>
        <w:t xml:space="preserve">W przypadku niewykonywania albo nienależytego wykonywania umowy (w tym                       w przypadku naruszania przez Wykonawcę postanowień § 14) Zamawiający, bez konieczności uzyskania orzeczenia sądu, może zlecić na koszt i odpowiedzialność Wykonawcy wykonanie w całości lub części obowiązków Wykonawcy przez podmioty trzecie bez utraty uprawnień wynikających z umowy. Przed zleceniem zastępczego wykonania Zamawiający wyznacza termin do usunięcia naruszenia przez Wykonawcę. </w:t>
      </w:r>
    </w:p>
    <w:p w14:paraId="13D64771" w14:textId="77777777" w:rsidR="001904EC" w:rsidRPr="003037CF" w:rsidRDefault="001904EC" w:rsidP="00212CD0">
      <w:pPr>
        <w:numPr>
          <w:ilvl w:val="0"/>
          <w:numId w:val="5"/>
        </w:numPr>
        <w:overflowPunct/>
        <w:autoSpaceDE/>
        <w:autoSpaceDN/>
        <w:adjustRightInd/>
        <w:spacing w:after="15" w:line="276" w:lineRule="auto"/>
        <w:ind w:right="52" w:hanging="427"/>
        <w:textAlignment w:val="auto"/>
        <w:rPr>
          <w:rFonts w:ascii="Times New Roman" w:hAnsi="Times New Roman"/>
          <w:sz w:val="24"/>
          <w:szCs w:val="24"/>
        </w:rPr>
      </w:pPr>
      <w:r w:rsidRPr="003037CF">
        <w:rPr>
          <w:rFonts w:ascii="Times New Roman" w:hAnsi="Times New Roman"/>
          <w:sz w:val="24"/>
          <w:szCs w:val="24"/>
        </w:rPr>
        <w:t xml:space="preserve">W przypadku niewykonywania umowy przez Wykonawcę z przyczyn leżących po jego stronie, Zamawiający ma prawo, zgodnie z art. 455 ust. 1 pkt 2 lit. „a” Prawa zamówień publicznych, zrealizować umowę za pomocą innego wykonawcy. Wykonawca niniejszym wyraża zgodę na przejęcie zobowiązań wynikających z umowy (wejście w dług) przez innego wykonawcę, wskazanego przez Zamawiającego (dalej: „wykonawca wskazany”), </w:t>
      </w:r>
      <w:r w:rsidRPr="003037CF">
        <w:rPr>
          <w:rFonts w:ascii="Times New Roman" w:hAnsi="Times New Roman"/>
          <w:sz w:val="24"/>
          <w:szCs w:val="24"/>
        </w:rPr>
        <w:lastRenderedPageBreak/>
        <w:t xml:space="preserve">bez jej wypowiadania. Wykonawca niniejszym upoważnia wykonawcę wskazanego do otrzymywania należności wynikających z umowy (przelew wierzytelności). Wykonawcy nie przysługuje w takiej sytuacji  wynagrodzenie za prace, których nie wykonał. Wykonawca jest zobowiązany do zapłaty kar, do których przesłanki naliczenia zaistniały przed przejęciem długu przez wykonawcę wskazanego. </w:t>
      </w:r>
    </w:p>
    <w:p w14:paraId="1E7F79BE" w14:textId="77777777" w:rsidR="001904EC" w:rsidRPr="003037CF" w:rsidRDefault="001904EC" w:rsidP="00212CD0">
      <w:pPr>
        <w:numPr>
          <w:ilvl w:val="0"/>
          <w:numId w:val="5"/>
        </w:numPr>
        <w:overflowPunct/>
        <w:autoSpaceDE/>
        <w:autoSpaceDN/>
        <w:adjustRightInd/>
        <w:spacing w:after="15" w:line="276" w:lineRule="auto"/>
        <w:ind w:right="52" w:hanging="427"/>
        <w:textAlignment w:val="auto"/>
        <w:rPr>
          <w:rFonts w:ascii="Times New Roman" w:hAnsi="Times New Roman"/>
          <w:sz w:val="24"/>
          <w:szCs w:val="24"/>
        </w:rPr>
      </w:pPr>
      <w:r w:rsidRPr="003037CF">
        <w:rPr>
          <w:rFonts w:ascii="Times New Roman" w:hAnsi="Times New Roman"/>
          <w:sz w:val="24"/>
          <w:szCs w:val="24"/>
        </w:rPr>
        <w:t xml:space="preserve">Wykonawcy wskazanemu przysługuje wynagrodzenie na zasadach wynikających                       z umowy w proporcji do wykonanej części przedmiotu zamówienia. </w:t>
      </w:r>
    </w:p>
    <w:p w14:paraId="1B6E30A3" w14:textId="77777777" w:rsidR="0099058F" w:rsidRDefault="001904EC" w:rsidP="00212CD0">
      <w:pPr>
        <w:numPr>
          <w:ilvl w:val="0"/>
          <w:numId w:val="5"/>
        </w:numPr>
        <w:overflowPunct/>
        <w:autoSpaceDE/>
        <w:autoSpaceDN/>
        <w:adjustRightInd/>
        <w:spacing w:after="15" w:line="276" w:lineRule="auto"/>
        <w:ind w:right="52" w:hanging="427"/>
        <w:textAlignment w:val="auto"/>
        <w:rPr>
          <w:rFonts w:ascii="Times New Roman" w:hAnsi="Times New Roman"/>
          <w:sz w:val="24"/>
          <w:szCs w:val="24"/>
        </w:rPr>
      </w:pPr>
      <w:r w:rsidRPr="003037CF">
        <w:rPr>
          <w:rFonts w:ascii="Times New Roman" w:hAnsi="Times New Roman"/>
          <w:sz w:val="24"/>
          <w:szCs w:val="24"/>
        </w:rPr>
        <w:t xml:space="preserve">W przypadku przekazania realizacji umowy wykonawcy wskazanemu, termin realizacji ulega przedłużeniu o liczbę dni niezbędnych do ukończenia zamówienia (nie większą jednak od pierwotnej długości terminu określonego w § 2) stosownie do opóźnienia realizacji prac w stosunku do stanu realizacji prac, jaki miałby miejsce w przypadku wykonywania umowy zgodnie z zasadami sztuki, a w szczególności zgodnie </w:t>
      </w:r>
      <w:r w:rsidRPr="003037CF">
        <w:rPr>
          <w:rFonts w:ascii="Times New Roman" w:hAnsi="Times New Roman"/>
          <w:sz w:val="24"/>
          <w:szCs w:val="24"/>
        </w:rPr>
        <w:br/>
        <w:t xml:space="preserve">z harmonogramem, o którym mowa w § 3. </w:t>
      </w:r>
    </w:p>
    <w:p w14:paraId="6D4CA30C" w14:textId="77777777" w:rsidR="002A6251" w:rsidRPr="0099058F" w:rsidRDefault="0099058F" w:rsidP="00212CD0">
      <w:pPr>
        <w:numPr>
          <w:ilvl w:val="0"/>
          <w:numId w:val="5"/>
        </w:numPr>
        <w:overflowPunct/>
        <w:autoSpaceDE/>
        <w:autoSpaceDN/>
        <w:adjustRightInd/>
        <w:spacing w:after="15" w:line="276" w:lineRule="auto"/>
        <w:ind w:right="52" w:hanging="427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Wynagrodzenie za wykonanie p</w:t>
      </w:r>
      <w:r w:rsidR="001904EC" w:rsidRPr="0099058F">
        <w:rPr>
          <w:rFonts w:ascii="Times New Roman" w:hAnsi="Times New Roman"/>
          <w:sz w:val="24"/>
          <w:szCs w:val="24"/>
        </w:rPr>
        <w:t>rzedmiot</w:t>
      </w:r>
      <w:r>
        <w:rPr>
          <w:rFonts w:ascii="Times New Roman" w:hAnsi="Times New Roman"/>
          <w:sz w:val="24"/>
          <w:szCs w:val="24"/>
        </w:rPr>
        <w:t>u umowy jest finansowane</w:t>
      </w:r>
      <w:r w:rsidR="001904EC" w:rsidRPr="0099058F">
        <w:rPr>
          <w:rFonts w:ascii="Times New Roman" w:hAnsi="Times New Roman"/>
          <w:sz w:val="24"/>
          <w:szCs w:val="24"/>
        </w:rPr>
        <w:t xml:space="preserve"> z </w:t>
      </w:r>
      <w:r w:rsidR="001904EC" w:rsidRPr="0099058F">
        <w:rPr>
          <w:rFonts w:ascii="Times New Roman" w:hAnsi="Times New Roman"/>
          <w:i/>
          <w:sz w:val="24"/>
          <w:szCs w:val="24"/>
        </w:rPr>
        <w:t>Polskiego Ładu: Programu Inwestycji Strategicznych</w:t>
      </w:r>
      <w:r w:rsidR="002A6251" w:rsidRPr="0099058F">
        <w:rPr>
          <w:rFonts w:ascii="Times New Roman" w:hAnsi="Times New Roman"/>
          <w:i/>
          <w:sz w:val="24"/>
          <w:szCs w:val="24"/>
        </w:rPr>
        <w:t xml:space="preserve"> na realizację zadań inwestycyjnych.</w:t>
      </w:r>
    </w:p>
    <w:p w14:paraId="20372C23" w14:textId="77777777" w:rsidR="00997FF7" w:rsidRPr="002A6251" w:rsidRDefault="00997FF7" w:rsidP="005A6F25">
      <w:pPr>
        <w:spacing w:line="276" w:lineRule="auto"/>
        <w:rPr>
          <w:rFonts w:ascii="Times New Roman" w:hAnsi="Times New Roman"/>
          <w:i/>
          <w:color w:val="FF0000"/>
          <w:kern w:val="2"/>
          <w:sz w:val="24"/>
          <w:szCs w:val="24"/>
        </w:rPr>
      </w:pPr>
    </w:p>
    <w:p w14:paraId="7FA4F89A" w14:textId="77777777" w:rsidR="008F25F4" w:rsidRPr="009E0E07" w:rsidRDefault="008F25F4" w:rsidP="005A6F25">
      <w:pPr>
        <w:pStyle w:val="Akapitzlist"/>
        <w:spacing w:line="276" w:lineRule="auto"/>
        <w:ind w:left="4320"/>
        <w:rPr>
          <w:rFonts w:ascii="Times New Roman" w:hAnsi="Times New Roman"/>
          <w:b/>
          <w:sz w:val="24"/>
          <w:szCs w:val="24"/>
        </w:rPr>
      </w:pPr>
      <w:r w:rsidRPr="009E0E07">
        <w:rPr>
          <w:rFonts w:ascii="Times New Roman" w:hAnsi="Times New Roman"/>
          <w:b/>
          <w:sz w:val="24"/>
          <w:szCs w:val="24"/>
        </w:rPr>
        <w:t>§ 9</w:t>
      </w:r>
    </w:p>
    <w:p w14:paraId="76E22D7E" w14:textId="77777777" w:rsidR="00DD782C" w:rsidRDefault="00DD782C" w:rsidP="005A6F25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9E0E07">
        <w:rPr>
          <w:rFonts w:ascii="Times New Roman" w:hAnsi="Times New Roman"/>
          <w:b/>
          <w:sz w:val="24"/>
          <w:szCs w:val="24"/>
        </w:rPr>
        <w:t>Warunki płatności</w:t>
      </w:r>
      <w:r w:rsidR="0099058F">
        <w:rPr>
          <w:rFonts w:ascii="Times New Roman" w:hAnsi="Times New Roman"/>
          <w:b/>
          <w:sz w:val="24"/>
          <w:szCs w:val="24"/>
        </w:rPr>
        <w:t xml:space="preserve"> wynagrodzenia</w:t>
      </w:r>
    </w:p>
    <w:p w14:paraId="175196B1" w14:textId="77777777" w:rsidR="0080012F" w:rsidRDefault="0080012F" w:rsidP="00212CD0">
      <w:pPr>
        <w:pStyle w:val="Bezodstpw"/>
        <w:numPr>
          <w:ilvl w:val="0"/>
          <w:numId w:val="18"/>
        </w:numPr>
        <w:overflowPunct/>
        <w:autoSpaceDE/>
        <w:autoSpaceDN/>
        <w:adjustRightInd/>
        <w:textAlignment w:val="auto"/>
        <w:rPr>
          <w:rFonts w:ascii="Times New Roman" w:hAnsi="Times New Roman"/>
          <w:sz w:val="24"/>
          <w:szCs w:val="24"/>
        </w:rPr>
      </w:pPr>
      <w:r w:rsidRPr="0080012F">
        <w:rPr>
          <w:rFonts w:ascii="Times New Roman" w:hAnsi="Times New Roman"/>
          <w:sz w:val="24"/>
          <w:szCs w:val="24"/>
        </w:rPr>
        <w:t>Wypłata wynagrodzenia należnego Wykonawcy następować będzie na podstawie prawidłowo wystawionych  faktur VAT (częś</w:t>
      </w:r>
      <w:r w:rsidR="002D5C62">
        <w:rPr>
          <w:rFonts w:ascii="Times New Roman" w:hAnsi="Times New Roman"/>
          <w:sz w:val="24"/>
          <w:szCs w:val="24"/>
        </w:rPr>
        <w:t xml:space="preserve">ciowej i końcowej), przelewem </w:t>
      </w:r>
      <w:r w:rsidRPr="0080012F">
        <w:rPr>
          <w:rFonts w:ascii="Times New Roman" w:hAnsi="Times New Roman"/>
          <w:sz w:val="24"/>
          <w:szCs w:val="24"/>
        </w:rPr>
        <w:t>w terminie  do  30 dni od daty przyjęcia faktury przez Zamawiającego, przy czym za dzień zapłaty uważać się będzie dzień złożenia polecenia przelewu  w banku przez Zamawiającego.</w:t>
      </w:r>
    </w:p>
    <w:p w14:paraId="300EB5C1" w14:textId="1CD22DA1" w:rsidR="0080012F" w:rsidRPr="00E6438D" w:rsidRDefault="0080012F" w:rsidP="00212CD0">
      <w:pPr>
        <w:pStyle w:val="Textbody"/>
        <w:numPr>
          <w:ilvl w:val="0"/>
          <w:numId w:val="18"/>
        </w:numPr>
        <w:tabs>
          <w:tab w:val="left" w:pos="-5043"/>
        </w:tabs>
        <w:rPr>
          <w:szCs w:val="24"/>
          <w:lang w:val="pl-PL"/>
        </w:rPr>
      </w:pPr>
      <w:r w:rsidRPr="00E6438D">
        <w:rPr>
          <w:szCs w:val="24"/>
          <w:lang w:val="pl-PL"/>
        </w:rPr>
        <w:t>Rozliczanie r</w:t>
      </w:r>
      <w:r>
        <w:rPr>
          <w:szCs w:val="24"/>
          <w:lang w:val="pl-PL"/>
        </w:rPr>
        <w:t>obó</w:t>
      </w:r>
      <w:r w:rsidR="002D5C62">
        <w:rPr>
          <w:szCs w:val="24"/>
          <w:lang w:val="pl-PL"/>
        </w:rPr>
        <w:t>t będzie odbywało się fakturami</w:t>
      </w:r>
      <w:r>
        <w:rPr>
          <w:szCs w:val="24"/>
          <w:lang w:val="pl-PL"/>
        </w:rPr>
        <w:t xml:space="preserve"> częściowymi</w:t>
      </w:r>
      <w:r w:rsidRPr="00E6438D">
        <w:rPr>
          <w:szCs w:val="24"/>
          <w:lang w:val="pl-PL"/>
        </w:rPr>
        <w:t xml:space="preserve"> i fakturą końcową</w:t>
      </w:r>
      <w:r w:rsidR="004B651F">
        <w:rPr>
          <w:szCs w:val="24"/>
          <w:lang w:val="pl-PL"/>
        </w:rPr>
        <w:t>. Pierwszy etap to udział własny Zamawiającego, natomiast drugi etap to dofinansowanie. Faktury etapu drugiego rozliczane będą</w:t>
      </w:r>
      <w:r w:rsidRPr="00E6438D">
        <w:rPr>
          <w:szCs w:val="24"/>
          <w:lang w:val="pl-PL"/>
        </w:rPr>
        <w:t xml:space="preserve"> zgodnie z warunkami wypłat transz dofinansowania </w:t>
      </w:r>
      <w:r w:rsidR="000A7C57">
        <w:rPr>
          <w:szCs w:val="24"/>
          <w:lang w:val="pl-PL"/>
        </w:rPr>
        <w:br/>
      </w:r>
      <w:r w:rsidRPr="00E6438D">
        <w:rPr>
          <w:szCs w:val="24"/>
          <w:lang w:val="pl-PL"/>
        </w:rPr>
        <w:t xml:space="preserve">w ramach Rządowego Funduszu Polski Ład: Programu Inwestycji Strategicznych, </w:t>
      </w:r>
      <w:r w:rsidR="000A7C57">
        <w:rPr>
          <w:szCs w:val="24"/>
          <w:lang w:val="pl-PL"/>
        </w:rPr>
        <w:br/>
      </w:r>
      <w:r w:rsidRPr="00E6438D">
        <w:rPr>
          <w:szCs w:val="24"/>
          <w:lang w:val="pl-PL"/>
        </w:rPr>
        <w:t xml:space="preserve">tj. </w:t>
      </w:r>
      <w:r w:rsidRPr="00E6438D">
        <w:rPr>
          <w:iCs/>
          <w:szCs w:val="24"/>
          <w:lang w:val="pl-PL"/>
        </w:rPr>
        <w:t>w przypadku Inwestycji realizowanych w okresie dłuższym niż 12 miesięcy na podstawie jednej umowy</w:t>
      </w:r>
      <w:r w:rsidRPr="00E6438D">
        <w:rPr>
          <w:szCs w:val="24"/>
          <w:lang w:val="pl-PL"/>
        </w:rPr>
        <w:t xml:space="preserve"> wypłata środków z Promesy nastąpi w dwóch transzach – pierwsza po zakończeniu wydzielonego etapu prac w ramach realizacji Inwestycji, druga – po zakończeniu realizacji Inwestycji:  </w:t>
      </w:r>
    </w:p>
    <w:p w14:paraId="3F5F8275" w14:textId="7B9FF888" w:rsidR="004B651F" w:rsidRDefault="004B651F" w:rsidP="00755AA7">
      <w:pPr>
        <w:pStyle w:val="Default"/>
        <w:numPr>
          <w:ilvl w:val="0"/>
          <w:numId w:val="57"/>
        </w:numPr>
        <w:adjustRightInd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u</w:t>
      </w:r>
      <w:r w:rsidRPr="00995B62">
        <w:rPr>
          <w:rFonts w:ascii="Times New Roman" w:hAnsi="Times New Roman" w:cs="Times New Roman"/>
          <w:b/>
          <w:color w:val="auto"/>
        </w:rPr>
        <w:t>dział własny Zamawiającego zostanie wypłacony</w:t>
      </w:r>
      <w:r>
        <w:rPr>
          <w:rFonts w:ascii="Times New Roman" w:hAnsi="Times New Roman" w:cs="Times New Roman"/>
          <w:b/>
          <w:color w:val="auto"/>
        </w:rPr>
        <w:t xml:space="preserve"> </w:t>
      </w:r>
      <w:r w:rsidRPr="00995B62">
        <w:rPr>
          <w:rFonts w:ascii="Times New Roman" w:hAnsi="Times New Roman" w:cs="Times New Roman"/>
          <w:b/>
          <w:color w:val="auto"/>
        </w:rPr>
        <w:t>Wykonawcy</w:t>
      </w:r>
      <w:r w:rsidR="00997FF7">
        <w:rPr>
          <w:rFonts w:ascii="Times New Roman" w:hAnsi="Times New Roman" w:cs="Times New Roman"/>
          <w:b/>
          <w:color w:val="auto"/>
        </w:rPr>
        <w:t xml:space="preserve"> w dwóch transzach (w tym jedna płatna w roku 2024</w:t>
      </w:r>
      <w:r w:rsidR="00755AA7">
        <w:rPr>
          <w:rFonts w:ascii="Times New Roman" w:hAnsi="Times New Roman" w:cs="Times New Roman"/>
          <w:b/>
          <w:color w:val="auto"/>
        </w:rPr>
        <w:t>, a druga w roku 2025</w:t>
      </w:r>
      <w:r w:rsidR="00997FF7">
        <w:rPr>
          <w:rFonts w:ascii="Times New Roman" w:hAnsi="Times New Roman" w:cs="Times New Roman"/>
          <w:b/>
          <w:color w:val="auto"/>
        </w:rPr>
        <w:t>),</w:t>
      </w:r>
      <w:r w:rsidRPr="00995B62">
        <w:rPr>
          <w:rFonts w:ascii="Times New Roman" w:hAnsi="Times New Roman" w:cs="Times New Roman"/>
          <w:b/>
          <w:color w:val="auto"/>
        </w:rPr>
        <w:t xml:space="preserve"> przed wypłatą</w:t>
      </w:r>
      <w:r>
        <w:rPr>
          <w:rFonts w:ascii="Times New Roman" w:hAnsi="Times New Roman" w:cs="Times New Roman"/>
          <w:b/>
          <w:color w:val="auto"/>
        </w:rPr>
        <w:t xml:space="preserve"> środków </w:t>
      </w:r>
      <w:r w:rsidR="00755AA7">
        <w:rPr>
          <w:rFonts w:ascii="Times New Roman" w:hAnsi="Times New Roman" w:cs="Times New Roman"/>
          <w:b/>
          <w:color w:val="auto"/>
        </w:rPr>
        <w:br/>
      </w:r>
      <w:r w:rsidR="00997FF7">
        <w:rPr>
          <w:rFonts w:ascii="Times New Roman" w:hAnsi="Times New Roman" w:cs="Times New Roman"/>
          <w:b/>
          <w:color w:val="auto"/>
        </w:rPr>
        <w:t>z Promesy</w:t>
      </w:r>
      <w:r w:rsidR="000A7C57">
        <w:rPr>
          <w:rFonts w:ascii="Times New Roman" w:hAnsi="Times New Roman" w:cs="Times New Roman"/>
          <w:b/>
          <w:color w:val="auto"/>
        </w:rPr>
        <w:t>,</w:t>
      </w:r>
    </w:p>
    <w:p w14:paraId="4E1C9812" w14:textId="7FBC734B" w:rsidR="0080012F" w:rsidRPr="00995B62" w:rsidRDefault="0080012F" w:rsidP="00755AA7">
      <w:pPr>
        <w:pStyle w:val="Textbody"/>
        <w:numPr>
          <w:ilvl w:val="0"/>
          <w:numId w:val="57"/>
        </w:numPr>
        <w:tabs>
          <w:tab w:val="left" w:pos="-5043"/>
        </w:tabs>
        <w:rPr>
          <w:b/>
          <w:szCs w:val="24"/>
          <w:lang w:val="pl-PL"/>
        </w:rPr>
      </w:pPr>
      <w:r w:rsidRPr="00995B62">
        <w:rPr>
          <w:b/>
          <w:szCs w:val="24"/>
          <w:lang w:val="pl-PL"/>
        </w:rPr>
        <w:t xml:space="preserve">pierwsza transza </w:t>
      </w:r>
      <w:r w:rsidR="00770D34">
        <w:rPr>
          <w:b/>
          <w:szCs w:val="24"/>
          <w:lang w:val="pl-PL"/>
        </w:rPr>
        <w:t xml:space="preserve">z Promesy </w:t>
      </w:r>
      <w:r w:rsidRPr="00995B62">
        <w:rPr>
          <w:b/>
          <w:szCs w:val="24"/>
          <w:lang w:val="pl-PL"/>
        </w:rPr>
        <w:t>w wysokości nie wyższej niż 50% kwoty Promesy</w:t>
      </w:r>
      <w:r w:rsidR="004B651F">
        <w:rPr>
          <w:b/>
          <w:szCs w:val="24"/>
          <w:lang w:val="pl-PL"/>
        </w:rPr>
        <w:t xml:space="preserve"> </w:t>
      </w:r>
      <w:r w:rsidR="000A7C57">
        <w:rPr>
          <w:b/>
          <w:szCs w:val="24"/>
          <w:lang w:val="pl-PL"/>
        </w:rPr>
        <w:br/>
      </w:r>
      <w:r w:rsidR="00755AA7">
        <w:rPr>
          <w:b/>
          <w:szCs w:val="24"/>
          <w:lang w:val="pl-PL"/>
        </w:rPr>
        <w:t>w roku 2025</w:t>
      </w:r>
      <w:r w:rsidR="000A7C57">
        <w:rPr>
          <w:b/>
          <w:szCs w:val="24"/>
          <w:lang w:val="pl-PL"/>
        </w:rPr>
        <w:t>,</w:t>
      </w:r>
    </w:p>
    <w:p w14:paraId="3A02D503" w14:textId="77777777" w:rsidR="0080012F" w:rsidRPr="00995B62" w:rsidRDefault="0080012F" w:rsidP="00755AA7">
      <w:pPr>
        <w:pStyle w:val="Default"/>
        <w:numPr>
          <w:ilvl w:val="0"/>
          <w:numId w:val="57"/>
        </w:numPr>
        <w:adjustRightInd/>
        <w:jc w:val="both"/>
        <w:rPr>
          <w:rFonts w:ascii="Times New Roman" w:hAnsi="Times New Roman" w:cs="Times New Roman"/>
          <w:b/>
          <w:color w:val="auto"/>
        </w:rPr>
      </w:pPr>
      <w:r w:rsidRPr="00995B62">
        <w:rPr>
          <w:rFonts w:ascii="Times New Roman" w:hAnsi="Times New Roman" w:cs="Times New Roman"/>
          <w:b/>
          <w:color w:val="auto"/>
        </w:rPr>
        <w:t xml:space="preserve">druga transza </w:t>
      </w:r>
      <w:r w:rsidR="00770D34" w:rsidRPr="00770D34">
        <w:rPr>
          <w:rFonts w:ascii="Times New Roman" w:hAnsi="Times New Roman" w:cs="Times New Roman"/>
          <w:b/>
        </w:rPr>
        <w:t>z Promesy</w:t>
      </w:r>
      <w:r w:rsidR="00770D34">
        <w:rPr>
          <w:b/>
        </w:rPr>
        <w:t xml:space="preserve"> </w:t>
      </w:r>
      <w:r w:rsidRPr="00995B62">
        <w:rPr>
          <w:rFonts w:ascii="Times New Roman" w:hAnsi="Times New Roman" w:cs="Times New Roman"/>
          <w:b/>
          <w:color w:val="auto"/>
        </w:rPr>
        <w:t>w wysokości pozostałej do zapłaty kwoty dofinasowania</w:t>
      </w:r>
      <w:r w:rsidR="005E5702">
        <w:rPr>
          <w:rFonts w:ascii="Times New Roman" w:hAnsi="Times New Roman" w:cs="Times New Roman"/>
          <w:b/>
          <w:color w:val="auto"/>
        </w:rPr>
        <w:t xml:space="preserve"> -</w:t>
      </w:r>
      <w:r w:rsidR="004B651F">
        <w:rPr>
          <w:rFonts w:ascii="Times New Roman" w:hAnsi="Times New Roman" w:cs="Times New Roman"/>
          <w:b/>
          <w:color w:val="auto"/>
        </w:rPr>
        <w:t xml:space="preserve"> </w:t>
      </w:r>
      <w:r w:rsidR="00755AA7">
        <w:rPr>
          <w:rFonts w:ascii="Times New Roman" w:hAnsi="Times New Roman" w:cs="Times New Roman"/>
          <w:b/>
          <w:color w:val="auto"/>
        </w:rPr>
        <w:t>płatna po końcowym odbiorze robó</w:t>
      </w:r>
      <w:r w:rsidR="005E5702">
        <w:rPr>
          <w:rFonts w:ascii="Times New Roman" w:hAnsi="Times New Roman" w:cs="Times New Roman"/>
          <w:b/>
          <w:color w:val="auto"/>
        </w:rPr>
        <w:t>t w roku 2026.</w:t>
      </w:r>
    </w:p>
    <w:p w14:paraId="19B2B234" w14:textId="77777777" w:rsidR="007D159F" w:rsidRDefault="007D159F" w:rsidP="007D159F">
      <w:pPr>
        <w:pStyle w:val="Default"/>
        <w:adjustRightInd/>
        <w:rPr>
          <w:rFonts w:ascii="Times New Roman" w:hAnsi="Times New Roman" w:cs="Times New Roman"/>
          <w:b/>
          <w:color w:val="auto"/>
        </w:rPr>
      </w:pPr>
    </w:p>
    <w:p w14:paraId="776B2DC2" w14:textId="462D397A" w:rsidR="007D159F" w:rsidRPr="00383634" w:rsidRDefault="007D159F" w:rsidP="00212CD0">
      <w:pPr>
        <w:pStyle w:val="Textbody"/>
        <w:numPr>
          <w:ilvl w:val="0"/>
          <w:numId w:val="18"/>
        </w:numPr>
        <w:rPr>
          <w:szCs w:val="24"/>
          <w:lang w:val="pl-PL"/>
        </w:rPr>
      </w:pPr>
      <w:r w:rsidRPr="00383634">
        <w:rPr>
          <w:b/>
          <w:szCs w:val="24"/>
          <w:lang w:val="pl-PL"/>
        </w:rPr>
        <w:t>Rozliczenie częściowe</w:t>
      </w:r>
      <w:r w:rsidRPr="00383634">
        <w:rPr>
          <w:szCs w:val="24"/>
          <w:lang w:val="pl-PL"/>
        </w:rPr>
        <w:t xml:space="preserve"> </w:t>
      </w:r>
      <w:r w:rsidRPr="00383634">
        <w:rPr>
          <w:b/>
          <w:szCs w:val="24"/>
          <w:lang w:val="pl-PL"/>
        </w:rPr>
        <w:t>zakresu rzeczowego</w:t>
      </w:r>
      <w:r w:rsidRPr="00383634">
        <w:rPr>
          <w:szCs w:val="24"/>
          <w:lang w:val="pl-PL"/>
        </w:rPr>
        <w:t xml:space="preserve"> przedmiotu umowy nastąpi fakturą częściową po wykonaniu i odbiorze częściowym prac przewidzianych w Etapie I, zgodnie z Harmonogramem rzeczowo - finansowym będącym załącznikiem do niniejszej umowy oraz  w terminie, o którym mowa w § 2 ust.1 pkt. 1) umowy. Etap I przedmiotu umowy finansowany będzie ze środków własnych Zamawiającego (wkład własny w wysokości </w:t>
      </w:r>
      <w:r w:rsidR="00383634" w:rsidRPr="00383634">
        <w:rPr>
          <w:szCs w:val="24"/>
          <w:lang w:val="pl-PL"/>
        </w:rPr>
        <w:t>d</w:t>
      </w:r>
      <w:r w:rsidRPr="00383634">
        <w:rPr>
          <w:szCs w:val="24"/>
          <w:lang w:val="pl-PL"/>
        </w:rPr>
        <w:t xml:space="preserve">o </w:t>
      </w:r>
      <w:r w:rsidR="00383634" w:rsidRPr="00383634">
        <w:rPr>
          <w:szCs w:val="24"/>
          <w:lang w:val="pl-PL"/>
        </w:rPr>
        <w:t>1</w:t>
      </w:r>
      <w:r w:rsidRPr="00383634">
        <w:rPr>
          <w:szCs w:val="24"/>
          <w:lang w:val="pl-PL"/>
        </w:rPr>
        <w:t xml:space="preserve">5% wynagrodzenia Wykonawcy) </w:t>
      </w:r>
      <w:r w:rsidR="00383634" w:rsidRPr="00383634">
        <w:rPr>
          <w:szCs w:val="24"/>
          <w:lang w:val="pl-PL"/>
        </w:rPr>
        <w:t>Etap II finansowany będzie</w:t>
      </w:r>
      <w:r w:rsidRPr="00383634">
        <w:rPr>
          <w:szCs w:val="24"/>
          <w:lang w:val="pl-PL"/>
        </w:rPr>
        <w:t xml:space="preserve"> ze środków Promesy </w:t>
      </w:r>
      <w:r w:rsidR="000A7C57">
        <w:rPr>
          <w:szCs w:val="24"/>
          <w:lang w:val="pl-PL"/>
        </w:rPr>
        <w:br/>
      </w:r>
      <w:r w:rsidRPr="00383634">
        <w:rPr>
          <w:szCs w:val="24"/>
          <w:lang w:val="pl-PL"/>
        </w:rPr>
        <w:t>w wysokości nie wyższej niż 50% kwoty Promesy</w:t>
      </w:r>
      <w:r w:rsidR="00383634" w:rsidRPr="00383634">
        <w:rPr>
          <w:szCs w:val="24"/>
          <w:lang w:val="pl-PL"/>
        </w:rPr>
        <w:t xml:space="preserve"> – transza pierwsza i pozostałej do zapłaty kwoty dofinansowania – transza druga.</w:t>
      </w:r>
      <w:r w:rsidRPr="00383634">
        <w:rPr>
          <w:szCs w:val="24"/>
          <w:lang w:val="pl-PL"/>
        </w:rPr>
        <w:t xml:space="preserve">     </w:t>
      </w:r>
    </w:p>
    <w:p w14:paraId="65C76682" w14:textId="77777777" w:rsidR="007D159F" w:rsidRPr="00383634" w:rsidRDefault="007D159F" w:rsidP="00212CD0">
      <w:pPr>
        <w:pStyle w:val="Textbody"/>
        <w:numPr>
          <w:ilvl w:val="0"/>
          <w:numId w:val="18"/>
        </w:numPr>
        <w:ind w:left="357" w:hanging="357"/>
        <w:rPr>
          <w:szCs w:val="24"/>
          <w:lang w:val="pl-PL"/>
        </w:rPr>
      </w:pPr>
      <w:r w:rsidRPr="00383634">
        <w:rPr>
          <w:b/>
          <w:szCs w:val="24"/>
          <w:lang w:val="pl-PL"/>
        </w:rPr>
        <w:t>Rozliczenie końcowe zakresu rzeczowego</w:t>
      </w:r>
      <w:r w:rsidRPr="00383634">
        <w:rPr>
          <w:szCs w:val="24"/>
          <w:lang w:val="pl-PL"/>
        </w:rPr>
        <w:t xml:space="preserve"> przedmiotu umowy nastąpi fakturą końcową po wykonaniu i odbiorze końcowym prac przewidzianych w Etapie II zgodnie z Harmonogramem rzeczowo - finansowym będącym załącznikiem do niniejszej umowy oraz  w terminie, o którym mowa w § 2 ust.1 pkt. 2) umowy. </w:t>
      </w:r>
    </w:p>
    <w:p w14:paraId="2DB46CF5" w14:textId="77777777" w:rsidR="007D159F" w:rsidRPr="00383634" w:rsidRDefault="007D159F" w:rsidP="00212CD0">
      <w:pPr>
        <w:pStyle w:val="Textbody"/>
        <w:numPr>
          <w:ilvl w:val="0"/>
          <w:numId w:val="18"/>
        </w:numPr>
        <w:ind w:left="357" w:hanging="357"/>
        <w:rPr>
          <w:szCs w:val="24"/>
          <w:lang w:val="pl-PL"/>
        </w:rPr>
      </w:pPr>
      <w:r w:rsidRPr="00383634">
        <w:rPr>
          <w:szCs w:val="24"/>
          <w:lang w:val="pl-PL"/>
        </w:rPr>
        <w:lastRenderedPageBreak/>
        <w:t>Faktury za wykonanie robót wystawiane będą na podstawie protokołów odbioru zakończonych elementów robót według elementów opisanych w Harmonogramie rzeczowo - finansowym realizacji robót, podpisanych przez Kierownika budowy, Inspektora nadzoru i przedstawiciela Zamawiającego.</w:t>
      </w:r>
    </w:p>
    <w:p w14:paraId="7DC4C3C6" w14:textId="77777777" w:rsidR="007D159F" w:rsidRPr="00383634" w:rsidRDefault="007D159F" w:rsidP="00212CD0">
      <w:pPr>
        <w:pStyle w:val="Textbody"/>
        <w:numPr>
          <w:ilvl w:val="0"/>
          <w:numId w:val="18"/>
        </w:numPr>
        <w:ind w:left="357" w:hanging="357"/>
        <w:rPr>
          <w:szCs w:val="24"/>
          <w:lang w:val="pl-PL"/>
        </w:rPr>
      </w:pPr>
      <w:r w:rsidRPr="00383634">
        <w:rPr>
          <w:szCs w:val="24"/>
          <w:lang w:val="pl-PL"/>
        </w:rPr>
        <w:t>Rozliczenie częściowe robót będzie następowało na podstawie protokołu odbioru częściowego, stwierdzającego wykonanie rzeczowo - finansowe zakresu robót podpisanego przez Kierownika budowy, Zamawiającego, Inspektora Nadzoru</w:t>
      </w:r>
      <w:r w:rsidR="00095CD5">
        <w:rPr>
          <w:szCs w:val="24"/>
          <w:lang w:val="pl-PL"/>
        </w:rPr>
        <w:t xml:space="preserve"> Inwestorskiego</w:t>
      </w:r>
      <w:r w:rsidRPr="00383634">
        <w:rPr>
          <w:szCs w:val="24"/>
          <w:lang w:val="pl-PL"/>
        </w:rPr>
        <w:t xml:space="preserve">                                  i Wykonawcę, a rozliczenie końcowe - na podstawie protokołu końcowego odbioru robót, stwierdzającego wykonanie rzeczowo - finansowe zakresu robot, podpisanego przez Zamawiającego, Inspektora Nadzoru </w:t>
      </w:r>
      <w:r w:rsidR="00095CD5">
        <w:rPr>
          <w:szCs w:val="24"/>
          <w:lang w:val="pl-PL"/>
        </w:rPr>
        <w:t xml:space="preserve">Inwestorskiego </w:t>
      </w:r>
      <w:r w:rsidRPr="00383634">
        <w:rPr>
          <w:szCs w:val="24"/>
          <w:lang w:val="pl-PL"/>
        </w:rPr>
        <w:t>i Wykonawcę, uwzględniającego ewentualny termin usunięcia wad.</w:t>
      </w:r>
    </w:p>
    <w:p w14:paraId="00977BCB" w14:textId="77777777" w:rsidR="002340CC" w:rsidRPr="0080012F" w:rsidRDefault="002340CC" w:rsidP="00212CD0">
      <w:pPr>
        <w:pStyle w:val="Akapitzlist"/>
        <w:numPr>
          <w:ilvl w:val="0"/>
          <w:numId w:val="18"/>
        </w:numPr>
        <w:overflowPunct/>
        <w:autoSpaceDE/>
        <w:autoSpaceDN/>
        <w:adjustRightInd/>
        <w:spacing w:line="276" w:lineRule="auto"/>
        <w:textAlignment w:val="auto"/>
        <w:rPr>
          <w:rFonts w:ascii="Times New Roman" w:hAnsi="Times New Roman"/>
          <w:sz w:val="24"/>
          <w:szCs w:val="24"/>
        </w:rPr>
      </w:pPr>
      <w:r w:rsidRPr="0080012F">
        <w:rPr>
          <w:rFonts w:ascii="Times New Roman" w:hAnsi="Times New Roman"/>
          <w:sz w:val="24"/>
          <w:szCs w:val="24"/>
        </w:rPr>
        <w:t xml:space="preserve">Realizacja płatności: na podstawie faktury </w:t>
      </w:r>
      <w:r w:rsidR="0080012F">
        <w:rPr>
          <w:rFonts w:ascii="Times New Roman" w:hAnsi="Times New Roman"/>
          <w:sz w:val="24"/>
          <w:szCs w:val="24"/>
        </w:rPr>
        <w:t xml:space="preserve">częściowej </w:t>
      </w:r>
      <w:r w:rsidRPr="0080012F">
        <w:rPr>
          <w:rFonts w:ascii="Times New Roman" w:hAnsi="Times New Roman"/>
          <w:sz w:val="24"/>
          <w:szCs w:val="24"/>
        </w:rPr>
        <w:t xml:space="preserve">z dołączonym podpisanym przez Inspektora Nadzoru </w:t>
      </w:r>
      <w:r w:rsidR="00095CD5">
        <w:rPr>
          <w:rFonts w:ascii="Times New Roman" w:hAnsi="Times New Roman"/>
          <w:sz w:val="24"/>
          <w:szCs w:val="24"/>
        </w:rPr>
        <w:t xml:space="preserve">Inwestorskiego </w:t>
      </w:r>
      <w:r w:rsidRPr="0080012F">
        <w:rPr>
          <w:rFonts w:ascii="Times New Roman" w:hAnsi="Times New Roman"/>
          <w:sz w:val="24"/>
          <w:szCs w:val="24"/>
        </w:rPr>
        <w:t xml:space="preserve">i Kierownika Budowy protokołem odbioru robót, potwierdzającym zakres wykonanych robót – przelewem w terminie do 30 dni od daty przyjęcia faktury przez </w:t>
      </w:r>
      <w:r w:rsidRPr="0080012F">
        <w:rPr>
          <w:rFonts w:ascii="Times New Roman" w:hAnsi="Times New Roman"/>
          <w:color w:val="000000"/>
          <w:sz w:val="24"/>
          <w:szCs w:val="24"/>
        </w:rPr>
        <w:t>Zamawiającego</w:t>
      </w:r>
      <w:r w:rsidRPr="0080012F">
        <w:rPr>
          <w:rFonts w:ascii="Times New Roman" w:hAnsi="Times New Roman"/>
          <w:sz w:val="24"/>
          <w:szCs w:val="24"/>
        </w:rPr>
        <w:t>, przy czym za dzień zapłaty uważać się będzie dzień złożenia polecenia przelewu w banku przez Zamawiającego</w:t>
      </w:r>
      <w:r w:rsidRPr="0080012F">
        <w:rPr>
          <w:rFonts w:ascii="Times New Roman" w:hAnsi="Times New Roman"/>
          <w:color w:val="000000"/>
          <w:sz w:val="24"/>
          <w:szCs w:val="24"/>
        </w:rPr>
        <w:t>.</w:t>
      </w:r>
    </w:p>
    <w:p w14:paraId="4E74CDC6" w14:textId="77777777" w:rsidR="002340CC" w:rsidRPr="00C30CE3" w:rsidRDefault="002340CC" w:rsidP="005A6F25">
      <w:pPr>
        <w:pStyle w:val="Akapitzlist"/>
        <w:spacing w:line="276" w:lineRule="auto"/>
        <w:ind w:left="284"/>
        <w:rPr>
          <w:rFonts w:ascii="Times New Roman" w:hAnsi="Times New Roman"/>
          <w:strike/>
          <w:sz w:val="24"/>
          <w:szCs w:val="24"/>
        </w:rPr>
      </w:pPr>
      <w:r w:rsidRPr="00C30CE3">
        <w:rPr>
          <w:rFonts w:ascii="Times New Roman" w:hAnsi="Times New Roman"/>
          <w:color w:val="000000"/>
          <w:sz w:val="24"/>
          <w:szCs w:val="24"/>
        </w:rPr>
        <w:t>Przed złożeniem faktury końcowej, Wykonawca udokumentuje całkowite zaspokojenie roszczeń w</w:t>
      </w:r>
      <w:r w:rsidRPr="00C30CE3">
        <w:rPr>
          <w:rFonts w:ascii="Times New Roman" w:hAnsi="Times New Roman"/>
          <w:sz w:val="24"/>
          <w:szCs w:val="24"/>
        </w:rPr>
        <w:t xml:space="preserve"> stosunku do Podwykonawców  i dalszych Podwykonawców z tytułu wykonania robót objętych niniejszą umową. Udokumentowanie zaspokojenia roszczeń może odbyć się przez przedstawienie dowodów zapłaty należności Podwykonawcom i dalszym Podwykonawcom, stosując odpowiednio uregulowanie </w:t>
      </w:r>
      <w:r w:rsidRPr="00C30CE3">
        <w:rPr>
          <w:rFonts w:ascii="Times New Roman" w:hAnsi="Times New Roman"/>
          <w:bCs/>
          <w:sz w:val="24"/>
          <w:szCs w:val="24"/>
        </w:rPr>
        <w:t xml:space="preserve">ust. </w:t>
      </w:r>
      <w:r w:rsidR="00666CBB" w:rsidRPr="00C30CE3">
        <w:rPr>
          <w:rFonts w:ascii="Times New Roman" w:hAnsi="Times New Roman"/>
          <w:bCs/>
          <w:sz w:val="24"/>
          <w:szCs w:val="24"/>
        </w:rPr>
        <w:t>9.</w:t>
      </w:r>
      <w:r w:rsidRPr="00C30CE3">
        <w:rPr>
          <w:rFonts w:ascii="Times New Roman" w:hAnsi="Times New Roman"/>
          <w:bCs/>
          <w:sz w:val="24"/>
          <w:szCs w:val="24"/>
        </w:rPr>
        <w:t xml:space="preserve"> </w:t>
      </w:r>
    </w:p>
    <w:p w14:paraId="7206F327" w14:textId="18B7498D" w:rsidR="001175C7" w:rsidRPr="00812246" w:rsidRDefault="00B97EB3" w:rsidP="00212CD0">
      <w:pPr>
        <w:pStyle w:val="Akapitzlist"/>
        <w:numPr>
          <w:ilvl w:val="0"/>
          <w:numId w:val="18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812246">
        <w:rPr>
          <w:rFonts w:ascii="Times New Roman" w:hAnsi="Times New Roman"/>
          <w:sz w:val="24"/>
          <w:szCs w:val="24"/>
        </w:rPr>
        <w:t>Rezygnacja Zamawiającego z wykonania poszczególnych elementów prac lub nie wykonanie ich przez Wykonawcę, nie uprawni</w:t>
      </w:r>
      <w:r w:rsidR="006934C9">
        <w:rPr>
          <w:rFonts w:ascii="Times New Roman" w:hAnsi="Times New Roman"/>
          <w:sz w:val="24"/>
          <w:szCs w:val="24"/>
        </w:rPr>
        <w:t xml:space="preserve">ają Wykonawcy do wynagrodzenia </w:t>
      </w:r>
      <w:r w:rsidR="000A7C57">
        <w:rPr>
          <w:rFonts w:ascii="Times New Roman" w:hAnsi="Times New Roman"/>
          <w:sz w:val="24"/>
          <w:szCs w:val="24"/>
        </w:rPr>
        <w:br/>
      </w:r>
      <w:r w:rsidR="006934C9">
        <w:rPr>
          <w:rFonts w:ascii="Times New Roman" w:hAnsi="Times New Roman"/>
          <w:sz w:val="24"/>
          <w:szCs w:val="24"/>
        </w:rPr>
        <w:t>o</w:t>
      </w:r>
      <w:r w:rsidRPr="00812246">
        <w:rPr>
          <w:rFonts w:ascii="Times New Roman" w:hAnsi="Times New Roman"/>
          <w:sz w:val="24"/>
          <w:szCs w:val="24"/>
        </w:rPr>
        <w:t xml:space="preserve"> te elementy robót zaniechanych.</w:t>
      </w:r>
    </w:p>
    <w:p w14:paraId="0FAB1CC0" w14:textId="77777777" w:rsidR="001175C7" w:rsidRPr="00812246" w:rsidRDefault="001175C7" w:rsidP="00212CD0">
      <w:pPr>
        <w:pStyle w:val="Akapitzlist"/>
        <w:numPr>
          <w:ilvl w:val="0"/>
          <w:numId w:val="18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812246">
        <w:rPr>
          <w:rFonts w:ascii="Times New Roman" w:hAnsi="Times New Roman"/>
          <w:sz w:val="24"/>
          <w:szCs w:val="24"/>
        </w:rPr>
        <w:t xml:space="preserve">Strony ustalają możliwość wycofania przez Zamawiającego z realizacji poszczególnych pozycji znajdujących się w przedmiarze robót jak również zastąpienia ich innymi, </w:t>
      </w:r>
      <w:r w:rsidR="001C6AD4" w:rsidRPr="00812246">
        <w:rPr>
          <w:rFonts w:ascii="Times New Roman" w:hAnsi="Times New Roman"/>
          <w:sz w:val="24"/>
          <w:szCs w:val="24"/>
        </w:rPr>
        <w:t xml:space="preserve">                                        </w:t>
      </w:r>
      <w:r w:rsidRPr="00812246">
        <w:rPr>
          <w:rFonts w:ascii="Times New Roman" w:hAnsi="Times New Roman"/>
          <w:sz w:val="24"/>
          <w:szCs w:val="24"/>
        </w:rPr>
        <w:t>o zbliżonych parametrach, z tym, że zamiana taka:</w:t>
      </w:r>
    </w:p>
    <w:p w14:paraId="327AB5B6" w14:textId="77777777" w:rsidR="001175C7" w:rsidRPr="009E0E07" w:rsidRDefault="001175C7" w:rsidP="00212CD0">
      <w:pPr>
        <w:pStyle w:val="Tekstpodstawowy"/>
        <w:numPr>
          <w:ilvl w:val="0"/>
          <w:numId w:val="45"/>
        </w:numPr>
        <w:suppressAutoHyphens/>
        <w:overflowPunct/>
        <w:autoSpaceDE/>
        <w:autoSpaceDN/>
        <w:adjustRightInd/>
        <w:spacing w:line="276" w:lineRule="auto"/>
        <w:textAlignment w:val="auto"/>
        <w:rPr>
          <w:rFonts w:ascii="Times New Roman" w:hAnsi="Times New Roman"/>
          <w:b w:val="0"/>
          <w:sz w:val="24"/>
        </w:rPr>
      </w:pPr>
      <w:r w:rsidRPr="009E0E07">
        <w:rPr>
          <w:rFonts w:ascii="Times New Roman" w:hAnsi="Times New Roman"/>
          <w:b w:val="0"/>
          <w:sz w:val="24"/>
        </w:rPr>
        <w:t>musi być każdorazowo uzgodniona przez Strony protokolarnie,</w:t>
      </w:r>
    </w:p>
    <w:p w14:paraId="2899D74B" w14:textId="77777777" w:rsidR="001175C7" w:rsidRPr="009E0E07" w:rsidRDefault="001175C7" w:rsidP="00212CD0">
      <w:pPr>
        <w:pStyle w:val="Tekstpodstawowy"/>
        <w:numPr>
          <w:ilvl w:val="0"/>
          <w:numId w:val="45"/>
        </w:numPr>
        <w:tabs>
          <w:tab w:val="left" w:pos="720"/>
        </w:tabs>
        <w:suppressAutoHyphens/>
        <w:overflowPunct/>
        <w:autoSpaceDE/>
        <w:autoSpaceDN/>
        <w:adjustRightInd/>
        <w:spacing w:line="276" w:lineRule="auto"/>
        <w:textAlignment w:val="auto"/>
        <w:rPr>
          <w:rFonts w:ascii="Times New Roman" w:hAnsi="Times New Roman"/>
          <w:b w:val="0"/>
          <w:sz w:val="24"/>
        </w:rPr>
      </w:pPr>
      <w:r w:rsidRPr="009E0E07">
        <w:rPr>
          <w:rFonts w:ascii="Times New Roman" w:hAnsi="Times New Roman"/>
          <w:b w:val="0"/>
          <w:sz w:val="24"/>
        </w:rPr>
        <w:t xml:space="preserve">nie może spowodować obniżenia łącznej wartości robót określonej w </w:t>
      </w:r>
      <w:r w:rsidRPr="009E0E07">
        <w:rPr>
          <w:rFonts w:ascii="Times New Roman" w:hAnsi="Times New Roman"/>
          <w:b w:val="0"/>
          <w:color w:val="000000" w:themeColor="text1"/>
          <w:kern w:val="2"/>
          <w:sz w:val="24"/>
        </w:rPr>
        <w:t>§ 8</w:t>
      </w:r>
      <w:r w:rsidRPr="009E0E07">
        <w:rPr>
          <w:rFonts w:ascii="Times New Roman" w:hAnsi="Times New Roman"/>
          <w:color w:val="000000" w:themeColor="text1"/>
          <w:kern w:val="2"/>
          <w:sz w:val="24"/>
        </w:rPr>
        <w:t xml:space="preserve"> </w:t>
      </w:r>
      <w:r w:rsidRPr="009E0E07">
        <w:rPr>
          <w:rFonts w:ascii="Times New Roman" w:hAnsi="Times New Roman"/>
          <w:b w:val="0"/>
          <w:sz w:val="24"/>
        </w:rPr>
        <w:t>ust. 1 do kwoty stanowiącej 50% tej wartości,</w:t>
      </w:r>
    </w:p>
    <w:p w14:paraId="30E5195C" w14:textId="77777777" w:rsidR="001175C7" w:rsidRPr="009E0E07" w:rsidRDefault="001175C7" w:rsidP="00212CD0">
      <w:pPr>
        <w:pStyle w:val="Tekstpodstawowy"/>
        <w:numPr>
          <w:ilvl w:val="0"/>
          <w:numId w:val="45"/>
        </w:numPr>
        <w:tabs>
          <w:tab w:val="left" w:pos="720"/>
        </w:tabs>
        <w:suppressAutoHyphens/>
        <w:overflowPunct/>
        <w:autoSpaceDE/>
        <w:autoSpaceDN/>
        <w:adjustRightInd/>
        <w:spacing w:line="276" w:lineRule="auto"/>
        <w:textAlignment w:val="auto"/>
        <w:rPr>
          <w:rFonts w:ascii="Times New Roman" w:hAnsi="Times New Roman"/>
          <w:b w:val="0"/>
          <w:sz w:val="24"/>
        </w:rPr>
      </w:pPr>
      <w:r w:rsidRPr="009E0E07">
        <w:rPr>
          <w:rFonts w:ascii="Times New Roman" w:hAnsi="Times New Roman"/>
          <w:b w:val="0"/>
          <w:sz w:val="24"/>
        </w:rPr>
        <w:t xml:space="preserve">nie może spowodować przekroczenia łącznej wartości robót określonej w </w:t>
      </w:r>
      <w:r w:rsidRPr="009E0E07">
        <w:rPr>
          <w:rFonts w:ascii="Times New Roman" w:hAnsi="Times New Roman"/>
          <w:b w:val="0"/>
          <w:color w:val="000000" w:themeColor="text1"/>
          <w:kern w:val="2"/>
          <w:sz w:val="24"/>
        </w:rPr>
        <w:t>§ 8</w:t>
      </w:r>
      <w:r w:rsidRPr="009E0E07">
        <w:rPr>
          <w:rFonts w:ascii="Times New Roman" w:hAnsi="Times New Roman"/>
          <w:color w:val="000000" w:themeColor="text1"/>
          <w:kern w:val="2"/>
          <w:sz w:val="24"/>
        </w:rPr>
        <w:t xml:space="preserve"> </w:t>
      </w:r>
      <w:r w:rsidRPr="009E0E07">
        <w:rPr>
          <w:rFonts w:ascii="Times New Roman" w:hAnsi="Times New Roman"/>
          <w:b w:val="0"/>
          <w:sz w:val="24"/>
        </w:rPr>
        <w:t>ust. 1.</w:t>
      </w:r>
    </w:p>
    <w:p w14:paraId="600AB257" w14:textId="77777777" w:rsidR="00DD782C" w:rsidRPr="00EB590E" w:rsidRDefault="00DD782C" w:rsidP="00212CD0">
      <w:pPr>
        <w:pStyle w:val="Akapitzlist"/>
        <w:numPr>
          <w:ilvl w:val="0"/>
          <w:numId w:val="4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>Zamawiający przy realizacji płatności za faktury za wykonanie zamówienia, w których kwota należności ogółem będzie równa lub większa od kwoty, o której mowa w art. 19 pkt 2 ustawy z dnia 6 marca</w:t>
      </w:r>
      <w:r w:rsidR="00095CD5">
        <w:rPr>
          <w:rFonts w:ascii="Times New Roman" w:hAnsi="Times New Roman"/>
          <w:sz w:val="24"/>
          <w:szCs w:val="24"/>
        </w:rPr>
        <w:t xml:space="preserve"> 2018 roku</w:t>
      </w:r>
      <w:r w:rsidR="006E5221">
        <w:rPr>
          <w:rFonts w:ascii="Times New Roman" w:hAnsi="Times New Roman"/>
          <w:sz w:val="24"/>
          <w:szCs w:val="24"/>
        </w:rPr>
        <w:t xml:space="preserve"> Prawo przedsiębiorców</w:t>
      </w:r>
      <w:r w:rsidRPr="00EB590E">
        <w:rPr>
          <w:rFonts w:ascii="Times New Roman" w:hAnsi="Times New Roman"/>
          <w:sz w:val="24"/>
          <w:szCs w:val="24"/>
        </w:rPr>
        <w:t>, stosował będzie mechanizm podzielonej płatności (MPP).</w:t>
      </w:r>
    </w:p>
    <w:p w14:paraId="15689E3B" w14:textId="77777777" w:rsidR="00DD782C" w:rsidRPr="00EB590E" w:rsidRDefault="00DD782C" w:rsidP="00212CD0">
      <w:pPr>
        <w:pStyle w:val="Akapitzlist"/>
        <w:numPr>
          <w:ilvl w:val="0"/>
          <w:numId w:val="4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>Wykonawca oświadcza, że posiada rachunek bankowy umożliwiający dokonanie płatności w ramach MPP, znajdujący się w elektronicznym wykazie podmiotów prowadzonym przez Szefa Krajowej Administracji Skarbowej, o którym mowa w ustawie</w:t>
      </w:r>
      <w:r w:rsidR="006E5221">
        <w:rPr>
          <w:rFonts w:ascii="Times New Roman" w:hAnsi="Times New Roman"/>
          <w:sz w:val="24"/>
          <w:szCs w:val="24"/>
        </w:rPr>
        <w:t xml:space="preserve"> o podatku od towarów i usług, o nr: ………………………………..</w:t>
      </w:r>
    </w:p>
    <w:p w14:paraId="698B031D" w14:textId="77777777" w:rsidR="00DD782C" w:rsidRPr="00EB590E" w:rsidRDefault="00DD782C" w:rsidP="00212CD0">
      <w:pPr>
        <w:pStyle w:val="Akapitzlist"/>
        <w:numPr>
          <w:ilvl w:val="0"/>
          <w:numId w:val="4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>Należności płatne będą przelewem na rachunek</w:t>
      </w:r>
      <w:r w:rsidR="001175C7">
        <w:rPr>
          <w:rFonts w:ascii="Times New Roman" w:hAnsi="Times New Roman"/>
          <w:sz w:val="24"/>
          <w:szCs w:val="24"/>
        </w:rPr>
        <w:t xml:space="preserve"> bankowy, o którym mowa w ust. </w:t>
      </w:r>
      <w:r w:rsidR="00812246">
        <w:rPr>
          <w:rFonts w:ascii="Times New Roman" w:hAnsi="Times New Roman"/>
          <w:sz w:val="24"/>
          <w:szCs w:val="24"/>
        </w:rPr>
        <w:t>6</w:t>
      </w:r>
      <w:r w:rsidRPr="00EB590E">
        <w:rPr>
          <w:rFonts w:ascii="Times New Roman" w:hAnsi="Times New Roman"/>
          <w:sz w:val="24"/>
          <w:szCs w:val="24"/>
        </w:rPr>
        <w:t xml:space="preserve">, wskazany </w:t>
      </w:r>
      <w:r w:rsidR="006E5221" w:rsidRPr="009E0E07">
        <w:rPr>
          <w:rFonts w:ascii="Times New Roman" w:hAnsi="Times New Roman"/>
          <w:sz w:val="24"/>
          <w:szCs w:val="24"/>
        </w:rPr>
        <w:t>również</w:t>
      </w:r>
      <w:r w:rsidR="006E5221">
        <w:rPr>
          <w:rFonts w:ascii="Times New Roman" w:hAnsi="Times New Roman"/>
          <w:sz w:val="24"/>
          <w:szCs w:val="24"/>
        </w:rPr>
        <w:t xml:space="preserve"> </w:t>
      </w:r>
      <w:r w:rsidRPr="00EB590E">
        <w:rPr>
          <w:rFonts w:ascii="Times New Roman" w:hAnsi="Times New Roman"/>
          <w:sz w:val="24"/>
          <w:szCs w:val="24"/>
        </w:rPr>
        <w:t>w wystawionej fakturze</w:t>
      </w:r>
      <w:r w:rsidR="006E5221">
        <w:rPr>
          <w:rFonts w:ascii="Times New Roman" w:hAnsi="Times New Roman"/>
          <w:sz w:val="24"/>
          <w:szCs w:val="24"/>
        </w:rPr>
        <w:t>,</w:t>
      </w:r>
      <w:r w:rsidRPr="00EB590E">
        <w:rPr>
          <w:rFonts w:ascii="Times New Roman" w:hAnsi="Times New Roman"/>
          <w:sz w:val="24"/>
          <w:szCs w:val="24"/>
        </w:rPr>
        <w:t xml:space="preserve"> w terminie do 30 dni od dnia wpływu prawidłowo wystawionej faktury</w:t>
      </w:r>
      <w:r w:rsidR="00095CD5">
        <w:rPr>
          <w:rFonts w:ascii="Times New Roman" w:hAnsi="Times New Roman"/>
          <w:sz w:val="24"/>
          <w:szCs w:val="24"/>
        </w:rPr>
        <w:t>,</w:t>
      </w:r>
      <w:r w:rsidRPr="00EB590E">
        <w:rPr>
          <w:rFonts w:ascii="Times New Roman" w:hAnsi="Times New Roman"/>
          <w:sz w:val="24"/>
          <w:szCs w:val="24"/>
        </w:rPr>
        <w:t xml:space="preserve"> </w:t>
      </w:r>
      <w:r w:rsidR="00095CD5">
        <w:rPr>
          <w:rFonts w:ascii="Times New Roman" w:hAnsi="Times New Roman"/>
          <w:sz w:val="24"/>
          <w:szCs w:val="24"/>
        </w:rPr>
        <w:t xml:space="preserve">dostarczonej </w:t>
      </w:r>
      <w:r w:rsidRPr="00EB590E">
        <w:rPr>
          <w:rFonts w:ascii="Times New Roman" w:hAnsi="Times New Roman"/>
          <w:sz w:val="24"/>
          <w:szCs w:val="24"/>
        </w:rPr>
        <w:t>do Zamawiającego. Za dzień dokonania płatności przyjmuje się dzień obciążenia rachunku bankowego Zamawiającego</w:t>
      </w:r>
      <w:r w:rsidR="00586DBA" w:rsidRPr="00EB590E">
        <w:rPr>
          <w:rFonts w:ascii="Times New Roman" w:hAnsi="Times New Roman"/>
          <w:sz w:val="24"/>
          <w:szCs w:val="24"/>
        </w:rPr>
        <w:t>.</w:t>
      </w:r>
    </w:p>
    <w:p w14:paraId="15036CE5" w14:textId="77777777" w:rsidR="00AB3432" w:rsidRDefault="00DD782C" w:rsidP="00212CD0">
      <w:pPr>
        <w:pStyle w:val="Akapitzlist"/>
        <w:numPr>
          <w:ilvl w:val="0"/>
          <w:numId w:val="4"/>
        </w:numPr>
        <w:spacing w:line="276" w:lineRule="auto"/>
        <w:rPr>
          <w:rStyle w:val="FontStyle22"/>
          <w:rFonts w:ascii="Times New Roman" w:hAnsi="Times New Roman" w:cs="Times New Roman"/>
          <w:sz w:val="24"/>
          <w:szCs w:val="24"/>
        </w:rPr>
      </w:pP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Fakturę należy wystawić na:</w:t>
      </w:r>
      <w:r w:rsidR="00586DBA"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 </w:t>
      </w:r>
      <w:r w:rsidRPr="00EB590E">
        <w:rPr>
          <w:rStyle w:val="FontStyle21"/>
          <w:rFonts w:ascii="Times New Roman" w:hAnsi="Times New Roman" w:cs="Times New Roman"/>
          <w:sz w:val="24"/>
          <w:szCs w:val="24"/>
        </w:rPr>
        <w:t xml:space="preserve">Gmina </w:t>
      </w:r>
      <w:r w:rsidR="008F25F4">
        <w:rPr>
          <w:rStyle w:val="FontStyle21"/>
          <w:rFonts w:ascii="Times New Roman" w:hAnsi="Times New Roman" w:cs="Times New Roman"/>
          <w:sz w:val="24"/>
          <w:szCs w:val="24"/>
        </w:rPr>
        <w:t>Dukla</w:t>
      </w:r>
      <w:r w:rsidR="006E5221">
        <w:rPr>
          <w:rStyle w:val="FontStyle21"/>
          <w:rFonts w:ascii="Times New Roman" w:hAnsi="Times New Roman" w:cs="Times New Roman"/>
          <w:sz w:val="24"/>
          <w:szCs w:val="24"/>
        </w:rPr>
        <w:t>,</w:t>
      </w:r>
      <w:r w:rsidRPr="00EB590E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="008F25F4">
        <w:rPr>
          <w:rStyle w:val="FontStyle21"/>
          <w:rFonts w:ascii="Times New Roman" w:hAnsi="Times New Roman" w:cs="Times New Roman"/>
          <w:sz w:val="24"/>
          <w:szCs w:val="24"/>
        </w:rPr>
        <w:t>Trakt Węgierski 11,</w:t>
      </w:r>
      <w:r w:rsidR="006E5221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="008F25F4">
        <w:rPr>
          <w:rStyle w:val="FontStyle21"/>
          <w:rFonts w:ascii="Times New Roman" w:hAnsi="Times New Roman" w:cs="Times New Roman"/>
          <w:sz w:val="24"/>
          <w:szCs w:val="24"/>
        </w:rPr>
        <w:t>38-450 Dukla</w:t>
      </w:r>
      <w:r w:rsidR="00586DBA" w:rsidRPr="00EB590E">
        <w:rPr>
          <w:rStyle w:val="FontStyle21"/>
          <w:rFonts w:ascii="Times New Roman" w:hAnsi="Times New Roman" w:cs="Times New Roman"/>
          <w:sz w:val="24"/>
          <w:szCs w:val="24"/>
        </w:rPr>
        <w:t xml:space="preserve">, </w:t>
      </w:r>
      <w:r w:rsidR="008F25F4">
        <w:rPr>
          <w:rStyle w:val="FontStyle21"/>
          <w:rFonts w:ascii="Times New Roman" w:hAnsi="Times New Roman" w:cs="Times New Roman"/>
          <w:sz w:val="24"/>
          <w:szCs w:val="24"/>
        </w:rPr>
        <w:t xml:space="preserve">                </w:t>
      </w:r>
      <w:r w:rsidR="00586DBA" w:rsidRPr="00EB590E">
        <w:rPr>
          <w:rStyle w:val="FontStyle21"/>
          <w:rFonts w:ascii="Times New Roman" w:hAnsi="Times New Roman" w:cs="Times New Roman"/>
          <w:sz w:val="24"/>
          <w:szCs w:val="24"/>
        </w:rPr>
        <w:t>NIP</w:t>
      </w:r>
      <w:r w:rsidR="008F25F4">
        <w:rPr>
          <w:rStyle w:val="FontStyle21"/>
          <w:rFonts w:ascii="Times New Roman" w:hAnsi="Times New Roman" w:cs="Times New Roman"/>
          <w:sz w:val="24"/>
          <w:szCs w:val="24"/>
        </w:rPr>
        <w:t>:</w:t>
      </w:r>
      <w:r w:rsidR="001175C7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="008F25F4">
        <w:rPr>
          <w:rStyle w:val="FontStyle21"/>
          <w:rFonts w:ascii="Times New Roman" w:hAnsi="Times New Roman" w:cs="Times New Roman"/>
          <w:sz w:val="24"/>
          <w:szCs w:val="24"/>
        </w:rPr>
        <w:t>6842364450</w:t>
      </w:r>
      <w:r w:rsidR="00586DBA" w:rsidRPr="00EB590E">
        <w:rPr>
          <w:rFonts w:ascii="Times New Roman" w:hAnsi="Times New Roman"/>
          <w:b/>
          <w:sz w:val="24"/>
          <w:szCs w:val="24"/>
        </w:rPr>
        <w:t xml:space="preserve">.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Strony umowy zgodnie ustaliły, iż faktura wystawiona zostanie </w:t>
      </w:r>
      <w:r w:rsidR="008F25F4">
        <w:rPr>
          <w:rStyle w:val="FontStyle22"/>
          <w:rFonts w:ascii="Times New Roman" w:hAnsi="Times New Roman" w:cs="Times New Roman"/>
          <w:sz w:val="24"/>
          <w:szCs w:val="24"/>
        </w:rPr>
        <w:t xml:space="preserve">                           </w:t>
      </w:r>
      <w:r w:rsidR="00666CBB">
        <w:rPr>
          <w:rStyle w:val="FontStyle22"/>
          <w:rFonts w:ascii="Times New Roman" w:hAnsi="Times New Roman" w:cs="Times New Roman"/>
          <w:sz w:val="24"/>
          <w:szCs w:val="24"/>
        </w:rPr>
        <w:t xml:space="preserve">w formie papierowej /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w formie ustrukturyzowanej faktury elektronicznej</w:t>
      </w:r>
      <w:r w:rsidR="00AB3432">
        <w:rPr>
          <w:rStyle w:val="FontStyle22"/>
          <w:rFonts w:ascii="Times New Roman" w:hAnsi="Times New Roman" w:cs="Times New Roman"/>
          <w:sz w:val="24"/>
          <w:szCs w:val="24"/>
        </w:rPr>
        <w:t>,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 na zasadach określonych w ustawie z dnia 9 listopada 2018 roku o elektronicznym fakturowaniu </w:t>
      </w:r>
      <w:r w:rsidR="008F25F4">
        <w:rPr>
          <w:rStyle w:val="FontStyle22"/>
          <w:rFonts w:ascii="Times New Roman" w:hAnsi="Times New Roman" w:cs="Times New Roman"/>
          <w:sz w:val="24"/>
          <w:szCs w:val="24"/>
        </w:rPr>
        <w:t xml:space="preserve">                    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lastRenderedPageBreak/>
        <w:t>w zamówieniach publicznych, koncesjach na roboty budowlane lub usługi oraz partnerstwie publiczno-prywatnym</w:t>
      </w:r>
      <w:r w:rsidR="00AB3432">
        <w:rPr>
          <w:rStyle w:val="FontStyle22"/>
          <w:rFonts w:ascii="Times New Roman" w:hAnsi="Times New Roman" w:cs="Times New Roman"/>
          <w:sz w:val="24"/>
          <w:szCs w:val="24"/>
        </w:rPr>
        <w:t>.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 Zamawiający wyraża zgod</w:t>
      </w:r>
      <w:r w:rsidR="00106D35">
        <w:rPr>
          <w:rStyle w:val="FontStyle22"/>
          <w:rFonts w:ascii="Times New Roman" w:hAnsi="Times New Roman" w:cs="Times New Roman"/>
          <w:sz w:val="24"/>
          <w:szCs w:val="24"/>
        </w:rPr>
        <w:t>ę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 na przesyłanie za pośrednictwem platformy, o której mowa w ustawie z dnia 9 listopada 2018 roku o elektronicznym fakturowaniu w zamówieniach publicznych, koncesjach na roboty budowlane lub usługi oraz pa</w:t>
      </w:r>
      <w:r w:rsidR="00AB3432">
        <w:rPr>
          <w:rStyle w:val="FontStyle22"/>
          <w:rFonts w:ascii="Times New Roman" w:hAnsi="Times New Roman" w:cs="Times New Roman"/>
          <w:sz w:val="24"/>
          <w:szCs w:val="24"/>
        </w:rPr>
        <w:t xml:space="preserve">rtnerstwie publiczno-prywatnym,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innych ustrukturyzowanych dokumentów elektronicznych. </w:t>
      </w:r>
    </w:p>
    <w:p w14:paraId="3F753C3F" w14:textId="77777777" w:rsidR="00DD782C" w:rsidRPr="00EB590E" w:rsidRDefault="00DD782C" w:rsidP="00212CD0">
      <w:pPr>
        <w:pStyle w:val="Akapitzlist"/>
        <w:numPr>
          <w:ilvl w:val="0"/>
          <w:numId w:val="4"/>
        </w:numPr>
        <w:spacing w:line="276" w:lineRule="auto"/>
        <w:rPr>
          <w:rStyle w:val="FontStyle22"/>
          <w:rFonts w:ascii="Times New Roman" w:hAnsi="Times New Roman" w:cs="Times New Roman"/>
          <w:sz w:val="24"/>
          <w:szCs w:val="24"/>
        </w:rPr>
      </w:pP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Do faktur muszą być załączone oświadczenia podpisane przez osoby upoważnione do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br/>
        <w:t>reprezentowania składających je Podwykonawców lub dalszych</w:t>
      </w:r>
      <w:r w:rsidR="00FF209E">
        <w:rPr>
          <w:rStyle w:val="FontStyle22"/>
          <w:rFonts w:ascii="Times New Roman" w:hAnsi="Times New Roman" w:cs="Times New Roman"/>
          <w:sz w:val="24"/>
          <w:szCs w:val="24"/>
        </w:rPr>
        <w:t xml:space="preserve"> Podwykonawców oraz</w:t>
      </w:r>
      <w:r w:rsidR="00586DBA"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 inne dowody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potwierdzające brak zaległości Wykonawcy w uregulowa</w:t>
      </w:r>
      <w:r w:rsidR="00586DBA"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niu wymagalnych </w:t>
      </w:r>
      <w:r w:rsidR="00C57317">
        <w:rPr>
          <w:rStyle w:val="FontStyle22"/>
          <w:rFonts w:ascii="Times New Roman" w:hAnsi="Times New Roman" w:cs="Times New Roman"/>
          <w:sz w:val="24"/>
          <w:szCs w:val="24"/>
        </w:rPr>
        <w:br/>
      </w:r>
      <w:r w:rsidR="00586DBA"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w danym okresie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rozliczeniowym wynagrodzeń Podwykonawców lub dalszyc</w:t>
      </w:r>
      <w:r w:rsidR="00586DBA"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h Podwykonawców, wynikających z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zawartych przez nich i zaakceptowanych przez Zamawiające</w:t>
      </w:r>
      <w:r w:rsidR="00586DBA"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go umów o podwykonawstwo </w:t>
      </w:r>
      <w:r w:rsidR="00FF209E">
        <w:rPr>
          <w:rStyle w:val="FontStyle22"/>
          <w:rFonts w:ascii="Times New Roman" w:hAnsi="Times New Roman" w:cs="Times New Roman"/>
          <w:sz w:val="24"/>
          <w:szCs w:val="24"/>
        </w:rPr>
        <w:t xml:space="preserve">(faktury, dowody zapłaty itp.) </w:t>
      </w:r>
      <w:r w:rsidR="00586DBA"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– brak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załączenia takich oświadczeń lub innych dowodów spowoduj</w:t>
      </w:r>
      <w:r w:rsidR="00586DBA"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e wstrzymanie wypłaty należnego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wynagrodzenia za odebrane roboty budowlane w części równe</w:t>
      </w:r>
      <w:r w:rsidR="00586DBA"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j sumie kwot wynikających z nie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przedstawionych dowodów zapłaty.</w:t>
      </w:r>
    </w:p>
    <w:p w14:paraId="0F95196D" w14:textId="77777777" w:rsidR="00DD782C" w:rsidRPr="00EB590E" w:rsidRDefault="00DD782C" w:rsidP="00212CD0">
      <w:pPr>
        <w:pStyle w:val="Akapitzlist"/>
        <w:numPr>
          <w:ilvl w:val="0"/>
          <w:numId w:val="4"/>
        </w:numPr>
        <w:spacing w:line="276" w:lineRule="auto"/>
        <w:rPr>
          <w:rStyle w:val="FontStyle22"/>
          <w:rFonts w:ascii="Times New Roman" w:hAnsi="Times New Roman" w:cs="Times New Roman"/>
          <w:sz w:val="24"/>
          <w:szCs w:val="24"/>
        </w:rPr>
      </w:pP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Jeżeli w terminie określonym w zaakceptowanej przez Zamawia</w:t>
      </w:r>
      <w:r w:rsidR="00586DBA"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jącego umowie </w:t>
      </w:r>
      <w:r w:rsidR="008F25F4">
        <w:rPr>
          <w:rStyle w:val="FontStyle22"/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586DBA"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o podwykonawstwo,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której przedmiotem są roboty budowlane, lub przedłożonej mu </w:t>
      </w:r>
      <w:r w:rsidR="00586DBA"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umowie o podwykonawstwo, której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przedmiotem są dostawy lub usługi, podwykonawca lub dalszy pod</w:t>
      </w:r>
      <w:r w:rsidR="00586DBA"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wykonawca nie otrzyma należnego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mu wymagalnego wynagrodzenia odpowiednio od Wykona</w:t>
      </w:r>
      <w:r w:rsidR="00586DBA"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wcy, Podwykonawcy, lub dalszego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Podwykonawcy, może wystąpić o dokonanie bezpośrednie</w:t>
      </w:r>
      <w:r w:rsidR="00586DBA"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j wypłaty tego wynagrodzenia do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Zamawiającego, składając dokumenty potwierdzające zasadność wypł</w:t>
      </w:r>
      <w:r w:rsidR="00586DBA"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aty (faktury, protokoły odbioru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robót). Uprawnienie do wystąpienia o bezpośrednią zapłatę wynagro</w:t>
      </w:r>
      <w:r w:rsidR="00586DBA"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dzenia dotyczy tylko należności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powstałych po zaakceptowaniu przez Zamawiającego umowy </w:t>
      </w:r>
      <w:r w:rsidR="008F25F4">
        <w:rPr>
          <w:rStyle w:val="FontStyle22"/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o pod</w:t>
      </w:r>
      <w:r w:rsidR="00586DBA"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wykonawstwo, której przedmiotem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są roboty budowlane, lub po przedłożeniu Zamawiającemu poświad</w:t>
      </w:r>
      <w:r w:rsidR="00586DBA"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czonej za zgodność z oryginałem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kopii umowy </w:t>
      </w:r>
      <w:r w:rsidR="008F25F4">
        <w:rPr>
          <w:rStyle w:val="FontStyle22"/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o podwykonawstwo, której przedmiotem są dostawy lub usługi.</w:t>
      </w:r>
    </w:p>
    <w:p w14:paraId="65FD2A96" w14:textId="77777777" w:rsidR="00DD782C" w:rsidRPr="00EB590E" w:rsidRDefault="00DD782C" w:rsidP="00212CD0">
      <w:pPr>
        <w:pStyle w:val="Akapitzlist"/>
        <w:numPr>
          <w:ilvl w:val="0"/>
          <w:numId w:val="4"/>
        </w:numPr>
        <w:spacing w:line="276" w:lineRule="auto"/>
        <w:rPr>
          <w:rStyle w:val="FontStyle22"/>
          <w:rFonts w:ascii="Times New Roman" w:hAnsi="Times New Roman" w:cs="Times New Roman"/>
          <w:sz w:val="24"/>
          <w:szCs w:val="24"/>
        </w:rPr>
      </w:pP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Przed dokonaniem bezpośredniej zapłaty wymagalnego wynagrodzenia należnego Podwykonawcy lub dalszemu Podwykonawcy Zamawiający wezwie Wykonawcę do zgłoszenia w formie pisemnej uwag dotyczących zasadności tej zapłaty, w terminie nie krótszym niż 7 dni od dnia doręczenia wezwania.</w:t>
      </w:r>
    </w:p>
    <w:p w14:paraId="3C579AFA" w14:textId="77777777" w:rsidR="00DD782C" w:rsidRPr="00EB590E" w:rsidRDefault="00DD782C" w:rsidP="00212CD0">
      <w:pPr>
        <w:pStyle w:val="Akapitzlist"/>
        <w:numPr>
          <w:ilvl w:val="0"/>
          <w:numId w:val="4"/>
        </w:numPr>
        <w:spacing w:line="276" w:lineRule="auto"/>
        <w:rPr>
          <w:rStyle w:val="FontStyle19"/>
          <w:rFonts w:ascii="Times New Roman" w:hAnsi="Times New Roman" w:cs="Times New Roman"/>
          <w:sz w:val="24"/>
          <w:szCs w:val="24"/>
        </w:rPr>
      </w:pPr>
      <w:r w:rsidRPr="00EB590E">
        <w:rPr>
          <w:rStyle w:val="FontStyle22"/>
          <w:rFonts w:ascii="Times New Roman" w:hAnsi="Times New Roman" w:cs="Times New Roman"/>
          <w:sz w:val="24"/>
          <w:szCs w:val="24"/>
        </w:rPr>
        <w:t>W przypadku, gdy Wykonawca zgłosi w terminie wskazanym przez Zamawiającego pisemne uwagi,</w:t>
      </w:r>
      <w:r w:rsidR="00586DBA" w:rsidRPr="00EB590E">
        <w:rPr>
          <w:rStyle w:val="FontStyle22"/>
          <w:rFonts w:ascii="Times New Roman" w:hAnsi="Times New Roman" w:cs="Times New Roman"/>
          <w:sz w:val="24"/>
          <w:szCs w:val="24"/>
        </w:rPr>
        <w:t xml:space="preserve"> </w:t>
      </w:r>
      <w:r w:rsidRPr="00EB590E">
        <w:rPr>
          <w:rStyle w:val="FontStyle19"/>
          <w:rFonts w:ascii="Times New Roman" w:hAnsi="Times New Roman" w:cs="Times New Roman"/>
          <w:sz w:val="24"/>
          <w:szCs w:val="24"/>
        </w:rPr>
        <w:t xml:space="preserve">których mowa w ust. </w:t>
      </w:r>
      <w:r w:rsidR="002B5867">
        <w:rPr>
          <w:rStyle w:val="FontStyle19"/>
          <w:rFonts w:ascii="Times New Roman" w:hAnsi="Times New Roman" w:cs="Times New Roman"/>
          <w:sz w:val="24"/>
          <w:szCs w:val="24"/>
        </w:rPr>
        <w:t>11</w:t>
      </w:r>
      <w:r w:rsidRPr="00EB590E">
        <w:rPr>
          <w:rStyle w:val="FontStyle19"/>
          <w:rFonts w:ascii="Times New Roman" w:hAnsi="Times New Roman" w:cs="Times New Roman"/>
          <w:sz w:val="24"/>
          <w:szCs w:val="24"/>
        </w:rPr>
        <w:t>, Zamawiający może:</w:t>
      </w:r>
    </w:p>
    <w:p w14:paraId="07E14489" w14:textId="77777777" w:rsidR="00DD782C" w:rsidRPr="00EB590E" w:rsidRDefault="00DD782C" w:rsidP="00212CD0">
      <w:pPr>
        <w:pStyle w:val="Akapitzlist"/>
        <w:numPr>
          <w:ilvl w:val="0"/>
          <w:numId w:val="19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>nie dokonać bezpośredniej zapłaty wynagrodzenia Podwykonawcy lub dalszemu Podwykonawcy, jeżeli Wykonawca wykaże niezasadność takiej zapłaty albo;</w:t>
      </w:r>
    </w:p>
    <w:p w14:paraId="680EFBD5" w14:textId="77777777" w:rsidR="00DD782C" w:rsidRPr="00EB590E" w:rsidRDefault="00DD782C" w:rsidP="00212CD0">
      <w:pPr>
        <w:pStyle w:val="Akapitzlist"/>
        <w:numPr>
          <w:ilvl w:val="0"/>
          <w:numId w:val="19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 albo;</w:t>
      </w:r>
    </w:p>
    <w:p w14:paraId="21DFFFD5" w14:textId="77777777" w:rsidR="00DD782C" w:rsidRPr="00EB590E" w:rsidRDefault="00DD782C" w:rsidP="00212CD0">
      <w:pPr>
        <w:pStyle w:val="Akapitzlist"/>
        <w:numPr>
          <w:ilvl w:val="0"/>
          <w:numId w:val="19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>dokonać bezpośredniej zapłaty wynagrodzenia Podwykonawcy lub dalszemu Podwykonawcy, jeżeli Podwykonawca lub dalszy Podwykonawca wykaże zasadność takiej zapłaty.</w:t>
      </w:r>
    </w:p>
    <w:p w14:paraId="296665F9" w14:textId="77777777" w:rsidR="00DD782C" w:rsidRPr="00EB590E" w:rsidRDefault="00DD782C" w:rsidP="00212CD0">
      <w:pPr>
        <w:pStyle w:val="Akapitzlist"/>
        <w:numPr>
          <w:ilvl w:val="0"/>
          <w:numId w:val="4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>Zamawiający jest zobowiązany zapłacić Podwykonawcy lu</w:t>
      </w:r>
      <w:r w:rsidR="00AB3432">
        <w:rPr>
          <w:rFonts w:ascii="Times New Roman" w:hAnsi="Times New Roman"/>
          <w:sz w:val="24"/>
          <w:szCs w:val="24"/>
        </w:rPr>
        <w:t xml:space="preserve">b dalszemu Podwykonawcy należne </w:t>
      </w:r>
      <w:r w:rsidRPr="00EB590E">
        <w:rPr>
          <w:rFonts w:ascii="Times New Roman" w:hAnsi="Times New Roman"/>
          <w:sz w:val="24"/>
          <w:szCs w:val="24"/>
        </w:rPr>
        <w:t xml:space="preserve">wynagrodzenie będące przedmiotem żądania o którym mowa w ust. </w:t>
      </w:r>
      <w:r w:rsidR="009E0362">
        <w:rPr>
          <w:rFonts w:ascii="Times New Roman" w:hAnsi="Times New Roman"/>
          <w:sz w:val="24"/>
          <w:szCs w:val="24"/>
        </w:rPr>
        <w:t>6</w:t>
      </w:r>
      <w:r w:rsidR="00586DBA" w:rsidRPr="00EB590E">
        <w:rPr>
          <w:rFonts w:ascii="Times New Roman" w:hAnsi="Times New Roman"/>
          <w:sz w:val="24"/>
          <w:szCs w:val="24"/>
        </w:rPr>
        <w:t xml:space="preserve">, jeśli Podwykonawca lub dalszy </w:t>
      </w:r>
      <w:r w:rsidRPr="00EB590E">
        <w:rPr>
          <w:rFonts w:ascii="Times New Roman" w:hAnsi="Times New Roman"/>
          <w:sz w:val="24"/>
          <w:szCs w:val="24"/>
        </w:rPr>
        <w:t xml:space="preserve">Podwykonawca udokumentuje jego zasadność fakturą oraz </w:t>
      </w:r>
      <w:r w:rsidRPr="00EB590E">
        <w:rPr>
          <w:rFonts w:ascii="Times New Roman" w:hAnsi="Times New Roman"/>
          <w:sz w:val="24"/>
          <w:szCs w:val="24"/>
        </w:rPr>
        <w:lastRenderedPageBreak/>
        <w:t>dokumentem potwierdzającym wykonanie</w:t>
      </w:r>
      <w:r w:rsidR="00586DBA" w:rsidRPr="00EB590E">
        <w:rPr>
          <w:rFonts w:ascii="Times New Roman" w:hAnsi="Times New Roman"/>
          <w:sz w:val="24"/>
          <w:szCs w:val="24"/>
        </w:rPr>
        <w:t xml:space="preserve"> i </w:t>
      </w:r>
      <w:r w:rsidRPr="00EB590E">
        <w:rPr>
          <w:rFonts w:ascii="Times New Roman" w:hAnsi="Times New Roman"/>
          <w:sz w:val="24"/>
          <w:szCs w:val="24"/>
        </w:rPr>
        <w:t xml:space="preserve">odbiór robót, a Wykonawca nie złoży </w:t>
      </w:r>
      <w:r w:rsidR="00F37154">
        <w:rPr>
          <w:rFonts w:ascii="Times New Roman" w:hAnsi="Times New Roman"/>
          <w:sz w:val="24"/>
          <w:szCs w:val="24"/>
        </w:rPr>
        <w:t xml:space="preserve">                        </w:t>
      </w:r>
      <w:r w:rsidRPr="00EB590E">
        <w:rPr>
          <w:rFonts w:ascii="Times New Roman" w:hAnsi="Times New Roman"/>
          <w:sz w:val="24"/>
          <w:szCs w:val="24"/>
        </w:rPr>
        <w:t xml:space="preserve">w trybie określonym w ust. </w:t>
      </w:r>
      <w:r w:rsidR="002B5867">
        <w:rPr>
          <w:rFonts w:ascii="Times New Roman" w:hAnsi="Times New Roman"/>
          <w:sz w:val="24"/>
          <w:szCs w:val="24"/>
        </w:rPr>
        <w:t>11</w:t>
      </w:r>
      <w:r w:rsidRPr="00EB590E">
        <w:rPr>
          <w:rFonts w:ascii="Times New Roman" w:hAnsi="Times New Roman"/>
          <w:sz w:val="24"/>
          <w:szCs w:val="24"/>
        </w:rPr>
        <w:t xml:space="preserve"> uwag wykazujących niezasadność bezpośredniej zapłaty.</w:t>
      </w:r>
    </w:p>
    <w:p w14:paraId="5862C1E5" w14:textId="77777777" w:rsidR="00DD782C" w:rsidRPr="00EB590E" w:rsidRDefault="00DD782C" w:rsidP="00212CD0">
      <w:pPr>
        <w:pStyle w:val="Akapitzlist"/>
        <w:numPr>
          <w:ilvl w:val="0"/>
          <w:numId w:val="4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>Zamawiający dokona bezpośredniej zapłaty wynagrodzenia Podwykonawcy lub dalszemu</w:t>
      </w:r>
      <w:r w:rsidRPr="00EB590E">
        <w:rPr>
          <w:rFonts w:ascii="Times New Roman" w:hAnsi="Times New Roman"/>
          <w:sz w:val="24"/>
          <w:szCs w:val="24"/>
        </w:rPr>
        <w:br/>
        <w:t>Podwykonawcy w terminie 14 dni od upływu terminu wyznaczonego Wykonawcy na zgłoszenie uwag.</w:t>
      </w:r>
    </w:p>
    <w:p w14:paraId="5FB5501F" w14:textId="77777777" w:rsidR="00DD782C" w:rsidRPr="00EB590E" w:rsidRDefault="00DD782C" w:rsidP="00212CD0">
      <w:pPr>
        <w:pStyle w:val="Akapitzlist"/>
        <w:numPr>
          <w:ilvl w:val="0"/>
          <w:numId w:val="4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>W przypadku dokonania przez Zamawiającego bezpośredniej zapłaty wynagrodzenia</w:t>
      </w:r>
      <w:r w:rsidRPr="00EB590E">
        <w:rPr>
          <w:rFonts w:ascii="Times New Roman" w:hAnsi="Times New Roman"/>
          <w:sz w:val="24"/>
          <w:szCs w:val="24"/>
        </w:rPr>
        <w:br/>
        <w:t xml:space="preserve">Podwykonawcy lub dalszemu Podwykonawcy, Zamawiający potrąci </w:t>
      </w:r>
      <w:r w:rsidR="00586DBA" w:rsidRPr="00EB590E">
        <w:rPr>
          <w:rFonts w:ascii="Times New Roman" w:hAnsi="Times New Roman"/>
          <w:sz w:val="24"/>
          <w:szCs w:val="24"/>
        </w:rPr>
        <w:t xml:space="preserve">kwotę wypłaconego wynagrodzenia </w:t>
      </w:r>
      <w:r w:rsidRPr="00EB590E">
        <w:rPr>
          <w:rFonts w:ascii="Times New Roman" w:hAnsi="Times New Roman"/>
          <w:sz w:val="24"/>
          <w:szCs w:val="24"/>
        </w:rPr>
        <w:t>z wynagrodzenia Wykonawcy przysługującego mu z tytułu realizacji przedmiotu umowy.</w:t>
      </w:r>
    </w:p>
    <w:p w14:paraId="49CF9E9C" w14:textId="77777777" w:rsidR="00DD782C" w:rsidRPr="00EB590E" w:rsidRDefault="00DD782C" w:rsidP="00212CD0">
      <w:pPr>
        <w:pStyle w:val="Akapitzlist"/>
        <w:numPr>
          <w:ilvl w:val="0"/>
          <w:numId w:val="4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>W przypadku złożenia do depozytu sądowego kwo</w:t>
      </w:r>
      <w:r w:rsidR="00AB3432">
        <w:rPr>
          <w:rFonts w:ascii="Times New Roman" w:hAnsi="Times New Roman"/>
          <w:sz w:val="24"/>
          <w:szCs w:val="24"/>
        </w:rPr>
        <w:t xml:space="preserve">ty o której mowa w ust. </w:t>
      </w:r>
      <w:r w:rsidR="00EA5D70">
        <w:rPr>
          <w:rFonts w:ascii="Times New Roman" w:hAnsi="Times New Roman"/>
          <w:sz w:val="24"/>
          <w:szCs w:val="24"/>
        </w:rPr>
        <w:t>1</w:t>
      </w:r>
      <w:r w:rsidR="00812246">
        <w:rPr>
          <w:rFonts w:ascii="Times New Roman" w:hAnsi="Times New Roman"/>
          <w:sz w:val="24"/>
          <w:szCs w:val="24"/>
        </w:rPr>
        <w:t>2</w:t>
      </w:r>
      <w:r w:rsidR="00AB3432">
        <w:rPr>
          <w:rFonts w:ascii="Times New Roman" w:hAnsi="Times New Roman"/>
          <w:sz w:val="24"/>
          <w:szCs w:val="24"/>
        </w:rPr>
        <w:t xml:space="preserve"> pkt 2</w:t>
      </w:r>
      <w:r w:rsidRPr="00EB590E">
        <w:rPr>
          <w:rFonts w:ascii="Times New Roman" w:hAnsi="Times New Roman"/>
          <w:sz w:val="24"/>
          <w:szCs w:val="24"/>
        </w:rPr>
        <w:t>, Zamawiający obniży o tę kwotę wypłatę wynagrodzenia Wykonawcy przysługującego mu z tytułu realizacji przedmiotu umowy.</w:t>
      </w:r>
      <w:r w:rsidR="00834E14">
        <w:rPr>
          <w:rFonts w:ascii="Times New Roman" w:hAnsi="Times New Roman"/>
          <w:sz w:val="24"/>
          <w:szCs w:val="24"/>
        </w:rPr>
        <w:t xml:space="preserve"> Koszty złożenia do depozytu sądowego przez Zamawiającego obciążają Wykonawcę i zostaną potrącone z wynagrodzenia należnego Wykonawcy.</w:t>
      </w:r>
    </w:p>
    <w:p w14:paraId="3D04AF59" w14:textId="77777777" w:rsidR="00DD782C" w:rsidRPr="00EB590E" w:rsidRDefault="00DD782C" w:rsidP="00212CD0">
      <w:pPr>
        <w:pStyle w:val="Akapitzlist"/>
        <w:numPr>
          <w:ilvl w:val="0"/>
          <w:numId w:val="4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 xml:space="preserve">Bezpośrednia zapłata wynagrodzenia Podwykonawcy lub dalszemu Podwykonawcy dokonana przez Zamawiającego obejmie wyłącznie należne wynagrodzenie wynikające </w:t>
      </w:r>
      <w:r w:rsidR="00F37154">
        <w:rPr>
          <w:rFonts w:ascii="Times New Roman" w:hAnsi="Times New Roman"/>
          <w:sz w:val="24"/>
          <w:szCs w:val="24"/>
        </w:rPr>
        <w:t xml:space="preserve">              </w:t>
      </w:r>
      <w:r w:rsidRPr="00EB590E">
        <w:rPr>
          <w:rFonts w:ascii="Times New Roman" w:hAnsi="Times New Roman"/>
          <w:sz w:val="24"/>
          <w:szCs w:val="24"/>
        </w:rPr>
        <w:t>z umowy o podwykonawstwo, bez odsetek.</w:t>
      </w:r>
    </w:p>
    <w:p w14:paraId="77C7B9A7" w14:textId="77777777" w:rsidR="00DD782C" w:rsidRPr="00EB590E" w:rsidRDefault="00DD782C" w:rsidP="00212CD0">
      <w:pPr>
        <w:pStyle w:val="Akapitzlist"/>
        <w:numPr>
          <w:ilvl w:val="0"/>
          <w:numId w:val="4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>Zgo</w:t>
      </w:r>
      <w:r w:rsidR="00AB3432">
        <w:rPr>
          <w:rFonts w:ascii="Times New Roman" w:hAnsi="Times New Roman"/>
          <w:sz w:val="24"/>
          <w:szCs w:val="24"/>
        </w:rPr>
        <w:t>dnie z postanowieniami art. 647</w:t>
      </w:r>
      <w:r w:rsidR="00AB3432">
        <w:rPr>
          <w:rFonts w:ascii="Times New Roman" w:hAnsi="Times New Roman"/>
          <w:sz w:val="24"/>
          <w:szCs w:val="24"/>
          <w:vertAlign w:val="superscript"/>
        </w:rPr>
        <w:t>1</w:t>
      </w:r>
      <w:r w:rsidRPr="00EB590E">
        <w:rPr>
          <w:rFonts w:ascii="Times New Roman" w:hAnsi="Times New Roman"/>
          <w:sz w:val="24"/>
          <w:szCs w:val="24"/>
        </w:rPr>
        <w:t xml:space="preserve"> § 3 ustawy z dnia 23 kwietnia</w:t>
      </w:r>
      <w:r w:rsidR="00586DBA" w:rsidRPr="00EB590E">
        <w:rPr>
          <w:rFonts w:ascii="Times New Roman" w:hAnsi="Times New Roman"/>
          <w:sz w:val="24"/>
          <w:szCs w:val="24"/>
        </w:rPr>
        <w:t xml:space="preserve"> 1964 r. </w:t>
      </w:r>
      <w:r w:rsidR="00AB3432">
        <w:rPr>
          <w:rFonts w:ascii="Times New Roman" w:hAnsi="Times New Roman"/>
          <w:sz w:val="24"/>
          <w:szCs w:val="24"/>
        </w:rPr>
        <w:t xml:space="preserve">- </w:t>
      </w:r>
      <w:r w:rsidR="00586DBA" w:rsidRPr="00EB590E">
        <w:rPr>
          <w:rFonts w:ascii="Times New Roman" w:hAnsi="Times New Roman"/>
          <w:sz w:val="24"/>
          <w:szCs w:val="24"/>
        </w:rPr>
        <w:t xml:space="preserve">Kodeks cywilny </w:t>
      </w:r>
      <w:r w:rsidRPr="00EB590E">
        <w:rPr>
          <w:rFonts w:ascii="Times New Roman" w:hAnsi="Times New Roman"/>
          <w:sz w:val="24"/>
          <w:szCs w:val="24"/>
        </w:rPr>
        <w:t xml:space="preserve">- dalej zwanym „KC" - Zamawiający ponosi odpowiedzialność za zapłatę Podwykonawcy (w tym dalszemu Podwykonawcy) wynagrodzenia w wysokości ustalonej w umowie między Podwykonawcą a Wykonawcą (dalszym Podwykonawcą lub Podwykonawcą), chyba że ta wysokość przekracza wysokość wynagrodzenia należnego Wykonawcy za roboty budowlane, których szczegółowy przedmiot wynika odpowiednio </w:t>
      </w:r>
      <w:r w:rsidR="00C57317">
        <w:rPr>
          <w:rFonts w:ascii="Times New Roman" w:hAnsi="Times New Roman"/>
          <w:sz w:val="24"/>
          <w:szCs w:val="24"/>
        </w:rPr>
        <w:br/>
      </w:r>
      <w:r w:rsidRPr="00EB590E">
        <w:rPr>
          <w:rFonts w:ascii="Times New Roman" w:hAnsi="Times New Roman"/>
          <w:sz w:val="24"/>
          <w:szCs w:val="24"/>
        </w:rPr>
        <w:t>z umów, o których mowa w § 5 ust. 10 lub ust. 13. W takim przypadku odpowiedzialność Zamawiającego za zapłatę Podwykonawcy (lub dalszemu Podwykonawcy) wynagrodzenia jest ograniczona do wysokości wynagrodzenia należnego Wykonawcy za roboty budowlane, których szczegółowy przedmiot wynika odpowiednio z umów,</w:t>
      </w:r>
      <w:r w:rsidR="008F25F4">
        <w:rPr>
          <w:rFonts w:ascii="Times New Roman" w:hAnsi="Times New Roman"/>
          <w:sz w:val="24"/>
          <w:szCs w:val="24"/>
        </w:rPr>
        <w:t xml:space="preserve"> </w:t>
      </w:r>
      <w:r w:rsidRPr="00EB590E">
        <w:rPr>
          <w:rFonts w:ascii="Times New Roman" w:hAnsi="Times New Roman"/>
          <w:sz w:val="24"/>
          <w:szCs w:val="24"/>
        </w:rPr>
        <w:t>o których mowa w § 5 ust. 10 lub ust. 13.</w:t>
      </w:r>
    </w:p>
    <w:p w14:paraId="442A3115" w14:textId="77777777" w:rsidR="00834E14" w:rsidRPr="00E66889" w:rsidRDefault="00834E14" w:rsidP="00212CD0">
      <w:pPr>
        <w:pStyle w:val="Akapitzlist"/>
        <w:numPr>
          <w:ilvl w:val="0"/>
          <w:numId w:val="4"/>
        </w:numPr>
        <w:spacing w:line="276" w:lineRule="auto"/>
        <w:ind w:left="357" w:hanging="357"/>
        <w:rPr>
          <w:rFonts w:ascii="Times New Roman" w:eastAsia="Calibri" w:hAnsi="Times New Roman"/>
          <w:sz w:val="24"/>
          <w:szCs w:val="24"/>
        </w:rPr>
      </w:pPr>
      <w:r w:rsidRPr="00482D74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</w:t>
      </w:r>
      <w:r w:rsidRPr="00482D74">
        <w:rPr>
          <w:rFonts w:ascii="Times New Roman" w:hAnsi="Times New Roman"/>
          <w:bCs/>
          <w:color w:val="000000" w:themeColor="text1"/>
          <w:sz w:val="24"/>
          <w:szCs w:val="24"/>
        </w:rPr>
        <w:t>Zgodnie z art. 439 ustawy Pzp</w:t>
      </w:r>
      <w:r w:rsidRPr="003037CF">
        <w:rPr>
          <w:rFonts w:ascii="Times New Roman" w:hAnsi="Times New Roman"/>
          <w:b/>
          <w:bCs/>
          <w:color w:val="000000" w:themeColor="text1"/>
          <w:sz w:val="24"/>
          <w:szCs w:val="24"/>
        </w:rPr>
        <w:t>,</w:t>
      </w:r>
      <w:r w:rsidRPr="007F082B">
        <w:rPr>
          <w:rFonts w:ascii="Times New Roman" w:hAnsi="Times New Roman"/>
          <w:color w:val="000000" w:themeColor="text1"/>
          <w:sz w:val="24"/>
          <w:szCs w:val="24"/>
        </w:rPr>
        <w:t xml:space="preserve"> wysokość wynagrodzenia należnego Wykonawcy może </w:t>
      </w:r>
      <w:r w:rsidRPr="00E66889">
        <w:rPr>
          <w:rFonts w:ascii="Times New Roman" w:hAnsi="Times New Roman"/>
          <w:sz w:val="24"/>
          <w:szCs w:val="24"/>
        </w:rPr>
        <w:t xml:space="preserve">podlegać waloryzacji w przypadku zmiany ceny materiałów lub kosztów związanych                                     z realizacją zamówienia. Przez zmianę ceny materiałów lub kosztów rozumie się wzrost odpowiednio cen lub kosztów, jak i ich obniżenie, względem ceny lub kosztu przyjętych                   w celu ustalenia wynagrodzenia Wykonawcy zawartego w ofercie. </w:t>
      </w:r>
    </w:p>
    <w:p w14:paraId="21A9BE62" w14:textId="77777777" w:rsidR="00834E14" w:rsidRPr="00E66889" w:rsidRDefault="00834E14" w:rsidP="00212CD0">
      <w:pPr>
        <w:numPr>
          <w:ilvl w:val="0"/>
          <w:numId w:val="4"/>
        </w:numPr>
        <w:overflowPunct/>
        <w:spacing w:line="276" w:lineRule="auto"/>
        <w:ind w:left="357" w:hanging="357"/>
        <w:contextualSpacing/>
        <w:textAlignment w:val="auto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E66889">
        <w:rPr>
          <w:rFonts w:ascii="Times New Roman" w:hAnsi="Times New Roman"/>
          <w:sz w:val="24"/>
          <w:szCs w:val="24"/>
        </w:rPr>
        <w:t>Ceny jednostkowe z kosztorysu ofertowego, podlegają zmianie (wzrostowi albo obniżeniu) o wskaźnik zmian cen produkcji budowlano-montażowej ogółem publikowany przez Prezesa Głównego Urzędu Statystycznego (dalej: „wskaźnik GUS”). W przypadku gdyby wskaźniki przestały być dostępne zastosowanie znajda inne najbardziej zbliżone  wskaźniki publikowane  przez Prezesa GUS w stosunku do kwartału w którym została złożona  oferta wykonawcy.</w:t>
      </w:r>
    </w:p>
    <w:p w14:paraId="07F98195" w14:textId="77777777" w:rsidR="00834E14" w:rsidRPr="00E66889" w:rsidRDefault="00834E14" w:rsidP="00212CD0">
      <w:pPr>
        <w:numPr>
          <w:ilvl w:val="0"/>
          <w:numId w:val="4"/>
        </w:numPr>
        <w:overflowPunct/>
        <w:spacing w:line="276" w:lineRule="auto"/>
        <w:ind w:left="357" w:hanging="357"/>
        <w:contextualSpacing/>
        <w:textAlignment w:val="auto"/>
        <w:rPr>
          <w:rFonts w:ascii="Times New Roman" w:eastAsia="Calibri" w:hAnsi="Times New Roman"/>
          <w:color w:val="000000"/>
          <w:sz w:val="24"/>
          <w:szCs w:val="24"/>
          <w:u w:val="single"/>
          <w:lang w:eastAsia="en-US"/>
        </w:rPr>
      </w:pPr>
      <w:r w:rsidRPr="00E66889">
        <w:rPr>
          <w:rFonts w:ascii="Times New Roman" w:hAnsi="Times New Roman"/>
          <w:sz w:val="24"/>
          <w:szCs w:val="24"/>
          <w:u w:val="single"/>
        </w:rPr>
        <w:t xml:space="preserve">Zmiany cen jednostkowych kosztorysu ofertowego, dokonuje się: </w:t>
      </w:r>
    </w:p>
    <w:p w14:paraId="09ECEBA7" w14:textId="77777777" w:rsidR="00834E14" w:rsidRPr="00E66889" w:rsidRDefault="00834E14" w:rsidP="005A6F25">
      <w:pPr>
        <w:pStyle w:val="Akapitzlist"/>
        <w:spacing w:line="276" w:lineRule="auto"/>
        <w:ind w:left="357"/>
        <w:contextualSpacing/>
        <w:rPr>
          <w:rFonts w:ascii="Times New Roman" w:hAnsi="Times New Roman"/>
          <w:sz w:val="24"/>
          <w:szCs w:val="24"/>
        </w:rPr>
      </w:pPr>
      <w:r w:rsidRPr="00E66889">
        <w:rPr>
          <w:rFonts w:ascii="Times New Roman" w:hAnsi="Times New Roman"/>
          <w:sz w:val="24"/>
          <w:szCs w:val="24"/>
        </w:rPr>
        <w:t xml:space="preserve">1) w przypadku gdy skumulowana, procentowa zmiana (wzrost albo obniżenie) wskaźnika GUS, począwszy od pierwszego, pełnego miesiąca kalendarzowego od daty zawarcia umowy albo terminu składania ofert (w przypadku, o którym mowa w art. 439 ust. 3 Prawa zamówień publicznych) wynosi, na moment dokonywania waloryzacji, </w:t>
      </w:r>
      <w:r w:rsidRPr="00E66889">
        <w:rPr>
          <w:rFonts w:ascii="Times New Roman" w:hAnsi="Times New Roman"/>
          <w:b/>
          <w:bCs/>
          <w:sz w:val="24"/>
          <w:szCs w:val="24"/>
        </w:rPr>
        <w:t>więcej niż 1</w:t>
      </w:r>
      <w:r w:rsidR="009A1923">
        <w:rPr>
          <w:rFonts w:ascii="Times New Roman" w:hAnsi="Times New Roman"/>
          <w:b/>
          <w:bCs/>
          <w:sz w:val="24"/>
          <w:szCs w:val="24"/>
        </w:rPr>
        <w:t>0</w:t>
      </w:r>
      <w:r w:rsidRPr="00E66889">
        <w:rPr>
          <w:rFonts w:ascii="Times New Roman" w:hAnsi="Times New Roman"/>
          <w:b/>
          <w:bCs/>
          <w:sz w:val="24"/>
          <w:szCs w:val="24"/>
        </w:rPr>
        <w:t>%</w:t>
      </w:r>
      <w:r w:rsidRPr="00E66889">
        <w:rPr>
          <w:rFonts w:ascii="Times New Roman" w:hAnsi="Times New Roman"/>
          <w:sz w:val="24"/>
          <w:szCs w:val="24"/>
        </w:rPr>
        <w:t xml:space="preserve">, </w:t>
      </w:r>
    </w:p>
    <w:p w14:paraId="611913D2" w14:textId="77777777" w:rsidR="00834E14" w:rsidRPr="00E66889" w:rsidRDefault="00E66889" w:rsidP="005A6F25">
      <w:pPr>
        <w:pStyle w:val="Akapitzlist"/>
        <w:spacing w:line="276" w:lineRule="auto"/>
        <w:ind w:left="357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2) </w:t>
      </w:r>
      <w:r w:rsidR="00834E14" w:rsidRPr="00E66889">
        <w:rPr>
          <w:rFonts w:ascii="Times New Roman" w:hAnsi="Times New Roman"/>
          <w:sz w:val="24"/>
          <w:szCs w:val="24"/>
        </w:rPr>
        <w:t xml:space="preserve">na podstawie wniosku złożonego przez jedną ze stron umowy nie wcześniej niż po upływie </w:t>
      </w:r>
      <w:r w:rsidR="00834E14" w:rsidRPr="00FF209E">
        <w:rPr>
          <w:rFonts w:ascii="Times New Roman" w:hAnsi="Times New Roman"/>
          <w:bCs/>
          <w:sz w:val="24"/>
          <w:szCs w:val="24"/>
        </w:rPr>
        <w:t>6 miesięcy od dnia zawarcia umowy</w:t>
      </w:r>
      <w:r w:rsidR="00834E14" w:rsidRPr="00E66889">
        <w:rPr>
          <w:rFonts w:ascii="Times New Roman" w:hAnsi="Times New Roman"/>
          <w:sz w:val="24"/>
          <w:szCs w:val="24"/>
        </w:rPr>
        <w:t xml:space="preserve"> albo terminu składania ofert (w przypadku, o którym mowa w </w:t>
      </w:r>
      <w:r w:rsidR="00834E14" w:rsidRPr="003037CF">
        <w:rPr>
          <w:rFonts w:ascii="Times New Roman" w:hAnsi="Times New Roman"/>
          <w:sz w:val="24"/>
          <w:szCs w:val="24"/>
        </w:rPr>
        <w:t>art. 439 ust. 3</w:t>
      </w:r>
      <w:r w:rsidR="00834E14" w:rsidRPr="00E66889">
        <w:rPr>
          <w:rFonts w:ascii="Times New Roman" w:hAnsi="Times New Roman"/>
          <w:sz w:val="24"/>
          <w:szCs w:val="24"/>
        </w:rPr>
        <w:t xml:space="preserve"> Prawa zamówień publicznych), </w:t>
      </w:r>
    </w:p>
    <w:p w14:paraId="1A1A5B4C" w14:textId="77777777" w:rsidR="00834E14" w:rsidRPr="00E66889" w:rsidRDefault="00E66889" w:rsidP="005A6F25">
      <w:pPr>
        <w:pStyle w:val="Akapitzlist"/>
        <w:spacing w:line="276" w:lineRule="auto"/>
        <w:ind w:left="357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r w:rsidR="00834E14" w:rsidRPr="00E66889">
        <w:rPr>
          <w:rFonts w:ascii="Times New Roman" w:hAnsi="Times New Roman"/>
          <w:sz w:val="24"/>
          <w:szCs w:val="24"/>
        </w:rPr>
        <w:t xml:space="preserve">wniosek o zmianę dotyczy wyłącznie cen jednostkowych za roboty wykonane po upływie </w:t>
      </w:r>
      <w:r>
        <w:rPr>
          <w:rFonts w:ascii="Times New Roman" w:hAnsi="Times New Roman"/>
          <w:sz w:val="24"/>
          <w:szCs w:val="24"/>
        </w:rPr>
        <w:br/>
      </w:r>
      <w:r w:rsidR="00834E14" w:rsidRPr="00E66889">
        <w:rPr>
          <w:rFonts w:ascii="Times New Roman" w:hAnsi="Times New Roman"/>
          <w:sz w:val="24"/>
          <w:szCs w:val="24"/>
        </w:rPr>
        <w:t xml:space="preserve">6 miesięcy do dnia zawarcia umowy. </w:t>
      </w:r>
    </w:p>
    <w:p w14:paraId="002D3DB1" w14:textId="77777777" w:rsidR="00834E14" w:rsidRPr="00E66889" w:rsidRDefault="00E66889" w:rsidP="005A6F25">
      <w:pPr>
        <w:pStyle w:val="Akapitzlist"/>
        <w:spacing w:line="276" w:lineRule="auto"/>
        <w:ind w:left="357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</w:t>
      </w:r>
      <w:r w:rsidR="00834E14" w:rsidRPr="00E66889">
        <w:rPr>
          <w:rFonts w:ascii="Times New Roman" w:hAnsi="Times New Roman"/>
          <w:sz w:val="24"/>
          <w:szCs w:val="24"/>
        </w:rPr>
        <w:t xml:space="preserve">na podstawie kosztorysu ofertowego uwzględniającego zwaloryzowane ceny jednostkowe, </w:t>
      </w:r>
    </w:p>
    <w:p w14:paraId="62A462ED" w14:textId="77777777" w:rsidR="00834E14" w:rsidRPr="00E66889" w:rsidRDefault="00E66889" w:rsidP="005A6F25">
      <w:pPr>
        <w:pStyle w:val="Akapitzlist"/>
        <w:spacing w:line="276" w:lineRule="auto"/>
        <w:ind w:left="357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</w:t>
      </w:r>
      <w:r w:rsidR="00834E14" w:rsidRPr="00E66889">
        <w:rPr>
          <w:rFonts w:ascii="Times New Roman" w:hAnsi="Times New Roman"/>
          <w:sz w:val="24"/>
          <w:szCs w:val="24"/>
        </w:rPr>
        <w:t xml:space="preserve">początkowym terminem ustalenia zmiany jest dzień zawarcia umowy albo terminu składania ofert (w przypadku, o którym mowa w art. 439 ust. 3 Prawa zamówień publicznych) </w:t>
      </w:r>
    </w:p>
    <w:p w14:paraId="5773FDB5" w14:textId="77777777" w:rsidR="00834E14" w:rsidRPr="00E66889" w:rsidRDefault="00834E14" w:rsidP="00212CD0">
      <w:pPr>
        <w:numPr>
          <w:ilvl w:val="0"/>
          <w:numId w:val="4"/>
        </w:numPr>
        <w:overflowPunct/>
        <w:spacing w:line="276" w:lineRule="auto"/>
        <w:ind w:left="357" w:hanging="357"/>
        <w:contextualSpacing/>
        <w:textAlignment w:val="auto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E66889">
        <w:rPr>
          <w:rFonts w:ascii="Times New Roman" w:hAnsi="Times New Roman"/>
          <w:sz w:val="24"/>
          <w:szCs w:val="24"/>
        </w:rPr>
        <w:t xml:space="preserve">Waloryzacja cen jednostkowych kosztorysu ofertowego polega na zmianie (powiększeniu albo obniżeniu) cen jednostkowych netto kosztorysu ofertowego o wartość skumulowanej, procentowej zmiany wskaźnika GUS. </w:t>
      </w:r>
    </w:p>
    <w:p w14:paraId="17D8E84A" w14:textId="77777777" w:rsidR="00834E14" w:rsidRPr="00E66889" w:rsidRDefault="00834E14" w:rsidP="00212CD0">
      <w:pPr>
        <w:numPr>
          <w:ilvl w:val="0"/>
          <w:numId w:val="4"/>
        </w:numPr>
        <w:overflowPunct/>
        <w:spacing w:line="276" w:lineRule="auto"/>
        <w:contextualSpacing/>
        <w:textAlignment w:val="auto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E66889">
        <w:rPr>
          <w:rFonts w:ascii="Times New Roman" w:hAnsi="Times New Roman"/>
          <w:sz w:val="24"/>
          <w:szCs w:val="24"/>
        </w:rPr>
        <w:t>Strona umowy żądająca zmiany wysokości wynagrodzenia należnego Wykonawcy, przedstawia drugiej stronie odpowiednio uzasadniony wniosek złożony po upływie 6 miesięcy od daty zawarcia umowy, nie wcześniej niż po dacie spełnienia warunków określonych w ust. 2</w:t>
      </w:r>
      <w:r w:rsidR="00E66889">
        <w:rPr>
          <w:rFonts w:ascii="Times New Roman" w:hAnsi="Times New Roman"/>
          <w:sz w:val="24"/>
          <w:szCs w:val="24"/>
        </w:rPr>
        <w:t>1</w:t>
      </w:r>
      <w:r w:rsidRPr="00E66889">
        <w:rPr>
          <w:rFonts w:ascii="Times New Roman" w:hAnsi="Times New Roman"/>
          <w:sz w:val="24"/>
          <w:szCs w:val="24"/>
        </w:rPr>
        <w:t xml:space="preserve"> pkt 1. Wniosek musi zawierać dowody jednoznacznie wskazujące, że zmiana cen materiałów lub kosztów o więcej niż 15% w stosunku do cen lub kosztów obowiązujących w terminie daty zawarcia umowy albo terminu składania ofert (w przypadku, o którym mowa </w:t>
      </w:r>
      <w:r w:rsidRPr="003037CF">
        <w:rPr>
          <w:rFonts w:ascii="Times New Roman" w:hAnsi="Times New Roman"/>
          <w:sz w:val="24"/>
          <w:szCs w:val="24"/>
        </w:rPr>
        <w:t>w art. 439 ust. 3 Prawa zamówień publicznych</w:t>
      </w:r>
      <w:r w:rsidRPr="00E66889">
        <w:rPr>
          <w:rFonts w:ascii="Times New Roman" w:hAnsi="Times New Roman"/>
          <w:sz w:val="24"/>
          <w:szCs w:val="24"/>
        </w:rPr>
        <w:t xml:space="preserve">), wpłynęła na koszty wykonania zamówienia. </w:t>
      </w:r>
    </w:p>
    <w:p w14:paraId="7754290F" w14:textId="77777777" w:rsidR="00834E14" w:rsidRPr="00E66889" w:rsidRDefault="00834E14" w:rsidP="00212CD0">
      <w:pPr>
        <w:numPr>
          <w:ilvl w:val="0"/>
          <w:numId w:val="4"/>
        </w:numPr>
        <w:overflowPunct/>
        <w:autoSpaceDE/>
        <w:autoSpaceDN/>
        <w:adjustRightInd/>
        <w:spacing w:line="276" w:lineRule="auto"/>
        <w:contextualSpacing/>
        <w:textAlignment w:val="auto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E66889">
        <w:rPr>
          <w:rFonts w:ascii="Times New Roman" w:hAnsi="Times New Roman"/>
          <w:sz w:val="24"/>
          <w:szCs w:val="24"/>
        </w:rPr>
        <w:t xml:space="preserve">W terminie 30 dni od otrzymania ww. wniosku, strona umowy, której przedłożono wniosek, może zwrócić się do drugiej strony z wezwaniem o jego uzupełnienie, poprzez przekazanie dodatkowych wyjaśnień, informacji lub dokumentów; wnioskodawca zobowiązany jest odpowiedzieć na wezwanie wyczerpująco i zgodnie ze stanem faktycznym, w terminie 7 dni od dnia otrzymania wezwania. Strona umowy, której przedłożono wniosek, w terminie 30 dni od otrzymania kompletnego wniosku, informacji i wyjaśnień, zajmie pisemne stanowisko w sprawie; za dzień przekazania stanowiska, uznaje się dzień jego wysłania na adres właściwy dla doręczeń pism odpowiednio do Zamawiającego lub Wykonawcy. Jeżeli bezsprzecznie zostanie wykazane, że zmiany ceny materiałów lub kosztów związanych z realizacją zamówienia uzasadniają zmianę wysokości wynagrodzenia należnego Wykonawcy, strony umowy zawrą stosowny aneks do umowy, określający nową wysokość wynagrodzenia Wykonawcy, z uwzględnieniem dowiedzionych zmian. </w:t>
      </w:r>
    </w:p>
    <w:p w14:paraId="72B81DE8" w14:textId="77777777" w:rsidR="00834E14" w:rsidRPr="00E66889" w:rsidRDefault="00834E14" w:rsidP="00212CD0">
      <w:pPr>
        <w:numPr>
          <w:ilvl w:val="0"/>
          <w:numId w:val="4"/>
        </w:numPr>
        <w:overflowPunct/>
        <w:spacing w:line="276" w:lineRule="auto"/>
        <w:contextualSpacing/>
        <w:textAlignment w:val="auto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E66889">
        <w:rPr>
          <w:rFonts w:ascii="Times New Roman" w:hAnsi="Times New Roman"/>
          <w:sz w:val="24"/>
          <w:szCs w:val="24"/>
        </w:rPr>
        <w:t>Wykonawca, którego wynagrodzenie zostało zmienione, zobowiązany jest w terminie 7 dni  do zmiany wynagrodzenia przysługującego podwykonawcy, z którym zawarł umowę, w zakresie odpowiadającym zmianom cen materiałów lub kosztów dotyczących zobowiązania podwykonawcy, jeśli spełnione zostały przesłanki określone w art.439 ust. 5 ustawy.</w:t>
      </w:r>
    </w:p>
    <w:p w14:paraId="1C60380E" w14:textId="77777777" w:rsidR="00834E14" w:rsidRPr="00E66889" w:rsidRDefault="00834E14" w:rsidP="00212CD0">
      <w:pPr>
        <w:numPr>
          <w:ilvl w:val="0"/>
          <w:numId w:val="4"/>
        </w:numPr>
        <w:overflowPunct/>
        <w:spacing w:line="276" w:lineRule="auto"/>
        <w:contextualSpacing/>
        <w:textAlignment w:val="auto"/>
        <w:rPr>
          <w:rFonts w:ascii="Times New Roman" w:eastAsia="Calibri" w:hAnsi="Times New Roman"/>
          <w:b/>
          <w:bCs/>
          <w:color w:val="000000"/>
          <w:sz w:val="24"/>
          <w:szCs w:val="24"/>
          <w:lang w:eastAsia="en-US"/>
        </w:rPr>
      </w:pPr>
      <w:r w:rsidRPr="00E66889">
        <w:rPr>
          <w:rFonts w:ascii="Times New Roman" w:hAnsi="Times New Roman"/>
          <w:sz w:val="24"/>
          <w:szCs w:val="24"/>
        </w:rPr>
        <w:t xml:space="preserve">Na podstawie </w:t>
      </w:r>
      <w:r w:rsidRPr="003037CF">
        <w:rPr>
          <w:rFonts w:ascii="Times New Roman" w:hAnsi="Times New Roman"/>
          <w:sz w:val="24"/>
          <w:szCs w:val="24"/>
        </w:rPr>
        <w:t>art. 439 ust. 2 pkt 4 ustawy Pzp</w:t>
      </w:r>
      <w:r w:rsidRPr="00E66889">
        <w:rPr>
          <w:rFonts w:ascii="Times New Roman" w:hAnsi="Times New Roman"/>
          <w:sz w:val="24"/>
          <w:szCs w:val="24"/>
        </w:rPr>
        <w:t>, Zamawiający określa maksymalną, dopuszczalną wartość zmiany wynagrodzenia</w:t>
      </w:r>
      <w:r w:rsidRPr="00E6688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66889">
        <w:rPr>
          <w:rFonts w:ascii="Times New Roman" w:hAnsi="Times New Roman"/>
          <w:sz w:val="24"/>
          <w:szCs w:val="24"/>
        </w:rPr>
        <w:t>należnego Wykonawcy w całym okresie realizacji zamówienia, w wyniku zastosowania postanowień, o których mowa powyżej</w:t>
      </w:r>
      <w:r w:rsidRPr="00E66889">
        <w:rPr>
          <w:rFonts w:ascii="Times New Roman" w:hAnsi="Times New Roman"/>
          <w:b/>
          <w:bCs/>
          <w:sz w:val="24"/>
          <w:szCs w:val="24"/>
        </w:rPr>
        <w:t>,</w:t>
      </w:r>
      <w:r w:rsidRPr="00FF209E">
        <w:rPr>
          <w:rFonts w:ascii="Times New Roman" w:hAnsi="Times New Roman"/>
          <w:bCs/>
          <w:sz w:val="24"/>
          <w:szCs w:val="24"/>
        </w:rPr>
        <w:t xml:space="preserve"> na poziomie 5% ceny wybranej oferty brutto.</w:t>
      </w:r>
    </w:p>
    <w:p w14:paraId="325344C8" w14:textId="77777777" w:rsidR="00834E14" w:rsidRPr="00E66889" w:rsidRDefault="00834E14" w:rsidP="00212CD0">
      <w:pPr>
        <w:numPr>
          <w:ilvl w:val="0"/>
          <w:numId w:val="4"/>
        </w:numPr>
        <w:overflowPunct/>
        <w:spacing w:line="276" w:lineRule="auto"/>
        <w:contextualSpacing/>
        <w:textAlignment w:val="auto"/>
        <w:rPr>
          <w:rFonts w:ascii="Times New Roman" w:eastAsia="Calibri" w:hAnsi="Times New Roman"/>
          <w:b/>
          <w:bCs/>
          <w:color w:val="000000"/>
          <w:sz w:val="24"/>
          <w:szCs w:val="24"/>
          <w:lang w:eastAsia="en-US"/>
        </w:rPr>
      </w:pPr>
      <w:r w:rsidRPr="00E66889">
        <w:rPr>
          <w:rFonts w:ascii="Times New Roman" w:hAnsi="Times New Roman"/>
          <w:sz w:val="24"/>
          <w:szCs w:val="24"/>
        </w:rPr>
        <w:t xml:space="preserve">Postanowień umownych w zakresie waloryzacji nie stosuje się od chwili osiągnięcia limitu, o którym mowa w ust. </w:t>
      </w:r>
      <w:r w:rsidR="00E66889">
        <w:rPr>
          <w:rFonts w:ascii="Times New Roman" w:hAnsi="Times New Roman"/>
          <w:sz w:val="24"/>
          <w:szCs w:val="24"/>
        </w:rPr>
        <w:t>26</w:t>
      </w:r>
    </w:p>
    <w:p w14:paraId="3F828260" w14:textId="77777777" w:rsidR="00E53101" w:rsidRDefault="00E53101" w:rsidP="005A6F25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</w:pPr>
    </w:p>
    <w:p w14:paraId="0CD06EED" w14:textId="77777777" w:rsidR="005E5702" w:rsidRPr="00E66889" w:rsidRDefault="005E5702" w:rsidP="005A6F25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</w:pPr>
    </w:p>
    <w:p w14:paraId="333C299A" w14:textId="77777777" w:rsidR="00FB29B8" w:rsidRPr="00EB590E" w:rsidRDefault="002216AE" w:rsidP="005A6F25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</w:pPr>
      <w:r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  <w:lastRenderedPageBreak/>
        <w:t>§ 10</w:t>
      </w:r>
    </w:p>
    <w:p w14:paraId="2614D8EE" w14:textId="77777777" w:rsidR="00FB29B8" w:rsidRPr="00EB590E" w:rsidRDefault="00E62D03" w:rsidP="005A6F25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ascii="Times New Roman" w:hAnsi="Times New Roman"/>
          <w:b/>
          <w:sz w:val="24"/>
          <w:szCs w:val="24"/>
        </w:rPr>
      </w:pPr>
      <w:r w:rsidRPr="00EB590E">
        <w:rPr>
          <w:rFonts w:ascii="Times New Roman" w:hAnsi="Times New Roman"/>
          <w:b/>
          <w:sz w:val="24"/>
          <w:szCs w:val="24"/>
        </w:rPr>
        <w:t xml:space="preserve">Gwarancja </w:t>
      </w:r>
      <w:r w:rsidR="005A067C">
        <w:rPr>
          <w:rFonts w:ascii="Times New Roman" w:hAnsi="Times New Roman"/>
          <w:b/>
          <w:sz w:val="24"/>
          <w:szCs w:val="24"/>
        </w:rPr>
        <w:t xml:space="preserve">jakości </w:t>
      </w:r>
      <w:r w:rsidRPr="00EB590E">
        <w:rPr>
          <w:rFonts w:ascii="Times New Roman" w:hAnsi="Times New Roman"/>
          <w:b/>
          <w:sz w:val="24"/>
          <w:szCs w:val="24"/>
        </w:rPr>
        <w:t xml:space="preserve">i rękojmia </w:t>
      </w:r>
      <w:r w:rsidR="005A067C">
        <w:rPr>
          <w:rFonts w:ascii="Times New Roman" w:hAnsi="Times New Roman"/>
          <w:b/>
          <w:sz w:val="24"/>
          <w:szCs w:val="24"/>
        </w:rPr>
        <w:t xml:space="preserve"> za wady</w:t>
      </w:r>
    </w:p>
    <w:p w14:paraId="08D2F017" w14:textId="77777777" w:rsidR="00A30706" w:rsidRPr="00EB590E" w:rsidRDefault="00A30706" w:rsidP="00212CD0">
      <w:pPr>
        <w:pStyle w:val="Akapitzlist"/>
        <w:numPr>
          <w:ilvl w:val="0"/>
          <w:numId w:val="20"/>
        </w:numPr>
        <w:spacing w:line="276" w:lineRule="auto"/>
        <w:ind w:hanging="357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 xml:space="preserve">Na roboty objęte przedmiotem niniejszej umowy ustala się okres gwarancji </w:t>
      </w:r>
      <w:r w:rsidR="00AB3432">
        <w:rPr>
          <w:rFonts w:ascii="Times New Roman" w:hAnsi="Times New Roman"/>
          <w:sz w:val="24"/>
          <w:szCs w:val="24"/>
        </w:rPr>
        <w:t xml:space="preserve">jakości </w:t>
      </w:r>
      <w:r w:rsidR="005268B7">
        <w:rPr>
          <w:rFonts w:ascii="Times New Roman" w:hAnsi="Times New Roman"/>
          <w:sz w:val="24"/>
          <w:szCs w:val="24"/>
        </w:rPr>
        <w:t xml:space="preserve">                        </w:t>
      </w:r>
      <w:r w:rsidRPr="00EB590E">
        <w:rPr>
          <w:rFonts w:ascii="Times New Roman" w:hAnsi="Times New Roman"/>
          <w:sz w:val="24"/>
          <w:szCs w:val="24"/>
        </w:rPr>
        <w:t>i rękojmi za wady</w:t>
      </w:r>
      <w:r w:rsidR="008F25F4">
        <w:rPr>
          <w:rFonts w:ascii="Times New Roman" w:hAnsi="Times New Roman"/>
          <w:sz w:val="24"/>
          <w:szCs w:val="24"/>
        </w:rPr>
        <w:t xml:space="preserve"> </w:t>
      </w:r>
      <w:r w:rsidRPr="00EB590E">
        <w:rPr>
          <w:rFonts w:ascii="Times New Roman" w:hAnsi="Times New Roman"/>
          <w:sz w:val="24"/>
          <w:szCs w:val="24"/>
        </w:rPr>
        <w:t>wynoszący</w:t>
      </w:r>
      <w:r w:rsidR="008F25F4">
        <w:rPr>
          <w:rFonts w:ascii="Times New Roman" w:hAnsi="Times New Roman"/>
          <w:sz w:val="24"/>
          <w:szCs w:val="24"/>
        </w:rPr>
        <w:t xml:space="preserve"> …………</w:t>
      </w:r>
      <w:r w:rsidR="00AB3432">
        <w:rPr>
          <w:rFonts w:ascii="Times New Roman" w:hAnsi="Times New Roman"/>
          <w:sz w:val="24"/>
          <w:szCs w:val="24"/>
        </w:rPr>
        <w:t xml:space="preserve"> </w:t>
      </w:r>
      <w:r w:rsidRPr="00EB590E">
        <w:rPr>
          <w:rFonts w:ascii="Times New Roman" w:hAnsi="Times New Roman"/>
          <w:sz w:val="24"/>
          <w:szCs w:val="24"/>
        </w:rPr>
        <w:t>miesięcy</w:t>
      </w:r>
      <w:r w:rsidR="00AB3432">
        <w:rPr>
          <w:rFonts w:ascii="Times New Roman" w:hAnsi="Times New Roman"/>
          <w:sz w:val="24"/>
          <w:szCs w:val="24"/>
        </w:rPr>
        <w:t>, liczone</w:t>
      </w:r>
      <w:r w:rsidR="005A067C">
        <w:rPr>
          <w:rFonts w:ascii="Times New Roman" w:hAnsi="Times New Roman"/>
          <w:sz w:val="24"/>
          <w:szCs w:val="24"/>
        </w:rPr>
        <w:t xml:space="preserve"> od daty końcowego</w:t>
      </w:r>
      <w:r w:rsidR="00AB3432">
        <w:rPr>
          <w:rFonts w:ascii="Times New Roman" w:hAnsi="Times New Roman"/>
          <w:sz w:val="24"/>
          <w:szCs w:val="24"/>
        </w:rPr>
        <w:t xml:space="preserve"> </w:t>
      </w:r>
      <w:r w:rsidRPr="00EB590E">
        <w:rPr>
          <w:rFonts w:ascii="Times New Roman" w:hAnsi="Times New Roman"/>
          <w:sz w:val="24"/>
          <w:szCs w:val="24"/>
        </w:rPr>
        <w:t>odbioru robót</w:t>
      </w:r>
      <w:r w:rsidR="005A067C">
        <w:rPr>
          <w:rFonts w:ascii="Times New Roman" w:hAnsi="Times New Roman"/>
          <w:sz w:val="24"/>
          <w:szCs w:val="24"/>
        </w:rPr>
        <w:t xml:space="preserve"> bez wad</w:t>
      </w:r>
      <w:r w:rsidRPr="00EB590E">
        <w:rPr>
          <w:rFonts w:ascii="Times New Roman" w:hAnsi="Times New Roman"/>
          <w:sz w:val="24"/>
          <w:szCs w:val="24"/>
        </w:rPr>
        <w:t>.</w:t>
      </w:r>
    </w:p>
    <w:p w14:paraId="1F515CBA" w14:textId="77777777" w:rsidR="00A30706" w:rsidRPr="00EB590E" w:rsidRDefault="00A30706" w:rsidP="00212CD0">
      <w:pPr>
        <w:pStyle w:val="Akapitzlist"/>
        <w:numPr>
          <w:ilvl w:val="0"/>
          <w:numId w:val="20"/>
        </w:numPr>
        <w:spacing w:line="276" w:lineRule="auto"/>
        <w:ind w:hanging="357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 xml:space="preserve">Gwarancją i rękojmią są objęte wszystkie elementy wykonane przez Wykonawcę </w:t>
      </w:r>
      <w:r w:rsidR="008F25F4">
        <w:rPr>
          <w:rFonts w:ascii="Times New Roman" w:hAnsi="Times New Roman"/>
          <w:sz w:val="24"/>
          <w:szCs w:val="24"/>
        </w:rPr>
        <w:t xml:space="preserve">                     </w:t>
      </w:r>
      <w:r w:rsidR="00AB3432" w:rsidRPr="009E0E07">
        <w:rPr>
          <w:rFonts w:ascii="Times New Roman" w:hAnsi="Times New Roman"/>
          <w:sz w:val="24"/>
          <w:szCs w:val="24"/>
        </w:rPr>
        <w:t>i zamontowane urządzenia</w:t>
      </w:r>
      <w:r w:rsidR="00AB3432">
        <w:rPr>
          <w:rFonts w:ascii="Times New Roman" w:hAnsi="Times New Roman"/>
          <w:sz w:val="24"/>
          <w:szCs w:val="24"/>
        </w:rPr>
        <w:t xml:space="preserve"> </w:t>
      </w:r>
      <w:r w:rsidRPr="00EB590E">
        <w:rPr>
          <w:rFonts w:ascii="Times New Roman" w:hAnsi="Times New Roman"/>
          <w:sz w:val="24"/>
          <w:szCs w:val="24"/>
        </w:rPr>
        <w:t xml:space="preserve">w </w:t>
      </w:r>
      <w:r w:rsidR="00AB3432">
        <w:rPr>
          <w:rFonts w:ascii="Times New Roman" w:hAnsi="Times New Roman"/>
          <w:sz w:val="24"/>
          <w:szCs w:val="24"/>
        </w:rPr>
        <w:t>ramach realizacji przedmiotu</w:t>
      </w:r>
      <w:r w:rsidRPr="00EB590E">
        <w:rPr>
          <w:rFonts w:ascii="Times New Roman" w:hAnsi="Times New Roman"/>
          <w:sz w:val="24"/>
          <w:szCs w:val="24"/>
        </w:rPr>
        <w:t xml:space="preserve"> zamówienia.</w:t>
      </w:r>
    </w:p>
    <w:p w14:paraId="0F5F1228" w14:textId="77777777" w:rsidR="00A30706" w:rsidRPr="00EB590E" w:rsidRDefault="00A30706" w:rsidP="00212CD0">
      <w:pPr>
        <w:pStyle w:val="Akapitzlist"/>
        <w:numPr>
          <w:ilvl w:val="0"/>
          <w:numId w:val="20"/>
        </w:numPr>
        <w:spacing w:line="276" w:lineRule="auto"/>
        <w:ind w:hanging="357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>Gwarancja obejmuje:</w:t>
      </w:r>
    </w:p>
    <w:p w14:paraId="4D48400D" w14:textId="77777777" w:rsidR="00A30706" w:rsidRPr="00EB590E" w:rsidRDefault="00A30706" w:rsidP="00212CD0">
      <w:pPr>
        <w:pStyle w:val="Akapitzlist"/>
        <w:numPr>
          <w:ilvl w:val="0"/>
          <w:numId w:val="21"/>
        </w:numPr>
        <w:spacing w:line="276" w:lineRule="auto"/>
        <w:ind w:hanging="357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 xml:space="preserve">usuwanie wszelkich wad tkwiących w rzeczy w momencie odbioru, jak </w:t>
      </w:r>
      <w:r w:rsidR="008F25F4">
        <w:rPr>
          <w:rFonts w:ascii="Times New Roman" w:hAnsi="Times New Roman"/>
          <w:sz w:val="24"/>
          <w:szCs w:val="24"/>
        </w:rPr>
        <w:t xml:space="preserve">                              </w:t>
      </w:r>
      <w:r w:rsidRPr="00EB590E">
        <w:rPr>
          <w:rFonts w:ascii="Times New Roman" w:hAnsi="Times New Roman"/>
          <w:sz w:val="24"/>
          <w:szCs w:val="24"/>
        </w:rPr>
        <w:t>i powstałych w okresie gwarancji;</w:t>
      </w:r>
    </w:p>
    <w:p w14:paraId="67CE236A" w14:textId="77777777" w:rsidR="00A30706" w:rsidRPr="00EB590E" w:rsidRDefault="00A30706" w:rsidP="00212CD0">
      <w:pPr>
        <w:pStyle w:val="Akapitzlist"/>
        <w:numPr>
          <w:ilvl w:val="0"/>
          <w:numId w:val="21"/>
        </w:numPr>
        <w:spacing w:line="276" w:lineRule="auto"/>
        <w:ind w:hanging="357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>wszelkie koszty związane z wykonaniem napraw gwarancyjnych, w szczególności koszty materiałów i robocizny oraz koszty dojazdu do miejsca naprawy, transportu, dostarczenia wyrobów budowlanych i urządzeń;</w:t>
      </w:r>
    </w:p>
    <w:p w14:paraId="6A317A8A" w14:textId="77777777" w:rsidR="00A30706" w:rsidRPr="00EB590E" w:rsidRDefault="00A30706" w:rsidP="00212CD0">
      <w:pPr>
        <w:pStyle w:val="Akapitzlist"/>
        <w:numPr>
          <w:ilvl w:val="0"/>
          <w:numId w:val="21"/>
        </w:numPr>
        <w:spacing w:line="276" w:lineRule="auto"/>
        <w:ind w:hanging="357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>koszty usunięcia wszelkich szkód, wad i usterek, które powstały w wyniku użytkowania urządzeń lub materiałów użytych przez Wykonawcę, posiadających wadę ukrytą.</w:t>
      </w:r>
    </w:p>
    <w:p w14:paraId="0736E298" w14:textId="77777777" w:rsidR="00A30706" w:rsidRPr="00EB590E" w:rsidRDefault="00A30706" w:rsidP="00212CD0">
      <w:pPr>
        <w:pStyle w:val="Akapitzlist"/>
        <w:numPr>
          <w:ilvl w:val="0"/>
          <w:numId w:val="20"/>
        </w:numPr>
        <w:spacing w:line="276" w:lineRule="auto"/>
        <w:ind w:hanging="357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>W okresie rękojmi, Zamawiający będzie sprawdzał stan techniczny Przedmiotu Umowy. Przed końcem u</w:t>
      </w:r>
      <w:r w:rsidR="00AB3432">
        <w:rPr>
          <w:rFonts w:ascii="Times New Roman" w:hAnsi="Times New Roman"/>
          <w:sz w:val="24"/>
          <w:szCs w:val="24"/>
        </w:rPr>
        <w:t>pływu okresu rękojmi i usunięcia</w:t>
      </w:r>
      <w:r w:rsidRPr="00EB590E">
        <w:rPr>
          <w:rFonts w:ascii="Times New Roman" w:hAnsi="Times New Roman"/>
          <w:sz w:val="24"/>
          <w:szCs w:val="24"/>
        </w:rPr>
        <w:t xml:space="preserve"> przez Wykonawcę ewentualnych wad ujawnionych w ww. okresie, Zamawiający z udziałem Wykonawcy dokona odbioru pogwarancyjnego w celu potwierdzenia stanu technicznego Przedmiotu Umowy i zwolnienia pozostałej części Zabezpieczenia. Z przeglądu pogwarancyjnego sporządzony zostanie protokół odbioru pogwarancyjnego.</w:t>
      </w:r>
    </w:p>
    <w:p w14:paraId="5F9F8841" w14:textId="77777777" w:rsidR="00A30706" w:rsidRPr="009E0E07" w:rsidRDefault="00A30706" w:rsidP="00212CD0">
      <w:pPr>
        <w:pStyle w:val="Akapitzlist"/>
        <w:numPr>
          <w:ilvl w:val="0"/>
          <w:numId w:val="20"/>
        </w:numPr>
        <w:spacing w:line="276" w:lineRule="auto"/>
        <w:ind w:hanging="357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 xml:space="preserve">Zamawiający wykonując uprawnienia z tytułu rękojmi może zażądać od Wykonawcy bezpłatnego usunięcia wad w wyznaczonym terminie, bez względu na wysokość związanych z tym kosztów. W tym celu Zamawiający wezwie Wykonawcę pisemnie wskazując zakres i rozmiar koniecznych do usunięcia wad. W przypadku nie usunięcia wad w wyznaczonym przez Zamawiającego terminie, Zamawiający będzie mógł usunąć wady we własnym zakresie lub przy pomocy strony trzeciej, na ryzyko i koszt Wykonawcy. W przypadku nie wpłacenia w wyznaczonym przez Zamawiającego terminie oszacowanych </w:t>
      </w:r>
      <w:r w:rsidR="00B11F08" w:rsidRPr="009E0E07">
        <w:rPr>
          <w:rFonts w:ascii="Times New Roman" w:hAnsi="Times New Roman"/>
          <w:sz w:val="24"/>
          <w:szCs w:val="24"/>
        </w:rPr>
        <w:t xml:space="preserve">i poniesionych </w:t>
      </w:r>
      <w:r w:rsidRPr="009E0E07">
        <w:rPr>
          <w:rFonts w:ascii="Times New Roman" w:hAnsi="Times New Roman"/>
          <w:sz w:val="24"/>
          <w:szCs w:val="24"/>
        </w:rPr>
        <w:t>przez Zamawiającego kosztów usunięcia wad, zostaną one pokryte z Zabezpieczenia ustalonego na okres rękojmi. Jeżeli koszt usunięcia wad przekroczy kwotę Zabezpieczenia</w:t>
      </w:r>
      <w:r w:rsidR="00B11F08" w:rsidRPr="009E0E07">
        <w:rPr>
          <w:rFonts w:ascii="Times New Roman" w:hAnsi="Times New Roman"/>
          <w:sz w:val="24"/>
          <w:szCs w:val="24"/>
        </w:rPr>
        <w:t>,</w:t>
      </w:r>
      <w:r w:rsidRPr="009E0E07">
        <w:rPr>
          <w:rFonts w:ascii="Times New Roman" w:hAnsi="Times New Roman"/>
          <w:sz w:val="24"/>
          <w:szCs w:val="24"/>
        </w:rPr>
        <w:t xml:space="preserve"> to zapłaty pozostałych poniesionych kosztów Zamawiający będzie dochodził od Wykonawcy na zasadach ogóln</w:t>
      </w:r>
      <w:r w:rsidR="00B11F08" w:rsidRPr="009E0E07">
        <w:rPr>
          <w:rFonts w:ascii="Times New Roman" w:hAnsi="Times New Roman"/>
          <w:sz w:val="24"/>
          <w:szCs w:val="24"/>
        </w:rPr>
        <w:t>ych, to jest w myśl przepisów Kc</w:t>
      </w:r>
      <w:r w:rsidRPr="009E0E07">
        <w:rPr>
          <w:rFonts w:ascii="Times New Roman" w:hAnsi="Times New Roman"/>
          <w:sz w:val="24"/>
          <w:szCs w:val="24"/>
        </w:rPr>
        <w:t>.</w:t>
      </w:r>
    </w:p>
    <w:p w14:paraId="063B17CF" w14:textId="77777777" w:rsidR="00A30706" w:rsidRDefault="00A30706" w:rsidP="00212CD0">
      <w:pPr>
        <w:pStyle w:val="Akapitzlist"/>
        <w:numPr>
          <w:ilvl w:val="0"/>
          <w:numId w:val="20"/>
        </w:numPr>
        <w:spacing w:line="276" w:lineRule="auto"/>
        <w:ind w:hanging="357"/>
        <w:rPr>
          <w:rFonts w:ascii="Times New Roman" w:hAnsi="Times New Roman"/>
          <w:sz w:val="24"/>
          <w:szCs w:val="24"/>
        </w:rPr>
      </w:pPr>
      <w:r w:rsidRPr="009E0E07">
        <w:rPr>
          <w:rFonts w:ascii="Times New Roman" w:hAnsi="Times New Roman"/>
          <w:sz w:val="24"/>
          <w:szCs w:val="24"/>
        </w:rPr>
        <w:t xml:space="preserve">Zamawiający może dochodzić roszczeń z tytułu rękojmi </w:t>
      </w:r>
      <w:r w:rsidR="00B11F08" w:rsidRPr="009E0E07">
        <w:rPr>
          <w:rFonts w:ascii="Times New Roman" w:hAnsi="Times New Roman"/>
          <w:sz w:val="24"/>
          <w:szCs w:val="24"/>
        </w:rPr>
        <w:t xml:space="preserve">i gwarancji </w:t>
      </w:r>
      <w:r w:rsidRPr="009E0E07">
        <w:rPr>
          <w:rFonts w:ascii="Times New Roman" w:hAnsi="Times New Roman"/>
          <w:sz w:val="24"/>
          <w:szCs w:val="24"/>
        </w:rPr>
        <w:t>także po terminie określonym w ust. 1, jeżeli zgłosił wadę przed upływem tego okresu.</w:t>
      </w:r>
    </w:p>
    <w:p w14:paraId="240D0CC9" w14:textId="77777777" w:rsidR="005268B7" w:rsidRPr="005268B7" w:rsidRDefault="005268B7" w:rsidP="00212CD0">
      <w:pPr>
        <w:pStyle w:val="Bezodstpw"/>
        <w:numPr>
          <w:ilvl w:val="0"/>
          <w:numId w:val="20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5268B7">
        <w:rPr>
          <w:rFonts w:ascii="Times New Roman" w:hAnsi="Times New Roman"/>
          <w:sz w:val="24"/>
          <w:szCs w:val="24"/>
        </w:rPr>
        <w:t>Wykonawca zobowiązuje się przekazać Zamawiającemu wszelkie dokumenty,                           z których wynikają uprawnienia z tytułu gwarancji udzielonych przez dostawców wyrobów, maszyn i urządzeń, stosowanych (montowanych) przy wykonywaniu robót.</w:t>
      </w:r>
    </w:p>
    <w:p w14:paraId="23B0316B" w14:textId="77777777" w:rsidR="001904EC" w:rsidRDefault="001904EC" w:rsidP="005A6F25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</w:pPr>
    </w:p>
    <w:p w14:paraId="3964AAC4" w14:textId="77777777" w:rsidR="00BB441B" w:rsidRPr="00EB590E" w:rsidRDefault="00BB441B" w:rsidP="005A6F25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</w:pPr>
      <w:r w:rsidRPr="00EB590E"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  <w:t>§ </w:t>
      </w:r>
      <w:r w:rsidR="002216AE"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  <w:t>11</w:t>
      </w:r>
    </w:p>
    <w:p w14:paraId="65F7F353" w14:textId="77777777" w:rsidR="00124369" w:rsidRDefault="00124369" w:rsidP="005A6F25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</w:pPr>
      <w:r w:rsidRPr="00B11F08"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  <w:t>Kadra Wykonawcy</w:t>
      </w:r>
    </w:p>
    <w:p w14:paraId="743E93FC" w14:textId="77777777" w:rsidR="00B11F08" w:rsidRPr="00B11F08" w:rsidRDefault="00B11F08" w:rsidP="005A6F25">
      <w:pPr>
        <w:spacing w:line="276" w:lineRule="auto"/>
        <w:rPr>
          <w:rFonts w:ascii="Times New Roman" w:hAnsi="Times New Roman"/>
          <w:sz w:val="24"/>
          <w:szCs w:val="24"/>
        </w:rPr>
      </w:pPr>
      <w:r w:rsidRPr="00B11F08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</w:t>
      </w:r>
      <w:r w:rsidR="00124369" w:rsidRPr="00B11F08">
        <w:rPr>
          <w:rFonts w:ascii="Times New Roman" w:hAnsi="Times New Roman"/>
          <w:sz w:val="24"/>
          <w:szCs w:val="24"/>
        </w:rPr>
        <w:t>Wykonawca zobowiązany jest zapewnić wykonanie i kierowanie robotami specjalistycznymi objętymi umową przez osoby posiadające stosowne kwalifikacje zawodowe i uprawnienia budowlane.</w:t>
      </w:r>
      <w:r w:rsidRPr="00B11F08">
        <w:rPr>
          <w:rFonts w:ascii="Times New Roman" w:hAnsi="Times New Roman"/>
          <w:sz w:val="24"/>
          <w:szCs w:val="24"/>
        </w:rPr>
        <w:t xml:space="preserve"> </w:t>
      </w:r>
    </w:p>
    <w:p w14:paraId="1FC02CC6" w14:textId="77777777" w:rsidR="00067801" w:rsidRPr="006F5D02" w:rsidRDefault="00B11F08" w:rsidP="005A6F25">
      <w:pPr>
        <w:spacing w:line="276" w:lineRule="auto"/>
        <w:rPr>
          <w:rFonts w:ascii="Times New Roman" w:hAnsi="Times New Roman"/>
          <w:sz w:val="24"/>
          <w:szCs w:val="24"/>
        </w:rPr>
      </w:pPr>
      <w:r w:rsidRPr="00B11F08">
        <w:rPr>
          <w:rFonts w:ascii="Times New Roman" w:hAnsi="Times New Roman"/>
          <w:sz w:val="24"/>
          <w:szCs w:val="24"/>
        </w:rPr>
        <w:t xml:space="preserve">2. </w:t>
      </w:r>
      <w:r w:rsidRPr="009E0E07">
        <w:rPr>
          <w:rStyle w:val="niedziel"/>
          <w:rFonts w:ascii="Times New Roman" w:hAnsi="Times New Roman"/>
          <w:sz w:val="24"/>
          <w:szCs w:val="24"/>
        </w:rPr>
        <w:t>Wykonawca ustanowił</w:t>
      </w:r>
      <w:r w:rsidR="005268B7">
        <w:rPr>
          <w:rStyle w:val="niedziel"/>
          <w:rFonts w:ascii="Times New Roman" w:hAnsi="Times New Roman"/>
          <w:sz w:val="24"/>
          <w:szCs w:val="24"/>
        </w:rPr>
        <w:t xml:space="preserve"> </w:t>
      </w:r>
      <w:r w:rsidRPr="006F5D02">
        <w:rPr>
          <w:rFonts w:ascii="Times New Roman" w:hAnsi="Times New Roman"/>
          <w:sz w:val="24"/>
          <w:szCs w:val="24"/>
        </w:rPr>
        <w:t xml:space="preserve">………………….. </w:t>
      </w:r>
      <w:r w:rsidR="00067801" w:rsidRPr="006F5D02">
        <w:rPr>
          <w:rFonts w:ascii="Times New Roman" w:hAnsi="Times New Roman"/>
          <w:sz w:val="24"/>
          <w:szCs w:val="24"/>
        </w:rPr>
        <w:t>jako Kierownika budowy.</w:t>
      </w:r>
    </w:p>
    <w:p w14:paraId="2A827615" w14:textId="77777777" w:rsidR="00067801" w:rsidRPr="005268B7" w:rsidRDefault="00067801" w:rsidP="005A6F25">
      <w:pPr>
        <w:pStyle w:val="Bezodstpw"/>
        <w:spacing w:line="276" w:lineRule="auto"/>
        <w:ind w:left="284" w:hanging="284"/>
        <w:rPr>
          <w:rFonts w:ascii="Times New Roman" w:hAnsi="Times New Roman"/>
          <w:sz w:val="24"/>
          <w:szCs w:val="24"/>
        </w:rPr>
      </w:pPr>
      <w:r w:rsidRPr="005268B7">
        <w:rPr>
          <w:rFonts w:ascii="Times New Roman" w:hAnsi="Times New Roman"/>
          <w:sz w:val="24"/>
          <w:szCs w:val="24"/>
        </w:rPr>
        <w:lastRenderedPageBreak/>
        <w:t>3.</w:t>
      </w:r>
      <w:r w:rsidR="005268B7">
        <w:t xml:space="preserve"> </w:t>
      </w:r>
      <w:r w:rsidR="00B11F08" w:rsidRPr="005268B7">
        <w:rPr>
          <w:rFonts w:ascii="Times New Roman" w:hAnsi="Times New Roman"/>
          <w:sz w:val="24"/>
          <w:szCs w:val="24"/>
        </w:rPr>
        <w:t>Wykonawca ma prawo zgłosić Zamawiającemu na piśmie w terminie 3 dni roboczych zastrzeżenia do decyzji i poleceń Inspektora nadzoru inwestorskiego. Zastrzeżenia wraz ze stanowiskiem Inspektora nadzoru inwestorskiego do zastrzeżeń będą podlegały rozstrzygnięciu przez Zamawiającego.</w:t>
      </w:r>
    </w:p>
    <w:p w14:paraId="69F8C869" w14:textId="77777777" w:rsidR="00B11F08" w:rsidRPr="009E0E07" w:rsidRDefault="00067801" w:rsidP="005A6F25">
      <w:pPr>
        <w:overflowPunct/>
        <w:autoSpaceDE/>
        <w:autoSpaceDN/>
        <w:adjustRightInd/>
        <w:spacing w:before="60" w:after="120" w:line="276" w:lineRule="auto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9E0E07">
        <w:rPr>
          <w:rFonts w:ascii="Times New Roman" w:hAnsi="Times New Roman"/>
          <w:sz w:val="24"/>
          <w:szCs w:val="24"/>
        </w:rPr>
        <w:t xml:space="preserve">4. </w:t>
      </w:r>
      <w:r w:rsidR="006A5768" w:rsidRPr="009E0E07">
        <w:rPr>
          <w:rFonts w:ascii="Times New Roman" w:hAnsi="Times New Roman"/>
          <w:sz w:val="24"/>
          <w:szCs w:val="24"/>
        </w:rPr>
        <w:t>Do obowiązków K</w:t>
      </w:r>
      <w:r w:rsidR="00B11F08" w:rsidRPr="009E0E07">
        <w:rPr>
          <w:rFonts w:ascii="Times New Roman" w:hAnsi="Times New Roman"/>
          <w:sz w:val="24"/>
          <w:szCs w:val="24"/>
        </w:rPr>
        <w:t>ier</w:t>
      </w:r>
      <w:r w:rsidR="006A5768" w:rsidRPr="009E0E07">
        <w:rPr>
          <w:rFonts w:ascii="Times New Roman" w:hAnsi="Times New Roman"/>
          <w:sz w:val="24"/>
          <w:szCs w:val="24"/>
        </w:rPr>
        <w:t>ownika budowy</w:t>
      </w:r>
      <w:r w:rsidR="00B11F08" w:rsidRPr="009E0E07">
        <w:rPr>
          <w:rFonts w:ascii="Times New Roman" w:hAnsi="Times New Roman"/>
          <w:sz w:val="24"/>
          <w:szCs w:val="24"/>
        </w:rPr>
        <w:t xml:space="preserve"> lub przedstawiciela Wykonawcy na</w:t>
      </w:r>
      <w:r w:rsidR="00B11F08" w:rsidRPr="009E0E07">
        <w:rPr>
          <w:rStyle w:val="niedziel"/>
          <w:rFonts w:ascii="Times New Roman" w:hAnsi="Times New Roman"/>
          <w:sz w:val="24"/>
          <w:szCs w:val="24"/>
        </w:rPr>
        <w:t>leży</w:t>
      </w:r>
      <w:r w:rsidR="00A2389A">
        <w:rPr>
          <w:rStyle w:val="niedziel"/>
          <w:rFonts w:ascii="Times New Roman" w:hAnsi="Times New Roman"/>
          <w:sz w:val="24"/>
          <w:szCs w:val="24"/>
        </w:rPr>
        <w:t xml:space="preserve"> w s</w:t>
      </w:r>
      <w:r w:rsidR="0099058F">
        <w:rPr>
          <w:rStyle w:val="niedziel"/>
          <w:rFonts w:ascii="Times New Roman" w:hAnsi="Times New Roman"/>
          <w:sz w:val="24"/>
          <w:szCs w:val="24"/>
        </w:rPr>
        <w:t>zczególności</w:t>
      </w:r>
      <w:r w:rsidR="00B11F08" w:rsidRPr="009E0E07">
        <w:rPr>
          <w:rStyle w:val="niedziel"/>
          <w:rFonts w:ascii="Times New Roman" w:hAnsi="Times New Roman"/>
          <w:sz w:val="24"/>
          <w:szCs w:val="24"/>
        </w:rPr>
        <w:t>:</w:t>
      </w:r>
    </w:p>
    <w:p w14:paraId="082D5A9C" w14:textId="77777777" w:rsidR="001C6AD4" w:rsidRDefault="00B11F08" w:rsidP="00212CD0">
      <w:pPr>
        <w:pStyle w:val="Akapitzlist"/>
        <w:numPr>
          <w:ilvl w:val="0"/>
          <w:numId w:val="52"/>
        </w:numPr>
        <w:tabs>
          <w:tab w:val="clear" w:pos="1440"/>
          <w:tab w:val="num" w:pos="1134"/>
        </w:tabs>
        <w:overflowPunct/>
        <w:autoSpaceDE/>
        <w:autoSpaceDN/>
        <w:adjustRightInd/>
        <w:spacing w:before="60" w:after="120" w:line="276" w:lineRule="auto"/>
        <w:ind w:left="567"/>
        <w:contextualSpacing/>
        <w:textAlignment w:val="auto"/>
        <w:rPr>
          <w:rStyle w:val="niedziel"/>
          <w:rFonts w:ascii="Times New Roman" w:hAnsi="Times New Roman"/>
          <w:sz w:val="24"/>
          <w:szCs w:val="24"/>
        </w:rPr>
      </w:pPr>
      <w:r w:rsidRPr="001C6AD4">
        <w:rPr>
          <w:rFonts w:ascii="Times New Roman" w:hAnsi="Times New Roman"/>
          <w:sz w:val="24"/>
          <w:szCs w:val="24"/>
        </w:rPr>
        <w:t>rzetelne zapoznanie się z Umową, SWZ, pytaniami i odpowiedziami do treści SWZ, decyzjami administracyjnymi dotyczącymi zamierzenia budowlanego, dokumentacją projektową i STW</w:t>
      </w:r>
      <w:r w:rsidRPr="001C6AD4">
        <w:rPr>
          <w:rStyle w:val="niedziel"/>
          <w:rFonts w:ascii="Times New Roman" w:hAnsi="Times New Roman"/>
          <w:sz w:val="24"/>
          <w:szCs w:val="24"/>
        </w:rPr>
        <w:t>iORB;</w:t>
      </w:r>
    </w:p>
    <w:p w14:paraId="4EF9CCD1" w14:textId="77777777" w:rsidR="001C6AD4" w:rsidRDefault="00B11F08" w:rsidP="00212CD0">
      <w:pPr>
        <w:pStyle w:val="Akapitzlist"/>
        <w:numPr>
          <w:ilvl w:val="0"/>
          <w:numId w:val="52"/>
        </w:numPr>
        <w:tabs>
          <w:tab w:val="clear" w:pos="1440"/>
          <w:tab w:val="num" w:pos="1134"/>
        </w:tabs>
        <w:overflowPunct/>
        <w:autoSpaceDE/>
        <w:autoSpaceDN/>
        <w:adjustRightInd/>
        <w:spacing w:before="60" w:after="120" w:line="276" w:lineRule="auto"/>
        <w:ind w:left="567"/>
        <w:contextualSpacing/>
        <w:textAlignment w:val="auto"/>
        <w:rPr>
          <w:rStyle w:val="niedziel"/>
          <w:rFonts w:ascii="Times New Roman" w:hAnsi="Times New Roman"/>
          <w:sz w:val="24"/>
          <w:szCs w:val="24"/>
        </w:rPr>
      </w:pPr>
      <w:r w:rsidRPr="001C6AD4">
        <w:rPr>
          <w:rFonts w:ascii="Times New Roman" w:hAnsi="Times New Roman"/>
          <w:sz w:val="24"/>
          <w:szCs w:val="24"/>
        </w:rPr>
        <w:t>wykonywanie obowiązków wynikających z prawa budowlanego i rozporządzeń wykonawc</w:t>
      </w:r>
      <w:r w:rsidRPr="001C6AD4">
        <w:rPr>
          <w:rStyle w:val="niedziel"/>
          <w:rFonts w:ascii="Times New Roman" w:hAnsi="Times New Roman"/>
          <w:sz w:val="24"/>
          <w:szCs w:val="24"/>
        </w:rPr>
        <w:t>zych, a także decyzji administracyjnych;</w:t>
      </w:r>
    </w:p>
    <w:p w14:paraId="603345F7" w14:textId="77777777" w:rsidR="001C6AD4" w:rsidRPr="001C6AD4" w:rsidRDefault="00B11F08" w:rsidP="00212CD0">
      <w:pPr>
        <w:pStyle w:val="Akapitzlist"/>
        <w:numPr>
          <w:ilvl w:val="0"/>
          <w:numId w:val="52"/>
        </w:numPr>
        <w:tabs>
          <w:tab w:val="clear" w:pos="1440"/>
          <w:tab w:val="num" w:pos="1134"/>
        </w:tabs>
        <w:overflowPunct/>
        <w:autoSpaceDE/>
        <w:autoSpaceDN/>
        <w:adjustRightInd/>
        <w:spacing w:before="60" w:after="120" w:line="276" w:lineRule="auto"/>
        <w:ind w:left="567"/>
        <w:contextualSpacing/>
        <w:textAlignment w:val="auto"/>
        <w:rPr>
          <w:rStyle w:val="niedziel"/>
          <w:rFonts w:ascii="Times New Roman" w:hAnsi="Times New Roman"/>
          <w:spacing w:val="-2"/>
          <w:sz w:val="24"/>
          <w:szCs w:val="24"/>
        </w:rPr>
      </w:pPr>
      <w:r w:rsidRPr="001C6AD4">
        <w:rPr>
          <w:rFonts w:ascii="Times New Roman" w:hAnsi="Times New Roman"/>
          <w:sz w:val="24"/>
          <w:szCs w:val="24"/>
        </w:rPr>
        <w:t>protokolarne przejęcie od przedstawiciela Zamawiającego i odpowiednie zabezpieczenie frontów robót wraz ze znajdującymi się na nim urządzeniami budowlanymi i stałymi urządzeniami określającymi lokalizację punktów osnowy geodezyjnej oraz podlegającymi ochronie elementami środowiska przyrodniczego i kulturo</w:t>
      </w:r>
      <w:r w:rsidRPr="001C6AD4">
        <w:rPr>
          <w:rStyle w:val="niedziel"/>
          <w:rFonts w:ascii="Times New Roman" w:hAnsi="Times New Roman"/>
          <w:sz w:val="24"/>
          <w:szCs w:val="24"/>
        </w:rPr>
        <w:t>wego;</w:t>
      </w:r>
    </w:p>
    <w:p w14:paraId="2A0FFEFB" w14:textId="77777777" w:rsidR="001C6AD4" w:rsidRPr="001C6AD4" w:rsidRDefault="00B11F08" w:rsidP="00212CD0">
      <w:pPr>
        <w:pStyle w:val="Akapitzlist"/>
        <w:numPr>
          <w:ilvl w:val="0"/>
          <w:numId w:val="52"/>
        </w:numPr>
        <w:tabs>
          <w:tab w:val="clear" w:pos="1440"/>
          <w:tab w:val="num" w:pos="1134"/>
        </w:tabs>
        <w:overflowPunct/>
        <w:autoSpaceDE/>
        <w:autoSpaceDN/>
        <w:adjustRightInd/>
        <w:spacing w:before="60" w:after="120" w:line="276" w:lineRule="auto"/>
        <w:ind w:left="567"/>
        <w:contextualSpacing/>
        <w:textAlignment w:val="auto"/>
        <w:rPr>
          <w:rStyle w:val="niedziel"/>
          <w:rFonts w:ascii="Times New Roman" w:hAnsi="Times New Roman"/>
          <w:sz w:val="24"/>
          <w:szCs w:val="24"/>
        </w:rPr>
      </w:pPr>
      <w:r w:rsidRPr="001C6AD4">
        <w:rPr>
          <w:rFonts w:ascii="Times New Roman" w:hAnsi="Times New Roman"/>
          <w:spacing w:val="-2"/>
          <w:sz w:val="24"/>
          <w:szCs w:val="24"/>
        </w:rPr>
        <w:t>zorganizowanie budowy i kierowanie budową w zakresie frontów robót w sposób zgodny z decyzjami administracyjnymi dotyczącymi zamierzenia budowlanego, dokumentacją projektową, STWiORB, zasadami wiedzy technicznej i przepi</w:t>
      </w:r>
      <w:r w:rsidRPr="001C6AD4">
        <w:rPr>
          <w:rStyle w:val="niedziel"/>
          <w:rFonts w:ascii="Times New Roman" w:hAnsi="Times New Roman"/>
          <w:spacing w:val="-2"/>
          <w:sz w:val="24"/>
          <w:szCs w:val="24"/>
        </w:rPr>
        <w:t>sami;</w:t>
      </w:r>
    </w:p>
    <w:p w14:paraId="42B5AC64" w14:textId="77777777" w:rsidR="001C6AD4" w:rsidRPr="001C6AD4" w:rsidRDefault="00B11F08" w:rsidP="00212CD0">
      <w:pPr>
        <w:pStyle w:val="Akapitzlist"/>
        <w:numPr>
          <w:ilvl w:val="0"/>
          <w:numId w:val="52"/>
        </w:numPr>
        <w:tabs>
          <w:tab w:val="clear" w:pos="1440"/>
          <w:tab w:val="num" w:pos="1134"/>
        </w:tabs>
        <w:overflowPunct/>
        <w:autoSpaceDE/>
        <w:autoSpaceDN/>
        <w:adjustRightInd/>
        <w:spacing w:before="60" w:after="120" w:line="276" w:lineRule="auto"/>
        <w:ind w:left="567"/>
        <w:contextualSpacing/>
        <w:textAlignment w:val="auto"/>
        <w:rPr>
          <w:rStyle w:val="niedziel"/>
          <w:rFonts w:ascii="Times New Roman" w:hAnsi="Times New Roman"/>
          <w:spacing w:val="-2"/>
          <w:sz w:val="24"/>
          <w:szCs w:val="24"/>
        </w:rPr>
      </w:pPr>
      <w:r w:rsidRPr="001C6AD4">
        <w:rPr>
          <w:rFonts w:ascii="Times New Roman" w:hAnsi="Times New Roman"/>
          <w:sz w:val="24"/>
          <w:szCs w:val="24"/>
        </w:rPr>
        <w:t>uczestniczenie w naradach koordynacyj</w:t>
      </w:r>
      <w:r w:rsidRPr="001C6AD4">
        <w:rPr>
          <w:rStyle w:val="niedziel"/>
          <w:rFonts w:ascii="Times New Roman" w:hAnsi="Times New Roman"/>
          <w:sz w:val="24"/>
          <w:szCs w:val="24"/>
        </w:rPr>
        <w:t>nych;</w:t>
      </w:r>
    </w:p>
    <w:p w14:paraId="4EA33D90" w14:textId="77777777" w:rsidR="001C6AD4" w:rsidRPr="001C6AD4" w:rsidRDefault="00B11F08" w:rsidP="00212CD0">
      <w:pPr>
        <w:pStyle w:val="Akapitzlist"/>
        <w:numPr>
          <w:ilvl w:val="0"/>
          <w:numId w:val="52"/>
        </w:numPr>
        <w:tabs>
          <w:tab w:val="clear" w:pos="1440"/>
          <w:tab w:val="num" w:pos="1134"/>
        </w:tabs>
        <w:overflowPunct/>
        <w:autoSpaceDE/>
        <w:autoSpaceDN/>
        <w:adjustRightInd/>
        <w:spacing w:before="60" w:after="120" w:line="276" w:lineRule="auto"/>
        <w:ind w:left="567"/>
        <w:contextualSpacing/>
        <w:textAlignment w:val="auto"/>
        <w:rPr>
          <w:rStyle w:val="niedziel"/>
          <w:rFonts w:ascii="Times New Roman" w:hAnsi="Times New Roman"/>
          <w:sz w:val="24"/>
          <w:szCs w:val="24"/>
        </w:rPr>
      </w:pPr>
      <w:r w:rsidRPr="001C6AD4">
        <w:rPr>
          <w:rFonts w:ascii="Times New Roman" w:hAnsi="Times New Roman"/>
          <w:spacing w:val="-2"/>
          <w:sz w:val="24"/>
          <w:szCs w:val="24"/>
        </w:rPr>
        <w:t xml:space="preserve">zawiadomienie </w:t>
      </w:r>
      <w:r w:rsidRPr="001C6AD4">
        <w:rPr>
          <w:rFonts w:ascii="Times New Roman" w:hAnsi="Times New Roman"/>
          <w:sz w:val="24"/>
          <w:szCs w:val="24"/>
        </w:rPr>
        <w:t>Zamawiającego</w:t>
      </w:r>
      <w:r w:rsidRPr="001C6AD4">
        <w:rPr>
          <w:rFonts w:ascii="Times New Roman" w:hAnsi="Times New Roman"/>
          <w:spacing w:val="-2"/>
          <w:sz w:val="24"/>
          <w:szCs w:val="24"/>
        </w:rPr>
        <w:t xml:space="preserve"> na piśmie o gotowości do przeprowadzenia wymaganych przepisami prawa prób i sprawdzeń instalacji, urządzeń technicznych</w:t>
      </w:r>
      <w:r w:rsidRPr="001C6AD4">
        <w:rPr>
          <w:rStyle w:val="niedziel"/>
          <w:rFonts w:ascii="Times New Roman" w:hAnsi="Times New Roman"/>
          <w:spacing w:val="-2"/>
          <w:sz w:val="24"/>
          <w:szCs w:val="24"/>
        </w:rPr>
        <w:t>;</w:t>
      </w:r>
    </w:p>
    <w:p w14:paraId="677D90DB" w14:textId="77777777" w:rsidR="001C6AD4" w:rsidRDefault="00B11F08" w:rsidP="00212CD0">
      <w:pPr>
        <w:pStyle w:val="Akapitzlist"/>
        <w:numPr>
          <w:ilvl w:val="0"/>
          <w:numId w:val="52"/>
        </w:numPr>
        <w:tabs>
          <w:tab w:val="clear" w:pos="1440"/>
          <w:tab w:val="num" w:pos="1134"/>
        </w:tabs>
        <w:overflowPunct/>
        <w:autoSpaceDE/>
        <w:autoSpaceDN/>
        <w:adjustRightInd/>
        <w:spacing w:before="60" w:after="120" w:line="276" w:lineRule="auto"/>
        <w:ind w:left="567"/>
        <w:contextualSpacing/>
        <w:textAlignment w:val="auto"/>
        <w:rPr>
          <w:rStyle w:val="niedziel"/>
          <w:rFonts w:ascii="Times New Roman" w:hAnsi="Times New Roman"/>
          <w:sz w:val="24"/>
          <w:szCs w:val="24"/>
        </w:rPr>
      </w:pPr>
      <w:r w:rsidRPr="001C6AD4">
        <w:rPr>
          <w:rFonts w:ascii="Times New Roman" w:hAnsi="Times New Roman"/>
          <w:sz w:val="24"/>
          <w:szCs w:val="24"/>
        </w:rPr>
        <w:t>zgłaszanie na piśmie Inspektorowi Nadzoru Inwestorskiego i Zamawiającemu gotowości do odbioru robót budowla</w:t>
      </w:r>
      <w:r w:rsidRPr="001C6AD4">
        <w:rPr>
          <w:rStyle w:val="niedziel"/>
          <w:rFonts w:ascii="Times New Roman" w:hAnsi="Times New Roman"/>
          <w:sz w:val="24"/>
          <w:szCs w:val="24"/>
        </w:rPr>
        <w:t>nych;</w:t>
      </w:r>
    </w:p>
    <w:p w14:paraId="572B0FB4" w14:textId="77777777" w:rsidR="001C6AD4" w:rsidRDefault="00B11F08" w:rsidP="00212CD0">
      <w:pPr>
        <w:pStyle w:val="Akapitzlist"/>
        <w:numPr>
          <w:ilvl w:val="0"/>
          <w:numId w:val="52"/>
        </w:numPr>
        <w:tabs>
          <w:tab w:val="clear" w:pos="1440"/>
          <w:tab w:val="num" w:pos="1134"/>
        </w:tabs>
        <w:overflowPunct/>
        <w:autoSpaceDE/>
        <w:autoSpaceDN/>
        <w:adjustRightInd/>
        <w:spacing w:before="60" w:after="120" w:line="276" w:lineRule="auto"/>
        <w:ind w:left="567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1C6AD4">
        <w:rPr>
          <w:rFonts w:ascii="Times New Roman" w:hAnsi="Times New Roman"/>
          <w:sz w:val="24"/>
          <w:szCs w:val="24"/>
        </w:rPr>
        <w:t>zgłoszenie do odbioru końcowego oraz uczestniczenie w czynnościach odbioru końcowego i zapewnienie usunięcia stwierdzonych wad, a także przekazanie Zamawiającemu oświadczenia o:</w:t>
      </w:r>
    </w:p>
    <w:p w14:paraId="2A0646AE" w14:textId="77777777" w:rsidR="00B11F08" w:rsidRPr="001C6AD4" w:rsidRDefault="006F5D02" w:rsidP="005A6F25">
      <w:pPr>
        <w:pStyle w:val="Akapitzlist"/>
        <w:tabs>
          <w:tab w:val="num" w:pos="1134"/>
        </w:tabs>
        <w:overflowPunct/>
        <w:autoSpaceDE/>
        <w:autoSpaceDN/>
        <w:adjustRightInd/>
        <w:spacing w:before="60" w:after="120" w:line="276" w:lineRule="auto"/>
        <w:ind w:left="567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1C6AD4">
        <w:rPr>
          <w:rFonts w:ascii="Times New Roman" w:hAnsi="Times New Roman"/>
          <w:sz w:val="24"/>
          <w:szCs w:val="24"/>
        </w:rPr>
        <w:t>a</w:t>
      </w:r>
      <w:r w:rsidR="00B11F08" w:rsidRPr="001C6AD4">
        <w:rPr>
          <w:rFonts w:ascii="Times New Roman" w:hAnsi="Times New Roman"/>
          <w:sz w:val="24"/>
          <w:szCs w:val="24"/>
        </w:rPr>
        <w:t>) zgodności wykonania robót budowlanych, w tym robót ulegających zakryciu, z decyzjami administracyjnymi dotyczącymi przedsięwzięcia budowlanego, projektem budowlanym, projektami wykonawczymi, STWiORB, zasadami wiedzy technicznej oraz przepi</w:t>
      </w:r>
      <w:r w:rsidR="00B11F08" w:rsidRPr="001C6AD4">
        <w:rPr>
          <w:rStyle w:val="niedziel"/>
          <w:rFonts w:ascii="Times New Roman" w:hAnsi="Times New Roman"/>
          <w:sz w:val="24"/>
          <w:szCs w:val="24"/>
        </w:rPr>
        <w:t>sami,</w:t>
      </w:r>
    </w:p>
    <w:p w14:paraId="4DD25654" w14:textId="77777777" w:rsidR="00B11F08" w:rsidRPr="009E0E07" w:rsidRDefault="006F5D02" w:rsidP="005A6F25">
      <w:pPr>
        <w:tabs>
          <w:tab w:val="num" w:pos="1134"/>
        </w:tabs>
        <w:spacing w:line="276" w:lineRule="auto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</w:t>
      </w:r>
      <w:r w:rsidR="00B11F08" w:rsidRPr="009E0E07">
        <w:rPr>
          <w:rFonts w:ascii="Times New Roman" w:hAnsi="Times New Roman"/>
          <w:sz w:val="24"/>
          <w:szCs w:val="24"/>
        </w:rPr>
        <w:t>) doprowadzeniu do należytego stanu i porządku terenu budowy i terenów przyleg</w:t>
      </w:r>
      <w:r w:rsidR="00B11F08" w:rsidRPr="009E0E07">
        <w:rPr>
          <w:rStyle w:val="niedziel"/>
          <w:rFonts w:ascii="Times New Roman" w:hAnsi="Times New Roman"/>
          <w:sz w:val="24"/>
          <w:szCs w:val="24"/>
        </w:rPr>
        <w:t>łych po swoich robotach;</w:t>
      </w:r>
    </w:p>
    <w:p w14:paraId="1946BB8B" w14:textId="77777777" w:rsidR="00C30CE3" w:rsidRDefault="00B11F08" w:rsidP="00212CD0">
      <w:pPr>
        <w:numPr>
          <w:ilvl w:val="0"/>
          <w:numId w:val="52"/>
        </w:numPr>
        <w:tabs>
          <w:tab w:val="clear" w:pos="1440"/>
          <w:tab w:val="num" w:pos="1134"/>
        </w:tabs>
        <w:overflowPunct/>
        <w:autoSpaceDE/>
        <w:autoSpaceDN/>
        <w:adjustRightInd/>
        <w:spacing w:before="60" w:after="120" w:line="276" w:lineRule="auto"/>
        <w:ind w:left="567"/>
        <w:contextualSpacing/>
        <w:textAlignment w:val="auto"/>
        <w:rPr>
          <w:rStyle w:val="niedziel"/>
          <w:rFonts w:ascii="Times New Roman" w:hAnsi="Times New Roman"/>
          <w:sz w:val="24"/>
          <w:szCs w:val="24"/>
        </w:rPr>
      </w:pPr>
      <w:r w:rsidRPr="00C30CE3">
        <w:rPr>
          <w:rFonts w:ascii="Times New Roman" w:hAnsi="Times New Roman"/>
          <w:sz w:val="24"/>
          <w:szCs w:val="24"/>
        </w:rPr>
        <w:t>uczestniczenie w obowiązkowej kontr</w:t>
      </w:r>
      <w:r w:rsidRPr="00C30CE3">
        <w:rPr>
          <w:rStyle w:val="niedziel"/>
          <w:rFonts w:ascii="Times New Roman" w:hAnsi="Times New Roman"/>
          <w:sz w:val="24"/>
          <w:szCs w:val="24"/>
        </w:rPr>
        <w:t>oli</w:t>
      </w:r>
      <w:r w:rsidRPr="00C30CE3">
        <w:rPr>
          <w:rFonts w:ascii="Times New Roman" w:hAnsi="Times New Roman"/>
          <w:sz w:val="24"/>
          <w:szCs w:val="24"/>
        </w:rPr>
        <w:t xml:space="preserve"> przeprowadzanej przez organ nadzoru budowlanego w celu zbadania zgodności realizacji robót budowlanych z pozwoleniem o budowę i projektem budowl</w:t>
      </w:r>
      <w:r w:rsidRPr="00C30CE3">
        <w:rPr>
          <w:rStyle w:val="niedziel"/>
          <w:rFonts w:ascii="Times New Roman" w:hAnsi="Times New Roman"/>
          <w:sz w:val="24"/>
          <w:szCs w:val="24"/>
        </w:rPr>
        <w:t>anym.</w:t>
      </w:r>
    </w:p>
    <w:p w14:paraId="499593F8" w14:textId="77777777" w:rsidR="001C6AD4" w:rsidRDefault="006F5D02" w:rsidP="00212CD0">
      <w:pPr>
        <w:numPr>
          <w:ilvl w:val="0"/>
          <w:numId w:val="7"/>
        </w:numPr>
        <w:tabs>
          <w:tab w:val="num" w:pos="1134"/>
        </w:tabs>
        <w:overflowPunct/>
        <w:autoSpaceDE/>
        <w:autoSpaceDN/>
        <w:adjustRightInd/>
        <w:spacing w:before="60" w:after="120" w:line="276" w:lineRule="auto"/>
        <w:contextualSpacing/>
        <w:textAlignment w:val="auto"/>
        <w:rPr>
          <w:rStyle w:val="niedziel"/>
          <w:rFonts w:ascii="Times New Roman" w:hAnsi="Times New Roman"/>
          <w:sz w:val="24"/>
          <w:szCs w:val="24"/>
        </w:rPr>
      </w:pPr>
      <w:r w:rsidRPr="001C6AD4">
        <w:rPr>
          <w:rFonts w:ascii="Times New Roman" w:hAnsi="Times New Roman"/>
          <w:sz w:val="24"/>
          <w:szCs w:val="24"/>
        </w:rPr>
        <w:t xml:space="preserve"> </w:t>
      </w:r>
      <w:r w:rsidR="00B11F08" w:rsidRPr="001C6AD4">
        <w:rPr>
          <w:rFonts w:ascii="Times New Roman" w:hAnsi="Times New Roman"/>
          <w:sz w:val="24"/>
          <w:szCs w:val="24"/>
        </w:rPr>
        <w:t>Kierownik budowy i Przedstawiciel Wykonawcy zobowiązani są do przebywania na terenie budowy w czasie wykonywania robót budowlanych odpowiednich do zakresu ich specjaln</w:t>
      </w:r>
      <w:r w:rsidR="00B11F08" w:rsidRPr="001C6AD4">
        <w:rPr>
          <w:rStyle w:val="niedziel"/>
          <w:rFonts w:ascii="Times New Roman" w:hAnsi="Times New Roman"/>
          <w:sz w:val="24"/>
          <w:szCs w:val="24"/>
        </w:rPr>
        <w:t>ości.</w:t>
      </w:r>
    </w:p>
    <w:p w14:paraId="0A5A6E15" w14:textId="77777777" w:rsidR="00B11F08" w:rsidRPr="001C6AD4" w:rsidRDefault="00B11F08" w:rsidP="00212CD0">
      <w:pPr>
        <w:numPr>
          <w:ilvl w:val="0"/>
          <w:numId w:val="7"/>
        </w:numPr>
        <w:tabs>
          <w:tab w:val="num" w:pos="1134"/>
        </w:tabs>
        <w:overflowPunct/>
        <w:autoSpaceDE/>
        <w:autoSpaceDN/>
        <w:adjustRightInd/>
        <w:spacing w:before="60" w:after="120" w:line="276" w:lineRule="auto"/>
        <w:contextualSpacing/>
        <w:textAlignment w:val="auto"/>
        <w:rPr>
          <w:rStyle w:val="niedziel"/>
          <w:rFonts w:ascii="Times New Roman" w:hAnsi="Times New Roman"/>
          <w:sz w:val="24"/>
          <w:szCs w:val="24"/>
        </w:rPr>
      </w:pPr>
      <w:r w:rsidRPr="001C6AD4">
        <w:rPr>
          <w:rFonts w:ascii="Times New Roman" w:hAnsi="Times New Roman"/>
          <w:sz w:val="24"/>
          <w:szCs w:val="24"/>
        </w:rPr>
        <w:t>Jeż</w:t>
      </w:r>
      <w:r w:rsidRPr="001C6AD4">
        <w:rPr>
          <w:rStyle w:val="niedziel"/>
          <w:rFonts w:ascii="Times New Roman" w:hAnsi="Times New Roman"/>
          <w:sz w:val="24"/>
          <w:szCs w:val="24"/>
        </w:rPr>
        <w:t>eli</w:t>
      </w:r>
      <w:r w:rsidRPr="001C6AD4">
        <w:rPr>
          <w:rFonts w:ascii="Times New Roman" w:hAnsi="Times New Roman"/>
          <w:sz w:val="24"/>
          <w:szCs w:val="24"/>
        </w:rPr>
        <w:t xml:space="preserve"> w toku wykonywania usług i robót budowlanych obiektywnie konieczna będzie zmiana osoby, o której mowa w ust. </w:t>
      </w:r>
      <w:r w:rsidR="001B6A47" w:rsidRPr="001C6AD4">
        <w:rPr>
          <w:rFonts w:ascii="Times New Roman" w:hAnsi="Times New Roman"/>
          <w:sz w:val="24"/>
          <w:szCs w:val="24"/>
        </w:rPr>
        <w:t>2</w:t>
      </w:r>
      <w:r w:rsidRPr="001C6AD4">
        <w:rPr>
          <w:rFonts w:ascii="Times New Roman" w:hAnsi="Times New Roman"/>
          <w:sz w:val="24"/>
          <w:szCs w:val="24"/>
        </w:rPr>
        <w:t>, Strona powiadomi o tym fakcie drugą Stronę, wskazując przyczynę zmiany oraz imię i nazwisko proponowanego zastępcy, a także przedstawiając jego kwalifikacje, co najmniej równe kwalifikacjom wymaganym przez Zamawiającego w postępowaniu o udzielenie zamówienia publicznego prowadzącym do zawarcia U</w:t>
      </w:r>
      <w:r w:rsidRPr="001C6AD4">
        <w:rPr>
          <w:rStyle w:val="niedziel"/>
          <w:rFonts w:ascii="Times New Roman" w:hAnsi="Times New Roman"/>
          <w:sz w:val="24"/>
          <w:szCs w:val="24"/>
        </w:rPr>
        <w:t>mowy.</w:t>
      </w:r>
    </w:p>
    <w:p w14:paraId="4A3DDF10" w14:textId="77777777" w:rsidR="00B11F08" w:rsidRPr="009E0E07" w:rsidRDefault="00B11F08" w:rsidP="00212CD0">
      <w:pPr>
        <w:numPr>
          <w:ilvl w:val="0"/>
          <w:numId w:val="7"/>
        </w:numPr>
        <w:overflowPunct/>
        <w:autoSpaceDE/>
        <w:autoSpaceDN/>
        <w:adjustRightInd/>
        <w:spacing w:before="60" w:after="120" w:line="276" w:lineRule="auto"/>
        <w:contextualSpacing/>
        <w:textAlignment w:val="auto"/>
        <w:rPr>
          <w:rStyle w:val="niedziel"/>
          <w:rFonts w:ascii="Times New Roman" w:hAnsi="Times New Roman"/>
          <w:spacing w:val="-3"/>
          <w:sz w:val="24"/>
          <w:szCs w:val="24"/>
        </w:rPr>
      </w:pPr>
      <w:r w:rsidRPr="009E0E07">
        <w:rPr>
          <w:rFonts w:ascii="Times New Roman" w:hAnsi="Times New Roman"/>
          <w:sz w:val="24"/>
          <w:szCs w:val="24"/>
        </w:rPr>
        <w:lastRenderedPageBreak/>
        <w:t>Strona jest zobowiązana przedłożyć drugiej Stronie propozycje zmian, o których mowa w ust. </w:t>
      </w:r>
      <w:r w:rsidR="001B6A47">
        <w:rPr>
          <w:rFonts w:ascii="Times New Roman" w:hAnsi="Times New Roman"/>
          <w:sz w:val="24"/>
          <w:szCs w:val="24"/>
        </w:rPr>
        <w:t>2</w:t>
      </w:r>
      <w:r w:rsidRPr="009E0E07">
        <w:rPr>
          <w:rFonts w:ascii="Times New Roman" w:hAnsi="Times New Roman"/>
          <w:sz w:val="24"/>
          <w:szCs w:val="24"/>
        </w:rPr>
        <w:t xml:space="preserve">, nie później niż w terminie </w:t>
      </w:r>
      <w:r w:rsidRPr="009E0E07">
        <w:rPr>
          <w:rStyle w:val="italic"/>
          <w:rFonts w:ascii="Times New Roman" w:hAnsi="Times New Roman"/>
          <w:i w:val="0"/>
          <w:iCs/>
          <w:spacing w:val="-3"/>
          <w:sz w:val="24"/>
          <w:szCs w:val="24"/>
        </w:rPr>
        <w:t>3</w:t>
      </w:r>
      <w:r w:rsidRPr="009E0E07">
        <w:rPr>
          <w:rStyle w:val="italic"/>
          <w:rFonts w:ascii="Times New Roman" w:hAnsi="Times New Roman"/>
          <w:iCs/>
          <w:spacing w:val="-3"/>
          <w:sz w:val="24"/>
          <w:szCs w:val="24"/>
        </w:rPr>
        <w:t xml:space="preserve"> </w:t>
      </w:r>
      <w:r w:rsidRPr="009E0E07">
        <w:rPr>
          <w:rFonts w:ascii="Times New Roman" w:hAnsi="Times New Roman"/>
          <w:sz w:val="24"/>
          <w:szCs w:val="24"/>
        </w:rPr>
        <w:t>dni roboczych przed planowanym skierowaniem nowej osoby do realizacji przedmiotu Umowy, a w sytuacjach nagłych i nieprzewidzianych, kiedy dochowanie terminu wskazanego w zdaniu poprzedzającym nie jest możliwe – w najkrótszym możliwym term</w:t>
      </w:r>
      <w:r w:rsidRPr="009E0E07">
        <w:rPr>
          <w:rStyle w:val="niedziel"/>
          <w:rFonts w:ascii="Times New Roman" w:hAnsi="Times New Roman"/>
          <w:spacing w:val="-3"/>
          <w:sz w:val="24"/>
          <w:szCs w:val="24"/>
        </w:rPr>
        <w:t>inie.</w:t>
      </w:r>
    </w:p>
    <w:p w14:paraId="42A354EF" w14:textId="77777777" w:rsidR="00B11F08" w:rsidRPr="009E0E07" w:rsidRDefault="00B11F08" w:rsidP="00212CD0">
      <w:pPr>
        <w:numPr>
          <w:ilvl w:val="0"/>
          <w:numId w:val="7"/>
        </w:numPr>
        <w:overflowPunct/>
        <w:autoSpaceDE/>
        <w:autoSpaceDN/>
        <w:adjustRightInd/>
        <w:spacing w:before="60" w:after="120" w:line="276" w:lineRule="auto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9E0E07">
        <w:rPr>
          <w:rFonts w:ascii="Times New Roman" w:hAnsi="Times New Roman"/>
          <w:sz w:val="24"/>
          <w:szCs w:val="24"/>
        </w:rPr>
        <w:t>Opóźnienie w wykonywaniu przedmiotu Umowy wynikająca z braku ciągłości pracy lub dyspozycyjności kierownika robót będzie traktowana jako przyczyna leżąca po stronie Wykonawcy i nie może stanowić podstawy do przedłużenia terminów wskazanych w postanowieniach U</w:t>
      </w:r>
      <w:r w:rsidRPr="009E0E07">
        <w:rPr>
          <w:rStyle w:val="niedziel"/>
          <w:rFonts w:ascii="Times New Roman" w:hAnsi="Times New Roman"/>
          <w:sz w:val="24"/>
          <w:szCs w:val="24"/>
        </w:rPr>
        <w:t>mowy.</w:t>
      </w:r>
    </w:p>
    <w:p w14:paraId="0EFE32CA" w14:textId="77777777" w:rsidR="001C6AD4" w:rsidRDefault="001C6AD4" w:rsidP="005A6F25">
      <w:pPr>
        <w:spacing w:line="276" w:lineRule="auto"/>
        <w:jc w:val="center"/>
        <w:rPr>
          <w:rFonts w:ascii="Times New Roman" w:hAnsi="Times New Roman"/>
          <w:b/>
          <w:bCs/>
          <w:kern w:val="2"/>
          <w:sz w:val="24"/>
          <w:szCs w:val="24"/>
        </w:rPr>
      </w:pPr>
    </w:p>
    <w:p w14:paraId="48EF1A51" w14:textId="77777777" w:rsidR="00BB441B" w:rsidRPr="006B504F" w:rsidRDefault="006938B5" w:rsidP="005A6F25">
      <w:pPr>
        <w:spacing w:line="276" w:lineRule="auto"/>
        <w:jc w:val="center"/>
        <w:rPr>
          <w:rFonts w:ascii="Times New Roman" w:hAnsi="Times New Roman"/>
          <w:b/>
          <w:bCs/>
          <w:kern w:val="2"/>
          <w:sz w:val="24"/>
          <w:szCs w:val="24"/>
        </w:rPr>
      </w:pPr>
      <w:r w:rsidRPr="006B504F">
        <w:rPr>
          <w:rFonts w:ascii="Times New Roman" w:hAnsi="Times New Roman"/>
          <w:b/>
          <w:bCs/>
          <w:kern w:val="2"/>
          <w:sz w:val="24"/>
          <w:szCs w:val="24"/>
        </w:rPr>
        <w:t>§ </w:t>
      </w:r>
      <w:r w:rsidR="002216AE" w:rsidRPr="006B504F">
        <w:rPr>
          <w:rFonts w:ascii="Times New Roman" w:hAnsi="Times New Roman"/>
          <w:b/>
          <w:bCs/>
          <w:kern w:val="2"/>
          <w:sz w:val="24"/>
          <w:szCs w:val="24"/>
        </w:rPr>
        <w:t>12</w:t>
      </w:r>
    </w:p>
    <w:p w14:paraId="17D17257" w14:textId="77777777" w:rsidR="00002C4C" w:rsidRPr="006B504F" w:rsidRDefault="00002C4C" w:rsidP="005A6F25">
      <w:pPr>
        <w:spacing w:line="276" w:lineRule="auto"/>
        <w:jc w:val="center"/>
        <w:rPr>
          <w:rFonts w:ascii="Times New Roman" w:hAnsi="Times New Roman"/>
          <w:b/>
          <w:bCs/>
          <w:kern w:val="2"/>
          <w:sz w:val="24"/>
          <w:szCs w:val="24"/>
        </w:rPr>
      </w:pPr>
      <w:r w:rsidRPr="006B504F">
        <w:rPr>
          <w:rFonts w:ascii="Times New Roman" w:hAnsi="Times New Roman"/>
          <w:b/>
          <w:bCs/>
          <w:kern w:val="2"/>
          <w:sz w:val="24"/>
          <w:szCs w:val="24"/>
        </w:rPr>
        <w:t>Zmiana umowy</w:t>
      </w:r>
      <w:r w:rsidR="006B504F">
        <w:rPr>
          <w:rFonts w:ascii="Times New Roman" w:hAnsi="Times New Roman"/>
          <w:b/>
          <w:bCs/>
          <w:kern w:val="2"/>
          <w:sz w:val="24"/>
          <w:szCs w:val="24"/>
        </w:rPr>
        <w:t xml:space="preserve"> </w:t>
      </w:r>
    </w:p>
    <w:p w14:paraId="591C3012" w14:textId="77777777" w:rsidR="00124369" w:rsidRPr="006B504F" w:rsidRDefault="00124369" w:rsidP="00212CD0">
      <w:pPr>
        <w:pStyle w:val="Akapitzlist"/>
        <w:numPr>
          <w:ilvl w:val="0"/>
          <w:numId w:val="23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6B504F">
        <w:rPr>
          <w:rFonts w:ascii="Times New Roman" w:hAnsi="Times New Roman"/>
          <w:sz w:val="24"/>
          <w:szCs w:val="24"/>
        </w:rPr>
        <w:t>Zmiana umowy może nastąpić w przypadkach:</w:t>
      </w:r>
    </w:p>
    <w:p w14:paraId="296D12C9" w14:textId="77777777" w:rsidR="00124369" w:rsidRPr="006B504F" w:rsidRDefault="00124369" w:rsidP="00212CD0">
      <w:pPr>
        <w:pStyle w:val="Akapitzlist"/>
        <w:numPr>
          <w:ilvl w:val="0"/>
          <w:numId w:val="24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6B504F">
        <w:rPr>
          <w:rFonts w:ascii="Times New Roman" w:hAnsi="Times New Roman"/>
          <w:sz w:val="24"/>
          <w:szCs w:val="24"/>
        </w:rPr>
        <w:t>określonych ustawą Pzp;</w:t>
      </w:r>
    </w:p>
    <w:p w14:paraId="5876603E" w14:textId="77777777" w:rsidR="00124369" w:rsidRPr="006B504F" w:rsidRDefault="00124369" w:rsidP="00212CD0">
      <w:pPr>
        <w:pStyle w:val="Akapitzlist"/>
        <w:numPr>
          <w:ilvl w:val="0"/>
          <w:numId w:val="24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6B504F">
        <w:rPr>
          <w:rFonts w:ascii="Times New Roman" w:hAnsi="Times New Roman"/>
          <w:sz w:val="24"/>
          <w:szCs w:val="24"/>
        </w:rPr>
        <w:t>przewidzianych w niniejszej umowie.</w:t>
      </w:r>
    </w:p>
    <w:p w14:paraId="5056FF57" w14:textId="77777777" w:rsidR="00124369" w:rsidRPr="006B504F" w:rsidRDefault="00124369" w:rsidP="00212CD0">
      <w:pPr>
        <w:pStyle w:val="Akapitzlist"/>
        <w:numPr>
          <w:ilvl w:val="0"/>
          <w:numId w:val="23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6B504F">
        <w:rPr>
          <w:rFonts w:ascii="Times New Roman" w:hAnsi="Times New Roman"/>
          <w:sz w:val="24"/>
          <w:szCs w:val="24"/>
        </w:rPr>
        <w:t>Zmiany mogą być inicjowane przez Zamawiającego lub przez Wykonawcę.</w:t>
      </w:r>
    </w:p>
    <w:p w14:paraId="348E9E1F" w14:textId="77777777" w:rsidR="00124369" w:rsidRPr="006B504F" w:rsidRDefault="00124369" w:rsidP="00212CD0">
      <w:pPr>
        <w:pStyle w:val="Akapitzlist"/>
        <w:numPr>
          <w:ilvl w:val="0"/>
          <w:numId w:val="23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6B504F">
        <w:rPr>
          <w:rFonts w:ascii="Times New Roman" w:hAnsi="Times New Roman"/>
          <w:sz w:val="24"/>
          <w:szCs w:val="24"/>
        </w:rPr>
        <w:t>Zmiany, o których mowa w ust. 1 pkt 2 mogą dotyczyć:</w:t>
      </w:r>
    </w:p>
    <w:p w14:paraId="5E54EC38" w14:textId="77777777" w:rsidR="00124369" w:rsidRPr="006B504F" w:rsidRDefault="00124369" w:rsidP="00212CD0">
      <w:pPr>
        <w:pStyle w:val="Akapitzlist"/>
        <w:numPr>
          <w:ilvl w:val="0"/>
          <w:numId w:val="25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6B504F">
        <w:rPr>
          <w:rFonts w:ascii="Times New Roman" w:hAnsi="Times New Roman"/>
          <w:sz w:val="24"/>
          <w:szCs w:val="24"/>
        </w:rPr>
        <w:t xml:space="preserve">zastosowania innych niż przewidziane w dokumentach, o których mowa w § 1 ust. 3 technologii, materiałów, urządzeń oraz rozwiązań projektowych </w:t>
      </w:r>
      <w:r w:rsidR="001C6AD4"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r w:rsidRPr="006B504F">
        <w:rPr>
          <w:rFonts w:ascii="Times New Roman" w:hAnsi="Times New Roman"/>
          <w:sz w:val="24"/>
          <w:szCs w:val="24"/>
        </w:rPr>
        <w:t>i funkcjonalnych;</w:t>
      </w:r>
    </w:p>
    <w:p w14:paraId="7AF6FBD4" w14:textId="77777777" w:rsidR="00124369" w:rsidRPr="006B504F" w:rsidRDefault="00124369" w:rsidP="00212CD0">
      <w:pPr>
        <w:pStyle w:val="Akapitzlist"/>
        <w:numPr>
          <w:ilvl w:val="0"/>
          <w:numId w:val="25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6B504F">
        <w:rPr>
          <w:rFonts w:ascii="Times New Roman" w:hAnsi="Times New Roman"/>
          <w:sz w:val="24"/>
          <w:szCs w:val="24"/>
        </w:rPr>
        <w:t>aktualizacji rozwiązań projektowych z uwagi na postęp technologiczny;</w:t>
      </w:r>
    </w:p>
    <w:p w14:paraId="7027EBE6" w14:textId="77777777" w:rsidR="00124369" w:rsidRPr="006B504F" w:rsidRDefault="00124369" w:rsidP="00212CD0">
      <w:pPr>
        <w:pStyle w:val="Akapitzlist"/>
        <w:numPr>
          <w:ilvl w:val="0"/>
          <w:numId w:val="25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6B504F">
        <w:rPr>
          <w:rFonts w:ascii="Times New Roman" w:hAnsi="Times New Roman"/>
          <w:sz w:val="24"/>
          <w:szCs w:val="24"/>
        </w:rPr>
        <w:t>zmiany rozwiązań projektowych z uwagi na wykryte w dokumentach, o których mowa w § 1 ust. 3 wady lub usterki;</w:t>
      </w:r>
    </w:p>
    <w:p w14:paraId="4691C85F" w14:textId="77777777" w:rsidR="00124369" w:rsidRPr="006B504F" w:rsidRDefault="00124369" w:rsidP="00212CD0">
      <w:pPr>
        <w:pStyle w:val="Akapitzlist"/>
        <w:numPr>
          <w:ilvl w:val="0"/>
          <w:numId w:val="25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6B504F">
        <w:rPr>
          <w:rFonts w:ascii="Times New Roman" w:hAnsi="Times New Roman"/>
          <w:sz w:val="24"/>
          <w:szCs w:val="24"/>
        </w:rPr>
        <w:t>zmiany położenia lub wysokości części robót budowlanych;</w:t>
      </w:r>
    </w:p>
    <w:p w14:paraId="61C0BB0D" w14:textId="77777777" w:rsidR="00124369" w:rsidRPr="006B504F" w:rsidRDefault="00124369" w:rsidP="00212CD0">
      <w:pPr>
        <w:pStyle w:val="Akapitzlist"/>
        <w:numPr>
          <w:ilvl w:val="0"/>
          <w:numId w:val="25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6B504F">
        <w:rPr>
          <w:rFonts w:ascii="Times New Roman" w:hAnsi="Times New Roman"/>
          <w:sz w:val="24"/>
          <w:szCs w:val="24"/>
        </w:rPr>
        <w:t>zmiany w kolejności i terminach wykonywania robót budowlanych;</w:t>
      </w:r>
    </w:p>
    <w:p w14:paraId="39D4DA0F" w14:textId="77777777" w:rsidR="00124369" w:rsidRPr="006B504F" w:rsidRDefault="00124369" w:rsidP="00212CD0">
      <w:pPr>
        <w:pStyle w:val="Akapitzlist"/>
        <w:numPr>
          <w:ilvl w:val="0"/>
          <w:numId w:val="25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6B504F">
        <w:rPr>
          <w:rFonts w:ascii="Times New Roman" w:hAnsi="Times New Roman"/>
          <w:sz w:val="24"/>
          <w:szCs w:val="24"/>
        </w:rPr>
        <w:t>rezygnacji z wykonania części robót budowlanych;</w:t>
      </w:r>
    </w:p>
    <w:p w14:paraId="35BE405A" w14:textId="77777777" w:rsidR="00124369" w:rsidRPr="006B504F" w:rsidRDefault="00124369" w:rsidP="00212CD0">
      <w:pPr>
        <w:pStyle w:val="Akapitzlist"/>
        <w:numPr>
          <w:ilvl w:val="0"/>
          <w:numId w:val="25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6B504F">
        <w:rPr>
          <w:rFonts w:ascii="Times New Roman" w:hAnsi="Times New Roman"/>
          <w:sz w:val="24"/>
          <w:szCs w:val="24"/>
        </w:rPr>
        <w:t>terminu realizacji umowy.</w:t>
      </w:r>
    </w:p>
    <w:p w14:paraId="5EB77A6F" w14:textId="77777777" w:rsidR="00124369" w:rsidRPr="006B504F" w:rsidRDefault="00124369" w:rsidP="00212CD0">
      <w:pPr>
        <w:pStyle w:val="Akapitzlist"/>
        <w:numPr>
          <w:ilvl w:val="0"/>
          <w:numId w:val="23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6B504F">
        <w:rPr>
          <w:rFonts w:ascii="Times New Roman" w:hAnsi="Times New Roman"/>
          <w:sz w:val="24"/>
          <w:szCs w:val="24"/>
        </w:rPr>
        <w:t>W przypadku gdy zmiany, o których mowa w ust. 3</w:t>
      </w:r>
      <w:r w:rsidR="002216AE" w:rsidRPr="006B504F">
        <w:rPr>
          <w:rFonts w:ascii="Times New Roman" w:hAnsi="Times New Roman"/>
          <w:sz w:val="24"/>
          <w:szCs w:val="24"/>
        </w:rPr>
        <w:t>,</w:t>
      </w:r>
      <w:r w:rsidRPr="006B504F">
        <w:rPr>
          <w:rFonts w:ascii="Times New Roman" w:hAnsi="Times New Roman"/>
          <w:sz w:val="24"/>
          <w:szCs w:val="24"/>
        </w:rPr>
        <w:t xml:space="preserve"> proponuje Wykonawca, warunkiem ich dokonania jest złożenie przez Wykonawcę wniosku zawierającego:</w:t>
      </w:r>
    </w:p>
    <w:p w14:paraId="3FE0E7F0" w14:textId="77777777" w:rsidR="00124369" w:rsidRPr="006B504F" w:rsidRDefault="00124369" w:rsidP="00212CD0">
      <w:pPr>
        <w:pStyle w:val="Akapitzlist"/>
        <w:numPr>
          <w:ilvl w:val="0"/>
          <w:numId w:val="26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6B504F">
        <w:rPr>
          <w:rFonts w:ascii="Times New Roman" w:hAnsi="Times New Roman"/>
          <w:sz w:val="24"/>
          <w:szCs w:val="24"/>
        </w:rPr>
        <w:t>opis propozycji zmiany;</w:t>
      </w:r>
    </w:p>
    <w:p w14:paraId="322EC671" w14:textId="77777777" w:rsidR="00124369" w:rsidRPr="006B504F" w:rsidRDefault="00124369" w:rsidP="00212CD0">
      <w:pPr>
        <w:pStyle w:val="Akapitzlist"/>
        <w:numPr>
          <w:ilvl w:val="0"/>
          <w:numId w:val="26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6B504F">
        <w:rPr>
          <w:rFonts w:ascii="Times New Roman" w:hAnsi="Times New Roman"/>
          <w:sz w:val="24"/>
          <w:szCs w:val="24"/>
        </w:rPr>
        <w:t>uzasadnienie zmiany;</w:t>
      </w:r>
    </w:p>
    <w:p w14:paraId="477FB83D" w14:textId="77777777" w:rsidR="00124369" w:rsidRPr="006B504F" w:rsidRDefault="00124369" w:rsidP="00212CD0">
      <w:pPr>
        <w:pStyle w:val="Akapitzlist"/>
        <w:numPr>
          <w:ilvl w:val="0"/>
          <w:numId w:val="26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6B504F">
        <w:rPr>
          <w:rFonts w:ascii="Times New Roman" w:hAnsi="Times New Roman"/>
          <w:sz w:val="24"/>
          <w:szCs w:val="24"/>
        </w:rPr>
        <w:t>obliczenie kosztów zmiany zgodnie z zasadami określonymi w umowie, jeżeli zmiana będzie miała wpływ na wynagrodzenie Wykonawcy;</w:t>
      </w:r>
    </w:p>
    <w:p w14:paraId="09CBD82D" w14:textId="77777777" w:rsidR="00124369" w:rsidRPr="006B504F" w:rsidRDefault="00124369" w:rsidP="00212CD0">
      <w:pPr>
        <w:pStyle w:val="Akapitzlist"/>
        <w:numPr>
          <w:ilvl w:val="0"/>
          <w:numId w:val="26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6B504F">
        <w:rPr>
          <w:rFonts w:ascii="Times New Roman" w:hAnsi="Times New Roman"/>
          <w:sz w:val="24"/>
          <w:szCs w:val="24"/>
        </w:rPr>
        <w:t>opis wpływ</w:t>
      </w:r>
      <w:r w:rsidR="002216AE" w:rsidRPr="006B504F">
        <w:rPr>
          <w:rFonts w:ascii="Times New Roman" w:hAnsi="Times New Roman"/>
          <w:sz w:val="24"/>
          <w:szCs w:val="24"/>
        </w:rPr>
        <w:t>u zmiany na harmonogram rzeczowo-finansowy</w:t>
      </w:r>
      <w:r w:rsidRPr="006B504F">
        <w:rPr>
          <w:rFonts w:ascii="Times New Roman" w:hAnsi="Times New Roman"/>
          <w:sz w:val="24"/>
          <w:szCs w:val="24"/>
        </w:rPr>
        <w:t xml:space="preserve"> i termin wykonania umowy.</w:t>
      </w:r>
    </w:p>
    <w:p w14:paraId="6C30EBEB" w14:textId="77777777" w:rsidR="00124369" w:rsidRPr="006B504F" w:rsidRDefault="00124369" w:rsidP="00212CD0">
      <w:pPr>
        <w:pStyle w:val="Akapitzlist"/>
        <w:numPr>
          <w:ilvl w:val="0"/>
          <w:numId w:val="23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6B504F">
        <w:rPr>
          <w:rFonts w:ascii="Times New Roman" w:hAnsi="Times New Roman"/>
          <w:sz w:val="24"/>
          <w:szCs w:val="24"/>
        </w:rPr>
        <w:t xml:space="preserve">Jeżeli zmiany, o których mowa w ust. 3 wymagają zmiany dokumentów, o </w:t>
      </w:r>
      <w:r w:rsidR="000A1B7B" w:rsidRPr="006B504F">
        <w:rPr>
          <w:rFonts w:ascii="Times New Roman" w:hAnsi="Times New Roman"/>
          <w:sz w:val="24"/>
          <w:szCs w:val="24"/>
        </w:rPr>
        <w:t>których mowa w § 1 ust. 3</w:t>
      </w:r>
      <w:r w:rsidRPr="006B504F">
        <w:rPr>
          <w:rFonts w:ascii="Times New Roman" w:hAnsi="Times New Roman"/>
          <w:sz w:val="24"/>
          <w:szCs w:val="24"/>
        </w:rPr>
        <w:t xml:space="preserve">, strona inicjująca zmianę przedstawia projekt zamienny zawierający opis proponowanych zmian z informacją o konieczności </w:t>
      </w:r>
      <w:r w:rsidR="000A1B7B" w:rsidRPr="006B504F">
        <w:rPr>
          <w:rFonts w:ascii="Times New Roman" w:hAnsi="Times New Roman"/>
          <w:sz w:val="24"/>
          <w:szCs w:val="24"/>
        </w:rPr>
        <w:t>ich</w:t>
      </w:r>
      <w:r w:rsidR="000A1B7B" w:rsidRPr="00C57317">
        <w:rPr>
          <w:rFonts w:ascii="Times New Roman" w:hAnsi="Times New Roman"/>
          <w:sz w:val="24"/>
          <w:szCs w:val="24"/>
        </w:rPr>
        <w:t xml:space="preserve"> </w:t>
      </w:r>
      <w:r w:rsidR="000A1B7B" w:rsidRPr="006B504F">
        <w:rPr>
          <w:rFonts w:ascii="Times New Roman" w:hAnsi="Times New Roman"/>
          <w:sz w:val="24"/>
          <w:szCs w:val="24"/>
        </w:rPr>
        <w:t xml:space="preserve">zastosowania </w:t>
      </w:r>
      <w:r w:rsidRPr="006B504F">
        <w:rPr>
          <w:rFonts w:ascii="Times New Roman" w:hAnsi="Times New Roman"/>
          <w:sz w:val="24"/>
          <w:szCs w:val="24"/>
        </w:rPr>
        <w:t xml:space="preserve">lub </w:t>
      </w:r>
      <w:r w:rsidR="000A1B7B" w:rsidRPr="006B504F">
        <w:rPr>
          <w:rFonts w:ascii="Times New Roman" w:hAnsi="Times New Roman"/>
          <w:sz w:val="24"/>
          <w:szCs w:val="24"/>
        </w:rPr>
        <w:t xml:space="preserve">opinią przeciwną </w:t>
      </w:r>
      <w:r w:rsidRPr="006B504F">
        <w:rPr>
          <w:rFonts w:ascii="Times New Roman" w:hAnsi="Times New Roman"/>
          <w:sz w:val="24"/>
          <w:szCs w:val="24"/>
        </w:rPr>
        <w:t>nie zmiany</w:t>
      </w:r>
      <w:r w:rsidR="000A1B7B" w:rsidRPr="006B504F">
        <w:rPr>
          <w:rFonts w:ascii="Times New Roman" w:hAnsi="Times New Roman"/>
          <w:sz w:val="24"/>
          <w:szCs w:val="24"/>
        </w:rPr>
        <w:t>,</w:t>
      </w:r>
      <w:r w:rsidRPr="006B504F">
        <w:rPr>
          <w:rFonts w:ascii="Times New Roman" w:hAnsi="Times New Roman"/>
          <w:sz w:val="24"/>
          <w:szCs w:val="24"/>
        </w:rPr>
        <w:t xml:space="preserve"> zgłoszenie wykonania robót budowlanych oraz przedmiar </w:t>
      </w:r>
      <w:r w:rsidR="00C57317">
        <w:rPr>
          <w:rFonts w:ascii="Times New Roman" w:hAnsi="Times New Roman"/>
          <w:sz w:val="24"/>
          <w:szCs w:val="24"/>
        </w:rPr>
        <w:br/>
      </w:r>
      <w:r w:rsidRPr="006B504F">
        <w:rPr>
          <w:rFonts w:ascii="Times New Roman" w:hAnsi="Times New Roman"/>
          <w:sz w:val="24"/>
          <w:szCs w:val="24"/>
        </w:rPr>
        <w:t xml:space="preserve">i niezbędne rysunki. Projekt taki wymaga akceptacji nadzoru autorskiego </w:t>
      </w:r>
      <w:r w:rsidR="00C57317">
        <w:rPr>
          <w:rFonts w:ascii="Times New Roman" w:hAnsi="Times New Roman"/>
          <w:sz w:val="24"/>
          <w:szCs w:val="24"/>
        </w:rPr>
        <w:br/>
      </w:r>
      <w:r w:rsidRPr="006B504F">
        <w:rPr>
          <w:rFonts w:ascii="Times New Roman" w:hAnsi="Times New Roman"/>
          <w:sz w:val="24"/>
          <w:szCs w:val="24"/>
        </w:rPr>
        <w:t>i zatwierdzenia do realizacji przez Zamawiającego.</w:t>
      </w:r>
    </w:p>
    <w:p w14:paraId="2BD791B4" w14:textId="77777777" w:rsidR="00124369" w:rsidRPr="006B504F" w:rsidRDefault="00124369" w:rsidP="00212CD0">
      <w:pPr>
        <w:pStyle w:val="Akapitzlist"/>
        <w:numPr>
          <w:ilvl w:val="0"/>
          <w:numId w:val="23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6B504F">
        <w:rPr>
          <w:rFonts w:ascii="Times New Roman" w:hAnsi="Times New Roman"/>
          <w:sz w:val="24"/>
          <w:szCs w:val="24"/>
        </w:rPr>
        <w:t>Zmiany, o których mowa w ust. 3 mogą zostać dokonane, jeżeli uzasadniają to zaistniałe niżej wymienione okoliczności:</w:t>
      </w:r>
    </w:p>
    <w:p w14:paraId="07FD7FA2" w14:textId="77777777" w:rsidR="00124369" w:rsidRPr="006B504F" w:rsidRDefault="00124369" w:rsidP="00212CD0">
      <w:pPr>
        <w:pStyle w:val="Akapitzlist"/>
        <w:numPr>
          <w:ilvl w:val="0"/>
          <w:numId w:val="27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6B504F">
        <w:rPr>
          <w:rFonts w:ascii="Times New Roman" w:hAnsi="Times New Roman"/>
          <w:sz w:val="24"/>
          <w:szCs w:val="24"/>
        </w:rPr>
        <w:t xml:space="preserve">korzyści materialne, organizacyjne, funkcjonalne lub eksploatacyjne skutkujące obniżeniem kosztu wykonania robót, obniżeniem kosztu eksploatacji (użytkowania) </w:t>
      </w:r>
      <w:r w:rsidRPr="006B504F">
        <w:rPr>
          <w:rFonts w:ascii="Times New Roman" w:hAnsi="Times New Roman"/>
          <w:sz w:val="24"/>
          <w:szCs w:val="24"/>
        </w:rPr>
        <w:lastRenderedPageBreak/>
        <w:t>obiektu lub podniesieniem wydajności urządzeń oraz usprawnieniami w trakcie użytkowania obiektu;</w:t>
      </w:r>
    </w:p>
    <w:p w14:paraId="23162A24" w14:textId="77777777" w:rsidR="00124369" w:rsidRPr="006B504F" w:rsidRDefault="00124369" w:rsidP="00212CD0">
      <w:pPr>
        <w:pStyle w:val="Akapitzlist"/>
        <w:numPr>
          <w:ilvl w:val="0"/>
          <w:numId w:val="27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6B504F">
        <w:rPr>
          <w:rFonts w:ascii="Times New Roman" w:hAnsi="Times New Roman"/>
          <w:sz w:val="24"/>
          <w:szCs w:val="24"/>
        </w:rPr>
        <w:t>zmiana obowiązujących przepisów, która nastąpiła w trakcie realizacji zamówienia mająca wpływ na wykonanie przedmiotu umowy;</w:t>
      </w:r>
    </w:p>
    <w:p w14:paraId="245B7B13" w14:textId="77777777" w:rsidR="00B3591B" w:rsidRPr="006B504F" w:rsidRDefault="00124369" w:rsidP="00212CD0">
      <w:pPr>
        <w:pStyle w:val="Akapitzlist"/>
        <w:numPr>
          <w:ilvl w:val="0"/>
          <w:numId w:val="27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6B504F">
        <w:rPr>
          <w:rFonts w:ascii="Times New Roman" w:hAnsi="Times New Roman"/>
          <w:sz w:val="24"/>
          <w:szCs w:val="24"/>
        </w:rPr>
        <w:t>podniesienie bezpieczeństwa wykonywania robót;</w:t>
      </w:r>
    </w:p>
    <w:p w14:paraId="648D5321" w14:textId="77777777" w:rsidR="00124369" w:rsidRDefault="00124369" w:rsidP="00212CD0">
      <w:pPr>
        <w:pStyle w:val="Akapitzlist"/>
        <w:numPr>
          <w:ilvl w:val="0"/>
          <w:numId w:val="27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6B504F">
        <w:rPr>
          <w:rFonts w:ascii="Times New Roman" w:hAnsi="Times New Roman"/>
          <w:sz w:val="24"/>
          <w:szCs w:val="24"/>
        </w:rPr>
        <w:t>wady lub usterki dokumentów, o których mowa w § 1 ust. 3 bez usunięcia których nie jest możliwa prawidłowa i zgodna ze sztuką budowlaną realizacja przedmiotu umowy;</w:t>
      </w:r>
    </w:p>
    <w:p w14:paraId="1CBB00EB" w14:textId="77777777" w:rsidR="00124369" w:rsidRPr="006B504F" w:rsidRDefault="00124369" w:rsidP="00212CD0">
      <w:pPr>
        <w:pStyle w:val="Akapitzlist"/>
        <w:numPr>
          <w:ilvl w:val="0"/>
          <w:numId w:val="27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6B504F">
        <w:rPr>
          <w:rFonts w:ascii="Times New Roman" w:hAnsi="Times New Roman"/>
          <w:sz w:val="24"/>
          <w:szCs w:val="24"/>
        </w:rPr>
        <w:t>opóźnienia, utrudnienia, zawieszenia robót lub przeszkody spowodowane przez Zamawiającego lub innego Wykonawcę zatrudnionego przez Zamawiającego na terenie tej samej budowy.</w:t>
      </w:r>
    </w:p>
    <w:p w14:paraId="4D1EE860" w14:textId="77777777" w:rsidR="00124369" w:rsidRPr="006B504F" w:rsidRDefault="00124369" w:rsidP="00212CD0">
      <w:pPr>
        <w:pStyle w:val="Akapitzlist"/>
        <w:numPr>
          <w:ilvl w:val="0"/>
          <w:numId w:val="27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6B504F">
        <w:rPr>
          <w:rFonts w:ascii="Times New Roman" w:hAnsi="Times New Roman"/>
          <w:sz w:val="24"/>
          <w:szCs w:val="24"/>
        </w:rPr>
        <w:t>zaistnienie nieprzewidzianych warunków uniemożliwiających realizację umowy:</w:t>
      </w:r>
    </w:p>
    <w:p w14:paraId="35C57CC6" w14:textId="77777777" w:rsidR="00124369" w:rsidRPr="006B504F" w:rsidRDefault="00124369" w:rsidP="00212CD0">
      <w:pPr>
        <w:pStyle w:val="Akapitzlist"/>
        <w:numPr>
          <w:ilvl w:val="0"/>
          <w:numId w:val="28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6B504F">
        <w:rPr>
          <w:rFonts w:ascii="Times New Roman" w:hAnsi="Times New Roman"/>
          <w:sz w:val="24"/>
          <w:szCs w:val="24"/>
        </w:rPr>
        <w:t>geologicznych polegających na wystąpieniu gruntów słabonośnych, zm</w:t>
      </w:r>
      <w:r w:rsidR="000A1B7B" w:rsidRPr="006B504F">
        <w:rPr>
          <w:rFonts w:ascii="Times New Roman" w:hAnsi="Times New Roman"/>
          <w:sz w:val="24"/>
          <w:szCs w:val="24"/>
        </w:rPr>
        <w:t>ienności warunków geologiczno-</w:t>
      </w:r>
      <w:r w:rsidRPr="006B504F">
        <w:rPr>
          <w:rFonts w:ascii="Times New Roman" w:hAnsi="Times New Roman"/>
          <w:sz w:val="24"/>
          <w:szCs w:val="24"/>
        </w:rPr>
        <w:t xml:space="preserve">inżynierskich w podłożu wykonywanych robót budowlanych, wystąpienia wód gruntowych powyżej zaprojektowanego poziomu posadowienia, zagrożeń związanych z osuwiskami, kurczeniem </w:t>
      </w:r>
      <w:r w:rsidR="00F37154" w:rsidRPr="006B504F">
        <w:rPr>
          <w:rFonts w:ascii="Times New Roman" w:hAnsi="Times New Roman"/>
          <w:sz w:val="24"/>
          <w:szCs w:val="24"/>
        </w:rPr>
        <w:t xml:space="preserve">                       </w:t>
      </w:r>
      <w:r w:rsidRPr="006B504F">
        <w:rPr>
          <w:rFonts w:ascii="Times New Roman" w:hAnsi="Times New Roman"/>
          <w:sz w:val="24"/>
          <w:szCs w:val="24"/>
        </w:rPr>
        <w:t>i pęcznieniem gruntu;</w:t>
      </w:r>
    </w:p>
    <w:p w14:paraId="74507FDC" w14:textId="77777777" w:rsidR="00124369" w:rsidRPr="006B504F" w:rsidRDefault="00124369" w:rsidP="00212CD0">
      <w:pPr>
        <w:pStyle w:val="Akapitzlist"/>
        <w:numPr>
          <w:ilvl w:val="0"/>
          <w:numId w:val="28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6B504F">
        <w:rPr>
          <w:rFonts w:ascii="Times New Roman" w:hAnsi="Times New Roman"/>
          <w:sz w:val="24"/>
          <w:szCs w:val="24"/>
        </w:rPr>
        <w:t>niekorzystnych warunków atmosferycznych takich jak zbyt niskie temperatury, nagłe i intensywne opady śniegu, deszczu, gradu, porywiste wiatry, zanieczyszczenie powietrza, uniemożliwiające prowadzenie robót budowlanych, potwierdzone wpisem w dzienniku budowy;</w:t>
      </w:r>
    </w:p>
    <w:p w14:paraId="4F460326" w14:textId="77777777" w:rsidR="00124369" w:rsidRPr="006B504F" w:rsidRDefault="00124369" w:rsidP="00212CD0">
      <w:pPr>
        <w:pStyle w:val="Akapitzlist"/>
        <w:numPr>
          <w:ilvl w:val="0"/>
          <w:numId w:val="28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6B504F">
        <w:rPr>
          <w:rFonts w:ascii="Times New Roman" w:hAnsi="Times New Roman"/>
          <w:sz w:val="24"/>
          <w:szCs w:val="24"/>
        </w:rPr>
        <w:t>hydrologicznych polegających na wezbraniach wód w rzekach, powodziach, opadach deszczów nawalnych, roztopach, zatorach;</w:t>
      </w:r>
    </w:p>
    <w:p w14:paraId="4BF395C1" w14:textId="77777777" w:rsidR="00124369" w:rsidRPr="006B504F" w:rsidRDefault="00124369" w:rsidP="00212CD0">
      <w:pPr>
        <w:pStyle w:val="Akapitzlist"/>
        <w:numPr>
          <w:ilvl w:val="0"/>
          <w:numId w:val="28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6B504F">
        <w:rPr>
          <w:rFonts w:ascii="Times New Roman" w:hAnsi="Times New Roman"/>
          <w:sz w:val="24"/>
          <w:szCs w:val="24"/>
        </w:rPr>
        <w:t>przerw w dostawie nośników energii elektrycznej lub wody trwających powyżej 3 dni;</w:t>
      </w:r>
    </w:p>
    <w:p w14:paraId="5AC4FBDB" w14:textId="77777777" w:rsidR="00124369" w:rsidRPr="006B504F" w:rsidRDefault="00124369" w:rsidP="00212CD0">
      <w:pPr>
        <w:pStyle w:val="Akapitzlist"/>
        <w:numPr>
          <w:ilvl w:val="0"/>
          <w:numId w:val="22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6B504F">
        <w:rPr>
          <w:rFonts w:ascii="Times New Roman" w:hAnsi="Times New Roman"/>
          <w:sz w:val="24"/>
          <w:szCs w:val="24"/>
        </w:rPr>
        <w:t>działanie siły wyższej</w:t>
      </w:r>
      <w:r w:rsidR="006A5768" w:rsidRPr="006B504F">
        <w:rPr>
          <w:rFonts w:ascii="Times New Roman" w:hAnsi="Times New Roman"/>
          <w:sz w:val="24"/>
          <w:szCs w:val="24"/>
        </w:rPr>
        <w:t xml:space="preserve"> (np. stan klęski żywiołowej, nadzwyczajnej zmiany stosunków prawnych lub cen materiałów).</w:t>
      </w:r>
    </w:p>
    <w:p w14:paraId="51FEEC3B" w14:textId="77777777" w:rsidR="00124369" w:rsidRPr="006B504F" w:rsidRDefault="00124369" w:rsidP="00212CD0">
      <w:pPr>
        <w:pStyle w:val="Akapitzlist"/>
        <w:numPr>
          <w:ilvl w:val="0"/>
          <w:numId w:val="23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6B504F">
        <w:rPr>
          <w:rFonts w:ascii="Times New Roman" w:hAnsi="Times New Roman"/>
          <w:sz w:val="24"/>
          <w:szCs w:val="24"/>
        </w:rPr>
        <w:t>W przypadkach, gdy zmiana umowy dotyczy terminu wykonania umowy lub wpływa na termin wykonania umowy Strony ustalą nowy termin realizacji robót budowlanych, z tym że co do zasady okres przesunięcia terminu zakończenia równy będzie okresowi przerwy, postoju lub wykonania prac wynikających ze zmiany umowy.</w:t>
      </w:r>
    </w:p>
    <w:p w14:paraId="3BB96DF3" w14:textId="77777777" w:rsidR="00124369" w:rsidRPr="006B504F" w:rsidRDefault="00124369" w:rsidP="00212CD0">
      <w:pPr>
        <w:pStyle w:val="Akapitzlist"/>
        <w:numPr>
          <w:ilvl w:val="0"/>
          <w:numId w:val="23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6B504F">
        <w:rPr>
          <w:rFonts w:ascii="Times New Roman" w:hAnsi="Times New Roman"/>
          <w:sz w:val="24"/>
          <w:szCs w:val="24"/>
        </w:rPr>
        <w:t xml:space="preserve">Jeżeli w dokumentach, o których mowa w § 1 ust. 3 zostaną wykryte wady lub usterki, Zamawiający w porozumieniu z autorem dokumentacji doprowadzi do ich usunięcia </w:t>
      </w:r>
      <w:r w:rsidR="00C57317">
        <w:rPr>
          <w:rFonts w:ascii="Times New Roman" w:hAnsi="Times New Roman"/>
          <w:sz w:val="24"/>
          <w:szCs w:val="24"/>
        </w:rPr>
        <w:br/>
      </w:r>
      <w:r w:rsidRPr="006B504F">
        <w:rPr>
          <w:rFonts w:ascii="Times New Roman" w:hAnsi="Times New Roman"/>
          <w:sz w:val="24"/>
          <w:szCs w:val="24"/>
        </w:rPr>
        <w:t>i uzgodni z Wykonawcą sposób wykonania robót budowlanych wynikający ze zmian tej dokumentacji.</w:t>
      </w:r>
    </w:p>
    <w:p w14:paraId="53BBC6F0" w14:textId="77777777" w:rsidR="00124369" w:rsidRPr="006B504F" w:rsidRDefault="00124369" w:rsidP="00212CD0">
      <w:pPr>
        <w:pStyle w:val="Akapitzlist"/>
        <w:numPr>
          <w:ilvl w:val="0"/>
          <w:numId w:val="23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6B504F">
        <w:rPr>
          <w:rFonts w:ascii="Times New Roman" w:hAnsi="Times New Roman"/>
          <w:sz w:val="24"/>
          <w:szCs w:val="24"/>
        </w:rPr>
        <w:t>Podstawę obliczenia kosztów zmiany, o której mowa w przypadku, gdy zmiany będą wynikać ze zmiany dokumentów, o których mowa w § 1 ust. 3 stanowi projekt zamienny, o którym mowa w ust. 5 oraz kosztorys ofertowy opracowany</w:t>
      </w:r>
      <w:r w:rsidR="00F37154" w:rsidRPr="006B504F">
        <w:rPr>
          <w:rFonts w:ascii="Times New Roman" w:hAnsi="Times New Roman"/>
          <w:sz w:val="24"/>
          <w:szCs w:val="24"/>
        </w:rPr>
        <w:t xml:space="preserve"> </w:t>
      </w:r>
      <w:r w:rsidRPr="006B504F">
        <w:rPr>
          <w:rFonts w:ascii="Times New Roman" w:hAnsi="Times New Roman"/>
          <w:sz w:val="24"/>
          <w:szCs w:val="24"/>
        </w:rPr>
        <w:t xml:space="preserve">w oparciu </w:t>
      </w:r>
      <w:r w:rsidR="00C57317">
        <w:rPr>
          <w:rFonts w:ascii="Times New Roman" w:hAnsi="Times New Roman"/>
          <w:sz w:val="24"/>
          <w:szCs w:val="24"/>
        </w:rPr>
        <w:br/>
      </w:r>
      <w:r w:rsidRPr="006B504F">
        <w:rPr>
          <w:rFonts w:ascii="Times New Roman" w:hAnsi="Times New Roman"/>
          <w:sz w:val="24"/>
          <w:szCs w:val="24"/>
        </w:rPr>
        <w:t>o następujące założenia:</w:t>
      </w:r>
    </w:p>
    <w:p w14:paraId="65CBBFD9" w14:textId="77777777" w:rsidR="00124369" w:rsidRPr="006B504F" w:rsidRDefault="00124369" w:rsidP="00212CD0">
      <w:pPr>
        <w:pStyle w:val="Akapitzlist"/>
        <w:numPr>
          <w:ilvl w:val="0"/>
          <w:numId w:val="29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6B504F">
        <w:rPr>
          <w:rFonts w:ascii="Times New Roman" w:hAnsi="Times New Roman"/>
          <w:sz w:val="24"/>
          <w:szCs w:val="24"/>
        </w:rPr>
        <w:t>ceny czynników cenotwórczych (R, M, S, wskaźniki narzutów: Kp, Kz, Z) zostaną przyjęte zgodnie z zestawieniem czynników cenotwórczych z narzutami złożonym przez Wykonawcę w myśl § 2 ust. 5</w:t>
      </w:r>
      <w:r w:rsidR="00B3591B" w:rsidRPr="006B504F">
        <w:rPr>
          <w:rFonts w:ascii="Times New Roman" w:hAnsi="Times New Roman"/>
          <w:sz w:val="24"/>
          <w:szCs w:val="24"/>
        </w:rPr>
        <w:t xml:space="preserve"> </w:t>
      </w:r>
      <w:r w:rsidRPr="006B504F">
        <w:rPr>
          <w:rFonts w:ascii="Times New Roman" w:hAnsi="Times New Roman"/>
          <w:sz w:val="24"/>
          <w:szCs w:val="24"/>
        </w:rPr>
        <w:t>umowy;</w:t>
      </w:r>
    </w:p>
    <w:p w14:paraId="548BDFCB" w14:textId="77777777" w:rsidR="00124369" w:rsidRPr="006B504F" w:rsidRDefault="00124369" w:rsidP="00212CD0">
      <w:pPr>
        <w:pStyle w:val="Akapitzlist"/>
        <w:numPr>
          <w:ilvl w:val="0"/>
          <w:numId w:val="29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6B504F">
        <w:rPr>
          <w:rFonts w:ascii="Times New Roman" w:hAnsi="Times New Roman"/>
          <w:sz w:val="24"/>
          <w:szCs w:val="24"/>
        </w:rPr>
        <w:t>w przypadku, gdy nie będzie możliwe rozliczenie dan</w:t>
      </w:r>
      <w:r w:rsidR="000A1B7B" w:rsidRPr="006B504F">
        <w:rPr>
          <w:rFonts w:ascii="Times New Roman" w:hAnsi="Times New Roman"/>
          <w:sz w:val="24"/>
          <w:szCs w:val="24"/>
        </w:rPr>
        <w:t>ej roboty w oparciu o zapisy w pkt 1</w:t>
      </w:r>
      <w:r w:rsidRPr="006B504F">
        <w:rPr>
          <w:rFonts w:ascii="Times New Roman" w:hAnsi="Times New Roman"/>
          <w:sz w:val="24"/>
          <w:szCs w:val="24"/>
        </w:rPr>
        <w:t>, brakujące ceny czynników cenotwórczych zostaną przyjęte z aktualnych baz realnych cen do kosztorysów (np. SEKOCENBUD, INTERCENBUD) - jako średnie, za okres ich „wbudowania";</w:t>
      </w:r>
    </w:p>
    <w:p w14:paraId="1515412C" w14:textId="77777777" w:rsidR="00124369" w:rsidRPr="006B504F" w:rsidRDefault="00124369" w:rsidP="00212CD0">
      <w:pPr>
        <w:pStyle w:val="Akapitzlist"/>
        <w:numPr>
          <w:ilvl w:val="0"/>
          <w:numId w:val="29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6B504F">
        <w:rPr>
          <w:rFonts w:ascii="Times New Roman" w:hAnsi="Times New Roman"/>
          <w:sz w:val="24"/>
          <w:szCs w:val="24"/>
        </w:rPr>
        <w:lastRenderedPageBreak/>
        <w:t>podstawą do określenia nakładów rzeczowych będą normy zawarte w kosztorysie Wykonawcy, o którym mowa w § 2 ust. 5 umowy, a w przypadku ich braku - odpowiednie pozycje KNR-ów. W przypadku braku odpowiednich pozycji w KNR-ach, zastosowane zostaną KNNR-y, KSNR-y, a następnie wycena indywidualna Wykonawcy, zatwierdzona przez Zamawiającego.</w:t>
      </w:r>
    </w:p>
    <w:p w14:paraId="6B71E0F7" w14:textId="77777777" w:rsidR="00124369" w:rsidRPr="006B504F" w:rsidRDefault="00124369" w:rsidP="00212CD0">
      <w:pPr>
        <w:pStyle w:val="Akapitzlist"/>
        <w:numPr>
          <w:ilvl w:val="0"/>
          <w:numId w:val="23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6B504F">
        <w:rPr>
          <w:rFonts w:ascii="Times New Roman" w:hAnsi="Times New Roman"/>
          <w:sz w:val="24"/>
          <w:szCs w:val="24"/>
        </w:rPr>
        <w:t>Gdy zmiany nie wymagają sporządzania projektu zamiennego, sporządza się kosztorys ofertowy w oparciu o założenia</w:t>
      </w:r>
      <w:r w:rsidR="000A1B7B" w:rsidRPr="006B504F">
        <w:rPr>
          <w:rFonts w:ascii="Times New Roman" w:hAnsi="Times New Roman"/>
          <w:sz w:val="24"/>
          <w:szCs w:val="24"/>
        </w:rPr>
        <w:t xml:space="preserve"> określone w ust. 9 pkt 1-3</w:t>
      </w:r>
      <w:r w:rsidRPr="006B504F">
        <w:rPr>
          <w:rFonts w:ascii="Times New Roman" w:hAnsi="Times New Roman"/>
          <w:sz w:val="24"/>
          <w:szCs w:val="24"/>
        </w:rPr>
        <w:t>.</w:t>
      </w:r>
    </w:p>
    <w:p w14:paraId="0AD0557A" w14:textId="77777777" w:rsidR="00124369" w:rsidRPr="006B504F" w:rsidRDefault="00124369" w:rsidP="00212CD0">
      <w:pPr>
        <w:pStyle w:val="Akapitzlist"/>
        <w:numPr>
          <w:ilvl w:val="0"/>
          <w:numId w:val="23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6B504F">
        <w:rPr>
          <w:rFonts w:ascii="Times New Roman" w:hAnsi="Times New Roman"/>
          <w:sz w:val="24"/>
          <w:szCs w:val="24"/>
        </w:rPr>
        <w:t xml:space="preserve">Wykonawca powinien opracować kosztorys, o którym mowa w ust. 9 i 10 oraz przedstawić go Zamawiającemu do </w:t>
      </w:r>
      <w:r w:rsidR="000A1B7B" w:rsidRPr="006B504F">
        <w:rPr>
          <w:rFonts w:ascii="Times New Roman" w:hAnsi="Times New Roman"/>
          <w:sz w:val="24"/>
          <w:szCs w:val="24"/>
        </w:rPr>
        <w:t xml:space="preserve">pisemnej </w:t>
      </w:r>
      <w:r w:rsidRPr="006B504F">
        <w:rPr>
          <w:rFonts w:ascii="Times New Roman" w:hAnsi="Times New Roman"/>
          <w:sz w:val="24"/>
          <w:szCs w:val="24"/>
        </w:rPr>
        <w:t>akceptacji przed rozpoczęciem robót wynikających z tych zmian.</w:t>
      </w:r>
    </w:p>
    <w:p w14:paraId="756BD29A" w14:textId="77777777" w:rsidR="00124369" w:rsidRPr="006B504F" w:rsidRDefault="00124369" w:rsidP="00212CD0">
      <w:pPr>
        <w:pStyle w:val="Akapitzlist"/>
        <w:numPr>
          <w:ilvl w:val="0"/>
          <w:numId w:val="23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6B504F">
        <w:rPr>
          <w:rFonts w:ascii="Times New Roman" w:hAnsi="Times New Roman"/>
          <w:sz w:val="24"/>
          <w:szCs w:val="24"/>
        </w:rPr>
        <w:t xml:space="preserve">Wykonawca </w:t>
      </w:r>
      <w:r w:rsidRPr="00FF209E">
        <w:rPr>
          <w:rFonts w:ascii="Times New Roman" w:hAnsi="Times New Roman"/>
          <w:sz w:val="24"/>
          <w:szCs w:val="24"/>
        </w:rPr>
        <w:t>nie będzie uprawniony do występowania o przedłużenie terminu wykonania umowy i zwiększenia wynagrodzenia,</w:t>
      </w:r>
      <w:r w:rsidRPr="006B504F">
        <w:rPr>
          <w:rFonts w:ascii="Times New Roman" w:hAnsi="Times New Roman"/>
          <w:sz w:val="24"/>
          <w:szCs w:val="24"/>
        </w:rPr>
        <w:t xml:space="preserve"> jeżeli zmiana jest wymuszona uchybieniem czy naruszeniem umowy przez Wykonawcę. W takim przypadku koszty dodatkowe związane z takimi zmianami ponosi Wykonawca.</w:t>
      </w:r>
    </w:p>
    <w:p w14:paraId="447B615F" w14:textId="77777777" w:rsidR="00124369" w:rsidRPr="006B504F" w:rsidRDefault="00124369" w:rsidP="00212CD0">
      <w:pPr>
        <w:pStyle w:val="Akapitzlist"/>
        <w:numPr>
          <w:ilvl w:val="0"/>
          <w:numId w:val="23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6B504F">
        <w:rPr>
          <w:rFonts w:ascii="Times New Roman" w:hAnsi="Times New Roman"/>
          <w:sz w:val="24"/>
          <w:szCs w:val="24"/>
        </w:rPr>
        <w:t>Ponadto Strony przewidują możliwość wprowadzenia następujących zmian do umowy:</w:t>
      </w:r>
    </w:p>
    <w:p w14:paraId="4C534411" w14:textId="77777777" w:rsidR="00124369" w:rsidRPr="006B504F" w:rsidRDefault="00124369" w:rsidP="00212CD0">
      <w:pPr>
        <w:pStyle w:val="Akapitzlist"/>
        <w:numPr>
          <w:ilvl w:val="0"/>
          <w:numId w:val="30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6B504F">
        <w:rPr>
          <w:rFonts w:ascii="Times New Roman" w:hAnsi="Times New Roman"/>
          <w:sz w:val="24"/>
          <w:szCs w:val="24"/>
        </w:rPr>
        <w:t xml:space="preserve">zmiany wysokości wynagrodzenia Wykonawcy - w przypadku zmiany stawki podatku od towarów i usług </w:t>
      </w:r>
      <w:r w:rsidR="000A1B7B" w:rsidRPr="006B504F">
        <w:rPr>
          <w:rFonts w:ascii="Times New Roman" w:hAnsi="Times New Roman"/>
          <w:sz w:val="24"/>
          <w:szCs w:val="24"/>
        </w:rPr>
        <w:t xml:space="preserve">(VAT) </w:t>
      </w:r>
      <w:r w:rsidRPr="006B504F">
        <w:rPr>
          <w:rFonts w:ascii="Times New Roman" w:hAnsi="Times New Roman"/>
          <w:sz w:val="24"/>
          <w:szCs w:val="24"/>
        </w:rPr>
        <w:t xml:space="preserve">w trakcie realizacji niniejszej umowy - obniżenie lub podwyższenie wynagrodzenia (wysokości jednostkowych opłat i prowizji) należnego Wykonawcy nastąpi o kwotę odpowiadającą różnicy pomiędzy kwotą podatku, jaką Wykonawca byłby zobowiązany zapłacić tytułem podatku </w:t>
      </w:r>
      <w:r w:rsidR="00C57317">
        <w:rPr>
          <w:rFonts w:ascii="Times New Roman" w:hAnsi="Times New Roman"/>
          <w:sz w:val="24"/>
          <w:szCs w:val="24"/>
        </w:rPr>
        <w:br/>
      </w:r>
      <w:r w:rsidRPr="006B504F">
        <w:rPr>
          <w:rFonts w:ascii="Times New Roman" w:hAnsi="Times New Roman"/>
          <w:sz w:val="24"/>
          <w:szCs w:val="24"/>
        </w:rPr>
        <w:t>w momencie zawarcia umowy a kwota podatku, jaką Wykonawca będzie zobowiązany zapłacić po zmianie stawki podatku od towarów i usług;</w:t>
      </w:r>
    </w:p>
    <w:p w14:paraId="31670FC0" w14:textId="77777777" w:rsidR="00124369" w:rsidRPr="006B504F" w:rsidRDefault="00F5770F" w:rsidP="00212CD0">
      <w:pPr>
        <w:pStyle w:val="Akapitzlist"/>
        <w:numPr>
          <w:ilvl w:val="0"/>
          <w:numId w:val="30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6B504F">
        <w:rPr>
          <w:rFonts w:ascii="Times New Roman" w:hAnsi="Times New Roman"/>
          <w:sz w:val="24"/>
          <w:szCs w:val="24"/>
        </w:rPr>
        <w:t>osoby, o której mowa w § 1</w:t>
      </w:r>
      <w:r w:rsidR="00204D3D">
        <w:rPr>
          <w:rFonts w:ascii="Times New Roman" w:hAnsi="Times New Roman"/>
          <w:sz w:val="24"/>
          <w:szCs w:val="24"/>
        </w:rPr>
        <w:t>1</w:t>
      </w:r>
      <w:r w:rsidR="000A1B7B" w:rsidRPr="006B504F">
        <w:rPr>
          <w:rFonts w:ascii="Times New Roman" w:hAnsi="Times New Roman"/>
          <w:sz w:val="24"/>
          <w:szCs w:val="24"/>
        </w:rPr>
        <w:t>,</w:t>
      </w:r>
      <w:r w:rsidR="00124369" w:rsidRPr="006B504F">
        <w:rPr>
          <w:rFonts w:ascii="Times New Roman" w:hAnsi="Times New Roman"/>
          <w:sz w:val="24"/>
          <w:szCs w:val="24"/>
        </w:rPr>
        <w:t xml:space="preserve"> na następujących warunkach:</w:t>
      </w:r>
    </w:p>
    <w:p w14:paraId="59D40ED7" w14:textId="77777777" w:rsidR="00124369" w:rsidRPr="006B504F" w:rsidRDefault="00124369" w:rsidP="00212CD0">
      <w:pPr>
        <w:pStyle w:val="Akapitzlist"/>
        <w:numPr>
          <w:ilvl w:val="0"/>
          <w:numId w:val="31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6B504F">
        <w:rPr>
          <w:rFonts w:ascii="Times New Roman" w:hAnsi="Times New Roman"/>
          <w:sz w:val="24"/>
          <w:szCs w:val="24"/>
        </w:rPr>
        <w:t>zmiana taka w trakcie realizacji przedmiotu niniejszej umowy, musi być uzasadniona przez Wykonawcę na piśmie i wymaga pisemnego zaakceptowania przez Zamawiającego. Zamawiający zaakceptuje taką zmianę w terminie 7 dni od daty przedłożenia propozycji takiej zmiany i wyłącznie wtedy, gdy kwalifikacje i doświadczenie wskazanej osoby będą takie same lub wyższe od kwalifikacji i doświadczenia wymaganego postanowieniami Specyfikacji istotnych warunków zamówienia, dla funkcji którą ma pełnić,</w:t>
      </w:r>
    </w:p>
    <w:p w14:paraId="374A42FF" w14:textId="77777777" w:rsidR="00124369" w:rsidRPr="006B504F" w:rsidRDefault="00124369" w:rsidP="00212CD0">
      <w:pPr>
        <w:pStyle w:val="Akapitzlist"/>
        <w:numPr>
          <w:ilvl w:val="0"/>
          <w:numId w:val="31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6B504F">
        <w:rPr>
          <w:rFonts w:ascii="Times New Roman" w:hAnsi="Times New Roman"/>
          <w:sz w:val="24"/>
          <w:szCs w:val="24"/>
        </w:rPr>
        <w:t>wraz z propozycją zamiany Wykonawca zobowiązany jest złożyć zaktualizowany Wykaz osób, skierowanych przez Wykonawcę do realizacji zamówienia publicznego (w zakresie proponowanej zmiany) w celu wykazania, iż kwalifikacje i doświadczenie wskazanej osoby będą takie same lub wyższe od kwalifikacji i doświadczenia wymaganego postanowieniami Specyfikacji istotnych warunków zamówienia, dla funkcji którą ma pełnić. Wykonawca musi przedłożyć Zamawiającemu propozycję zmiany nie później niż 7 dni przed planowanym skierowaniem nowej osoby do wykonywania prac projektowych lub kierowania robotami,</w:t>
      </w:r>
    </w:p>
    <w:p w14:paraId="36F8F1E6" w14:textId="77777777" w:rsidR="00124369" w:rsidRPr="006B504F" w:rsidRDefault="00124369" w:rsidP="00212CD0">
      <w:pPr>
        <w:pStyle w:val="Akapitzlist"/>
        <w:numPr>
          <w:ilvl w:val="0"/>
          <w:numId w:val="31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6B504F">
        <w:rPr>
          <w:rFonts w:ascii="Times New Roman" w:hAnsi="Times New Roman"/>
          <w:sz w:val="24"/>
          <w:szCs w:val="24"/>
        </w:rPr>
        <w:t>jakakolwiek przerwa w realizacji przedmiotu umowy wynikająca z braku kierownictwa robót będzie traktowana, jako przerwa wynikła z przyczyn zależnych od Wykonawcy i nie może stanowić podstawy do zmiany terminu zakończenia robót. Skierowanie, bez akceptacji Zamawiającego, do kierowania robotami innych osoby niż wskazane w ofercie Wykonawcy stanowi podstawę odstąpienia od umowy przez Zamawiającego z winy Wykonawcy.</w:t>
      </w:r>
    </w:p>
    <w:p w14:paraId="0764E66A" w14:textId="77777777" w:rsidR="00124369" w:rsidRPr="006B504F" w:rsidRDefault="00124369" w:rsidP="00212CD0">
      <w:pPr>
        <w:pStyle w:val="Akapitzlist"/>
        <w:numPr>
          <w:ilvl w:val="0"/>
          <w:numId w:val="23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6B504F">
        <w:rPr>
          <w:rFonts w:ascii="Times New Roman" w:hAnsi="Times New Roman"/>
          <w:sz w:val="24"/>
          <w:szCs w:val="24"/>
        </w:rPr>
        <w:lastRenderedPageBreak/>
        <w:t>Dokonanie zmian wymaga podpisania każdorazowo pisemnego aneksu do umowy, pod rygorem nieważności.</w:t>
      </w:r>
    </w:p>
    <w:p w14:paraId="44E82C87" w14:textId="77777777" w:rsidR="00124369" w:rsidRPr="006B504F" w:rsidRDefault="00124369" w:rsidP="00212CD0">
      <w:pPr>
        <w:pStyle w:val="Akapitzlist"/>
        <w:numPr>
          <w:ilvl w:val="0"/>
          <w:numId w:val="23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6B504F">
        <w:rPr>
          <w:rFonts w:ascii="Times New Roman" w:hAnsi="Times New Roman"/>
          <w:sz w:val="24"/>
          <w:szCs w:val="24"/>
        </w:rPr>
        <w:t>W przypadku, gdy zmiany umowy mają wpływ na treść harmono</w:t>
      </w:r>
      <w:r w:rsidR="005B7852" w:rsidRPr="006B504F">
        <w:rPr>
          <w:rFonts w:ascii="Times New Roman" w:hAnsi="Times New Roman"/>
          <w:sz w:val="24"/>
          <w:szCs w:val="24"/>
        </w:rPr>
        <w:t xml:space="preserve">gramu rzeczowo-finansowego, </w:t>
      </w:r>
      <w:r w:rsidRPr="006B504F">
        <w:rPr>
          <w:rFonts w:ascii="Times New Roman" w:hAnsi="Times New Roman"/>
          <w:sz w:val="24"/>
          <w:szCs w:val="24"/>
        </w:rPr>
        <w:t>Wykonawca zobowiązany jest przedłożyć zak</w:t>
      </w:r>
      <w:r w:rsidR="000A1B7B" w:rsidRPr="006B504F">
        <w:rPr>
          <w:rFonts w:ascii="Times New Roman" w:hAnsi="Times New Roman"/>
          <w:sz w:val="24"/>
          <w:szCs w:val="24"/>
        </w:rPr>
        <w:t>tualizowany harmonogram rzeczowo-finansowy</w:t>
      </w:r>
      <w:r w:rsidR="005B7852" w:rsidRPr="006B504F">
        <w:rPr>
          <w:rFonts w:ascii="Times New Roman" w:hAnsi="Times New Roman"/>
          <w:sz w:val="24"/>
          <w:szCs w:val="24"/>
        </w:rPr>
        <w:t xml:space="preserve"> do zatwierdzenia przez Zamawiającego,</w:t>
      </w:r>
      <w:r w:rsidR="00F37154" w:rsidRPr="006B504F">
        <w:rPr>
          <w:rFonts w:ascii="Times New Roman" w:hAnsi="Times New Roman"/>
          <w:sz w:val="24"/>
          <w:szCs w:val="24"/>
        </w:rPr>
        <w:t xml:space="preserve"> </w:t>
      </w:r>
      <w:r w:rsidR="005B7852" w:rsidRPr="006B504F">
        <w:rPr>
          <w:rFonts w:ascii="Times New Roman" w:hAnsi="Times New Roman"/>
          <w:sz w:val="24"/>
          <w:szCs w:val="24"/>
        </w:rPr>
        <w:t>w terminie dwóch</w:t>
      </w:r>
      <w:r w:rsidRPr="006B504F">
        <w:rPr>
          <w:rFonts w:ascii="Times New Roman" w:hAnsi="Times New Roman"/>
          <w:sz w:val="24"/>
          <w:szCs w:val="24"/>
        </w:rPr>
        <w:t xml:space="preserve"> dni od dnia zawarcia aneksu.</w:t>
      </w:r>
      <w:r w:rsidR="005B7852" w:rsidRPr="006B504F">
        <w:rPr>
          <w:rFonts w:ascii="Times New Roman" w:hAnsi="Times New Roman"/>
          <w:sz w:val="24"/>
          <w:szCs w:val="24"/>
        </w:rPr>
        <w:t xml:space="preserve"> W przypadku braku przedłożenia nowego harmonogramu, zostanie on określony przez Zamawiającego.</w:t>
      </w:r>
    </w:p>
    <w:p w14:paraId="1A00FD7A" w14:textId="77777777" w:rsidR="00124369" w:rsidRPr="006B504F" w:rsidRDefault="00124369" w:rsidP="00212CD0">
      <w:pPr>
        <w:pStyle w:val="Akapitzlist"/>
        <w:numPr>
          <w:ilvl w:val="0"/>
          <w:numId w:val="23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6B504F">
        <w:rPr>
          <w:rFonts w:ascii="Times New Roman" w:hAnsi="Times New Roman"/>
          <w:sz w:val="24"/>
          <w:szCs w:val="24"/>
        </w:rPr>
        <w:t>Zmiana umowy skutkuje zmianą wynagrodzenia jedynie w zakresie płatności realizowanych po dacie zawarcia aneksu do umowy.</w:t>
      </w:r>
    </w:p>
    <w:p w14:paraId="33090145" w14:textId="77777777" w:rsidR="00124369" w:rsidRPr="006B504F" w:rsidRDefault="00124369" w:rsidP="00212CD0">
      <w:pPr>
        <w:pStyle w:val="Akapitzlist"/>
        <w:numPr>
          <w:ilvl w:val="0"/>
          <w:numId w:val="23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6B504F">
        <w:rPr>
          <w:rFonts w:ascii="Times New Roman" w:hAnsi="Times New Roman"/>
          <w:sz w:val="24"/>
          <w:szCs w:val="24"/>
        </w:rPr>
        <w:t xml:space="preserve">Jeżeli zmiana albo rezygnacja z Podwykonawcy dotyczy podmiotu, na którego zasoby </w:t>
      </w:r>
      <w:r w:rsidRPr="002857A8">
        <w:rPr>
          <w:rFonts w:ascii="Times New Roman" w:hAnsi="Times New Roman"/>
          <w:sz w:val="24"/>
          <w:szCs w:val="24"/>
        </w:rPr>
        <w:t xml:space="preserve">Wykonawca powoływał się, na zasadach określonych w art. </w:t>
      </w:r>
      <w:r w:rsidR="002857A8" w:rsidRPr="002857A8">
        <w:rPr>
          <w:rFonts w:ascii="Times New Roman" w:hAnsi="Times New Roman"/>
          <w:sz w:val="24"/>
          <w:szCs w:val="24"/>
        </w:rPr>
        <w:t>118</w:t>
      </w:r>
      <w:r w:rsidRPr="002857A8">
        <w:rPr>
          <w:rFonts w:ascii="Times New Roman" w:hAnsi="Times New Roman"/>
          <w:sz w:val="24"/>
          <w:szCs w:val="24"/>
        </w:rPr>
        <w:t xml:space="preserve"> ust. 1 ustawy Pzp, </w:t>
      </w:r>
      <w:r w:rsidR="00C57317" w:rsidRPr="002857A8">
        <w:rPr>
          <w:rFonts w:ascii="Times New Roman" w:hAnsi="Times New Roman"/>
          <w:sz w:val="24"/>
          <w:szCs w:val="24"/>
        </w:rPr>
        <w:br/>
      </w:r>
      <w:r w:rsidRPr="006B504F">
        <w:rPr>
          <w:rFonts w:ascii="Times New Roman" w:hAnsi="Times New Roman"/>
          <w:sz w:val="24"/>
          <w:szCs w:val="24"/>
        </w:rPr>
        <w:t>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 trakcie postępowania o udzielenie zamówienia.</w:t>
      </w:r>
    </w:p>
    <w:p w14:paraId="7B8286A2" w14:textId="77777777" w:rsidR="00E66889" w:rsidRDefault="00E66889" w:rsidP="005A6F25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</w:pPr>
    </w:p>
    <w:p w14:paraId="5973FB7F" w14:textId="77777777" w:rsidR="00982A79" w:rsidRPr="00EB590E" w:rsidRDefault="00982A79" w:rsidP="005A6F25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</w:pPr>
      <w:r w:rsidRPr="00EB590E"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  <w:t>§</w:t>
      </w:r>
      <w:r w:rsidR="004E6173" w:rsidRPr="00EB590E"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  <w:t> </w:t>
      </w:r>
      <w:r w:rsidR="002216AE"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  <w:t>13</w:t>
      </w:r>
    </w:p>
    <w:p w14:paraId="518420B6" w14:textId="77777777" w:rsidR="00371CA6" w:rsidRPr="00EB590E" w:rsidRDefault="00455FC2" w:rsidP="005A6F25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</w:pPr>
      <w:r w:rsidRPr="00EB590E"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  <w:t>Nadzór inwestorski</w:t>
      </w:r>
    </w:p>
    <w:p w14:paraId="54E7BD55" w14:textId="77777777" w:rsidR="0042058F" w:rsidRPr="0042058F" w:rsidRDefault="00A2389A" w:rsidP="00212CD0">
      <w:pPr>
        <w:numPr>
          <w:ilvl w:val="0"/>
          <w:numId w:val="6"/>
        </w:numPr>
        <w:tabs>
          <w:tab w:val="num" w:pos="426"/>
        </w:tabs>
        <w:overflowPunct/>
        <w:autoSpaceDE/>
        <w:autoSpaceDN/>
        <w:adjustRightInd/>
        <w:spacing w:line="276" w:lineRule="auto"/>
        <w:ind w:left="426" w:hanging="426"/>
        <w:textAlignment w:val="auto"/>
        <w:rPr>
          <w:rFonts w:ascii="Times New Roman" w:hAnsi="Times New Roman"/>
          <w:color w:val="000000" w:themeColor="text1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>Zamawiający wyznacza do pełnienia nadzoru inwestorskiego: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59575033" w14:textId="77777777" w:rsidR="0042058F" w:rsidRDefault="00A2389A" w:rsidP="0042058F">
      <w:pPr>
        <w:pStyle w:val="Akapitzlist"/>
        <w:numPr>
          <w:ilvl w:val="1"/>
          <w:numId w:val="6"/>
        </w:numPr>
        <w:tabs>
          <w:tab w:val="num" w:pos="426"/>
        </w:tabs>
        <w:overflowPunct/>
        <w:autoSpaceDE/>
        <w:autoSpaceDN/>
        <w:adjustRightInd/>
        <w:spacing w:line="276" w:lineRule="auto"/>
        <w:textAlignment w:val="auto"/>
        <w:rPr>
          <w:rFonts w:ascii="Times New Roman" w:hAnsi="Times New Roman"/>
          <w:color w:val="000000" w:themeColor="text1"/>
          <w:sz w:val="24"/>
          <w:szCs w:val="24"/>
        </w:rPr>
      </w:pPr>
      <w:r w:rsidRPr="0042058F">
        <w:rPr>
          <w:rFonts w:ascii="Times New Roman" w:hAnsi="Times New Roman"/>
          <w:color w:val="000000" w:themeColor="text1"/>
          <w:sz w:val="24"/>
          <w:szCs w:val="24"/>
        </w:rPr>
        <w:t>w z</w:t>
      </w:r>
      <w:r w:rsidR="0042058F">
        <w:rPr>
          <w:rFonts w:ascii="Times New Roman" w:hAnsi="Times New Roman"/>
          <w:color w:val="000000" w:themeColor="text1"/>
          <w:sz w:val="24"/>
          <w:szCs w:val="24"/>
        </w:rPr>
        <w:t>akresie branży ogólnobudowlanej -</w:t>
      </w:r>
      <w:r w:rsidRPr="0042058F">
        <w:rPr>
          <w:rFonts w:ascii="Times New Roman" w:hAnsi="Times New Roman"/>
          <w:color w:val="000000" w:themeColor="text1"/>
          <w:sz w:val="24"/>
          <w:szCs w:val="24"/>
        </w:rPr>
        <w:t xml:space="preserve"> …………………. </w:t>
      </w:r>
    </w:p>
    <w:p w14:paraId="05ACAB11" w14:textId="77777777" w:rsidR="0042058F" w:rsidRDefault="0042058F" w:rsidP="0042058F">
      <w:pPr>
        <w:pStyle w:val="Akapitzlist"/>
        <w:numPr>
          <w:ilvl w:val="1"/>
          <w:numId w:val="6"/>
        </w:numPr>
        <w:tabs>
          <w:tab w:val="num" w:pos="426"/>
        </w:tabs>
        <w:overflowPunct/>
        <w:autoSpaceDE/>
        <w:autoSpaceDN/>
        <w:adjustRightInd/>
        <w:spacing w:line="276" w:lineRule="auto"/>
        <w:textAlignment w:val="auto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w zakresie branży sanitarnej -</w:t>
      </w:r>
      <w:r w:rsidR="00A2389A" w:rsidRPr="0042058F">
        <w:rPr>
          <w:rFonts w:ascii="Times New Roman" w:hAnsi="Times New Roman"/>
          <w:color w:val="000000" w:themeColor="text1"/>
          <w:sz w:val="24"/>
          <w:szCs w:val="24"/>
        </w:rPr>
        <w:t xml:space="preserve"> …………………… </w:t>
      </w:r>
    </w:p>
    <w:p w14:paraId="4C2B6C4A" w14:textId="77777777" w:rsidR="0042058F" w:rsidRDefault="0042058F" w:rsidP="0042058F">
      <w:pPr>
        <w:pStyle w:val="Akapitzlist"/>
        <w:numPr>
          <w:ilvl w:val="1"/>
          <w:numId w:val="6"/>
        </w:numPr>
        <w:tabs>
          <w:tab w:val="num" w:pos="426"/>
        </w:tabs>
        <w:overflowPunct/>
        <w:autoSpaceDE/>
        <w:autoSpaceDN/>
        <w:adjustRightInd/>
        <w:spacing w:line="276" w:lineRule="auto"/>
        <w:textAlignment w:val="auto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w zakresie branży elektrycznej -</w:t>
      </w:r>
      <w:r w:rsidR="00A2389A" w:rsidRPr="0042058F">
        <w:rPr>
          <w:rFonts w:ascii="Times New Roman" w:hAnsi="Times New Roman"/>
          <w:color w:val="000000" w:themeColor="text1"/>
          <w:sz w:val="24"/>
          <w:szCs w:val="24"/>
        </w:rPr>
        <w:t xml:space="preserve"> …………………… </w:t>
      </w:r>
    </w:p>
    <w:p w14:paraId="38E626CE" w14:textId="77777777" w:rsidR="00A2389A" w:rsidRPr="0042058F" w:rsidRDefault="0042058F" w:rsidP="0042058F">
      <w:pPr>
        <w:pStyle w:val="Akapitzlist"/>
        <w:numPr>
          <w:ilvl w:val="1"/>
          <w:numId w:val="6"/>
        </w:numPr>
        <w:tabs>
          <w:tab w:val="num" w:pos="426"/>
        </w:tabs>
        <w:overflowPunct/>
        <w:autoSpaceDE/>
        <w:autoSpaceDN/>
        <w:adjustRightInd/>
        <w:spacing w:line="276" w:lineRule="auto"/>
        <w:textAlignment w:val="auto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w zakresie branży drogowej -</w:t>
      </w:r>
      <w:r>
        <w:rPr>
          <w:rFonts w:ascii="Times New Roman" w:hAnsi="Times New Roman"/>
          <w:sz w:val="24"/>
          <w:szCs w:val="24"/>
        </w:rPr>
        <w:t>..…………………</w:t>
      </w:r>
    </w:p>
    <w:p w14:paraId="706B7118" w14:textId="77777777" w:rsidR="00455FC2" w:rsidRPr="00EB590E" w:rsidRDefault="00455FC2" w:rsidP="00212CD0">
      <w:pPr>
        <w:pStyle w:val="Akapitzlist"/>
        <w:numPr>
          <w:ilvl w:val="0"/>
          <w:numId w:val="6"/>
        </w:numPr>
        <w:overflowPunct/>
        <w:autoSpaceDE/>
        <w:autoSpaceDN/>
        <w:adjustRightInd/>
        <w:spacing w:line="276" w:lineRule="auto"/>
        <w:textAlignment w:val="auto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>Osoba/osoby wskazane w ust. 1 będzie/będą działać w granicach umocowania określonego w ustawie Prawo budowlane</w:t>
      </w:r>
      <w:r w:rsidR="0099058F">
        <w:rPr>
          <w:rFonts w:ascii="Times New Roman" w:hAnsi="Times New Roman"/>
          <w:sz w:val="24"/>
          <w:szCs w:val="24"/>
        </w:rPr>
        <w:t xml:space="preserve"> i niniejszej umowie</w:t>
      </w:r>
      <w:r w:rsidRPr="00EB590E">
        <w:rPr>
          <w:rFonts w:ascii="Times New Roman" w:hAnsi="Times New Roman"/>
          <w:sz w:val="24"/>
          <w:szCs w:val="24"/>
        </w:rPr>
        <w:t>.</w:t>
      </w:r>
    </w:p>
    <w:p w14:paraId="64DE91C3" w14:textId="77777777" w:rsidR="006A5768" w:rsidRPr="006A5768" w:rsidRDefault="00455FC2" w:rsidP="00212CD0">
      <w:pPr>
        <w:pStyle w:val="Akapitzlist"/>
        <w:numPr>
          <w:ilvl w:val="0"/>
          <w:numId w:val="6"/>
        </w:numPr>
        <w:overflowPunct/>
        <w:autoSpaceDE/>
        <w:autoSpaceDN/>
        <w:adjustRightInd/>
        <w:spacing w:line="276" w:lineRule="auto"/>
        <w:textAlignment w:val="auto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 xml:space="preserve">Zamawiający zastrzega sobie prawo zmiany osoby/osób wskazanych w ust. 1. </w:t>
      </w:r>
      <w:r w:rsidR="00F37154">
        <w:rPr>
          <w:rFonts w:ascii="Times New Roman" w:hAnsi="Times New Roman"/>
          <w:sz w:val="24"/>
          <w:szCs w:val="24"/>
        </w:rPr>
        <w:t xml:space="preserve">                               </w:t>
      </w:r>
      <w:r w:rsidRPr="00EB590E">
        <w:rPr>
          <w:rFonts w:ascii="Times New Roman" w:hAnsi="Times New Roman"/>
          <w:sz w:val="24"/>
          <w:szCs w:val="24"/>
        </w:rPr>
        <w:t>O dokonaniu zmiany Zamawiający powiadamia pisemnie Wykonawcę na 3 dni przed dokonaniem zmiany. Zmiana ta winna być dokonana wpisem do dziennika budowy.</w:t>
      </w:r>
    </w:p>
    <w:p w14:paraId="498AE358" w14:textId="77777777" w:rsidR="00E53101" w:rsidRDefault="00E53101" w:rsidP="005A6F25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ascii="Times New Roman" w:hAnsi="Times New Roman"/>
          <w:b/>
          <w:color w:val="000000" w:themeColor="text1"/>
          <w:kern w:val="2"/>
          <w:sz w:val="24"/>
          <w:szCs w:val="24"/>
        </w:rPr>
      </w:pPr>
    </w:p>
    <w:p w14:paraId="70408A52" w14:textId="77777777" w:rsidR="00530EA0" w:rsidRPr="009E0E07" w:rsidRDefault="002216AE" w:rsidP="005A6F25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ascii="Times New Roman" w:hAnsi="Times New Roman"/>
          <w:b/>
          <w:color w:val="000000" w:themeColor="text1"/>
          <w:kern w:val="2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kern w:val="2"/>
          <w:sz w:val="24"/>
          <w:szCs w:val="24"/>
        </w:rPr>
        <w:t>§ 14</w:t>
      </w:r>
    </w:p>
    <w:p w14:paraId="77076672" w14:textId="77777777" w:rsidR="00455FC2" w:rsidRPr="009E0E07" w:rsidRDefault="00455FC2" w:rsidP="005A6F25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ascii="Times New Roman" w:hAnsi="Times New Roman"/>
          <w:b/>
          <w:color w:val="000000" w:themeColor="text1"/>
          <w:kern w:val="2"/>
          <w:sz w:val="24"/>
          <w:szCs w:val="24"/>
        </w:rPr>
      </w:pPr>
      <w:r w:rsidRPr="009E0E07">
        <w:rPr>
          <w:rFonts w:ascii="Times New Roman" w:hAnsi="Times New Roman"/>
          <w:b/>
          <w:color w:val="000000" w:themeColor="text1"/>
          <w:kern w:val="2"/>
          <w:sz w:val="24"/>
          <w:szCs w:val="24"/>
        </w:rPr>
        <w:t>Kary umowne</w:t>
      </w:r>
    </w:p>
    <w:p w14:paraId="71F20A96" w14:textId="77777777" w:rsidR="00455FC2" w:rsidRPr="001C6AD4" w:rsidRDefault="00455FC2" w:rsidP="00212CD0">
      <w:pPr>
        <w:pStyle w:val="Akapitzlist"/>
        <w:numPr>
          <w:ilvl w:val="0"/>
          <w:numId w:val="32"/>
        </w:numPr>
        <w:spacing w:line="276" w:lineRule="auto"/>
        <w:ind w:hanging="357"/>
        <w:rPr>
          <w:rFonts w:ascii="Times New Roman" w:hAnsi="Times New Roman"/>
          <w:sz w:val="24"/>
          <w:szCs w:val="24"/>
        </w:rPr>
      </w:pPr>
      <w:r w:rsidRPr="009E0E07">
        <w:rPr>
          <w:rFonts w:ascii="Times New Roman" w:hAnsi="Times New Roman"/>
          <w:sz w:val="24"/>
          <w:szCs w:val="24"/>
        </w:rPr>
        <w:t xml:space="preserve">Wykonawca zapłaci Zamawiającemu karę umowną w wysokości </w:t>
      </w:r>
      <w:r w:rsidR="009E65E4">
        <w:rPr>
          <w:rFonts w:ascii="Times New Roman" w:hAnsi="Times New Roman"/>
          <w:sz w:val="24"/>
          <w:szCs w:val="24"/>
        </w:rPr>
        <w:t>15</w:t>
      </w:r>
      <w:r w:rsidR="005268B7" w:rsidRPr="001C6AD4">
        <w:rPr>
          <w:rFonts w:ascii="Times New Roman" w:hAnsi="Times New Roman"/>
          <w:sz w:val="24"/>
          <w:szCs w:val="24"/>
        </w:rPr>
        <w:t>,00</w:t>
      </w:r>
      <w:r w:rsidRPr="001C6AD4">
        <w:rPr>
          <w:rFonts w:ascii="Times New Roman" w:hAnsi="Times New Roman"/>
          <w:sz w:val="24"/>
          <w:szCs w:val="24"/>
        </w:rPr>
        <w:t>% wynagrodzenia brutto określonego w § 8 ust. 1</w:t>
      </w:r>
      <w:r w:rsidR="005B7852" w:rsidRPr="001C6AD4">
        <w:rPr>
          <w:rFonts w:ascii="Times New Roman" w:hAnsi="Times New Roman"/>
          <w:sz w:val="24"/>
          <w:szCs w:val="24"/>
        </w:rPr>
        <w:t>,</w:t>
      </w:r>
      <w:r w:rsidRPr="001C6AD4">
        <w:rPr>
          <w:rFonts w:ascii="Times New Roman" w:hAnsi="Times New Roman"/>
          <w:sz w:val="24"/>
          <w:szCs w:val="24"/>
        </w:rPr>
        <w:t xml:space="preserve"> w przypadku odstąpienia od umowy z przyczyn, za które odpowiedzialność ponosi Wykonawca.</w:t>
      </w:r>
    </w:p>
    <w:p w14:paraId="6D8D2156" w14:textId="77777777" w:rsidR="00455FC2" w:rsidRPr="001C6AD4" w:rsidRDefault="00455FC2" w:rsidP="00212CD0">
      <w:pPr>
        <w:pStyle w:val="Akapitzlist"/>
        <w:numPr>
          <w:ilvl w:val="0"/>
          <w:numId w:val="32"/>
        </w:numPr>
        <w:spacing w:line="276" w:lineRule="auto"/>
        <w:ind w:hanging="357"/>
        <w:rPr>
          <w:rFonts w:ascii="Times New Roman" w:hAnsi="Times New Roman"/>
          <w:sz w:val="24"/>
          <w:szCs w:val="24"/>
        </w:rPr>
      </w:pPr>
      <w:r w:rsidRPr="001C6AD4">
        <w:rPr>
          <w:rFonts w:ascii="Times New Roman" w:hAnsi="Times New Roman"/>
          <w:sz w:val="24"/>
          <w:szCs w:val="24"/>
        </w:rPr>
        <w:t>Wykonawca zapłaci Zamawiającemu karę umowną w wysokości 0,1</w:t>
      </w:r>
      <w:r w:rsidR="00455BDA">
        <w:rPr>
          <w:rFonts w:ascii="Times New Roman" w:hAnsi="Times New Roman"/>
          <w:sz w:val="24"/>
          <w:szCs w:val="24"/>
        </w:rPr>
        <w:t>0</w:t>
      </w:r>
      <w:r w:rsidRPr="001C6AD4">
        <w:rPr>
          <w:rFonts w:ascii="Times New Roman" w:hAnsi="Times New Roman"/>
          <w:sz w:val="24"/>
          <w:szCs w:val="24"/>
        </w:rPr>
        <w:t>% wynagrodzenia brutto określonego w § 8 ust. 1</w:t>
      </w:r>
      <w:r w:rsidR="005B7852" w:rsidRPr="001C6AD4">
        <w:rPr>
          <w:rFonts w:ascii="Times New Roman" w:hAnsi="Times New Roman"/>
          <w:sz w:val="24"/>
          <w:szCs w:val="24"/>
        </w:rPr>
        <w:t>,</w:t>
      </w:r>
      <w:r w:rsidRPr="001C6AD4">
        <w:rPr>
          <w:rFonts w:ascii="Times New Roman" w:hAnsi="Times New Roman"/>
          <w:sz w:val="24"/>
          <w:szCs w:val="24"/>
        </w:rPr>
        <w:t xml:space="preserve"> za każdy rozpoczęty dzień </w:t>
      </w:r>
      <w:r w:rsidR="00125867" w:rsidRPr="001C6AD4">
        <w:rPr>
          <w:rFonts w:ascii="Times New Roman" w:hAnsi="Times New Roman"/>
          <w:sz w:val="24"/>
          <w:szCs w:val="24"/>
        </w:rPr>
        <w:t>zwłoki</w:t>
      </w:r>
      <w:r w:rsidRPr="001C6AD4">
        <w:rPr>
          <w:rFonts w:ascii="Times New Roman" w:hAnsi="Times New Roman"/>
          <w:sz w:val="24"/>
          <w:szCs w:val="24"/>
        </w:rPr>
        <w:t xml:space="preserve"> w zakończeniu realizacji przedmiotu umowy, licząc od upływu terminu, o którym mowa w § 2 ust. 1.</w:t>
      </w:r>
    </w:p>
    <w:p w14:paraId="5A44E264" w14:textId="77777777" w:rsidR="00455FC2" w:rsidRPr="001C6AD4" w:rsidRDefault="00455FC2" w:rsidP="00212CD0">
      <w:pPr>
        <w:pStyle w:val="Akapitzlist"/>
        <w:numPr>
          <w:ilvl w:val="0"/>
          <w:numId w:val="32"/>
        </w:numPr>
        <w:spacing w:line="276" w:lineRule="auto"/>
        <w:ind w:hanging="357"/>
        <w:rPr>
          <w:rFonts w:ascii="Times New Roman" w:hAnsi="Times New Roman"/>
          <w:sz w:val="24"/>
          <w:szCs w:val="24"/>
        </w:rPr>
      </w:pPr>
      <w:r w:rsidRPr="001C6AD4">
        <w:rPr>
          <w:rFonts w:ascii="Times New Roman" w:hAnsi="Times New Roman"/>
          <w:sz w:val="24"/>
          <w:szCs w:val="24"/>
        </w:rPr>
        <w:t>Wykonawca zapłaci Zamawiającemu karę umowną w wysokości 0,1</w:t>
      </w:r>
      <w:r w:rsidR="00455BDA">
        <w:rPr>
          <w:rFonts w:ascii="Times New Roman" w:hAnsi="Times New Roman"/>
          <w:sz w:val="24"/>
          <w:szCs w:val="24"/>
        </w:rPr>
        <w:t>0</w:t>
      </w:r>
      <w:r w:rsidRPr="001C6AD4">
        <w:rPr>
          <w:rFonts w:ascii="Times New Roman" w:hAnsi="Times New Roman"/>
          <w:sz w:val="24"/>
          <w:szCs w:val="24"/>
        </w:rPr>
        <w:t>% wynagrodzenia brutto określonego w § 8 ust. 1</w:t>
      </w:r>
      <w:r w:rsidR="005B7852" w:rsidRPr="001C6AD4">
        <w:rPr>
          <w:rFonts w:ascii="Times New Roman" w:hAnsi="Times New Roman"/>
          <w:sz w:val="24"/>
          <w:szCs w:val="24"/>
        </w:rPr>
        <w:t>,</w:t>
      </w:r>
      <w:r w:rsidRPr="001C6AD4">
        <w:rPr>
          <w:rFonts w:ascii="Times New Roman" w:hAnsi="Times New Roman"/>
          <w:sz w:val="24"/>
          <w:szCs w:val="24"/>
        </w:rPr>
        <w:t xml:space="preserve"> za k</w:t>
      </w:r>
      <w:r w:rsidR="00125867" w:rsidRPr="001C6AD4">
        <w:rPr>
          <w:rFonts w:ascii="Times New Roman" w:hAnsi="Times New Roman"/>
          <w:sz w:val="24"/>
          <w:szCs w:val="24"/>
        </w:rPr>
        <w:t>ażdy rozpoczęty dzień zwłoki</w:t>
      </w:r>
      <w:r w:rsidRPr="001C6AD4">
        <w:rPr>
          <w:rFonts w:ascii="Times New Roman" w:hAnsi="Times New Roman"/>
          <w:sz w:val="24"/>
          <w:szCs w:val="24"/>
        </w:rPr>
        <w:t xml:space="preserve"> w rozpoczęciu robót, liczony od terminu wskazanego w § 2 ust. 3.</w:t>
      </w:r>
    </w:p>
    <w:p w14:paraId="1FAE03CD" w14:textId="77777777" w:rsidR="005F4EF0" w:rsidRPr="001C6AD4" w:rsidRDefault="005F4EF0" w:rsidP="00212CD0">
      <w:pPr>
        <w:pStyle w:val="Akapitzlist"/>
        <w:numPr>
          <w:ilvl w:val="0"/>
          <w:numId w:val="32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1C6AD4">
        <w:rPr>
          <w:rFonts w:ascii="Times New Roman" w:hAnsi="Times New Roman"/>
          <w:sz w:val="24"/>
          <w:szCs w:val="24"/>
        </w:rPr>
        <w:t xml:space="preserve">Wykonawca zapłaci Zamawiającemu karę umowną w wysokości 0,20% wynagrodzenia brutto określonego w § 8 ust. 1, za każdy rozpoczęty dzień zwłoki w usunięciu wad </w:t>
      </w:r>
      <w:r w:rsidR="00C57317">
        <w:rPr>
          <w:rFonts w:ascii="Times New Roman" w:hAnsi="Times New Roman"/>
          <w:sz w:val="24"/>
          <w:szCs w:val="24"/>
        </w:rPr>
        <w:br/>
      </w:r>
      <w:r w:rsidRPr="001C6AD4">
        <w:rPr>
          <w:rFonts w:ascii="Times New Roman" w:hAnsi="Times New Roman"/>
          <w:sz w:val="24"/>
          <w:szCs w:val="24"/>
        </w:rPr>
        <w:t>w okresie gwarancji jakości i rękojmi za wady, liczony ponad termin ustalony przez Zamawiającego.</w:t>
      </w:r>
    </w:p>
    <w:p w14:paraId="71D49168" w14:textId="77777777" w:rsidR="00455FC2" w:rsidRPr="001C6AD4" w:rsidRDefault="00455FC2" w:rsidP="00212CD0">
      <w:pPr>
        <w:pStyle w:val="Akapitzlist"/>
        <w:numPr>
          <w:ilvl w:val="0"/>
          <w:numId w:val="32"/>
        </w:numPr>
        <w:spacing w:line="276" w:lineRule="auto"/>
        <w:ind w:hanging="357"/>
        <w:rPr>
          <w:rFonts w:ascii="Times New Roman" w:hAnsi="Times New Roman"/>
          <w:sz w:val="24"/>
          <w:szCs w:val="24"/>
        </w:rPr>
      </w:pPr>
      <w:r w:rsidRPr="001C6AD4">
        <w:rPr>
          <w:rFonts w:ascii="Times New Roman" w:hAnsi="Times New Roman"/>
          <w:sz w:val="24"/>
          <w:szCs w:val="24"/>
        </w:rPr>
        <w:lastRenderedPageBreak/>
        <w:t>Wykonawca zapłaci Zamawiającemu karę umowną w wysokości 1.000,00 zł</w:t>
      </w:r>
      <w:r w:rsidR="005B7852" w:rsidRPr="001C6AD4">
        <w:rPr>
          <w:rFonts w:ascii="Times New Roman" w:hAnsi="Times New Roman"/>
          <w:sz w:val="24"/>
          <w:szCs w:val="24"/>
        </w:rPr>
        <w:t>,</w:t>
      </w:r>
      <w:r w:rsidRPr="001C6AD4">
        <w:rPr>
          <w:rFonts w:ascii="Times New Roman" w:hAnsi="Times New Roman"/>
          <w:sz w:val="24"/>
          <w:szCs w:val="24"/>
        </w:rPr>
        <w:t xml:space="preserve"> </w:t>
      </w:r>
      <w:r w:rsidR="00B434BD" w:rsidRPr="001C6AD4">
        <w:rPr>
          <w:rFonts w:ascii="Times New Roman" w:hAnsi="Times New Roman"/>
          <w:sz w:val="24"/>
          <w:szCs w:val="24"/>
        </w:rPr>
        <w:t xml:space="preserve">za każdorazową przerwę </w:t>
      </w:r>
      <w:r w:rsidRPr="001C6AD4">
        <w:rPr>
          <w:rFonts w:ascii="Times New Roman" w:hAnsi="Times New Roman"/>
          <w:sz w:val="24"/>
          <w:szCs w:val="24"/>
        </w:rPr>
        <w:t>w wykonywaniu przedmiotu umowy, dłuższą niż 5 dni, wynikającą</w:t>
      </w:r>
      <w:r w:rsidR="00B434BD" w:rsidRPr="001C6AD4">
        <w:rPr>
          <w:rFonts w:ascii="Times New Roman" w:hAnsi="Times New Roman"/>
          <w:sz w:val="24"/>
          <w:szCs w:val="24"/>
        </w:rPr>
        <w:t xml:space="preserve"> z przyczyn leżących po stronie </w:t>
      </w:r>
      <w:r w:rsidRPr="001C6AD4">
        <w:rPr>
          <w:rFonts w:ascii="Times New Roman" w:hAnsi="Times New Roman"/>
          <w:sz w:val="24"/>
          <w:szCs w:val="24"/>
        </w:rPr>
        <w:t>Wykonawcy.</w:t>
      </w:r>
    </w:p>
    <w:p w14:paraId="02DB3CFE" w14:textId="77777777" w:rsidR="00455FC2" w:rsidRPr="001C6AD4" w:rsidRDefault="00455FC2" w:rsidP="00212CD0">
      <w:pPr>
        <w:pStyle w:val="Akapitzlist"/>
        <w:numPr>
          <w:ilvl w:val="0"/>
          <w:numId w:val="32"/>
        </w:numPr>
        <w:spacing w:line="276" w:lineRule="auto"/>
        <w:ind w:hanging="357"/>
        <w:rPr>
          <w:rFonts w:ascii="Times New Roman" w:hAnsi="Times New Roman"/>
          <w:sz w:val="24"/>
          <w:szCs w:val="24"/>
        </w:rPr>
      </w:pPr>
      <w:r w:rsidRPr="001C6AD4">
        <w:rPr>
          <w:rFonts w:ascii="Times New Roman" w:hAnsi="Times New Roman"/>
          <w:sz w:val="24"/>
          <w:szCs w:val="24"/>
        </w:rPr>
        <w:t>Wykonawca zapłaci Zamawiającemu karę umowną w wysokości 0,1</w:t>
      </w:r>
      <w:r w:rsidR="00455BDA">
        <w:rPr>
          <w:rFonts w:ascii="Times New Roman" w:hAnsi="Times New Roman"/>
          <w:sz w:val="24"/>
          <w:szCs w:val="24"/>
        </w:rPr>
        <w:t>5</w:t>
      </w:r>
      <w:r w:rsidRPr="001C6AD4">
        <w:rPr>
          <w:rFonts w:ascii="Times New Roman" w:hAnsi="Times New Roman"/>
          <w:sz w:val="24"/>
          <w:szCs w:val="24"/>
        </w:rPr>
        <w:t>% wynagrodzenia brutto</w:t>
      </w:r>
      <w:r w:rsidR="0031712E" w:rsidRPr="001C6AD4">
        <w:rPr>
          <w:rFonts w:ascii="Times New Roman" w:hAnsi="Times New Roman"/>
          <w:sz w:val="24"/>
          <w:szCs w:val="24"/>
        </w:rPr>
        <w:t xml:space="preserve"> </w:t>
      </w:r>
      <w:r w:rsidRPr="001C6AD4">
        <w:rPr>
          <w:rFonts w:ascii="Times New Roman" w:hAnsi="Times New Roman"/>
          <w:sz w:val="24"/>
          <w:szCs w:val="24"/>
        </w:rPr>
        <w:t>określonego w § 8 ust. 1</w:t>
      </w:r>
      <w:r w:rsidR="005B7852" w:rsidRPr="001C6AD4">
        <w:rPr>
          <w:rFonts w:ascii="Times New Roman" w:hAnsi="Times New Roman"/>
          <w:sz w:val="24"/>
          <w:szCs w:val="24"/>
        </w:rPr>
        <w:t>,</w:t>
      </w:r>
      <w:r w:rsidRPr="001C6AD4">
        <w:rPr>
          <w:rFonts w:ascii="Times New Roman" w:hAnsi="Times New Roman"/>
          <w:sz w:val="24"/>
          <w:szCs w:val="24"/>
        </w:rPr>
        <w:t xml:space="preserve"> za każdy rozpoczęty dzień </w:t>
      </w:r>
      <w:r w:rsidR="00333246" w:rsidRPr="001C6AD4">
        <w:rPr>
          <w:rFonts w:ascii="Times New Roman" w:hAnsi="Times New Roman"/>
          <w:sz w:val="24"/>
          <w:szCs w:val="24"/>
        </w:rPr>
        <w:t>zwłoki</w:t>
      </w:r>
      <w:r w:rsidRPr="001C6AD4">
        <w:rPr>
          <w:rFonts w:ascii="Times New Roman" w:hAnsi="Times New Roman"/>
          <w:sz w:val="24"/>
          <w:szCs w:val="24"/>
        </w:rPr>
        <w:t xml:space="preserve"> w usunię</w:t>
      </w:r>
      <w:r w:rsidR="00B434BD" w:rsidRPr="001C6AD4">
        <w:rPr>
          <w:rFonts w:ascii="Times New Roman" w:hAnsi="Times New Roman"/>
          <w:sz w:val="24"/>
          <w:szCs w:val="24"/>
        </w:rPr>
        <w:t xml:space="preserve">ciu wad stwierdzonych </w:t>
      </w:r>
      <w:r w:rsidRPr="001C6AD4">
        <w:rPr>
          <w:rFonts w:ascii="Times New Roman" w:hAnsi="Times New Roman"/>
          <w:sz w:val="24"/>
          <w:szCs w:val="24"/>
        </w:rPr>
        <w:t>przy odbiorach robót budowl</w:t>
      </w:r>
      <w:r w:rsidR="00455BDA">
        <w:rPr>
          <w:rFonts w:ascii="Times New Roman" w:hAnsi="Times New Roman"/>
          <w:sz w:val="24"/>
          <w:szCs w:val="24"/>
        </w:rPr>
        <w:t>anych</w:t>
      </w:r>
      <w:r w:rsidRPr="001C6AD4">
        <w:rPr>
          <w:rFonts w:ascii="Times New Roman" w:hAnsi="Times New Roman"/>
          <w:sz w:val="24"/>
          <w:szCs w:val="24"/>
        </w:rPr>
        <w:t>, licząc od upływu terminu wyznaczonego na usunię</w:t>
      </w:r>
      <w:r w:rsidR="00B434BD" w:rsidRPr="001C6AD4">
        <w:rPr>
          <w:rFonts w:ascii="Times New Roman" w:hAnsi="Times New Roman"/>
          <w:sz w:val="24"/>
          <w:szCs w:val="24"/>
        </w:rPr>
        <w:t xml:space="preserve">cie poszczególnych wad, do dnia </w:t>
      </w:r>
      <w:r w:rsidRPr="001C6AD4">
        <w:rPr>
          <w:rFonts w:ascii="Times New Roman" w:hAnsi="Times New Roman"/>
          <w:sz w:val="24"/>
          <w:szCs w:val="24"/>
        </w:rPr>
        <w:t>ich usunięcia włącznie.</w:t>
      </w:r>
    </w:p>
    <w:p w14:paraId="2FBF99A4" w14:textId="77777777" w:rsidR="00455FC2" w:rsidRPr="001C6AD4" w:rsidRDefault="00455FC2" w:rsidP="00212CD0">
      <w:pPr>
        <w:pStyle w:val="Akapitzlist"/>
        <w:numPr>
          <w:ilvl w:val="0"/>
          <w:numId w:val="32"/>
        </w:numPr>
        <w:spacing w:line="276" w:lineRule="auto"/>
        <w:ind w:hanging="357"/>
        <w:rPr>
          <w:rFonts w:ascii="Times New Roman" w:hAnsi="Times New Roman"/>
          <w:sz w:val="24"/>
          <w:szCs w:val="24"/>
        </w:rPr>
      </w:pPr>
      <w:r w:rsidRPr="001C6AD4">
        <w:rPr>
          <w:rFonts w:ascii="Times New Roman" w:hAnsi="Times New Roman"/>
          <w:sz w:val="24"/>
          <w:szCs w:val="24"/>
        </w:rPr>
        <w:t>Wykonawca zapłaci Zamawiającemu karę umowną w wysokości 500,00</w:t>
      </w:r>
      <w:r w:rsidR="00B434BD" w:rsidRPr="001C6AD4">
        <w:rPr>
          <w:rFonts w:ascii="Times New Roman" w:hAnsi="Times New Roman"/>
          <w:sz w:val="24"/>
          <w:szCs w:val="24"/>
        </w:rPr>
        <w:t xml:space="preserve"> </w:t>
      </w:r>
      <w:r w:rsidRPr="001C6AD4">
        <w:rPr>
          <w:rFonts w:ascii="Times New Roman" w:hAnsi="Times New Roman"/>
          <w:sz w:val="24"/>
          <w:szCs w:val="24"/>
        </w:rPr>
        <w:t>zł za każdy rozpoczęty dzień opóźnienia w przekazaniu Zamaw</w:t>
      </w:r>
      <w:r w:rsidR="005B7852" w:rsidRPr="001C6AD4">
        <w:rPr>
          <w:rFonts w:ascii="Times New Roman" w:hAnsi="Times New Roman"/>
          <w:sz w:val="24"/>
          <w:szCs w:val="24"/>
        </w:rPr>
        <w:t>iającemu harmonogramu rzeczowo-finansowego</w:t>
      </w:r>
      <w:r w:rsidRPr="001C6AD4">
        <w:rPr>
          <w:rFonts w:ascii="Times New Roman" w:hAnsi="Times New Roman"/>
          <w:sz w:val="24"/>
          <w:szCs w:val="24"/>
        </w:rPr>
        <w:t xml:space="preserve"> realizacji umowy, licząc od terminu określonego w § 2 ust. 4.</w:t>
      </w:r>
    </w:p>
    <w:p w14:paraId="6475F95A" w14:textId="77777777" w:rsidR="00455FC2" w:rsidRPr="001C6AD4" w:rsidRDefault="00455FC2" w:rsidP="00212CD0">
      <w:pPr>
        <w:pStyle w:val="Akapitzlist"/>
        <w:numPr>
          <w:ilvl w:val="0"/>
          <w:numId w:val="32"/>
        </w:numPr>
        <w:spacing w:line="276" w:lineRule="auto"/>
        <w:ind w:hanging="357"/>
        <w:rPr>
          <w:rFonts w:ascii="Times New Roman" w:hAnsi="Times New Roman"/>
          <w:sz w:val="24"/>
          <w:szCs w:val="24"/>
        </w:rPr>
      </w:pPr>
      <w:r w:rsidRPr="001C6AD4">
        <w:rPr>
          <w:rFonts w:ascii="Times New Roman" w:hAnsi="Times New Roman"/>
          <w:sz w:val="24"/>
          <w:szCs w:val="24"/>
        </w:rPr>
        <w:t>Wykonawca zapłaci Zamawiającemu karę umowną w wysokości 500,00</w:t>
      </w:r>
      <w:r w:rsidR="00B434BD" w:rsidRPr="001C6AD4">
        <w:rPr>
          <w:rFonts w:ascii="Times New Roman" w:hAnsi="Times New Roman"/>
          <w:sz w:val="24"/>
          <w:szCs w:val="24"/>
        </w:rPr>
        <w:t xml:space="preserve"> </w:t>
      </w:r>
      <w:r w:rsidRPr="001C6AD4">
        <w:rPr>
          <w:rFonts w:ascii="Times New Roman" w:hAnsi="Times New Roman"/>
          <w:sz w:val="24"/>
          <w:szCs w:val="24"/>
        </w:rPr>
        <w:t xml:space="preserve">zł za każdy rozpoczęty dzień </w:t>
      </w:r>
      <w:r w:rsidR="00455BDA">
        <w:rPr>
          <w:rFonts w:ascii="Times New Roman" w:hAnsi="Times New Roman"/>
          <w:sz w:val="24"/>
          <w:szCs w:val="24"/>
        </w:rPr>
        <w:t>opóźnienia</w:t>
      </w:r>
      <w:r w:rsidRPr="001C6AD4">
        <w:rPr>
          <w:rFonts w:ascii="Times New Roman" w:hAnsi="Times New Roman"/>
          <w:sz w:val="24"/>
          <w:szCs w:val="24"/>
        </w:rPr>
        <w:t xml:space="preserve"> w przekazaniu Zamawiającemu kosztorysu Wykonawcy, licząc od terminu określonego w §</w:t>
      </w:r>
      <w:r w:rsidR="00B434BD" w:rsidRPr="001C6AD4">
        <w:rPr>
          <w:rFonts w:ascii="Times New Roman" w:hAnsi="Times New Roman"/>
          <w:sz w:val="24"/>
          <w:szCs w:val="24"/>
        </w:rPr>
        <w:t xml:space="preserve"> </w:t>
      </w:r>
      <w:r w:rsidR="002D6C61">
        <w:rPr>
          <w:rFonts w:ascii="Times New Roman" w:hAnsi="Times New Roman"/>
          <w:sz w:val="24"/>
          <w:szCs w:val="24"/>
        </w:rPr>
        <w:t>2 ust. 1</w:t>
      </w:r>
      <w:r w:rsidRPr="001C6AD4">
        <w:rPr>
          <w:rFonts w:ascii="Times New Roman" w:hAnsi="Times New Roman"/>
          <w:sz w:val="24"/>
          <w:szCs w:val="24"/>
        </w:rPr>
        <w:t>.</w:t>
      </w:r>
    </w:p>
    <w:p w14:paraId="1CEBDB32" w14:textId="77777777" w:rsidR="00455FC2" w:rsidRPr="001C6AD4" w:rsidRDefault="00455FC2" w:rsidP="00212CD0">
      <w:pPr>
        <w:pStyle w:val="Akapitzlist"/>
        <w:numPr>
          <w:ilvl w:val="0"/>
          <w:numId w:val="32"/>
        </w:numPr>
        <w:spacing w:line="276" w:lineRule="auto"/>
        <w:ind w:hanging="357"/>
        <w:rPr>
          <w:rFonts w:ascii="Times New Roman" w:hAnsi="Times New Roman"/>
          <w:sz w:val="24"/>
          <w:szCs w:val="24"/>
        </w:rPr>
      </w:pPr>
      <w:r w:rsidRPr="001C6AD4">
        <w:rPr>
          <w:rFonts w:ascii="Times New Roman" w:hAnsi="Times New Roman"/>
          <w:sz w:val="24"/>
          <w:szCs w:val="24"/>
        </w:rPr>
        <w:t>Wykonawca zapłaci Zamawiającemu karę umowną z tytułu:</w:t>
      </w:r>
    </w:p>
    <w:p w14:paraId="1F44DD6A" w14:textId="77777777" w:rsidR="00455FC2" w:rsidRPr="001C6AD4" w:rsidRDefault="00455FC2" w:rsidP="00212CD0">
      <w:pPr>
        <w:pStyle w:val="Akapitzlist"/>
        <w:numPr>
          <w:ilvl w:val="0"/>
          <w:numId w:val="33"/>
        </w:numPr>
        <w:spacing w:line="276" w:lineRule="auto"/>
        <w:ind w:hanging="357"/>
        <w:rPr>
          <w:rFonts w:ascii="Times New Roman" w:hAnsi="Times New Roman"/>
          <w:sz w:val="24"/>
          <w:szCs w:val="24"/>
        </w:rPr>
      </w:pPr>
      <w:r w:rsidRPr="001C6AD4">
        <w:rPr>
          <w:rFonts w:ascii="Times New Roman" w:hAnsi="Times New Roman"/>
          <w:sz w:val="24"/>
          <w:szCs w:val="24"/>
        </w:rPr>
        <w:t>braku zapłaty lub nieterminowej zapłaty wynagrodzenia należnego Podwykonawcom lub dalszym Podwykonawcom</w:t>
      </w:r>
      <w:r w:rsidR="005B7852" w:rsidRPr="001C6AD4">
        <w:rPr>
          <w:rFonts w:ascii="Times New Roman" w:hAnsi="Times New Roman"/>
          <w:sz w:val="24"/>
          <w:szCs w:val="24"/>
        </w:rPr>
        <w:t>,</w:t>
      </w:r>
      <w:r w:rsidR="00C57317">
        <w:rPr>
          <w:rFonts w:ascii="Times New Roman" w:hAnsi="Times New Roman"/>
          <w:sz w:val="24"/>
          <w:szCs w:val="24"/>
        </w:rPr>
        <w:t xml:space="preserve"> w wysokości 2 </w:t>
      </w:r>
      <w:r w:rsidRPr="001C6AD4">
        <w:rPr>
          <w:rFonts w:ascii="Times New Roman" w:hAnsi="Times New Roman"/>
          <w:sz w:val="24"/>
          <w:szCs w:val="24"/>
        </w:rPr>
        <w:t>000,00 zł za każdy stwierdzony przypadek;</w:t>
      </w:r>
    </w:p>
    <w:p w14:paraId="2FEEF397" w14:textId="77777777" w:rsidR="00455FC2" w:rsidRPr="001C6AD4" w:rsidRDefault="00455FC2" w:rsidP="00212CD0">
      <w:pPr>
        <w:pStyle w:val="Akapitzlist"/>
        <w:numPr>
          <w:ilvl w:val="0"/>
          <w:numId w:val="33"/>
        </w:numPr>
        <w:spacing w:line="276" w:lineRule="auto"/>
        <w:ind w:hanging="357"/>
        <w:rPr>
          <w:rFonts w:ascii="Times New Roman" w:hAnsi="Times New Roman"/>
          <w:sz w:val="24"/>
          <w:szCs w:val="24"/>
        </w:rPr>
      </w:pPr>
      <w:r w:rsidRPr="001C6AD4">
        <w:rPr>
          <w:rFonts w:ascii="Times New Roman" w:hAnsi="Times New Roman"/>
          <w:sz w:val="24"/>
          <w:szCs w:val="24"/>
        </w:rPr>
        <w:t>nieprzedłożenia do zaakceptowania projektu umowy o podwykonawstwo</w:t>
      </w:r>
      <w:r w:rsidR="005B7852" w:rsidRPr="001C6AD4">
        <w:rPr>
          <w:rFonts w:ascii="Times New Roman" w:hAnsi="Times New Roman"/>
          <w:sz w:val="24"/>
          <w:szCs w:val="24"/>
        </w:rPr>
        <w:t xml:space="preserve"> lub dalsze podwykonawstwo</w:t>
      </w:r>
      <w:r w:rsidRPr="001C6AD4">
        <w:rPr>
          <w:rFonts w:ascii="Times New Roman" w:hAnsi="Times New Roman"/>
          <w:sz w:val="24"/>
          <w:szCs w:val="24"/>
        </w:rPr>
        <w:t xml:space="preserve">, której przedmiotem są roboty budowlane lub projektu jej zmiany </w:t>
      </w:r>
      <w:r w:rsidR="00C57317">
        <w:rPr>
          <w:rFonts w:ascii="Times New Roman" w:hAnsi="Times New Roman"/>
          <w:sz w:val="24"/>
          <w:szCs w:val="24"/>
        </w:rPr>
        <w:br/>
      </w:r>
      <w:r w:rsidRPr="001C6AD4">
        <w:rPr>
          <w:rFonts w:ascii="Times New Roman" w:hAnsi="Times New Roman"/>
          <w:sz w:val="24"/>
          <w:szCs w:val="24"/>
        </w:rPr>
        <w:t>w wysokości 2.000,00 zł za każdy stwierdzony przypadek;</w:t>
      </w:r>
    </w:p>
    <w:p w14:paraId="7D03B7A7" w14:textId="77777777" w:rsidR="00455FC2" w:rsidRPr="001C6AD4" w:rsidRDefault="00455FC2" w:rsidP="00212CD0">
      <w:pPr>
        <w:pStyle w:val="Akapitzlist"/>
        <w:numPr>
          <w:ilvl w:val="0"/>
          <w:numId w:val="33"/>
        </w:numPr>
        <w:spacing w:line="276" w:lineRule="auto"/>
        <w:ind w:hanging="357"/>
        <w:rPr>
          <w:rFonts w:ascii="Times New Roman" w:hAnsi="Times New Roman"/>
          <w:sz w:val="24"/>
          <w:szCs w:val="24"/>
        </w:rPr>
      </w:pPr>
      <w:r w:rsidRPr="001C6AD4">
        <w:rPr>
          <w:rFonts w:ascii="Times New Roman" w:hAnsi="Times New Roman"/>
          <w:sz w:val="24"/>
          <w:szCs w:val="24"/>
        </w:rPr>
        <w:t>nieprzedłożenia poświadczonej za zgodność z oryginałem kopii umowy</w:t>
      </w:r>
      <w:r w:rsidR="0031712E" w:rsidRPr="001C6AD4">
        <w:rPr>
          <w:rFonts w:ascii="Times New Roman" w:hAnsi="Times New Roman"/>
          <w:sz w:val="24"/>
          <w:szCs w:val="24"/>
        </w:rPr>
        <w:t xml:space="preserve">                                 </w:t>
      </w:r>
      <w:r w:rsidRPr="001C6AD4">
        <w:rPr>
          <w:rFonts w:ascii="Times New Roman" w:hAnsi="Times New Roman"/>
          <w:sz w:val="24"/>
          <w:szCs w:val="24"/>
        </w:rPr>
        <w:t xml:space="preserve"> o podwykonawstwo</w:t>
      </w:r>
      <w:r w:rsidR="005B7852" w:rsidRPr="001C6AD4">
        <w:rPr>
          <w:rFonts w:ascii="Times New Roman" w:hAnsi="Times New Roman"/>
          <w:sz w:val="24"/>
          <w:szCs w:val="24"/>
        </w:rPr>
        <w:t xml:space="preserve"> lub dalsze podwykonawstwo</w:t>
      </w:r>
      <w:r w:rsidRPr="001C6AD4">
        <w:rPr>
          <w:rFonts w:ascii="Times New Roman" w:hAnsi="Times New Roman"/>
          <w:sz w:val="24"/>
          <w:szCs w:val="24"/>
        </w:rPr>
        <w:t xml:space="preserve"> lub jej zmiany</w:t>
      </w:r>
      <w:r w:rsidR="005B7852" w:rsidRPr="001C6AD4">
        <w:rPr>
          <w:rFonts w:ascii="Times New Roman" w:hAnsi="Times New Roman"/>
          <w:sz w:val="24"/>
          <w:szCs w:val="24"/>
        </w:rPr>
        <w:t>,</w:t>
      </w:r>
      <w:r w:rsidR="00C57317">
        <w:rPr>
          <w:rFonts w:ascii="Times New Roman" w:hAnsi="Times New Roman"/>
          <w:sz w:val="24"/>
          <w:szCs w:val="24"/>
        </w:rPr>
        <w:t xml:space="preserve"> w wysokości 2 </w:t>
      </w:r>
      <w:r w:rsidRPr="001C6AD4">
        <w:rPr>
          <w:rFonts w:ascii="Times New Roman" w:hAnsi="Times New Roman"/>
          <w:sz w:val="24"/>
          <w:szCs w:val="24"/>
        </w:rPr>
        <w:t>000,00 zł za każdy stwierdzony przypadek;</w:t>
      </w:r>
    </w:p>
    <w:p w14:paraId="12A96CAB" w14:textId="77777777" w:rsidR="00455FC2" w:rsidRPr="001C6AD4" w:rsidRDefault="00455FC2" w:rsidP="00212CD0">
      <w:pPr>
        <w:pStyle w:val="Akapitzlist"/>
        <w:numPr>
          <w:ilvl w:val="0"/>
          <w:numId w:val="33"/>
        </w:numPr>
        <w:spacing w:line="276" w:lineRule="auto"/>
        <w:ind w:hanging="357"/>
        <w:rPr>
          <w:rFonts w:ascii="Times New Roman" w:hAnsi="Times New Roman"/>
          <w:sz w:val="24"/>
          <w:szCs w:val="24"/>
        </w:rPr>
      </w:pPr>
      <w:r w:rsidRPr="001C6AD4">
        <w:rPr>
          <w:rFonts w:ascii="Times New Roman" w:hAnsi="Times New Roman"/>
          <w:sz w:val="24"/>
          <w:szCs w:val="24"/>
        </w:rPr>
        <w:t xml:space="preserve">braku zmiany umowy o podwykonawstwo </w:t>
      </w:r>
      <w:r w:rsidR="005B7852" w:rsidRPr="001C6AD4">
        <w:rPr>
          <w:rFonts w:ascii="Times New Roman" w:hAnsi="Times New Roman"/>
          <w:sz w:val="24"/>
          <w:szCs w:val="24"/>
        </w:rPr>
        <w:t xml:space="preserve">lub dalsze podwykonawstwo </w:t>
      </w:r>
      <w:r w:rsidRPr="001C6AD4">
        <w:rPr>
          <w:rFonts w:ascii="Times New Roman" w:hAnsi="Times New Roman"/>
          <w:sz w:val="24"/>
          <w:szCs w:val="24"/>
        </w:rPr>
        <w:t>w zakresie terminu zapłaty</w:t>
      </w:r>
      <w:r w:rsidR="005B7852" w:rsidRPr="001C6AD4">
        <w:rPr>
          <w:rFonts w:ascii="Times New Roman" w:hAnsi="Times New Roman"/>
          <w:sz w:val="24"/>
          <w:szCs w:val="24"/>
        </w:rPr>
        <w:t>,</w:t>
      </w:r>
      <w:r w:rsidR="00C57317">
        <w:rPr>
          <w:rFonts w:ascii="Times New Roman" w:hAnsi="Times New Roman"/>
          <w:sz w:val="24"/>
          <w:szCs w:val="24"/>
        </w:rPr>
        <w:t xml:space="preserve"> w wysokości 2 </w:t>
      </w:r>
      <w:r w:rsidRPr="001C6AD4">
        <w:rPr>
          <w:rFonts w:ascii="Times New Roman" w:hAnsi="Times New Roman"/>
          <w:sz w:val="24"/>
          <w:szCs w:val="24"/>
        </w:rPr>
        <w:t>000,00 zł za każdy stwierdzony przypadek.</w:t>
      </w:r>
    </w:p>
    <w:p w14:paraId="08BA9E49" w14:textId="77777777" w:rsidR="00455FC2" w:rsidRPr="001C6AD4" w:rsidRDefault="00455FC2" w:rsidP="00212CD0">
      <w:pPr>
        <w:pStyle w:val="Akapitzlist"/>
        <w:numPr>
          <w:ilvl w:val="0"/>
          <w:numId w:val="32"/>
        </w:numPr>
        <w:spacing w:line="276" w:lineRule="auto"/>
        <w:ind w:hanging="357"/>
        <w:rPr>
          <w:rFonts w:ascii="Times New Roman" w:hAnsi="Times New Roman"/>
          <w:sz w:val="24"/>
          <w:szCs w:val="24"/>
        </w:rPr>
      </w:pPr>
      <w:r w:rsidRPr="001C6AD4">
        <w:rPr>
          <w:rFonts w:ascii="Times New Roman" w:hAnsi="Times New Roman"/>
          <w:sz w:val="24"/>
          <w:szCs w:val="24"/>
        </w:rPr>
        <w:t>Wykonawca zapłaci Zamawiającemu karę umowną z tytułu niespełnienia przez Wykonawcę</w:t>
      </w:r>
      <w:r w:rsidR="0031712E" w:rsidRPr="001C6AD4">
        <w:rPr>
          <w:rFonts w:ascii="Times New Roman" w:hAnsi="Times New Roman"/>
          <w:sz w:val="24"/>
          <w:szCs w:val="24"/>
        </w:rPr>
        <w:t xml:space="preserve"> </w:t>
      </w:r>
      <w:r w:rsidRPr="001C6AD4">
        <w:rPr>
          <w:rFonts w:ascii="Times New Roman" w:hAnsi="Times New Roman"/>
          <w:sz w:val="24"/>
          <w:szCs w:val="24"/>
        </w:rPr>
        <w:t>lub</w:t>
      </w:r>
      <w:r w:rsidR="0031712E" w:rsidRPr="001C6AD4">
        <w:rPr>
          <w:rFonts w:ascii="Times New Roman" w:hAnsi="Times New Roman"/>
          <w:sz w:val="24"/>
          <w:szCs w:val="24"/>
        </w:rPr>
        <w:t xml:space="preserve"> </w:t>
      </w:r>
      <w:r w:rsidRPr="001C6AD4">
        <w:rPr>
          <w:rFonts w:ascii="Times New Roman" w:hAnsi="Times New Roman"/>
          <w:sz w:val="24"/>
          <w:szCs w:val="24"/>
        </w:rPr>
        <w:t>Podwykonawcę (w tym dalszego Podwykonawcę) wymogu zatrudni</w:t>
      </w:r>
      <w:r w:rsidR="00B434BD" w:rsidRPr="001C6AD4">
        <w:rPr>
          <w:rFonts w:ascii="Times New Roman" w:hAnsi="Times New Roman"/>
          <w:sz w:val="24"/>
          <w:szCs w:val="24"/>
        </w:rPr>
        <w:t xml:space="preserve">enia na podstawie umowy o pracę </w:t>
      </w:r>
      <w:r w:rsidRPr="001C6AD4">
        <w:rPr>
          <w:rFonts w:ascii="Times New Roman" w:hAnsi="Times New Roman"/>
          <w:sz w:val="24"/>
          <w:szCs w:val="24"/>
        </w:rPr>
        <w:t xml:space="preserve">osób wykonujących wskazane w § 6 ust. 1 czynności, </w:t>
      </w:r>
      <w:r w:rsidR="0031712E" w:rsidRPr="001C6AD4">
        <w:rPr>
          <w:rFonts w:ascii="Times New Roman" w:hAnsi="Times New Roman"/>
          <w:sz w:val="24"/>
          <w:szCs w:val="24"/>
        </w:rPr>
        <w:t xml:space="preserve">                        </w:t>
      </w:r>
      <w:r w:rsidRPr="001C6AD4">
        <w:rPr>
          <w:rFonts w:ascii="Times New Roman" w:hAnsi="Times New Roman"/>
          <w:sz w:val="24"/>
          <w:szCs w:val="24"/>
        </w:rPr>
        <w:t xml:space="preserve">w wysokości 2.000,00 zł </w:t>
      </w:r>
      <w:r w:rsidR="00B434BD" w:rsidRPr="001C6AD4">
        <w:rPr>
          <w:rFonts w:ascii="Times New Roman" w:hAnsi="Times New Roman"/>
          <w:sz w:val="24"/>
          <w:szCs w:val="24"/>
        </w:rPr>
        <w:t xml:space="preserve">za każdy stwierdzony </w:t>
      </w:r>
      <w:r w:rsidRPr="001C6AD4">
        <w:rPr>
          <w:rFonts w:ascii="Times New Roman" w:hAnsi="Times New Roman"/>
          <w:sz w:val="24"/>
          <w:szCs w:val="24"/>
        </w:rPr>
        <w:t>przypadek.</w:t>
      </w:r>
    </w:p>
    <w:p w14:paraId="7A5718E7" w14:textId="77777777" w:rsidR="00455FC2" w:rsidRPr="00EB590E" w:rsidRDefault="00455FC2" w:rsidP="00212CD0">
      <w:pPr>
        <w:pStyle w:val="Akapitzlist"/>
        <w:numPr>
          <w:ilvl w:val="0"/>
          <w:numId w:val="32"/>
        </w:numPr>
        <w:spacing w:line="276" w:lineRule="auto"/>
        <w:ind w:hanging="357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>Strony mają prawo dochodzenia odszkodowania uzupełniającego przenoszącego wysokość zastrzeżonych kar um</w:t>
      </w:r>
      <w:r w:rsidR="002216AE">
        <w:rPr>
          <w:rFonts w:ascii="Times New Roman" w:hAnsi="Times New Roman"/>
          <w:sz w:val="24"/>
          <w:szCs w:val="24"/>
        </w:rPr>
        <w:t>ownych, o których mowa w ust. 1-</w:t>
      </w:r>
      <w:r w:rsidRPr="00EB590E">
        <w:rPr>
          <w:rFonts w:ascii="Times New Roman" w:hAnsi="Times New Roman"/>
          <w:sz w:val="24"/>
          <w:szCs w:val="24"/>
        </w:rPr>
        <w:t>11</w:t>
      </w:r>
      <w:r w:rsidR="005B7852">
        <w:rPr>
          <w:rFonts w:ascii="Times New Roman" w:hAnsi="Times New Roman"/>
          <w:sz w:val="24"/>
          <w:szCs w:val="24"/>
        </w:rPr>
        <w:t>,</w:t>
      </w:r>
      <w:r w:rsidRPr="00EB590E">
        <w:rPr>
          <w:rFonts w:ascii="Times New Roman" w:hAnsi="Times New Roman"/>
          <w:sz w:val="24"/>
          <w:szCs w:val="24"/>
        </w:rPr>
        <w:t xml:space="preserve"> na zasadach ogólnych.</w:t>
      </w:r>
    </w:p>
    <w:p w14:paraId="7A635392" w14:textId="77777777" w:rsidR="00455FC2" w:rsidRDefault="00455FC2" w:rsidP="00212CD0">
      <w:pPr>
        <w:pStyle w:val="Akapitzlist"/>
        <w:numPr>
          <w:ilvl w:val="0"/>
          <w:numId w:val="32"/>
        </w:numPr>
        <w:spacing w:line="276" w:lineRule="auto"/>
        <w:ind w:hanging="357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 xml:space="preserve">W przypadku niewykonania lub nienależytego wykonania przez Wykonawcę zobowiązania będącego przedmiotem umowy lub naruszenia jakichkolwiek obowiązków wynikających </w:t>
      </w:r>
      <w:r w:rsidR="00C57317">
        <w:rPr>
          <w:rFonts w:ascii="Times New Roman" w:hAnsi="Times New Roman"/>
          <w:sz w:val="24"/>
          <w:szCs w:val="24"/>
        </w:rPr>
        <w:br/>
      </w:r>
      <w:r w:rsidRPr="00EB590E">
        <w:rPr>
          <w:rFonts w:ascii="Times New Roman" w:hAnsi="Times New Roman"/>
          <w:sz w:val="24"/>
          <w:szCs w:val="24"/>
        </w:rPr>
        <w:t>z umowy, Wykonawca jest zobowiązany do pokrycia wynikłej szkody</w:t>
      </w:r>
      <w:r w:rsidR="0031712E">
        <w:rPr>
          <w:rFonts w:ascii="Times New Roman" w:hAnsi="Times New Roman"/>
          <w:sz w:val="24"/>
          <w:szCs w:val="24"/>
        </w:rPr>
        <w:t xml:space="preserve"> </w:t>
      </w:r>
      <w:r w:rsidRPr="00EB590E">
        <w:rPr>
          <w:rFonts w:ascii="Times New Roman" w:hAnsi="Times New Roman"/>
          <w:sz w:val="24"/>
          <w:szCs w:val="24"/>
        </w:rPr>
        <w:t>w pełnej wysokości bez względu na wysokość zastrzeżonych kar umownych.</w:t>
      </w:r>
    </w:p>
    <w:p w14:paraId="4F89F968" w14:textId="77777777" w:rsidR="00BB6EB6" w:rsidRPr="00455BDA" w:rsidRDefault="00BB6EB6" w:rsidP="00212CD0">
      <w:pPr>
        <w:pStyle w:val="Akapitzlist"/>
        <w:numPr>
          <w:ilvl w:val="0"/>
          <w:numId w:val="32"/>
        </w:numPr>
        <w:spacing w:line="276" w:lineRule="auto"/>
        <w:ind w:hanging="357"/>
        <w:rPr>
          <w:rFonts w:ascii="Times New Roman" w:hAnsi="Times New Roman"/>
          <w:sz w:val="24"/>
          <w:szCs w:val="24"/>
        </w:rPr>
      </w:pPr>
      <w:r w:rsidRPr="009E0E07">
        <w:rPr>
          <w:rFonts w:ascii="Times New Roman" w:hAnsi="Times New Roman"/>
          <w:sz w:val="24"/>
          <w:szCs w:val="24"/>
          <w:shd w:val="clear" w:color="auto" w:fill="FFFFFF"/>
        </w:rPr>
        <w:t>W razie naliczenia kar umownych Zamawiający będzie upoważniony do potrącenia ich kwoty z faktury Wykonawcy.</w:t>
      </w:r>
    </w:p>
    <w:p w14:paraId="7B31DDE0" w14:textId="77777777" w:rsidR="003C4BB7" w:rsidRPr="003C4BB7" w:rsidRDefault="00455BDA" w:rsidP="00212CD0">
      <w:pPr>
        <w:pStyle w:val="Akapitzlist"/>
        <w:numPr>
          <w:ilvl w:val="0"/>
          <w:numId w:val="32"/>
        </w:numPr>
        <w:spacing w:line="276" w:lineRule="auto"/>
        <w:ind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Kary umowne z poszczególnych tytułów mogą być sumowane</w:t>
      </w:r>
      <w:r w:rsidR="003C4BB7">
        <w:rPr>
          <w:rFonts w:ascii="Times New Roman" w:hAnsi="Times New Roman"/>
          <w:sz w:val="24"/>
          <w:szCs w:val="24"/>
          <w:shd w:val="clear" w:color="auto" w:fill="FFFFFF"/>
        </w:rPr>
        <w:t>,</w:t>
      </w:r>
    </w:p>
    <w:p w14:paraId="4319C513" w14:textId="77777777" w:rsidR="00C41213" w:rsidRPr="003C35C0" w:rsidRDefault="0031712E" w:rsidP="00212CD0">
      <w:pPr>
        <w:pStyle w:val="Akapitzlist"/>
        <w:widowControl w:val="0"/>
        <w:numPr>
          <w:ilvl w:val="0"/>
          <w:numId w:val="32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3C35C0">
        <w:rPr>
          <w:rFonts w:ascii="Times New Roman" w:hAnsi="Times New Roman"/>
          <w:sz w:val="24"/>
          <w:szCs w:val="24"/>
        </w:rPr>
        <w:t xml:space="preserve">Łączna suma kar </w:t>
      </w:r>
      <w:r w:rsidR="005B7852" w:rsidRPr="003C35C0">
        <w:rPr>
          <w:rFonts w:ascii="Times New Roman" w:hAnsi="Times New Roman"/>
          <w:sz w:val="24"/>
          <w:szCs w:val="24"/>
        </w:rPr>
        <w:t xml:space="preserve">umownych </w:t>
      </w:r>
      <w:r w:rsidRPr="003C35C0">
        <w:rPr>
          <w:rFonts w:ascii="Times New Roman" w:hAnsi="Times New Roman"/>
          <w:sz w:val="24"/>
          <w:szCs w:val="24"/>
        </w:rPr>
        <w:t>nie może przekroczyć</w:t>
      </w:r>
      <w:r w:rsidR="00CE5E07" w:rsidRPr="003C35C0">
        <w:rPr>
          <w:rFonts w:ascii="Times New Roman" w:hAnsi="Times New Roman"/>
          <w:sz w:val="24"/>
          <w:szCs w:val="24"/>
        </w:rPr>
        <w:t xml:space="preserve"> </w:t>
      </w:r>
      <w:r w:rsidR="009E65E4">
        <w:rPr>
          <w:rFonts w:ascii="Times New Roman" w:hAnsi="Times New Roman"/>
          <w:sz w:val="24"/>
          <w:szCs w:val="24"/>
        </w:rPr>
        <w:t xml:space="preserve">kwoty </w:t>
      </w:r>
      <w:r w:rsidR="003C35C0" w:rsidRPr="003C35C0">
        <w:rPr>
          <w:rFonts w:ascii="Times New Roman" w:hAnsi="Times New Roman"/>
          <w:sz w:val="24"/>
          <w:szCs w:val="24"/>
        </w:rPr>
        <w:t>8</w:t>
      </w:r>
      <w:r w:rsidR="003E765E" w:rsidRPr="003C35C0">
        <w:rPr>
          <w:rFonts w:ascii="Times New Roman" w:hAnsi="Times New Roman"/>
          <w:sz w:val="24"/>
          <w:szCs w:val="24"/>
        </w:rPr>
        <w:t>0</w:t>
      </w:r>
      <w:r w:rsidR="00CE5E07" w:rsidRPr="003C35C0">
        <w:rPr>
          <w:rFonts w:ascii="Times New Roman" w:hAnsi="Times New Roman"/>
          <w:sz w:val="24"/>
          <w:szCs w:val="24"/>
        </w:rPr>
        <w:t xml:space="preserve">0 000,00 </w:t>
      </w:r>
      <w:r w:rsidRPr="003C35C0">
        <w:rPr>
          <w:rFonts w:ascii="Times New Roman" w:hAnsi="Times New Roman"/>
          <w:sz w:val="24"/>
          <w:szCs w:val="24"/>
        </w:rPr>
        <w:t>zł.</w:t>
      </w:r>
    </w:p>
    <w:p w14:paraId="4EAA368E" w14:textId="77777777" w:rsidR="005D3450" w:rsidRDefault="005D3450" w:rsidP="005A6F25">
      <w:pPr>
        <w:widowControl w:val="0"/>
        <w:spacing w:line="276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72FBB874" w14:textId="77777777" w:rsidR="00783353" w:rsidRPr="00EB590E" w:rsidRDefault="002216AE" w:rsidP="005A6F25">
      <w:pPr>
        <w:widowControl w:val="0"/>
        <w:spacing w:line="276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§ 15</w:t>
      </w:r>
    </w:p>
    <w:p w14:paraId="3DE0364C" w14:textId="77777777" w:rsidR="00783353" w:rsidRPr="00EB590E" w:rsidRDefault="00B434BD" w:rsidP="005A6F25">
      <w:pPr>
        <w:widowControl w:val="0"/>
        <w:spacing w:line="276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EB590E">
        <w:rPr>
          <w:rFonts w:ascii="Times New Roman" w:hAnsi="Times New Roman"/>
          <w:b/>
          <w:color w:val="000000"/>
          <w:sz w:val="24"/>
          <w:szCs w:val="24"/>
        </w:rPr>
        <w:t>Zabezpieczenie należytego wykonania umowy</w:t>
      </w:r>
    </w:p>
    <w:p w14:paraId="5D8FDAB3" w14:textId="77777777" w:rsidR="008A3934" w:rsidRPr="00EB590E" w:rsidRDefault="00B434BD" w:rsidP="00212CD0">
      <w:pPr>
        <w:pStyle w:val="Akapitzlist"/>
        <w:numPr>
          <w:ilvl w:val="0"/>
          <w:numId w:val="34"/>
        </w:numPr>
        <w:spacing w:line="276" w:lineRule="auto"/>
        <w:ind w:left="357" w:hanging="357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>Tytułem zabezpieczenia należytego wy</w:t>
      </w:r>
      <w:r w:rsidR="000F2507" w:rsidRPr="00EB590E">
        <w:rPr>
          <w:rFonts w:ascii="Times New Roman" w:hAnsi="Times New Roman"/>
          <w:sz w:val="24"/>
          <w:szCs w:val="24"/>
        </w:rPr>
        <w:t xml:space="preserve">konania umowy zgodnie z </w:t>
      </w:r>
      <w:r w:rsidR="000F2507" w:rsidRPr="003037CF">
        <w:rPr>
          <w:rFonts w:ascii="Times New Roman" w:hAnsi="Times New Roman"/>
          <w:sz w:val="24"/>
          <w:szCs w:val="24"/>
        </w:rPr>
        <w:t>art. 452  ust 2 Pzp</w:t>
      </w:r>
      <w:r w:rsidR="000F2507" w:rsidRPr="00EB590E">
        <w:rPr>
          <w:rFonts w:ascii="Times New Roman" w:hAnsi="Times New Roman"/>
          <w:sz w:val="24"/>
          <w:szCs w:val="24"/>
        </w:rPr>
        <w:t xml:space="preserve">, </w:t>
      </w:r>
      <w:r w:rsidRPr="0028318B">
        <w:rPr>
          <w:rFonts w:ascii="Times New Roman" w:hAnsi="Times New Roman"/>
          <w:sz w:val="24"/>
          <w:szCs w:val="24"/>
        </w:rPr>
        <w:t xml:space="preserve">Wykonawca składa zabezpieczenie należytego wykonania umowy w wysokości 5% </w:t>
      </w:r>
      <w:r w:rsidR="00C41213" w:rsidRPr="0028318B">
        <w:rPr>
          <w:rFonts w:ascii="Times New Roman" w:hAnsi="Times New Roman"/>
          <w:sz w:val="24"/>
          <w:szCs w:val="24"/>
        </w:rPr>
        <w:t xml:space="preserve"> </w:t>
      </w:r>
      <w:r w:rsidR="00C30CE3">
        <w:rPr>
          <w:rFonts w:ascii="Times New Roman" w:hAnsi="Times New Roman"/>
          <w:sz w:val="24"/>
          <w:szCs w:val="24"/>
        </w:rPr>
        <w:t>określonego w §</w:t>
      </w:r>
      <w:r w:rsidR="00106D35">
        <w:rPr>
          <w:rFonts w:ascii="Times New Roman" w:hAnsi="Times New Roman"/>
          <w:sz w:val="24"/>
          <w:szCs w:val="24"/>
        </w:rPr>
        <w:t xml:space="preserve"> </w:t>
      </w:r>
      <w:r w:rsidR="00C30CE3">
        <w:rPr>
          <w:rFonts w:ascii="Times New Roman" w:hAnsi="Times New Roman"/>
          <w:sz w:val="24"/>
          <w:szCs w:val="24"/>
        </w:rPr>
        <w:t>8 ust .1  wynagrodzenia brutto,</w:t>
      </w:r>
      <w:r w:rsidRPr="00EB590E">
        <w:rPr>
          <w:rFonts w:ascii="Times New Roman" w:hAnsi="Times New Roman"/>
          <w:sz w:val="24"/>
          <w:szCs w:val="24"/>
        </w:rPr>
        <w:t xml:space="preserve"> tj.   kwotę .... zł (słownie</w:t>
      </w:r>
      <w:r w:rsidR="008A3934" w:rsidRPr="00EB590E">
        <w:rPr>
          <w:rFonts w:ascii="Times New Roman" w:hAnsi="Times New Roman"/>
          <w:sz w:val="24"/>
          <w:szCs w:val="24"/>
        </w:rPr>
        <w:t xml:space="preserve">: ....... </w:t>
      </w:r>
      <w:r w:rsidRPr="00EB590E">
        <w:rPr>
          <w:rFonts w:ascii="Times New Roman" w:hAnsi="Times New Roman"/>
          <w:sz w:val="24"/>
          <w:szCs w:val="24"/>
        </w:rPr>
        <w:t>), w formie</w:t>
      </w:r>
      <w:r w:rsidR="008A3934" w:rsidRPr="00EB590E">
        <w:rPr>
          <w:rFonts w:ascii="Times New Roman" w:hAnsi="Times New Roman"/>
          <w:sz w:val="24"/>
          <w:szCs w:val="24"/>
        </w:rPr>
        <w:t xml:space="preserve"> ......</w:t>
      </w:r>
      <w:r w:rsidR="00C30CE3">
        <w:rPr>
          <w:rFonts w:ascii="Times New Roman" w:hAnsi="Times New Roman"/>
          <w:sz w:val="24"/>
          <w:szCs w:val="24"/>
        </w:rPr>
        <w:t>.................</w:t>
      </w:r>
      <w:r w:rsidR="008A3934" w:rsidRPr="00EB590E">
        <w:rPr>
          <w:rFonts w:ascii="Times New Roman" w:hAnsi="Times New Roman"/>
          <w:sz w:val="24"/>
          <w:szCs w:val="24"/>
        </w:rPr>
        <w:t>. .</w:t>
      </w:r>
    </w:p>
    <w:p w14:paraId="72C5DDBD" w14:textId="77777777" w:rsidR="00B434BD" w:rsidRPr="00EB590E" w:rsidRDefault="00B434BD" w:rsidP="00212CD0">
      <w:pPr>
        <w:pStyle w:val="Akapitzlist"/>
        <w:numPr>
          <w:ilvl w:val="0"/>
          <w:numId w:val="34"/>
        </w:numPr>
        <w:spacing w:line="276" w:lineRule="auto"/>
        <w:ind w:left="357" w:hanging="357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lastRenderedPageBreak/>
        <w:t>Zabezpieczenie wnoszone w pieniądzu Wykonawca wnosi przelewem na rachunek bankowy Zamawiającego</w:t>
      </w:r>
      <w:r w:rsidR="002A6251">
        <w:rPr>
          <w:rFonts w:ascii="Times New Roman" w:hAnsi="Times New Roman"/>
          <w:sz w:val="24"/>
          <w:szCs w:val="24"/>
        </w:rPr>
        <w:t xml:space="preserve"> </w:t>
      </w:r>
      <w:r w:rsidR="002A6251" w:rsidRPr="00AE513F">
        <w:rPr>
          <w:rFonts w:ascii="Times New Roman" w:hAnsi="Times New Roman"/>
          <w:sz w:val="24"/>
          <w:szCs w:val="24"/>
        </w:rPr>
        <w:t>nr  </w:t>
      </w:r>
      <w:r w:rsidR="002A6251" w:rsidRPr="002A6251">
        <w:rPr>
          <w:rFonts w:ascii="Times New Roman" w:hAnsi="Times New Roman"/>
          <w:sz w:val="24"/>
          <w:szCs w:val="24"/>
        </w:rPr>
        <w:t>…………………………………</w:t>
      </w:r>
      <w:r w:rsidR="002A6251">
        <w:rPr>
          <w:rFonts w:ascii="Times New Roman" w:hAnsi="Times New Roman"/>
          <w:sz w:val="24"/>
          <w:szCs w:val="24"/>
        </w:rPr>
        <w:t>...</w:t>
      </w:r>
      <w:r w:rsidR="002A6251" w:rsidRPr="002A6251">
        <w:rPr>
          <w:rFonts w:ascii="Times New Roman" w:hAnsi="Times New Roman"/>
          <w:sz w:val="24"/>
          <w:szCs w:val="24"/>
        </w:rPr>
        <w:t xml:space="preserve">.. </w:t>
      </w:r>
      <w:r w:rsidR="002A6251" w:rsidRPr="00AE513F">
        <w:rPr>
          <w:rFonts w:ascii="Times New Roman" w:hAnsi="Times New Roman"/>
          <w:sz w:val="24"/>
          <w:szCs w:val="24"/>
        </w:rPr>
        <w:t>do dnia zawarcia umowy.</w:t>
      </w:r>
    </w:p>
    <w:p w14:paraId="2BD89E43" w14:textId="77777777" w:rsidR="008A3934" w:rsidRPr="00EB590E" w:rsidRDefault="00B434BD" w:rsidP="00212CD0">
      <w:pPr>
        <w:pStyle w:val="Akapitzlist"/>
        <w:numPr>
          <w:ilvl w:val="0"/>
          <w:numId w:val="34"/>
        </w:numPr>
        <w:spacing w:line="276" w:lineRule="auto"/>
        <w:ind w:left="357" w:hanging="357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>Zamawiający zwróci Wykonawcy 70</w:t>
      </w:r>
      <w:r w:rsidR="00DA1B56">
        <w:rPr>
          <w:rFonts w:ascii="Times New Roman" w:hAnsi="Times New Roman"/>
          <w:sz w:val="24"/>
          <w:szCs w:val="24"/>
        </w:rPr>
        <w:t xml:space="preserve"> </w:t>
      </w:r>
      <w:r w:rsidRPr="00EB590E">
        <w:rPr>
          <w:rFonts w:ascii="Times New Roman" w:hAnsi="Times New Roman"/>
          <w:sz w:val="24"/>
          <w:szCs w:val="24"/>
        </w:rPr>
        <w:t>% kwoty, o której mowa w ust. 1, tj</w:t>
      </w:r>
      <w:r w:rsidR="00BB6EB6">
        <w:rPr>
          <w:rFonts w:ascii="Times New Roman" w:hAnsi="Times New Roman"/>
          <w:sz w:val="24"/>
          <w:szCs w:val="24"/>
        </w:rPr>
        <w:t>.</w:t>
      </w:r>
      <w:r w:rsidR="0031712E">
        <w:rPr>
          <w:rFonts w:ascii="Times New Roman" w:hAnsi="Times New Roman"/>
          <w:sz w:val="24"/>
          <w:szCs w:val="24"/>
        </w:rPr>
        <w:t>: ...................</w:t>
      </w:r>
      <w:r w:rsidR="008A3934" w:rsidRPr="00EB590E">
        <w:rPr>
          <w:rFonts w:ascii="Times New Roman" w:hAnsi="Times New Roman"/>
          <w:sz w:val="24"/>
          <w:szCs w:val="24"/>
        </w:rPr>
        <w:t xml:space="preserve">zł </w:t>
      </w:r>
      <w:r w:rsidRPr="00EB590E">
        <w:rPr>
          <w:rFonts w:ascii="Times New Roman" w:hAnsi="Times New Roman"/>
          <w:sz w:val="24"/>
          <w:szCs w:val="24"/>
        </w:rPr>
        <w:t>(słownie:</w:t>
      </w:r>
      <w:r w:rsidR="008A3934" w:rsidRPr="00EB590E">
        <w:rPr>
          <w:rFonts w:ascii="Times New Roman" w:hAnsi="Times New Roman"/>
          <w:sz w:val="24"/>
          <w:szCs w:val="24"/>
        </w:rPr>
        <w:t xml:space="preserve"> ..........</w:t>
      </w:r>
      <w:r w:rsidRPr="00EB590E">
        <w:rPr>
          <w:rFonts w:ascii="Times New Roman" w:hAnsi="Times New Roman"/>
          <w:sz w:val="24"/>
          <w:szCs w:val="24"/>
        </w:rPr>
        <w:t>) w terminie 30 dni od dnia wykonania zamówienia i uznania przez</w:t>
      </w:r>
      <w:r w:rsidR="008A3934" w:rsidRPr="00EB590E">
        <w:rPr>
          <w:rFonts w:ascii="Times New Roman" w:hAnsi="Times New Roman"/>
          <w:sz w:val="24"/>
          <w:szCs w:val="24"/>
        </w:rPr>
        <w:t xml:space="preserve"> </w:t>
      </w:r>
      <w:r w:rsidRPr="00EB590E">
        <w:rPr>
          <w:rFonts w:ascii="Times New Roman" w:hAnsi="Times New Roman"/>
          <w:sz w:val="24"/>
          <w:szCs w:val="24"/>
        </w:rPr>
        <w:t>Zamawiającego za należycie wykonane.</w:t>
      </w:r>
      <w:r w:rsidR="008A3934" w:rsidRPr="00EB590E">
        <w:rPr>
          <w:rFonts w:ascii="Times New Roman" w:hAnsi="Times New Roman"/>
          <w:sz w:val="24"/>
          <w:szCs w:val="24"/>
        </w:rPr>
        <w:t xml:space="preserve"> </w:t>
      </w:r>
    </w:p>
    <w:p w14:paraId="303C3AE5" w14:textId="77777777" w:rsidR="00B434BD" w:rsidRPr="0031712E" w:rsidRDefault="00B434BD" w:rsidP="00212CD0">
      <w:pPr>
        <w:pStyle w:val="Akapitzlist"/>
        <w:numPr>
          <w:ilvl w:val="0"/>
          <w:numId w:val="34"/>
        </w:numPr>
        <w:spacing w:line="276" w:lineRule="auto"/>
        <w:ind w:left="357" w:hanging="357"/>
        <w:rPr>
          <w:rFonts w:ascii="Times New Roman" w:hAnsi="Times New Roman"/>
          <w:sz w:val="24"/>
          <w:szCs w:val="24"/>
        </w:rPr>
      </w:pPr>
      <w:r w:rsidRPr="0031712E">
        <w:rPr>
          <w:rFonts w:ascii="Times New Roman" w:hAnsi="Times New Roman"/>
          <w:sz w:val="24"/>
          <w:szCs w:val="24"/>
        </w:rPr>
        <w:t xml:space="preserve">Kwota pozostawiona na zabezpieczenie roszczeń z tytułu rękojmi za wady </w:t>
      </w:r>
      <w:r w:rsidR="00BB6EB6">
        <w:rPr>
          <w:rFonts w:ascii="Times New Roman" w:hAnsi="Times New Roman"/>
          <w:sz w:val="24"/>
          <w:szCs w:val="24"/>
        </w:rPr>
        <w:t xml:space="preserve">i gwarancji jakości </w:t>
      </w:r>
      <w:r w:rsidRPr="0031712E">
        <w:rPr>
          <w:rFonts w:ascii="Times New Roman" w:hAnsi="Times New Roman"/>
          <w:sz w:val="24"/>
          <w:szCs w:val="24"/>
        </w:rPr>
        <w:t>wyniesie 30</w:t>
      </w:r>
      <w:r w:rsidR="00DA1B56">
        <w:rPr>
          <w:rFonts w:ascii="Times New Roman" w:hAnsi="Times New Roman"/>
          <w:sz w:val="24"/>
          <w:szCs w:val="24"/>
        </w:rPr>
        <w:t xml:space="preserve"> </w:t>
      </w:r>
      <w:r w:rsidRPr="0031712E">
        <w:rPr>
          <w:rFonts w:ascii="Times New Roman" w:hAnsi="Times New Roman"/>
          <w:sz w:val="24"/>
          <w:szCs w:val="24"/>
        </w:rPr>
        <w:t>% kwoty, o</w:t>
      </w:r>
      <w:r w:rsidR="0031712E" w:rsidRPr="0031712E">
        <w:rPr>
          <w:rFonts w:ascii="Times New Roman" w:hAnsi="Times New Roman"/>
          <w:sz w:val="24"/>
          <w:szCs w:val="24"/>
        </w:rPr>
        <w:t xml:space="preserve"> </w:t>
      </w:r>
      <w:r w:rsidR="008A3934" w:rsidRPr="0031712E">
        <w:rPr>
          <w:rFonts w:ascii="Times New Roman" w:hAnsi="Times New Roman"/>
          <w:sz w:val="24"/>
          <w:szCs w:val="24"/>
        </w:rPr>
        <w:t>której mowa w ust. 1, tj</w:t>
      </w:r>
      <w:r w:rsidR="00125867">
        <w:rPr>
          <w:rFonts w:ascii="Times New Roman" w:hAnsi="Times New Roman"/>
          <w:sz w:val="24"/>
          <w:szCs w:val="24"/>
        </w:rPr>
        <w:t>.</w:t>
      </w:r>
      <w:r w:rsidR="008A3934" w:rsidRPr="0031712E">
        <w:rPr>
          <w:rFonts w:ascii="Times New Roman" w:hAnsi="Times New Roman"/>
          <w:sz w:val="24"/>
          <w:szCs w:val="24"/>
        </w:rPr>
        <w:t>: .......</w:t>
      </w:r>
      <w:r w:rsidRPr="0031712E">
        <w:rPr>
          <w:rFonts w:ascii="Times New Roman" w:hAnsi="Times New Roman"/>
          <w:sz w:val="24"/>
          <w:szCs w:val="24"/>
        </w:rPr>
        <w:tab/>
        <w:t xml:space="preserve">zł (słownie: </w:t>
      </w:r>
      <w:r w:rsidR="008A3934" w:rsidRPr="0031712E">
        <w:rPr>
          <w:rFonts w:ascii="Times New Roman" w:hAnsi="Times New Roman"/>
          <w:sz w:val="24"/>
          <w:szCs w:val="24"/>
        </w:rPr>
        <w:t>......</w:t>
      </w:r>
      <w:r w:rsidRPr="0031712E">
        <w:rPr>
          <w:rFonts w:ascii="Times New Roman" w:hAnsi="Times New Roman"/>
          <w:sz w:val="24"/>
          <w:szCs w:val="24"/>
        </w:rPr>
        <w:tab/>
        <w:t xml:space="preserve">) </w:t>
      </w:r>
      <w:r w:rsidR="00C30378">
        <w:rPr>
          <w:rFonts w:ascii="Times New Roman" w:hAnsi="Times New Roman"/>
          <w:sz w:val="24"/>
          <w:szCs w:val="24"/>
        </w:rPr>
        <w:br/>
      </w:r>
      <w:r w:rsidRPr="0031712E">
        <w:rPr>
          <w:rFonts w:ascii="Times New Roman" w:hAnsi="Times New Roman"/>
          <w:sz w:val="24"/>
          <w:szCs w:val="24"/>
        </w:rPr>
        <w:t>i zostanie</w:t>
      </w:r>
      <w:r w:rsidR="00125867">
        <w:rPr>
          <w:rFonts w:ascii="Times New Roman" w:hAnsi="Times New Roman"/>
          <w:sz w:val="24"/>
          <w:szCs w:val="24"/>
        </w:rPr>
        <w:t xml:space="preserve"> </w:t>
      </w:r>
      <w:r w:rsidRPr="0031712E">
        <w:rPr>
          <w:rFonts w:ascii="Times New Roman" w:hAnsi="Times New Roman"/>
          <w:sz w:val="24"/>
          <w:szCs w:val="24"/>
        </w:rPr>
        <w:t>zwrócona nie później niż w 15 dniu po upływie okresu rękojmi za wady</w:t>
      </w:r>
      <w:r w:rsidR="00EE6348">
        <w:rPr>
          <w:rFonts w:ascii="Times New Roman" w:hAnsi="Times New Roman"/>
          <w:sz w:val="24"/>
          <w:szCs w:val="24"/>
        </w:rPr>
        <w:t xml:space="preserve"> lub gwarancji</w:t>
      </w:r>
      <w:r w:rsidRPr="0031712E">
        <w:rPr>
          <w:rFonts w:ascii="Times New Roman" w:hAnsi="Times New Roman"/>
          <w:sz w:val="24"/>
          <w:szCs w:val="24"/>
        </w:rPr>
        <w:t>.</w:t>
      </w:r>
    </w:p>
    <w:p w14:paraId="11AC32C5" w14:textId="77777777" w:rsidR="00E53101" w:rsidRDefault="00E53101" w:rsidP="005A6F25">
      <w:pPr>
        <w:widowControl w:val="0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6245F4C" w14:textId="77777777" w:rsidR="00783353" w:rsidRPr="00EB590E" w:rsidRDefault="002216AE" w:rsidP="005A6F25">
      <w:pPr>
        <w:widowControl w:val="0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16</w:t>
      </w:r>
    </w:p>
    <w:p w14:paraId="0C68B523" w14:textId="77777777" w:rsidR="00C41213" w:rsidRPr="00EB590E" w:rsidRDefault="00C41213" w:rsidP="005A6F25">
      <w:pPr>
        <w:widowControl w:val="0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EB590E">
        <w:rPr>
          <w:rFonts w:ascii="Times New Roman" w:hAnsi="Times New Roman"/>
          <w:b/>
          <w:sz w:val="24"/>
          <w:szCs w:val="24"/>
        </w:rPr>
        <w:t xml:space="preserve">Odstąpienie od </w:t>
      </w:r>
      <w:r w:rsidR="00324AC7" w:rsidRPr="00EB590E">
        <w:rPr>
          <w:rFonts w:ascii="Times New Roman" w:hAnsi="Times New Roman"/>
          <w:b/>
          <w:sz w:val="24"/>
          <w:szCs w:val="24"/>
        </w:rPr>
        <w:t>Umowy</w:t>
      </w:r>
    </w:p>
    <w:p w14:paraId="27F9C0FB" w14:textId="77777777" w:rsidR="00C41213" w:rsidRPr="00EB590E" w:rsidRDefault="00C41213" w:rsidP="00212CD0">
      <w:pPr>
        <w:pStyle w:val="Akapitzlist"/>
        <w:numPr>
          <w:ilvl w:val="0"/>
          <w:numId w:val="35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>Zamawiającemu przysługuje prawo odstąpienia od umowy na zasadach określonych w art. 456 ustawy Prawo zamówień publicznych</w:t>
      </w:r>
      <w:r w:rsidR="006E6028">
        <w:rPr>
          <w:rFonts w:ascii="Times New Roman" w:hAnsi="Times New Roman"/>
          <w:sz w:val="24"/>
          <w:szCs w:val="24"/>
        </w:rPr>
        <w:t xml:space="preserve">, </w:t>
      </w:r>
      <w:r w:rsidR="006E6028" w:rsidRPr="009E0E07">
        <w:rPr>
          <w:rFonts w:ascii="Times New Roman" w:hAnsi="Times New Roman"/>
          <w:sz w:val="24"/>
          <w:szCs w:val="24"/>
        </w:rPr>
        <w:t>ustawie Kodeks cywilny</w:t>
      </w:r>
      <w:r w:rsidRPr="00EB590E">
        <w:rPr>
          <w:rFonts w:ascii="Times New Roman" w:hAnsi="Times New Roman"/>
          <w:sz w:val="24"/>
          <w:szCs w:val="24"/>
        </w:rPr>
        <w:t xml:space="preserve"> oraz ponadto -  jeżeli:</w:t>
      </w:r>
    </w:p>
    <w:p w14:paraId="336D18AE" w14:textId="77777777" w:rsidR="00C41213" w:rsidRPr="00EB590E" w:rsidRDefault="00C41213" w:rsidP="00212CD0">
      <w:pPr>
        <w:pStyle w:val="Akapitzlist"/>
        <w:numPr>
          <w:ilvl w:val="0"/>
          <w:numId w:val="36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>Wykonawca z przyczyn leżących po stronie Wykonawcy nie rozpoczął robót w terminie wskazanym w § 2 ust. 3 lub nie przystąpił do odbioru terenu budowy w terminie określonym w§ 2 ust. 2. Prawo do odstąpienia od umowy, w takich przypadkach przysługuje Zamawiającemu</w:t>
      </w:r>
      <w:r w:rsidR="00C338B4">
        <w:rPr>
          <w:rFonts w:ascii="Times New Roman" w:hAnsi="Times New Roman"/>
          <w:sz w:val="24"/>
          <w:szCs w:val="24"/>
        </w:rPr>
        <w:t xml:space="preserve"> w terminie </w:t>
      </w:r>
      <w:r w:rsidR="00B5546F">
        <w:rPr>
          <w:rFonts w:ascii="Times New Roman" w:hAnsi="Times New Roman"/>
          <w:sz w:val="24"/>
          <w:szCs w:val="24"/>
        </w:rPr>
        <w:t xml:space="preserve">do </w:t>
      </w:r>
      <w:r w:rsidR="00C338B4">
        <w:rPr>
          <w:rFonts w:ascii="Times New Roman" w:hAnsi="Times New Roman"/>
          <w:sz w:val="24"/>
          <w:szCs w:val="24"/>
        </w:rPr>
        <w:t>30 dni od upływu odpowiedniego</w:t>
      </w:r>
      <w:r w:rsidRPr="00EB590E">
        <w:rPr>
          <w:rFonts w:ascii="Times New Roman" w:hAnsi="Times New Roman"/>
          <w:sz w:val="24"/>
          <w:szCs w:val="24"/>
        </w:rPr>
        <w:t xml:space="preserve"> terminu, o którym mow</w:t>
      </w:r>
      <w:r w:rsidR="00C338B4">
        <w:rPr>
          <w:rFonts w:ascii="Times New Roman" w:hAnsi="Times New Roman"/>
          <w:sz w:val="24"/>
          <w:szCs w:val="24"/>
        </w:rPr>
        <w:t>a w § 2 ust. 3 lub w § 2 ust. 2,</w:t>
      </w:r>
    </w:p>
    <w:p w14:paraId="7B58873A" w14:textId="77777777" w:rsidR="00C338B4" w:rsidRDefault="00C41213" w:rsidP="00212CD0">
      <w:pPr>
        <w:pStyle w:val="Akapitzlist"/>
        <w:numPr>
          <w:ilvl w:val="0"/>
          <w:numId w:val="36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 xml:space="preserve">Wykonawca przerwał z przyczyn leżących po stronie Wykonawcy realizację przedmiotu umowy i przerwa ta trwa dłużej niż 10 dni. Prawo do odstąpienia od umowy, w takim przypadku przysługuje Zamawiającemu w terminie </w:t>
      </w:r>
      <w:r w:rsidR="00B5546F">
        <w:rPr>
          <w:rFonts w:ascii="Times New Roman" w:hAnsi="Times New Roman"/>
          <w:sz w:val="24"/>
          <w:szCs w:val="24"/>
        </w:rPr>
        <w:t xml:space="preserve">do </w:t>
      </w:r>
      <w:r w:rsidRPr="00EB590E">
        <w:rPr>
          <w:rFonts w:ascii="Times New Roman" w:hAnsi="Times New Roman"/>
          <w:sz w:val="24"/>
          <w:szCs w:val="24"/>
        </w:rPr>
        <w:t>30 dni od dnia powzięcia wi</w:t>
      </w:r>
      <w:r w:rsidR="00C338B4">
        <w:rPr>
          <w:rFonts w:ascii="Times New Roman" w:hAnsi="Times New Roman"/>
          <w:sz w:val="24"/>
          <w:szCs w:val="24"/>
        </w:rPr>
        <w:t>adomości o tych okolicznościach,</w:t>
      </w:r>
    </w:p>
    <w:p w14:paraId="0E48A8DF" w14:textId="77777777" w:rsidR="00C41213" w:rsidRPr="00EB590E" w:rsidRDefault="00C338B4" w:rsidP="00212CD0">
      <w:pPr>
        <w:pStyle w:val="Akapitzlist"/>
        <w:numPr>
          <w:ilvl w:val="0"/>
          <w:numId w:val="36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 xml:space="preserve"> </w:t>
      </w:r>
      <w:r w:rsidR="00C41213" w:rsidRPr="00EB590E">
        <w:rPr>
          <w:rFonts w:ascii="Times New Roman" w:hAnsi="Times New Roman"/>
          <w:sz w:val="24"/>
          <w:szCs w:val="24"/>
        </w:rPr>
        <w:t xml:space="preserve">Wykonawca skierował, bez akceptacji Zamawiającego, do kierowania robotami inne osoby niż wskazane w Ofercie Wykonawcy, z uwzględnieniem zapisów § 11 ust. 1. Prawo do odstąpienia od umowy, w takim przypadku przysługuje Zamawiającemu </w:t>
      </w:r>
      <w:r w:rsidR="00C57317">
        <w:rPr>
          <w:rFonts w:ascii="Times New Roman" w:hAnsi="Times New Roman"/>
          <w:sz w:val="24"/>
          <w:szCs w:val="24"/>
        </w:rPr>
        <w:br/>
      </w:r>
      <w:r w:rsidR="00C41213" w:rsidRPr="00EB590E">
        <w:rPr>
          <w:rFonts w:ascii="Times New Roman" w:hAnsi="Times New Roman"/>
          <w:sz w:val="24"/>
          <w:szCs w:val="24"/>
        </w:rPr>
        <w:t xml:space="preserve">w terminie </w:t>
      </w:r>
      <w:r w:rsidR="00B5546F">
        <w:rPr>
          <w:rFonts w:ascii="Times New Roman" w:hAnsi="Times New Roman"/>
          <w:sz w:val="24"/>
          <w:szCs w:val="24"/>
        </w:rPr>
        <w:t xml:space="preserve">do </w:t>
      </w:r>
      <w:r w:rsidR="00C41213" w:rsidRPr="00EB590E">
        <w:rPr>
          <w:rFonts w:ascii="Times New Roman" w:hAnsi="Times New Roman"/>
          <w:sz w:val="24"/>
          <w:szCs w:val="24"/>
        </w:rPr>
        <w:t>30 dni od dnia powzięcia wi</w:t>
      </w:r>
      <w:r>
        <w:rPr>
          <w:rFonts w:ascii="Times New Roman" w:hAnsi="Times New Roman"/>
          <w:sz w:val="24"/>
          <w:szCs w:val="24"/>
        </w:rPr>
        <w:t>adomości o tych okolicznościach,</w:t>
      </w:r>
    </w:p>
    <w:p w14:paraId="14831C9A" w14:textId="77777777" w:rsidR="00C41213" w:rsidRPr="009E0E07" w:rsidRDefault="00C41213" w:rsidP="00212CD0">
      <w:pPr>
        <w:pStyle w:val="Akapitzlist"/>
        <w:numPr>
          <w:ilvl w:val="0"/>
          <w:numId w:val="36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 xml:space="preserve">Wykonawca realizuje roboty przewidziane niniejszą umową w sposób niezgodny </w:t>
      </w:r>
      <w:r w:rsidR="00C57317">
        <w:rPr>
          <w:rFonts w:ascii="Times New Roman" w:hAnsi="Times New Roman"/>
          <w:sz w:val="24"/>
          <w:szCs w:val="24"/>
        </w:rPr>
        <w:br/>
      </w:r>
      <w:r w:rsidRPr="00EB590E">
        <w:rPr>
          <w:rFonts w:ascii="Times New Roman" w:hAnsi="Times New Roman"/>
          <w:sz w:val="24"/>
          <w:szCs w:val="24"/>
        </w:rPr>
        <w:t>z Dokumentacją techniczną, SST</w:t>
      </w:r>
      <w:r w:rsidR="00C338B4">
        <w:rPr>
          <w:rFonts w:ascii="Times New Roman" w:hAnsi="Times New Roman"/>
          <w:sz w:val="24"/>
          <w:szCs w:val="24"/>
        </w:rPr>
        <w:t>,</w:t>
      </w:r>
      <w:r w:rsidRPr="00EB590E">
        <w:rPr>
          <w:rFonts w:ascii="Times New Roman" w:hAnsi="Times New Roman"/>
          <w:sz w:val="24"/>
          <w:szCs w:val="24"/>
        </w:rPr>
        <w:t xml:space="preserve"> wskazaniami Zamawiającego lub niniejszą umową </w:t>
      </w:r>
      <w:r w:rsidR="00C57317">
        <w:rPr>
          <w:rFonts w:ascii="Times New Roman" w:hAnsi="Times New Roman"/>
          <w:sz w:val="24"/>
          <w:szCs w:val="24"/>
        </w:rPr>
        <w:br/>
      </w:r>
      <w:r w:rsidRPr="00EB590E">
        <w:rPr>
          <w:rFonts w:ascii="Times New Roman" w:hAnsi="Times New Roman"/>
          <w:sz w:val="24"/>
          <w:szCs w:val="24"/>
        </w:rPr>
        <w:t xml:space="preserve">i nie dokona ich naprawy w terminie wyznaczonym wpisem do dziennika budowy przez Inspektora Nadzoru </w:t>
      </w:r>
      <w:r w:rsidR="00C338B4">
        <w:rPr>
          <w:rFonts w:ascii="Times New Roman" w:hAnsi="Times New Roman"/>
          <w:sz w:val="24"/>
          <w:szCs w:val="24"/>
        </w:rPr>
        <w:t>I</w:t>
      </w:r>
      <w:r w:rsidR="00B5546F">
        <w:rPr>
          <w:rFonts w:ascii="Times New Roman" w:hAnsi="Times New Roman"/>
          <w:sz w:val="24"/>
          <w:szCs w:val="24"/>
        </w:rPr>
        <w:t xml:space="preserve">nwestorskiego lub Zamawiającego. </w:t>
      </w:r>
      <w:r w:rsidR="00B5546F" w:rsidRPr="009E0E07">
        <w:rPr>
          <w:rFonts w:ascii="Times New Roman" w:hAnsi="Times New Roman"/>
          <w:sz w:val="24"/>
          <w:szCs w:val="24"/>
        </w:rPr>
        <w:t>Prawo do odstąpienia od umowy, w takim przypadku przysługuje Zamawiającemu w terminie do 30 dni od dnia powzięcia wiadomości o tych okolicznościach,</w:t>
      </w:r>
    </w:p>
    <w:p w14:paraId="04ECEC28" w14:textId="77777777" w:rsidR="00C41213" w:rsidRPr="009E0E07" w:rsidRDefault="00C41213" w:rsidP="00212CD0">
      <w:pPr>
        <w:pStyle w:val="Akapitzlist"/>
        <w:numPr>
          <w:ilvl w:val="0"/>
          <w:numId w:val="36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9E0E07">
        <w:rPr>
          <w:rFonts w:ascii="Times New Roman" w:hAnsi="Times New Roman"/>
          <w:sz w:val="24"/>
          <w:szCs w:val="24"/>
        </w:rPr>
        <w:t>Wykonawca nie przedłożył Zamawiającemu dowodu zawarcia umowy ubezpieczenia, o których mowa w § 4 umowy, lub nie przedłożył dowodu przedłużenia ważności umowy ubezpieczenia, i pomimo wezwania go do ich złożenia, nie złożył wymaganych dokumentów w wyznaczon</w:t>
      </w:r>
      <w:r w:rsidR="00B5546F" w:rsidRPr="009E0E07">
        <w:rPr>
          <w:rFonts w:ascii="Times New Roman" w:hAnsi="Times New Roman"/>
          <w:sz w:val="24"/>
          <w:szCs w:val="24"/>
        </w:rPr>
        <w:t>ym przez Zamawiającego terminie. Prawo do odstąpienia od umowy, w takim przypadku przysługuje Zamawiającemu w terminie do 30 dni od dnia powzięcia wiadomości o tych okolicznościach,</w:t>
      </w:r>
    </w:p>
    <w:p w14:paraId="102C7474" w14:textId="77777777" w:rsidR="00C41213" w:rsidRPr="009E0E07" w:rsidRDefault="00C41213" w:rsidP="00212CD0">
      <w:pPr>
        <w:pStyle w:val="Akapitzlist"/>
        <w:numPr>
          <w:ilvl w:val="0"/>
          <w:numId w:val="36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>W przypadku, gdy konieczne będzie dokonywanie bezpośredniej zapłaty wynagrodzenia Podwykonawcy lub dalszemu Podwykonawcy przez Zamawiającego, lub gdy konieczne będzie dokonanie bezpośredni</w:t>
      </w:r>
      <w:r w:rsidR="006C39C7">
        <w:rPr>
          <w:rFonts w:ascii="Times New Roman" w:hAnsi="Times New Roman"/>
          <w:sz w:val="24"/>
          <w:szCs w:val="24"/>
        </w:rPr>
        <w:t>ch zapłat na sumę większą niż 5</w:t>
      </w:r>
      <w:r w:rsidRPr="00EB590E">
        <w:rPr>
          <w:rFonts w:ascii="Times New Roman" w:hAnsi="Times New Roman"/>
          <w:sz w:val="24"/>
          <w:szCs w:val="24"/>
        </w:rPr>
        <w:t>% wartości wynagrodzenia brutto określonego w § 8 ust. 1.</w:t>
      </w:r>
      <w:r w:rsidR="00B5546F">
        <w:rPr>
          <w:rFonts w:ascii="Times New Roman" w:hAnsi="Times New Roman"/>
          <w:sz w:val="24"/>
          <w:szCs w:val="24"/>
        </w:rPr>
        <w:t xml:space="preserve"> </w:t>
      </w:r>
      <w:r w:rsidR="00B5546F" w:rsidRPr="009E0E07">
        <w:rPr>
          <w:rFonts w:ascii="Times New Roman" w:hAnsi="Times New Roman"/>
          <w:sz w:val="24"/>
          <w:szCs w:val="24"/>
        </w:rPr>
        <w:t>Prawo do odstąpienia od umowy, w takim przypadku przysługuje Zamawiającemu w terminie do 30 dni od dnia</w:t>
      </w:r>
      <w:r w:rsidR="006C39C7">
        <w:rPr>
          <w:rFonts w:ascii="Times New Roman" w:hAnsi="Times New Roman"/>
          <w:sz w:val="24"/>
          <w:szCs w:val="24"/>
        </w:rPr>
        <w:t xml:space="preserve"> dokonania takiej zapłaty.</w:t>
      </w:r>
      <w:r w:rsidR="00B5546F" w:rsidRPr="009E0E07">
        <w:rPr>
          <w:rFonts w:ascii="Times New Roman" w:hAnsi="Times New Roman"/>
          <w:sz w:val="24"/>
          <w:szCs w:val="24"/>
        </w:rPr>
        <w:t>.</w:t>
      </w:r>
    </w:p>
    <w:p w14:paraId="147C4948" w14:textId="77777777" w:rsidR="00C41213" w:rsidRPr="009E0E07" w:rsidRDefault="00C41213" w:rsidP="00212CD0">
      <w:pPr>
        <w:pStyle w:val="Akapitzlist"/>
        <w:numPr>
          <w:ilvl w:val="0"/>
          <w:numId w:val="35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9E0E07">
        <w:rPr>
          <w:rFonts w:ascii="Times New Roman" w:hAnsi="Times New Roman"/>
          <w:sz w:val="24"/>
          <w:szCs w:val="24"/>
        </w:rPr>
        <w:lastRenderedPageBreak/>
        <w:t xml:space="preserve"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</w:t>
      </w:r>
      <w:r w:rsidR="00C57317">
        <w:rPr>
          <w:rFonts w:ascii="Times New Roman" w:hAnsi="Times New Roman"/>
          <w:sz w:val="24"/>
          <w:szCs w:val="24"/>
        </w:rPr>
        <w:br/>
      </w:r>
      <w:r w:rsidRPr="009E0E07">
        <w:rPr>
          <w:rFonts w:ascii="Times New Roman" w:hAnsi="Times New Roman"/>
          <w:sz w:val="24"/>
          <w:szCs w:val="24"/>
        </w:rPr>
        <w:t>w terminie 30 dni od dnia powzięcia wiadomości o tych okolicznościach.</w:t>
      </w:r>
      <w:r w:rsidR="00B5546F" w:rsidRPr="009E0E07">
        <w:rPr>
          <w:rFonts w:ascii="Times New Roman" w:hAnsi="Times New Roman"/>
          <w:sz w:val="24"/>
          <w:szCs w:val="24"/>
        </w:rPr>
        <w:t xml:space="preserve"> W takich okolicznościach Wykonawcy należy się wynagrodzenie za wykonaną część umowy, bez prawa roszczenia o wynagrodzenie od części nie zrealizowanej.</w:t>
      </w:r>
    </w:p>
    <w:p w14:paraId="7F13F90A" w14:textId="77777777" w:rsidR="00C41213" w:rsidRPr="009E0E07" w:rsidRDefault="00C41213" w:rsidP="00212CD0">
      <w:pPr>
        <w:pStyle w:val="Akapitzlist"/>
        <w:numPr>
          <w:ilvl w:val="0"/>
          <w:numId w:val="35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9E0E07">
        <w:rPr>
          <w:rFonts w:ascii="Times New Roman" w:hAnsi="Times New Roman"/>
          <w:sz w:val="24"/>
          <w:szCs w:val="24"/>
        </w:rPr>
        <w:t>Odstąpienie od umowy powinno nastąpić w formie pisemnej pod rygorem nieważności takiego oświadczenia i powinno zawierać uzasadnienie.</w:t>
      </w:r>
    </w:p>
    <w:p w14:paraId="3C45E314" w14:textId="77777777" w:rsidR="00C41213" w:rsidRPr="002216AE" w:rsidRDefault="00C41213" w:rsidP="00212CD0">
      <w:pPr>
        <w:pStyle w:val="Akapitzlist"/>
        <w:numPr>
          <w:ilvl w:val="0"/>
          <w:numId w:val="35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9E0E07">
        <w:rPr>
          <w:rFonts w:ascii="Times New Roman" w:hAnsi="Times New Roman"/>
          <w:sz w:val="24"/>
          <w:szCs w:val="24"/>
        </w:rPr>
        <w:t>W przypadku odstąpienia od umowy</w:t>
      </w:r>
      <w:r w:rsidR="00C338B4" w:rsidRPr="009E0E07">
        <w:rPr>
          <w:rFonts w:ascii="Times New Roman" w:hAnsi="Times New Roman"/>
          <w:sz w:val="24"/>
          <w:szCs w:val="24"/>
        </w:rPr>
        <w:t>,</w:t>
      </w:r>
      <w:r w:rsidRPr="009E0E07">
        <w:rPr>
          <w:rFonts w:ascii="Times New Roman" w:hAnsi="Times New Roman"/>
          <w:sz w:val="24"/>
          <w:szCs w:val="24"/>
        </w:rPr>
        <w:t xml:space="preserve"> Wykonawcę oraz Zamawiającego obciążają następujące obowiązki szczegółowe:</w:t>
      </w:r>
    </w:p>
    <w:p w14:paraId="60254636" w14:textId="77777777" w:rsidR="00C41213" w:rsidRPr="009E0E07" w:rsidRDefault="00C41213" w:rsidP="00212CD0">
      <w:pPr>
        <w:pStyle w:val="Akapitzlist"/>
        <w:numPr>
          <w:ilvl w:val="0"/>
          <w:numId w:val="37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9E0E07">
        <w:rPr>
          <w:rFonts w:ascii="Times New Roman" w:hAnsi="Times New Roman"/>
          <w:sz w:val="24"/>
          <w:szCs w:val="24"/>
        </w:rPr>
        <w:t>Wykonawca zabezpieczy przerwane roboty w zakresie obustronnie uzgodnionym</w:t>
      </w:r>
      <w:r w:rsidR="00B5546F" w:rsidRPr="009E0E07">
        <w:rPr>
          <w:rFonts w:ascii="Times New Roman" w:hAnsi="Times New Roman"/>
          <w:sz w:val="24"/>
          <w:szCs w:val="24"/>
        </w:rPr>
        <w:t>,</w:t>
      </w:r>
      <w:r w:rsidRPr="009E0E07">
        <w:rPr>
          <w:rFonts w:ascii="Times New Roman" w:hAnsi="Times New Roman"/>
          <w:sz w:val="24"/>
          <w:szCs w:val="24"/>
        </w:rPr>
        <w:t xml:space="preserve"> na koszt tej strony, po której leżą przyczyny ods</w:t>
      </w:r>
      <w:r w:rsidR="00C338B4" w:rsidRPr="009E0E07">
        <w:rPr>
          <w:rFonts w:ascii="Times New Roman" w:hAnsi="Times New Roman"/>
          <w:sz w:val="24"/>
          <w:szCs w:val="24"/>
        </w:rPr>
        <w:t>tąpienia od umowy lub przerwania</w:t>
      </w:r>
      <w:r w:rsidRPr="009E0E07">
        <w:rPr>
          <w:rFonts w:ascii="Times New Roman" w:hAnsi="Times New Roman"/>
          <w:sz w:val="24"/>
          <w:szCs w:val="24"/>
        </w:rPr>
        <w:t xml:space="preserve"> robót.</w:t>
      </w:r>
    </w:p>
    <w:p w14:paraId="11037E8E" w14:textId="77777777" w:rsidR="00B5546F" w:rsidRDefault="00B5546F" w:rsidP="005A6F25">
      <w:pPr>
        <w:pStyle w:val="Akapitzlist"/>
        <w:spacing w:line="276" w:lineRule="auto"/>
        <w:rPr>
          <w:rFonts w:ascii="Times New Roman" w:hAnsi="Times New Roman"/>
          <w:sz w:val="24"/>
          <w:szCs w:val="24"/>
        </w:rPr>
      </w:pPr>
      <w:r w:rsidRPr="009E0E07">
        <w:rPr>
          <w:rFonts w:ascii="Times New Roman" w:hAnsi="Times New Roman"/>
          <w:sz w:val="24"/>
          <w:szCs w:val="24"/>
        </w:rPr>
        <w:t>W przypadku odmowy zabezpieczenia przerwanych robót przez Wykonawcę, Zamawiający sam zabezpieczy przerwane roboty lub zleci to osobie trzeciej i kosztami obciąży Wykonawcę.</w:t>
      </w:r>
    </w:p>
    <w:p w14:paraId="4E1AC781" w14:textId="77777777" w:rsidR="00C41213" w:rsidRPr="00EB590E" w:rsidRDefault="00C41213" w:rsidP="00212CD0">
      <w:pPr>
        <w:pStyle w:val="Akapitzlist"/>
        <w:numPr>
          <w:ilvl w:val="0"/>
          <w:numId w:val="37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>Wykonawca zgłosi do dokonania przez Zamawiającego odbioru robót przerwanych oraz robót zabezpieczających, jeżeli odstąpienie od umowy, nastąpiło z przyczyn, za które Wykonawca nie odpowiada.</w:t>
      </w:r>
    </w:p>
    <w:p w14:paraId="7464895C" w14:textId="77777777" w:rsidR="00C41213" w:rsidRPr="00EB590E" w:rsidRDefault="00C41213" w:rsidP="00212CD0">
      <w:pPr>
        <w:pStyle w:val="Akapitzlist"/>
        <w:numPr>
          <w:ilvl w:val="0"/>
          <w:numId w:val="37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>W terminie 20 dni od daty zgłoszenia, o którym mowa w ust. 3</w:t>
      </w:r>
      <w:r w:rsidR="00B5546F">
        <w:rPr>
          <w:rFonts w:ascii="Times New Roman" w:hAnsi="Times New Roman"/>
          <w:sz w:val="24"/>
          <w:szCs w:val="24"/>
        </w:rPr>
        <w:t>,</w:t>
      </w:r>
      <w:r w:rsidRPr="00EB590E">
        <w:rPr>
          <w:rFonts w:ascii="Times New Roman" w:hAnsi="Times New Roman"/>
          <w:sz w:val="24"/>
          <w:szCs w:val="24"/>
        </w:rPr>
        <w:t xml:space="preserve"> Wykonawca przy udziale Zamawiającego i Inspektora Nadzoru </w:t>
      </w:r>
      <w:r w:rsidR="00B5546F">
        <w:rPr>
          <w:rFonts w:ascii="Times New Roman" w:hAnsi="Times New Roman"/>
          <w:sz w:val="24"/>
          <w:szCs w:val="24"/>
        </w:rPr>
        <w:t>Inwestorskiego</w:t>
      </w:r>
      <w:r w:rsidR="009E65E4">
        <w:rPr>
          <w:rFonts w:ascii="Times New Roman" w:hAnsi="Times New Roman"/>
          <w:sz w:val="24"/>
          <w:szCs w:val="24"/>
        </w:rPr>
        <w:t xml:space="preserve"> (przedstawiciela Zamawiają</w:t>
      </w:r>
      <w:r w:rsidR="006C39C7">
        <w:rPr>
          <w:rFonts w:ascii="Times New Roman" w:hAnsi="Times New Roman"/>
          <w:sz w:val="24"/>
          <w:szCs w:val="24"/>
        </w:rPr>
        <w:t>cego)</w:t>
      </w:r>
      <w:r w:rsidR="00B5546F">
        <w:rPr>
          <w:rFonts w:ascii="Times New Roman" w:hAnsi="Times New Roman"/>
          <w:sz w:val="24"/>
          <w:szCs w:val="24"/>
        </w:rPr>
        <w:t xml:space="preserve"> </w:t>
      </w:r>
      <w:r w:rsidRPr="00EB590E">
        <w:rPr>
          <w:rFonts w:ascii="Times New Roman" w:hAnsi="Times New Roman"/>
          <w:sz w:val="24"/>
          <w:szCs w:val="24"/>
        </w:rPr>
        <w:t>sporządzi szczegółowy protokół inwentaryzacji robót w toku wraz z zestawieniem wartości wykonanych robót według stanu na dzień odstąpienia; protokół inwentaryzacji robót w toku stanowić będzie podstawę do wystawienia faktury VAT przez Wykonawcę.</w:t>
      </w:r>
    </w:p>
    <w:p w14:paraId="4FF68508" w14:textId="77777777" w:rsidR="00C41213" w:rsidRPr="00EB590E" w:rsidRDefault="00C41213" w:rsidP="00212CD0">
      <w:pPr>
        <w:pStyle w:val="Akapitzlist"/>
        <w:numPr>
          <w:ilvl w:val="0"/>
          <w:numId w:val="37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>Wykonawca niezwłocznie, nie później jednak niż w terminie 10 dni</w:t>
      </w:r>
      <w:r w:rsidR="00F662A2">
        <w:rPr>
          <w:rFonts w:ascii="Times New Roman" w:hAnsi="Times New Roman"/>
          <w:sz w:val="24"/>
          <w:szCs w:val="24"/>
        </w:rPr>
        <w:t xml:space="preserve"> </w:t>
      </w:r>
      <w:r w:rsidR="00F662A2" w:rsidRPr="009E0E07">
        <w:rPr>
          <w:rFonts w:ascii="Times New Roman" w:hAnsi="Times New Roman"/>
          <w:sz w:val="24"/>
          <w:szCs w:val="24"/>
        </w:rPr>
        <w:t>od odstąpienia</w:t>
      </w:r>
      <w:r w:rsidRPr="009E0E07">
        <w:rPr>
          <w:rFonts w:ascii="Times New Roman" w:hAnsi="Times New Roman"/>
          <w:sz w:val="24"/>
          <w:szCs w:val="24"/>
        </w:rPr>
        <w:t>,</w:t>
      </w:r>
      <w:r w:rsidRPr="00EB590E">
        <w:rPr>
          <w:rFonts w:ascii="Times New Roman" w:hAnsi="Times New Roman"/>
          <w:sz w:val="24"/>
          <w:szCs w:val="24"/>
        </w:rPr>
        <w:t xml:space="preserve"> usunie z terenu budowy urządzenia zaplecza przez niego dostarczone.</w:t>
      </w:r>
    </w:p>
    <w:p w14:paraId="3F5A726D" w14:textId="77777777" w:rsidR="00C41213" w:rsidRPr="00EB590E" w:rsidRDefault="00C41213" w:rsidP="00212CD0">
      <w:pPr>
        <w:pStyle w:val="Akapitzlist"/>
        <w:numPr>
          <w:ilvl w:val="0"/>
          <w:numId w:val="35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>Zamawiający w razie odstąpienia od umowy z przyczyn, za które Wykonawca nie odpowiada, obowiązany jest do:</w:t>
      </w:r>
    </w:p>
    <w:p w14:paraId="0BE4965E" w14:textId="77777777" w:rsidR="00C41213" w:rsidRPr="00EB590E" w:rsidRDefault="00C41213" w:rsidP="00212CD0">
      <w:pPr>
        <w:pStyle w:val="Akapitzlist"/>
        <w:numPr>
          <w:ilvl w:val="0"/>
          <w:numId w:val="38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>dokonania odbioru robót przerwanych, w terminie 14 dni od daty przerwania oraz do zapłaty wynagrodzenia za roboty, które zostały wykonane do dnia odstąpienia.</w:t>
      </w:r>
    </w:p>
    <w:p w14:paraId="5B6954A9" w14:textId="77777777" w:rsidR="001D0C28" w:rsidRDefault="00C41213" w:rsidP="00212CD0">
      <w:pPr>
        <w:pStyle w:val="Akapitzlist"/>
        <w:numPr>
          <w:ilvl w:val="0"/>
          <w:numId w:val="38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>przejęcia od Wykonawcy terenu budowy pod swój dozór w terminie 14 dni od daty odstąpienia od umowy.</w:t>
      </w:r>
    </w:p>
    <w:p w14:paraId="72E1C04B" w14:textId="77777777" w:rsidR="002A6251" w:rsidRPr="002A6251" w:rsidRDefault="002A6251" w:rsidP="00212CD0">
      <w:pPr>
        <w:pStyle w:val="Akapitzlist"/>
        <w:numPr>
          <w:ilvl w:val="0"/>
          <w:numId w:val="35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2A6251">
        <w:rPr>
          <w:rFonts w:ascii="Times New Roman" w:hAnsi="Times New Roman"/>
          <w:sz w:val="24"/>
          <w:szCs w:val="24"/>
        </w:rPr>
        <w:t>Odstąpienie od umowy nie wpływa na rękojmię za wady i gwarancje w zakresie tej części przedmiotu umowy, która została wykonana.</w:t>
      </w:r>
    </w:p>
    <w:p w14:paraId="599AE279" w14:textId="77777777" w:rsidR="002A6251" w:rsidRPr="00997FF7" w:rsidRDefault="002A6251" w:rsidP="00997FF7">
      <w:pPr>
        <w:spacing w:line="276" w:lineRule="auto"/>
        <w:rPr>
          <w:rFonts w:ascii="Times New Roman" w:hAnsi="Times New Roman"/>
          <w:sz w:val="18"/>
          <w:szCs w:val="24"/>
        </w:rPr>
      </w:pPr>
    </w:p>
    <w:p w14:paraId="25EF2515" w14:textId="77777777" w:rsidR="00982A79" w:rsidRPr="00EB590E" w:rsidRDefault="002216AE" w:rsidP="005A6F25">
      <w:pPr>
        <w:spacing w:line="276" w:lineRule="auto"/>
        <w:jc w:val="center"/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</w:pPr>
      <w:r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  <w:t>§ 17</w:t>
      </w:r>
    </w:p>
    <w:p w14:paraId="626E6A66" w14:textId="77777777" w:rsidR="00522775" w:rsidRPr="00EB590E" w:rsidRDefault="001D0C28" w:rsidP="005A6F25">
      <w:pPr>
        <w:overflowPunct/>
        <w:autoSpaceDE/>
        <w:autoSpaceDN/>
        <w:adjustRightInd/>
        <w:spacing w:line="276" w:lineRule="auto"/>
        <w:ind w:left="2127" w:firstLine="709"/>
        <w:textAlignment w:val="auto"/>
        <w:rPr>
          <w:rFonts w:ascii="Times New Roman" w:hAnsi="Times New Roman"/>
          <w:b/>
          <w:color w:val="000000" w:themeColor="text1"/>
          <w:kern w:val="2"/>
          <w:sz w:val="24"/>
          <w:szCs w:val="24"/>
        </w:rPr>
      </w:pPr>
      <w:r w:rsidRPr="00EB590E">
        <w:rPr>
          <w:rFonts w:ascii="Times New Roman" w:hAnsi="Times New Roman"/>
          <w:b/>
          <w:color w:val="000000" w:themeColor="text1"/>
          <w:kern w:val="2"/>
          <w:sz w:val="24"/>
          <w:szCs w:val="24"/>
        </w:rPr>
        <w:t>Osoby uprawnione do reprezentowania Stron</w:t>
      </w:r>
    </w:p>
    <w:p w14:paraId="40F4A7BE" w14:textId="77777777" w:rsidR="001D0C28" w:rsidRPr="00EB590E" w:rsidRDefault="001D0C28" w:rsidP="00212CD0">
      <w:pPr>
        <w:pStyle w:val="Akapitzlist"/>
        <w:numPr>
          <w:ilvl w:val="0"/>
          <w:numId w:val="39"/>
        </w:numPr>
        <w:overflowPunct/>
        <w:spacing w:line="276" w:lineRule="auto"/>
        <w:ind w:hanging="357"/>
        <w:textAlignment w:val="auto"/>
        <w:rPr>
          <w:rFonts w:ascii="Times New Roman" w:hAnsi="Times New Roman"/>
          <w:color w:val="000000" w:themeColor="text1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>Uprawnionymi do reprezentowania stron i odpowiedzialnymi za przebieg oraz realizację umowy są:</w:t>
      </w:r>
    </w:p>
    <w:p w14:paraId="04D3F1F4" w14:textId="77777777" w:rsidR="001D0C28" w:rsidRPr="003C35C0" w:rsidRDefault="001D0C28" w:rsidP="00212CD0">
      <w:pPr>
        <w:pStyle w:val="Akapitzlist"/>
        <w:numPr>
          <w:ilvl w:val="0"/>
          <w:numId w:val="40"/>
        </w:numPr>
        <w:overflowPunct/>
        <w:spacing w:line="276" w:lineRule="auto"/>
        <w:ind w:hanging="357"/>
        <w:jc w:val="left"/>
        <w:textAlignment w:val="auto"/>
        <w:rPr>
          <w:rFonts w:ascii="Times New Roman" w:hAnsi="Times New Roman"/>
          <w:color w:val="000000" w:themeColor="text1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 xml:space="preserve">ze strony Zamawiającego: </w:t>
      </w:r>
      <w:r w:rsidR="00AE27CF">
        <w:rPr>
          <w:rFonts w:ascii="Times New Roman" w:hAnsi="Times New Roman"/>
          <w:sz w:val="24"/>
          <w:szCs w:val="24"/>
        </w:rPr>
        <w:t xml:space="preserve"> </w:t>
      </w:r>
      <w:r w:rsidR="005F5E55">
        <w:rPr>
          <w:rFonts w:ascii="Times New Roman" w:hAnsi="Times New Roman"/>
          <w:sz w:val="24"/>
          <w:szCs w:val="24"/>
        </w:rPr>
        <w:br/>
      </w:r>
      <w:r w:rsidR="002A6251">
        <w:rPr>
          <w:rFonts w:ascii="Times New Roman" w:hAnsi="Times New Roman"/>
          <w:sz w:val="24"/>
          <w:szCs w:val="24"/>
        </w:rPr>
        <w:t>Justyna Jakieła</w:t>
      </w:r>
      <w:r w:rsidR="003C35C0">
        <w:rPr>
          <w:rFonts w:ascii="Times New Roman" w:hAnsi="Times New Roman"/>
          <w:sz w:val="24"/>
          <w:szCs w:val="24"/>
        </w:rPr>
        <w:t xml:space="preserve">, </w:t>
      </w:r>
      <w:r w:rsidR="00571D9A">
        <w:rPr>
          <w:rFonts w:ascii="Times New Roman" w:hAnsi="Times New Roman"/>
          <w:sz w:val="24"/>
          <w:szCs w:val="24"/>
        </w:rPr>
        <w:t>tel.:</w:t>
      </w:r>
      <w:r w:rsidR="006C39C7">
        <w:rPr>
          <w:rFonts w:ascii="Times New Roman" w:hAnsi="Times New Roman"/>
          <w:sz w:val="24"/>
          <w:szCs w:val="24"/>
        </w:rPr>
        <w:t xml:space="preserve"> 13 43 29 131,</w:t>
      </w:r>
      <w:r w:rsidR="00571D9A">
        <w:rPr>
          <w:rFonts w:ascii="Times New Roman" w:hAnsi="Times New Roman"/>
          <w:sz w:val="24"/>
          <w:szCs w:val="24"/>
        </w:rPr>
        <w:t xml:space="preserve"> </w:t>
      </w:r>
      <w:r w:rsidRPr="00EB590E">
        <w:rPr>
          <w:rFonts w:ascii="Times New Roman" w:hAnsi="Times New Roman"/>
          <w:sz w:val="24"/>
          <w:szCs w:val="24"/>
        </w:rPr>
        <w:t>adres email:</w:t>
      </w:r>
      <w:r w:rsidR="00AE27CF">
        <w:rPr>
          <w:rFonts w:ascii="Times New Roman" w:hAnsi="Times New Roman"/>
          <w:sz w:val="24"/>
          <w:szCs w:val="24"/>
        </w:rPr>
        <w:t xml:space="preserve"> </w:t>
      </w:r>
      <w:hyperlink r:id="rId8" w:history="1">
        <w:r w:rsidR="005F5E55" w:rsidRPr="00AC3EB0">
          <w:rPr>
            <w:rStyle w:val="Hipercze"/>
            <w:rFonts w:ascii="Times New Roman" w:hAnsi="Times New Roman"/>
            <w:sz w:val="24"/>
            <w:szCs w:val="24"/>
          </w:rPr>
          <w:t>jjakiela@dukla.pl</w:t>
        </w:r>
      </w:hyperlink>
      <w:r w:rsidR="005F5E55">
        <w:rPr>
          <w:rFonts w:ascii="Times New Roman" w:hAnsi="Times New Roman"/>
          <w:sz w:val="24"/>
          <w:szCs w:val="24"/>
        </w:rPr>
        <w:t xml:space="preserve"> – budowa kaplicy</w:t>
      </w:r>
      <w:r w:rsidR="005F5E55">
        <w:rPr>
          <w:rFonts w:ascii="Times New Roman" w:hAnsi="Times New Roman"/>
          <w:sz w:val="24"/>
          <w:szCs w:val="24"/>
        </w:rPr>
        <w:br/>
        <w:t xml:space="preserve">Sławomir Gołąbek tel.: 13 43 29 134, </w:t>
      </w:r>
      <w:r w:rsidR="005F5E55" w:rsidRPr="00EB590E">
        <w:rPr>
          <w:rFonts w:ascii="Times New Roman" w:hAnsi="Times New Roman"/>
          <w:sz w:val="24"/>
          <w:szCs w:val="24"/>
        </w:rPr>
        <w:t>adres email:</w:t>
      </w:r>
      <w:r w:rsidR="005F5E55">
        <w:rPr>
          <w:rFonts w:ascii="Times New Roman" w:hAnsi="Times New Roman"/>
          <w:sz w:val="24"/>
          <w:szCs w:val="24"/>
        </w:rPr>
        <w:t xml:space="preserve"> </w:t>
      </w:r>
      <w:hyperlink r:id="rId9" w:history="1">
        <w:r w:rsidR="005F5E55" w:rsidRPr="00AC3EB0">
          <w:rPr>
            <w:rStyle w:val="Hipercze"/>
            <w:rFonts w:ascii="Times New Roman" w:hAnsi="Times New Roman"/>
            <w:sz w:val="24"/>
            <w:szCs w:val="24"/>
          </w:rPr>
          <w:t>sgolabek@dukla.pl</w:t>
        </w:r>
      </w:hyperlink>
      <w:r w:rsidR="005F5E55">
        <w:rPr>
          <w:rFonts w:ascii="Times New Roman" w:hAnsi="Times New Roman"/>
          <w:sz w:val="24"/>
          <w:szCs w:val="24"/>
        </w:rPr>
        <w:t xml:space="preserve"> – budowa drogi</w:t>
      </w:r>
    </w:p>
    <w:p w14:paraId="51F5CD85" w14:textId="77777777" w:rsidR="003C35C0" w:rsidRPr="00EB590E" w:rsidRDefault="003C35C0" w:rsidP="003C35C0">
      <w:pPr>
        <w:pStyle w:val="Akapitzlist"/>
        <w:overflowPunct/>
        <w:spacing w:line="276" w:lineRule="auto"/>
        <w:jc w:val="left"/>
        <w:textAlignment w:val="auto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Iwona Czerwień tel.: 13 43 29 134, </w:t>
      </w:r>
      <w:r w:rsidRPr="00EB590E">
        <w:rPr>
          <w:rFonts w:ascii="Times New Roman" w:hAnsi="Times New Roman"/>
          <w:sz w:val="24"/>
          <w:szCs w:val="24"/>
        </w:rPr>
        <w:t>adres email: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10" w:history="1">
        <w:r w:rsidRPr="00614966">
          <w:rPr>
            <w:rStyle w:val="Hipercze"/>
            <w:rFonts w:ascii="Times New Roman" w:hAnsi="Times New Roman"/>
            <w:sz w:val="24"/>
            <w:szCs w:val="24"/>
          </w:rPr>
          <w:t>iczerwien@dukla.pl</w:t>
        </w:r>
      </w:hyperlink>
      <w:r>
        <w:rPr>
          <w:rFonts w:ascii="Times New Roman" w:hAnsi="Times New Roman"/>
          <w:sz w:val="24"/>
          <w:szCs w:val="24"/>
        </w:rPr>
        <w:t xml:space="preserve"> – budowa drogi</w:t>
      </w:r>
    </w:p>
    <w:p w14:paraId="5DDA43C7" w14:textId="77777777" w:rsidR="001D0C28" w:rsidRPr="00EB590E" w:rsidRDefault="001D0C28" w:rsidP="00212CD0">
      <w:pPr>
        <w:pStyle w:val="Akapitzlist"/>
        <w:numPr>
          <w:ilvl w:val="0"/>
          <w:numId w:val="40"/>
        </w:numPr>
        <w:overflowPunct/>
        <w:spacing w:line="276" w:lineRule="auto"/>
        <w:ind w:hanging="357"/>
        <w:textAlignment w:val="auto"/>
        <w:rPr>
          <w:rFonts w:ascii="Times New Roman" w:hAnsi="Times New Roman"/>
          <w:color w:val="000000" w:themeColor="text1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>ze strony Wykonawcy:</w:t>
      </w:r>
      <w:r w:rsidRPr="00EB590E">
        <w:rPr>
          <w:rFonts w:ascii="Times New Roman" w:hAnsi="Times New Roman"/>
          <w:sz w:val="24"/>
          <w:szCs w:val="24"/>
        </w:rPr>
        <w:tab/>
        <w:t>........</w:t>
      </w:r>
      <w:r w:rsidR="00C30CE3">
        <w:rPr>
          <w:rFonts w:ascii="Times New Roman" w:hAnsi="Times New Roman"/>
          <w:sz w:val="24"/>
          <w:szCs w:val="24"/>
        </w:rPr>
        <w:t>..............</w:t>
      </w:r>
      <w:r w:rsidRPr="00EB590E">
        <w:rPr>
          <w:rFonts w:ascii="Times New Roman" w:hAnsi="Times New Roman"/>
          <w:sz w:val="24"/>
          <w:szCs w:val="24"/>
        </w:rPr>
        <w:t xml:space="preserve"> </w:t>
      </w:r>
      <w:r w:rsidR="00EE3A9B">
        <w:rPr>
          <w:rFonts w:ascii="Times New Roman" w:hAnsi="Times New Roman"/>
          <w:sz w:val="24"/>
          <w:szCs w:val="24"/>
        </w:rPr>
        <w:t xml:space="preserve"> </w:t>
      </w:r>
      <w:r w:rsidR="00571D9A">
        <w:rPr>
          <w:rFonts w:ascii="Times New Roman" w:hAnsi="Times New Roman"/>
          <w:sz w:val="24"/>
          <w:szCs w:val="24"/>
        </w:rPr>
        <w:t xml:space="preserve">tel.: </w:t>
      </w:r>
      <w:r w:rsidRPr="00EB590E">
        <w:rPr>
          <w:rFonts w:ascii="Times New Roman" w:hAnsi="Times New Roman"/>
          <w:sz w:val="24"/>
          <w:szCs w:val="24"/>
        </w:rPr>
        <w:t>adres email: ......... .</w:t>
      </w:r>
    </w:p>
    <w:p w14:paraId="196708AE" w14:textId="77777777" w:rsidR="001D0C28" w:rsidRPr="00EB590E" w:rsidRDefault="001D0C28" w:rsidP="00212CD0">
      <w:pPr>
        <w:pStyle w:val="Akapitzlist"/>
        <w:numPr>
          <w:ilvl w:val="0"/>
          <w:numId w:val="39"/>
        </w:numPr>
        <w:overflowPunct/>
        <w:spacing w:line="276" w:lineRule="auto"/>
        <w:ind w:hanging="357"/>
        <w:textAlignment w:val="auto"/>
        <w:rPr>
          <w:rFonts w:ascii="Times New Roman" w:hAnsi="Times New Roman"/>
          <w:color w:val="000000" w:themeColor="text1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lastRenderedPageBreak/>
        <w:t>Potrzeby, uzgodnienia i informacje związane z wykonaniem przedmiotu umowy przekazywane będą pisemnie</w:t>
      </w:r>
      <w:r w:rsidR="00C30378">
        <w:rPr>
          <w:rFonts w:ascii="Times New Roman" w:hAnsi="Times New Roman"/>
          <w:sz w:val="24"/>
          <w:szCs w:val="24"/>
        </w:rPr>
        <w:t xml:space="preserve"> </w:t>
      </w:r>
      <w:r w:rsidR="00C30378" w:rsidRPr="00571D9A">
        <w:rPr>
          <w:rFonts w:ascii="Times New Roman" w:hAnsi="Times New Roman"/>
          <w:sz w:val="24"/>
          <w:szCs w:val="24"/>
        </w:rPr>
        <w:t>w formie papierowej</w:t>
      </w:r>
      <w:r w:rsidRPr="00571D9A">
        <w:rPr>
          <w:rFonts w:ascii="Times New Roman" w:hAnsi="Times New Roman"/>
          <w:sz w:val="24"/>
          <w:szCs w:val="24"/>
        </w:rPr>
        <w:t xml:space="preserve"> </w:t>
      </w:r>
      <w:r w:rsidRPr="00EB590E">
        <w:rPr>
          <w:rFonts w:ascii="Times New Roman" w:hAnsi="Times New Roman"/>
          <w:sz w:val="24"/>
          <w:szCs w:val="24"/>
        </w:rPr>
        <w:t>lub środkami komunikacji elektronicznej (pocztą e-m</w:t>
      </w:r>
      <w:r w:rsidR="006C39C7">
        <w:rPr>
          <w:rFonts w:ascii="Times New Roman" w:hAnsi="Times New Roman"/>
          <w:sz w:val="24"/>
          <w:szCs w:val="24"/>
        </w:rPr>
        <w:t>ail na adresy wskazane w ust. 1</w:t>
      </w:r>
      <w:r w:rsidRPr="00EB590E">
        <w:rPr>
          <w:rFonts w:ascii="Times New Roman" w:hAnsi="Times New Roman"/>
          <w:sz w:val="24"/>
          <w:szCs w:val="24"/>
        </w:rPr>
        <w:t xml:space="preserve"> przez ustanowione w ust. 1 osoby. Osoby wskazane w ust. 1 pkt 1 uprawnione są w szczególności do dokonywania odbiorów robót ze strony Zamawiającego.</w:t>
      </w:r>
    </w:p>
    <w:p w14:paraId="20C4B775" w14:textId="77777777" w:rsidR="00D86975" w:rsidRPr="00060247" w:rsidRDefault="001D0C28" w:rsidP="00212CD0">
      <w:pPr>
        <w:pStyle w:val="Akapitzlist"/>
        <w:numPr>
          <w:ilvl w:val="0"/>
          <w:numId w:val="39"/>
        </w:numPr>
        <w:overflowPunct/>
        <w:spacing w:line="276" w:lineRule="auto"/>
        <w:ind w:hanging="357"/>
        <w:textAlignment w:val="auto"/>
        <w:rPr>
          <w:rFonts w:ascii="Times New Roman" w:hAnsi="Times New Roman"/>
          <w:color w:val="000000" w:themeColor="text1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>Stronom przysługuje prawo zamiany osób wskazanych powyżej. Dla skuteczności zmiany, niezbędne jest powiadomienie pisemnie drugiej strony o zmianie na 3 dni przed dokonaniem zmiany.</w:t>
      </w:r>
    </w:p>
    <w:p w14:paraId="35BEB87B" w14:textId="77777777" w:rsidR="00060247" w:rsidRPr="00997FF7" w:rsidRDefault="00060247" w:rsidP="005A6F25">
      <w:pPr>
        <w:pStyle w:val="Akapitzlist"/>
        <w:overflowPunct/>
        <w:spacing w:line="276" w:lineRule="auto"/>
        <w:ind w:left="360"/>
        <w:textAlignment w:val="auto"/>
        <w:rPr>
          <w:rFonts w:ascii="Times New Roman" w:hAnsi="Times New Roman"/>
          <w:sz w:val="16"/>
          <w:szCs w:val="24"/>
        </w:rPr>
      </w:pPr>
    </w:p>
    <w:p w14:paraId="70B80A44" w14:textId="77777777" w:rsidR="00060247" w:rsidRPr="00060247" w:rsidRDefault="002216AE" w:rsidP="005A6F25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18</w:t>
      </w:r>
    </w:p>
    <w:p w14:paraId="5F6ECCC2" w14:textId="77777777" w:rsidR="00060247" w:rsidRPr="00060247" w:rsidRDefault="00060247" w:rsidP="005A6F25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060247">
        <w:rPr>
          <w:rFonts w:ascii="Times New Roman" w:hAnsi="Times New Roman"/>
          <w:b/>
          <w:sz w:val="24"/>
          <w:szCs w:val="24"/>
        </w:rPr>
        <w:t>Ochrona danych osobowych (RODO)</w:t>
      </w:r>
    </w:p>
    <w:p w14:paraId="38B22AA2" w14:textId="77777777" w:rsidR="002A6251" w:rsidRDefault="002A6251" w:rsidP="00212CD0">
      <w:pPr>
        <w:numPr>
          <w:ilvl w:val="0"/>
          <w:numId w:val="48"/>
        </w:numPr>
        <w:overflowPunct/>
        <w:autoSpaceDE/>
        <w:autoSpaceDN/>
        <w:adjustRightInd/>
        <w:spacing w:line="276" w:lineRule="auto"/>
        <w:ind w:left="425" w:hanging="425"/>
        <w:textAlignment w:val="auto"/>
        <w:rPr>
          <w:rFonts w:ascii="Times New Roman" w:hAnsi="Times New Roman"/>
          <w:sz w:val="24"/>
          <w:szCs w:val="24"/>
        </w:rPr>
      </w:pPr>
      <w:r w:rsidRPr="009933E7">
        <w:rPr>
          <w:rFonts w:ascii="Times New Roman" w:hAnsi="Times New Roman"/>
          <w:sz w:val="24"/>
          <w:szCs w:val="24"/>
        </w:rPr>
        <w:t>Strony zgodnie oświadczają, że informacje i dane, które są przekazywane w związku                    z realizacją niniejszej umowy mają charakter poufny i nie mogą być udostępniane osobom trzecim, z wyjątkiem uczestników procesu inwestycyjnego w zakresie, który jest niezbędny do prawidłowego wykonania przedmiotu umowy.</w:t>
      </w:r>
    </w:p>
    <w:p w14:paraId="261A61DE" w14:textId="77777777" w:rsidR="002A6251" w:rsidRPr="009933E7" w:rsidRDefault="002A6251" w:rsidP="00212CD0">
      <w:pPr>
        <w:numPr>
          <w:ilvl w:val="0"/>
          <w:numId w:val="48"/>
        </w:numPr>
        <w:overflowPunct/>
        <w:autoSpaceDE/>
        <w:autoSpaceDN/>
        <w:adjustRightInd/>
        <w:spacing w:line="276" w:lineRule="auto"/>
        <w:ind w:left="425" w:hanging="425"/>
        <w:textAlignment w:val="auto"/>
        <w:rPr>
          <w:rFonts w:ascii="Times New Roman" w:hAnsi="Times New Roman"/>
          <w:sz w:val="24"/>
          <w:szCs w:val="24"/>
        </w:rPr>
      </w:pPr>
      <w:r w:rsidRPr="009933E7">
        <w:rPr>
          <w:rFonts w:ascii="Times New Roman" w:hAnsi="Times New Roman"/>
          <w:sz w:val="24"/>
          <w:szCs w:val="24"/>
        </w:rPr>
        <w:t>Wykonawca, jego personel oraz inne osoby, które występują po stronie Podwykonawcy przy realizacji niniejszej umowy są zobowiązane do zachowania w tajemnicy wszelkich informacji dotyczących Wykonawcy i Zamawiającego uzyskanych w trakcie realizacji umowy oraz po jej zakończeniu, chyba że uzyskają na to uprzednio pisemną zgodę Wykonawcy lub Zamawiającego.</w:t>
      </w:r>
    </w:p>
    <w:p w14:paraId="5D295365" w14:textId="77777777" w:rsidR="002A6251" w:rsidRPr="00060247" w:rsidRDefault="002A6251" w:rsidP="00212CD0">
      <w:pPr>
        <w:numPr>
          <w:ilvl w:val="0"/>
          <w:numId w:val="48"/>
        </w:numPr>
        <w:overflowPunct/>
        <w:autoSpaceDE/>
        <w:autoSpaceDN/>
        <w:adjustRightInd/>
        <w:spacing w:line="276" w:lineRule="auto"/>
        <w:ind w:left="426" w:hanging="426"/>
        <w:textAlignment w:val="auto"/>
        <w:rPr>
          <w:rFonts w:ascii="Times New Roman" w:hAnsi="Times New Roman"/>
          <w:sz w:val="24"/>
          <w:szCs w:val="24"/>
        </w:rPr>
      </w:pPr>
      <w:r w:rsidRPr="00060247">
        <w:rPr>
          <w:rFonts w:ascii="Times New Roman" w:hAnsi="Times New Roman"/>
          <w:sz w:val="24"/>
          <w:szCs w:val="24"/>
        </w:rPr>
        <w:t xml:space="preserve">Wykonawca, jego personel oraz inne osoby, które występują po jego stronie przy realizacji niniejszej umowy są zobowiązane stosować środki techniczne i organizacyjne Wykonawcy zapewniające ochronę przetwarzanych przez Wykonawcę danych osobowych odpowiednią do zagrożeń. </w:t>
      </w:r>
    </w:p>
    <w:p w14:paraId="15712A0D" w14:textId="77777777" w:rsidR="002A6251" w:rsidRPr="00060247" w:rsidRDefault="002A6251" w:rsidP="00212CD0">
      <w:pPr>
        <w:numPr>
          <w:ilvl w:val="0"/>
          <w:numId w:val="48"/>
        </w:numPr>
        <w:overflowPunct/>
        <w:autoSpaceDE/>
        <w:autoSpaceDN/>
        <w:adjustRightInd/>
        <w:spacing w:line="276" w:lineRule="auto"/>
        <w:ind w:left="426" w:hanging="426"/>
        <w:textAlignment w:val="auto"/>
        <w:rPr>
          <w:rFonts w:ascii="Times New Roman" w:hAnsi="Times New Roman"/>
          <w:sz w:val="24"/>
          <w:szCs w:val="24"/>
        </w:rPr>
      </w:pPr>
      <w:r w:rsidRPr="00060247">
        <w:rPr>
          <w:rFonts w:ascii="Times New Roman" w:hAnsi="Times New Roman"/>
          <w:sz w:val="24"/>
          <w:szCs w:val="24"/>
          <w:lang w:val="x-none" w:eastAsia="x-none"/>
        </w:rPr>
        <w:t xml:space="preserve">Jeżeli w trakcie realizacji umowy dojdzie do przekazania </w:t>
      </w:r>
      <w:r w:rsidRPr="00060247">
        <w:rPr>
          <w:rFonts w:ascii="Times New Roman" w:hAnsi="Times New Roman"/>
          <w:sz w:val="24"/>
          <w:szCs w:val="24"/>
          <w:lang w:eastAsia="x-none"/>
        </w:rPr>
        <w:t>Wykonaw</w:t>
      </w:r>
      <w:r w:rsidRPr="00060247">
        <w:rPr>
          <w:rFonts w:ascii="Times New Roman" w:hAnsi="Times New Roman"/>
          <w:sz w:val="24"/>
          <w:szCs w:val="24"/>
          <w:lang w:val="x-none" w:eastAsia="x-none"/>
        </w:rPr>
        <w:t xml:space="preserve">cy danych osobowych niezbędnych do realizacji zamówienia, </w:t>
      </w:r>
      <w:r w:rsidRPr="00060247">
        <w:rPr>
          <w:rFonts w:ascii="Times New Roman" w:hAnsi="Times New Roman"/>
          <w:sz w:val="24"/>
          <w:szCs w:val="24"/>
          <w:lang w:eastAsia="x-none"/>
        </w:rPr>
        <w:t xml:space="preserve">Zamawiający </w:t>
      </w:r>
      <w:r w:rsidRPr="00060247">
        <w:rPr>
          <w:rFonts w:ascii="Times New Roman" w:hAnsi="Times New Roman"/>
          <w:sz w:val="24"/>
          <w:szCs w:val="24"/>
          <w:lang w:val="x-none" w:eastAsia="x-none"/>
        </w:rPr>
        <w:t xml:space="preserve">będzie ich administratorem </w:t>
      </w:r>
      <w:r>
        <w:rPr>
          <w:rFonts w:ascii="Times New Roman" w:hAnsi="Times New Roman"/>
          <w:sz w:val="24"/>
          <w:szCs w:val="24"/>
          <w:lang w:val="x-none" w:eastAsia="x-none"/>
        </w:rPr>
        <w:br/>
      </w:r>
      <w:r w:rsidRPr="00060247">
        <w:rPr>
          <w:rFonts w:ascii="Times New Roman" w:hAnsi="Times New Roman"/>
          <w:sz w:val="24"/>
          <w:szCs w:val="24"/>
          <w:lang w:val="x-none" w:eastAsia="x-none"/>
        </w:rPr>
        <w:t>w rozumieniu art. 4 pkt 7 Rozporządzenia PE i Rady (UE) 2016/679</w:t>
      </w:r>
      <w:r>
        <w:rPr>
          <w:rFonts w:ascii="Times New Roman" w:hAnsi="Times New Roman"/>
          <w:sz w:val="24"/>
          <w:szCs w:val="24"/>
          <w:lang w:eastAsia="x-none"/>
        </w:rPr>
        <w:t xml:space="preserve">                                                 </w:t>
      </w:r>
      <w:r w:rsidRPr="00060247">
        <w:rPr>
          <w:rFonts w:ascii="Times New Roman" w:hAnsi="Times New Roman"/>
          <w:sz w:val="24"/>
          <w:szCs w:val="24"/>
          <w:lang w:val="x-none" w:eastAsia="x-none"/>
        </w:rPr>
        <w:t xml:space="preserve"> </w:t>
      </w:r>
      <w:r>
        <w:rPr>
          <w:rFonts w:ascii="Times New Roman" w:hAnsi="Times New Roman"/>
          <w:sz w:val="24"/>
          <w:szCs w:val="24"/>
          <w:lang w:eastAsia="x-none"/>
        </w:rPr>
        <w:t xml:space="preserve">              </w:t>
      </w:r>
      <w:r w:rsidRPr="00060247">
        <w:rPr>
          <w:rFonts w:ascii="Times New Roman" w:hAnsi="Times New Roman"/>
          <w:sz w:val="24"/>
          <w:szCs w:val="24"/>
          <w:lang w:val="x-none" w:eastAsia="x-none"/>
        </w:rPr>
        <w:t>z dnia 27 kwietnia 2016 r. (zwane dalej „Rozporządzeniem”), a</w:t>
      </w:r>
      <w:r w:rsidRPr="00060247">
        <w:rPr>
          <w:rFonts w:ascii="Times New Roman" w:hAnsi="Times New Roman"/>
          <w:sz w:val="24"/>
          <w:szCs w:val="24"/>
          <w:lang w:eastAsia="x-none"/>
        </w:rPr>
        <w:t> </w:t>
      </w:r>
      <w:r w:rsidRPr="00060247">
        <w:rPr>
          <w:rFonts w:ascii="Times New Roman" w:hAnsi="Times New Roman"/>
          <w:sz w:val="24"/>
          <w:szCs w:val="24"/>
          <w:lang w:val="x-none" w:eastAsia="x-none"/>
        </w:rPr>
        <w:t>Podwykonawca – podmiotem przetwarzającym te dane w rozumieniu pkt 8 tego przepisu.</w:t>
      </w:r>
      <w:r w:rsidRPr="00060247">
        <w:rPr>
          <w:rFonts w:ascii="Times New Roman" w:hAnsi="Times New Roman"/>
          <w:sz w:val="24"/>
          <w:szCs w:val="24"/>
        </w:rPr>
        <w:t xml:space="preserve"> </w:t>
      </w:r>
    </w:p>
    <w:p w14:paraId="3166FED4" w14:textId="77777777" w:rsidR="002A6251" w:rsidRPr="00060247" w:rsidRDefault="002A6251" w:rsidP="00212CD0">
      <w:pPr>
        <w:numPr>
          <w:ilvl w:val="0"/>
          <w:numId w:val="48"/>
        </w:numPr>
        <w:overflowPunct/>
        <w:autoSpaceDE/>
        <w:autoSpaceDN/>
        <w:adjustRightInd/>
        <w:spacing w:line="276" w:lineRule="auto"/>
        <w:ind w:left="426" w:hanging="426"/>
        <w:textAlignment w:val="auto"/>
        <w:rPr>
          <w:rFonts w:ascii="Times New Roman" w:hAnsi="Times New Roman"/>
          <w:sz w:val="24"/>
          <w:szCs w:val="24"/>
        </w:rPr>
      </w:pPr>
      <w:r w:rsidRPr="00060247">
        <w:rPr>
          <w:rFonts w:ascii="Times New Roman" w:hAnsi="Times New Roman"/>
          <w:sz w:val="24"/>
          <w:szCs w:val="24"/>
          <w:lang w:eastAsia="x-none"/>
        </w:rPr>
        <w:t>Zamawiający</w:t>
      </w:r>
      <w:r w:rsidRPr="00060247">
        <w:rPr>
          <w:rFonts w:ascii="Times New Roman" w:hAnsi="Times New Roman"/>
          <w:sz w:val="24"/>
          <w:szCs w:val="24"/>
          <w:lang w:val="x-none" w:eastAsia="x-none"/>
        </w:rPr>
        <w:t xml:space="preserve"> powierza </w:t>
      </w:r>
      <w:r w:rsidRPr="00060247">
        <w:rPr>
          <w:rFonts w:ascii="Times New Roman" w:hAnsi="Times New Roman"/>
          <w:sz w:val="24"/>
          <w:szCs w:val="24"/>
          <w:lang w:eastAsia="x-none"/>
        </w:rPr>
        <w:t>W</w:t>
      </w:r>
      <w:r w:rsidRPr="00060247">
        <w:rPr>
          <w:rFonts w:ascii="Times New Roman" w:hAnsi="Times New Roman"/>
          <w:sz w:val="24"/>
          <w:szCs w:val="24"/>
          <w:lang w:val="x-none" w:eastAsia="x-none"/>
        </w:rPr>
        <w:t>ykonawcy, w trybie art. 28 Rozporządzenia dane osobowe do przetwarzania, wyłącznie w celu wykonania przedmiotu niniejszej umowy.</w:t>
      </w:r>
      <w:r w:rsidRPr="00060247">
        <w:rPr>
          <w:rFonts w:ascii="Times New Roman" w:hAnsi="Times New Roman"/>
          <w:sz w:val="24"/>
          <w:szCs w:val="24"/>
        </w:rPr>
        <w:t xml:space="preserve"> </w:t>
      </w:r>
    </w:p>
    <w:p w14:paraId="574AD724" w14:textId="77777777" w:rsidR="002A6251" w:rsidRPr="00060247" w:rsidRDefault="002A6251" w:rsidP="00212CD0">
      <w:pPr>
        <w:numPr>
          <w:ilvl w:val="0"/>
          <w:numId w:val="48"/>
        </w:numPr>
        <w:overflowPunct/>
        <w:autoSpaceDE/>
        <w:autoSpaceDN/>
        <w:adjustRightInd/>
        <w:spacing w:line="276" w:lineRule="auto"/>
        <w:ind w:left="426" w:hanging="426"/>
        <w:textAlignment w:val="auto"/>
        <w:rPr>
          <w:rFonts w:ascii="Times New Roman" w:hAnsi="Times New Roman"/>
          <w:sz w:val="24"/>
          <w:szCs w:val="24"/>
        </w:rPr>
      </w:pPr>
      <w:r w:rsidRPr="00060247">
        <w:rPr>
          <w:rFonts w:ascii="Times New Roman" w:hAnsi="Times New Roman"/>
          <w:sz w:val="24"/>
          <w:szCs w:val="24"/>
          <w:lang w:eastAsia="x-none"/>
        </w:rPr>
        <w:t>W</w:t>
      </w:r>
      <w:r w:rsidRPr="00060247">
        <w:rPr>
          <w:rFonts w:ascii="Times New Roman" w:hAnsi="Times New Roman"/>
          <w:sz w:val="24"/>
          <w:szCs w:val="24"/>
          <w:lang w:val="x-none" w:eastAsia="x-none"/>
        </w:rPr>
        <w:t>ykonawca zobowiązuje się:</w:t>
      </w:r>
    </w:p>
    <w:p w14:paraId="6D2C6EE5" w14:textId="77777777" w:rsidR="002A6251" w:rsidRPr="00060247" w:rsidRDefault="002A6251" w:rsidP="00212CD0">
      <w:pPr>
        <w:numPr>
          <w:ilvl w:val="0"/>
          <w:numId w:val="49"/>
        </w:numPr>
        <w:overflowPunct/>
        <w:autoSpaceDE/>
        <w:autoSpaceDN/>
        <w:adjustRightInd/>
        <w:spacing w:line="276" w:lineRule="auto"/>
        <w:ind w:left="851" w:hanging="425"/>
        <w:textAlignment w:val="auto"/>
        <w:rPr>
          <w:rFonts w:ascii="Times New Roman" w:hAnsi="Times New Roman"/>
          <w:sz w:val="24"/>
          <w:szCs w:val="24"/>
        </w:rPr>
      </w:pPr>
      <w:r w:rsidRPr="00060247">
        <w:rPr>
          <w:rFonts w:ascii="Times New Roman" w:hAnsi="Times New Roman"/>
          <w:sz w:val="24"/>
          <w:szCs w:val="24"/>
        </w:rPr>
        <w:t xml:space="preserve">przetwarzać powierzone mu dane osobowe zgodnie z niniejszą umową, Rozporządzeniem oraz z innymi przepisami prawa powszechnie obowiązującego, które chronią prawa osób, których dane dotyczą, </w:t>
      </w:r>
    </w:p>
    <w:p w14:paraId="5CA739D5" w14:textId="77777777" w:rsidR="002A6251" w:rsidRPr="00060247" w:rsidRDefault="002A6251" w:rsidP="00212CD0">
      <w:pPr>
        <w:numPr>
          <w:ilvl w:val="0"/>
          <w:numId w:val="49"/>
        </w:numPr>
        <w:overflowPunct/>
        <w:autoSpaceDE/>
        <w:autoSpaceDN/>
        <w:adjustRightInd/>
        <w:spacing w:line="276" w:lineRule="auto"/>
        <w:ind w:left="851" w:hanging="425"/>
        <w:textAlignment w:val="auto"/>
        <w:rPr>
          <w:rFonts w:ascii="Times New Roman" w:hAnsi="Times New Roman"/>
          <w:sz w:val="24"/>
          <w:szCs w:val="24"/>
        </w:rPr>
      </w:pPr>
      <w:r w:rsidRPr="00060247">
        <w:rPr>
          <w:rFonts w:ascii="Times New Roman" w:hAnsi="Times New Roman"/>
          <w:sz w:val="24"/>
          <w:szCs w:val="24"/>
        </w:rPr>
        <w:t xml:space="preserve">do zabezpieczenia przetwarzanych danych, poprzez stosowanie odpowiednich środków technicznych i organizacyjnych zapewniających adekwatny stopień bezpieczeństwa odpowiadający ryzyku związanym z przetwarzaniem danych osobowych, o których mowa w art. 32 Rozporządzenia, </w:t>
      </w:r>
    </w:p>
    <w:p w14:paraId="166276ED" w14:textId="77777777" w:rsidR="002A6251" w:rsidRPr="00060247" w:rsidRDefault="002A6251" w:rsidP="00212CD0">
      <w:pPr>
        <w:numPr>
          <w:ilvl w:val="0"/>
          <w:numId w:val="49"/>
        </w:numPr>
        <w:overflowPunct/>
        <w:autoSpaceDE/>
        <w:autoSpaceDN/>
        <w:adjustRightInd/>
        <w:spacing w:line="276" w:lineRule="auto"/>
        <w:ind w:left="851" w:hanging="425"/>
        <w:textAlignment w:val="auto"/>
        <w:rPr>
          <w:rFonts w:ascii="Times New Roman" w:hAnsi="Times New Roman"/>
          <w:sz w:val="24"/>
          <w:szCs w:val="24"/>
        </w:rPr>
      </w:pPr>
      <w:r w:rsidRPr="00060247">
        <w:rPr>
          <w:rFonts w:ascii="Times New Roman" w:hAnsi="Times New Roman"/>
          <w:sz w:val="24"/>
          <w:szCs w:val="24"/>
        </w:rPr>
        <w:t xml:space="preserve">dołożyć należytej staranności przy przetwarzaniu powierzonych danych osobowych, </w:t>
      </w:r>
    </w:p>
    <w:p w14:paraId="5A790DB4" w14:textId="77777777" w:rsidR="002A6251" w:rsidRPr="00060247" w:rsidRDefault="002A6251" w:rsidP="00212CD0">
      <w:pPr>
        <w:numPr>
          <w:ilvl w:val="0"/>
          <w:numId w:val="49"/>
        </w:numPr>
        <w:overflowPunct/>
        <w:autoSpaceDE/>
        <w:autoSpaceDN/>
        <w:adjustRightInd/>
        <w:spacing w:line="276" w:lineRule="auto"/>
        <w:ind w:left="851" w:hanging="425"/>
        <w:textAlignment w:val="auto"/>
        <w:rPr>
          <w:rFonts w:ascii="Times New Roman" w:hAnsi="Times New Roman"/>
          <w:sz w:val="24"/>
          <w:szCs w:val="24"/>
        </w:rPr>
      </w:pPr>
      <w:r w:rsidRPr="00060247">
        <w:rPr>
          <w:rFonts w:ascii="Times New Roman" w:hAnsi="Times New Roman"/>
          <w:sz w:val="24"/>
          <w:szCs w:val="24"/>
        </w:rPr>
        <w:t xml:space="preserve">do nadania upoważnień do przetwarzania danych osobowych wszystkim osobom, które będą przetwarzały powierzone dane w celu realizacji niniejszej umowy, </w:t>
      </w:r>
    </w:p>
    <w:p w14:paraId="710FA7A7" w14:textId="77777777" w:rsidR="002A6251" w:rsidRPr="00060247" w:rsidRDefault="002A6251" w:rsidP="00212CD0">
      <w:pPr>
        <w:numPr>
          <w:ilvl w:val="0"/>
          <w:numId w:val="49"/>
        </w:numPr>
        <w:overflowPunct/>
        <w:autoSpaceDE/>
        <w:autoSpaceDN/>
        <w:adjustRightInd/>
        <w:spacing w:line="276" w:lineRule="auto"/>
        <w:ind w:left="851" w:hanging="425"/>
        <w:textAlignment w:val="auto"/>
        <w:rPr>
          <w:rFonts w:ascii="Times New Roman" w:hAnsi="Times New Roman"/>
          <w:sz w:val="24"/>
          <w:szCs w:val="24"/>
        </w:rPr>
      </w:pPr>
      <w:r w:rsidRPr="00060247">
        <w:rPr>
          <w:rFonts w:ascii="Times New Roman" w:hAnsi="Times New Roman"/>
          <w:sz w:val="24"/>
          <w:szCs w:val="24"/>
        </w:rPr>
        <w:t xml:space="preserve">zapewnić zachowanie w tajemnicy, (o której mowa w art. 28 ust 3 pkt b Rozporządzenia) przetwarzanych danych przez osoby, które upoważnia do przetwarzania danych osobowych w celu realizacji niniejszej umowy, zarówno </w:t>
      </w:r>
      <w:r>
        <w:rPr>
          <w:rFonts w:ascii="Times New Roman" w:hAnsi="Times New Roman"/>
          <w:sz w:val="24"/>
          <w:szCs w:val="24"/>
        </w:rPr>
        <w:t xml:space="preserve">                            </w:t>
      </w:r>
      <w:r w:rsidRPr="00060247">
        <w:rPr>
          <w:rFonts w:ascii="Times New Roman" w:hAnsi="Times New Roman"/>
          <w:sz w:val="24"/>
          <w:szCs w:val="24"/>
        </w:rPr>
        <w:t>w trakcie zatrudnienia ich w Podmiocie przetwarzającym, jak i po jego ustaniu.</w:t>
      </w:r>
    </w:p>
    <w:p w14:paraId="009F95C7" w14:textId="77777777" w:rsidR="002A6251" w:rsidRPr="00060247" w:rsidRDefault="002A6251" w:rsidP="00212CD0">
      <w:pPr>
        <w:numPr>
          <w:ilvl w:val="0"/>
          <w:numId w:val="48"/>
        </w:numPr>
        <w:overflowPunct/>
        <w:autoSpaceDE/>
        <w:autoSpaceDN/>
        <w:adjustRightInd/>
        <w:spacing w:line="276" w:lineRule="auto"/>
        <w:ind w:left="426" w:hanging="426"/>
        <w:textAlignment w:val="auto"/>
        <w:rPr>
          <w:rFonts w:ascii="Times New Roman" w:hAnsi="Times New Roman"/>
          <w:sz w:val="24"/>
          <w:szCs w:val="24"/>
          <w:lang w:val="x-none" w:eastAsia="x-none"/>
        </w:rPr>
      </w:pPr>
      <w:r w:rsidRPr="00060247">
        <w:rPr>
          <w:rFonts w:ascii="Times New Roman" w:hAnsi="Times New Roman"/>
          <w:sz w:val="24"/>
          <w:szCs w:val="24"/>
          <w:lang w:eastAsia="x-none"/>
        </w:rPr>
        <w:lastRenderedPageBreak/>
        <w:t>W</w:t>
      </w:r>
      <w:r w:rsidRPr="00060247">
        <w:rPr>
          <w:rFonts w:ascii="Times New Roman" w:hAnsi="Times New Roman"/>
          <w:sz w:val="24"/>
          <w:szCs w:val="24"/>
          <w:lang w:val="x-none" w:eastAsia="x-none"/>
        </w:rPr>
        <w:t xml:space="preserve">ykonawca po wykonaniu przedmiotu zamówienia, usuwa/zwraca </w:t>
      </w:r>
      <w:r w:rsidRPr="00060247">
        <w:rPr>
          <w:rFonts w:ascii="Times New Roman" w:hAnsi="Times New Roman"/>
          <w:sz w:val="24"/>
          <w:szCs w:val="24"/>
          <w:lang w:eastAsia="x-none"/>
        </w:rPr>
        <w:t>Zamawiającemu</w:t>
      </w:r>
      <w:r w:rsidRPr="00060247">
        <w:rPr>
          <w:rFonts w:ascii="Times New Roman" w:hAnsi="Times New Roman"/>
          <w:sz w:val="24"/>
          <w:szCs w:val="24"/>
          <w:lang w:val="x-none" w:eastAsia="x-none"/>
        </w:rPr>
        <w:t xml:space="preserve"> wszelkie dane osobowe oraz usuwa wszelkie ich istniejące kopie, chyba że prawo Unii lub prawo państwa członkowskiego nakazują przechowywanie danych osobowych.</w:t>
      </w:r>
      <w:r w:rsidRPr="00060247">
        <w:rPr>
          <w:rFonts w:ascii="Times New Roman" w:hAnsi="Times New Roman"/>
          <w:sz w:val="24"/>
          <w:szCs w:val="24"/>
          <w:lang w:eastAsia="x-none"/>
        </w:rPr>
        <w:t xml:space="preserve"> </w:t>
      </w:r>
    </w:p>
    <w:p w14:paraId="05419A2F" w14:textId="77777777" w:rsidR="002A6251" w:rsidRPr="00060247" w:rsidRDefault="002A6251" w:rsidP="00212CD0">
      <w:pPr>
        <w:numPr>
          <w:ilvl w:val="0"/>
          <w:numId w:val="48"/>
        </w:numPr>
        <w:overflowPunct/>
        <w:autoSpaceDE/>
        <w:autoSpaceDN/>
        <w:adjustRightInd/>
        <w:spacing w:line="276" w:lineRule="auto"/>
        <w:ind w:left="426" w:hanging="426"/>
        <w:textAlignment w:val="auto"/>
        <w:rPr>
          <w:rFonts w:ascii="Times New Roman" w:hAnsi="Times New Roman"/>
          <w:sz w:val="24"/>
          <w:szCs w:val="24"/>
          <w:lang w:val="x-none" w:eastAsia="x-none"/>
        </w:rPr>
      </w:pPr>
      <w:r w:rsidRPr="00060247">
        <w:rPr>
          <w:rFonts w:ascii="Times New Roman" w:hAnsi="Times New Roman"/>
          <w:sz w:val="24"/>
          <w:szCs w:val="24"/>
          <w:lang w:eastAsia="x-none"/>
        </w:rPr>
        <w:t>W</w:t>
      </w:r>
      <w:r w:rsidRPr="00060247">
        <w:rPr>
          <w:rFonts w:ascii="Times New Roman" w:hAnsi="Times New Roman"/>
          <w:sz w:val="24"/>
          <w:szCs w:val="24"/>
          <w:lang w:val="x-none" w:eastAsia="x-none"/>
        </w:rPr>
        <w:t xml:space="preserve">ykonawca pomaga </w:t>
      </w:r>
      <w:r w:rsidRPr="00060247">
        <w:rPr>
          <w:rFonts w:ascii="Times New Roman" w:hAnsi="Times New Roman"/>
          <w:sz w:val="24"/>
          <w:szCs w:val="24"/>
          <w:lang w:eastAsia="x-none"/>
        </w:rPr>
        <w:t>Zamawiającemu</w:t>
      </w:r>
      <w:r w:rsidRPr="00060247">
        <w:rPr>
          <w:rFonts w:ascii="Times New Roman" w:hAnsi="Times New Roman"/>
          <w:sz w:val="24"/>
          <w:szCs w:val="24"/>
          <w:lang w:val="x-none" w:eastAsia="x-none"/>
        </w:rPr>
        <w:t xml:space="preserve"> w niezbędnym zakresie wywiązywać się z</w:t>
      </w:r>
      <w:r w:rsidRPr="00060247">
        <w:rPr>
          <w:rFonts w:ascii="Times New Roman" w:hAnsi="Times New Roman"/>
          <w:sz w:val="24"/>
          <w:szCs w:val="24"/>
          <w:lang w:eastAsia="x-none"/>
        </w:rPr>
        <w:t> </w:t>
      </w:r>
      <w:r w:rsidRPr="00060247">
        <w:rPr>
          <w:rFonts w:ascii="Times New Roman" w:hAnsi="Times New Roman"/>
          <w:sz w:val="24"/>
          <w:szCs w:val="24"/>
          <w:lang w:val="x-none" w:eastAsia="x-none"/>
        </w:rPr>
        <w:t>obowiązku odpowiadania na żądania osoby, której dane dotyczą oraz wywiązywania się z obowiązków określonych w art. 32</w:t>
      </w:r>
      <w:r w:rsidRPr="00060247"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Pr="00060247">
        <w:rPr>
          <w:rFonts w:ascii="Times New Roman" w:hAnsi="Times New Roman"/>
          <w:sz w:val="24"/>
          <w:szCs w:val="24"/>
          <w:lang w:val="x-none" w:eastAsia="x-none"/>
        </w:rPr>
        <w:t>-</w:t>
      </w:r>
      <w:r w:rsidRPr="00060247"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Pr="00060247">
        <w:rPr>
          <w:rFonts w:ascii="Times New Roman" w:hAnsi="Times New Roman"/>
          <w:sz w:val="24"/>
          <w:szCs w:val="24"/>
          <w:lang w:val="x-none" w:eastAsia="x-none"/>
        </w:rPr>
        <w:t xml:space="preserve">36 Rozporządzenia. </w:t>
      </w:r>
    </w:p>
    <w:p w14:paraId="40C4BAF7" w14:textId="77777777" w:rsidR="002A6251" w:rsidRPr="00060247" w:rsidRDefault="002A6251" w:rsidP="00212CD0">
      <w:pPr>
        <w:numPr>
          <w:ilvl w:val="0"/>
          <w:numId w:val="48"/>
        </w:numPr>
        <w:overflowPunct/>
        <w:autoSpaceDE/>
        <w:autoSpaceDN/>
        <w:adjustRightInd/>
        <w:spacing w:line="276" w:lineRule="auto"/>
        <w:ind w:left="426" w:hanging="426"/>
        <w:textAlignment w:val="auto"/>
        <w:rPr>
          <w:rFonts w:ascii="Times New Roman" w:hAnsi="Times New Roman"/>
          <w:sz w:val="24"/>
          <w:szCs w:val="24"/>
          <w:lang w:val="x-none" w:eastAsia="x-none"/>
        </w:rPr>
      </w:pPr>
      <w:r w:rsidRPr="00060247">
        <w:rPr>
          <w:rFonts w:ascii="Times New Roman" w:hAnsi="Times New Roman"/>
          <w:sz w:val="24"/>
          <w:szCs w:val="24"/>
          <w:lang w:eastAsia="x-none"/>
        </w:rPr>
        <w:t>W</w:t>
      </w:r>
      <w:r w:rsidRPr="00060247">
        <w:rPr>
          <w:rFonts w:ascii="Times New Roman" w:hAnsi="Times New Roman"/>
          <w:sz w:val="24"/>
          <w:szCs w:val="24"/>
          <w:lang w:val="x-none" w:eastAsia="x-none"/>
        </w:rPr>
        <w:t>ykonawca, po stwierdzeniu naruszenia ochrony danych osobowych bez zbędnej zwłoki zgłasza je administratorowi, nie później niż w ciągu 72 godzin od stwierdzenia naruszenia.</w:t>
      </w:r>
      <w:r w:rsidRPr="00060247">
        <w:rPr>
          <w:rFonts w:ascii="Times New Roman" w:hAnsi="Times New Roman"/>
          <w:sz w:val="24"/>
          <w:szCs w:val="24"/>
          <w:lang w:eastAsia="x-none"/>
        </w:rPr>
        <w:t xml:space="preserve"> </w:t>
      </w:r>
    </w:p>
    <w:p w14:paraId="56457C6A" w14:textId="77777777" w:rsidR="002A6251" w:rsidRPr="00060247" w:rsidRDefault="002A6251" w:rsidP="00212CD0">
      <w:pPr>
        <w:numPr>
          <w:ilvl w:val="0"/>
          <w:numId w:val="48"/>
        </w:numPr>
        <w:overflowPunct/>
        <w:autoSpaceDE/>
        <w:autoSpaceDN/>
        <w:adjustRightInd/>
        <w:spacing w:line="276" w:lineRule="auto"/>
        <w:ind w:left="426" w:hanging="426"/>
        <w:textAlignment w:val="auto"/>
        <w:rPr>
          <w:rFonts w:ascii="Times New Roman" w:hAnsi="Times New Roman"/>
          <w:sz w:val="24"/>
          <w:szCs w:val="24"/>
          <w:lang w:val="x-none" w:eastAsia="x-none"/>
        </w:rPr>
      </w:pPr>
      <w:r w:rsidRPr="00060247">
        <w:rPr>
          <w:rFonts w:ascii="Times New Roman" w:hAnsi="Times New Roman"/>
          <w:sz w:val="24"/>
          <w:szCs w:val="24"/>
          <w:lang w:eastAsia="x-none"/>
        </w:rPr>
        <w:t>Zamawiający</w:t>
      </w:r>
      <w:r w:rsidRPr="00060247">
        <w:rPr>
          <w:rFonts w:ascii="Times New Roman" w:hAnsi="Times New Roman"/>
          <w:sz w:val="24"/>
          <w:szCs w:val="24"/>
          <w:lang w:val="x-none" w:eastAsia="x-none"/>
        </w:rPr>
        <w:t xml:space="preserve">, zgodnie z art. 28 ust. 3 pkt h) Rozporządzenia ma prawo kontroli, czy środki zastosowane przez </w:t>
      </w:r>
      <w:r w:rsidRPr="00060247">
        <w:rPr>
          <w:rFonts w:ascii="Times New Roman" w:hAnsi="Times New Roman"/>
          <w:sz w:val="24"/>
          <w:szCs w:val="24"/>
          <w:lang w:eastAsia="x-none"/>
        </w:rPr>
        <w:t>Wykonawcę</w:t>
      </w:r>
      <w:r w:rsidRPr="00060247">
        <w:rPr>
          <w:rFonts w:ascii="Times New Roman" w:hAnsi="Times New Roman"/>
          <w:sz w:val="24"/>
          <w:szCs w:val="24"/>
          <w:lang w:val="x-none" w:eastAsia="x-none"/>
        </w:rPr>
        <w:t xml:space="preserve"> przy przetwarzaniu i zabezpieczeniu powierzonych danych osobowych spełniają postanowienia umowy, w tym zlecenia jej wykonania audytorowi.</w:t>
      </w:r>
      <w:r w:rsidRPr="00060247">
        <w:rPr>
          <w:rFonts w:ascii="Times New Roman" w:hAnsi="Times New Roman"/>
          <w:sz w:val="24"/>
          <w:szCs w:val="24"/>
          <w:lang w:eastAsia="x-none"/>
        </w:rPr>
        <w:t xml:space="preserve"> </w:t>
      </w:r>
    </w:p>
    <w:p w14:paraId="42C2D190" w14:textId="77777777" w:rsidR="002A6251" w:rsidRPr="00060247" w:rsidRDefault="002A6251" w:rsidP="00212CD0">
      <w:pPr>
        <w:numPr>
          <w:ilvl w:val="0"/>
          <w:numId w:val="48"/>
        </w:numPr>
        <w:overflowPunct/>
        <w:autoSpaceDE/>
        <w:autoSpaceDN/>
        <w:adjustRightInd/>
        <w:spacing w:line="276" w:lineRule="auto"/>
        <w:ind w:left="426" w:hanging="426"/>
        <w:textAlignment w:val="auto"/>
        <w:rPr>
          <w:rFonts w:ascii="Times New Roman" w:hAnsi="Times New Roman"/>
          <w:sz w:val="24"/>
          <w:szCs w:val="24"/>
          <w:lang w:val="x-none" w:eastAsia="x-none"/>
        </w:rPr>
      </w:pPr>
      <w:r w:rsidRPr="00060247">
        <w:rPr>
          <w:rFonts w:ascii="Times New Roman" w:hAnsi="Times New Roman"/>
          <w:sz w:val="24"/>
          <w:szCs w:val="24"/>
          <w:lang w:eastAsia="x-none"/>
        </w:rPr>
        <w:t>Zamawiający</w:t>
      </w:r>
      <w:r w:rsidRPr="00060247">
        <w:rPr>
          <w:rFonts w:ascii="Times New Roman" w:hAnsi="Times New Roman"/>
          <w:sz w:val="24"/>
          <w:szCs w:val="24"/>
          <w:lang w:val="x-none" w:eastAsia="x-none"/>
        </w:rPr>
        <w:t xml:space="preserve"> realizować będzie prawo kontroli w godzinach pracy </w:t>
      </w:r>
      <w:r w:rsidRPr="00060247">
        <w:rPr>
          <w:rFonts w:ascii="Times New Roman" w:hAnsi="Times New Roman"/>
          <w:sz w:val="24"/>
          <w:szCs w:val="24"/>
          <w:lang w:eastAsia="x-none"/>
        </w:rPr>
        <w:t xml:space="preserve">Wykonawcy </w:t>
      </w:r>
      <w:r w:rsidRPr="00060247">
        <w:rPr>
          <w:rFonts w:ascii="Times New Roman" w:hAnsi="Times New Roman"/>
          <w:sz w:val="24"/>
          <w:szCs w:val="24"/>
          <w:lang w:val="x-none" w:eastAsia="x-none"/>
        </w:rPr>
        <w:t>informując o kontroli minimum 3 dni przed planowanym jej przeprowadzeniem.</w:t>
      </w:r>
      <w:r w:rsidRPr="00060247">
        <w:rPr>
          <w:rFonts w:ascii="Times New Roman" w:hAnsi="Times New Roman"/>
          <w:sz w:val="24"/>
          <w:szCs w:val="24"/>
          <w:lang w:eastAsia="x-none"/>
        </w:rPr>
        <w:t xml:space="preserve"> </w:t>
      </w:r>
    </w:p>
    <w:p w14:paraId="46EE6019" w14:textId="77777777" w:rsidR="002A6251" w:rsidRPr="00060247" w:rsidRDefault="002A6251" w:rsidP="00212CD0">
      <w:pPr>
        <w:numPr>
          <w:ilvl w:val="0"/>
          <w:numId w:val="48"/>
        </w:numPr>
        <w:overflowPunct/>
        <w:autoSpaceDE/>
        <w:autoSpaceDN/>
        <w:adjustRightInd/>
        <w:spacing w:line="276" w:lineRule="auto"/>
        <w:ind w:left="426" w:hanging="426"/>
        <w:textAlignment w:val="auto"/>
        <w:rPr>
          <w:rFonts w:ascii="Times New Roman" w:hAnsi="Times New Roman"/>
          <w:sz w:val="24"/>
          <w:szCs w:val="24"/>
          <w:lang w:val="x-none" w:eastAsia="x-none"/>
        </w:rPr>
      </w:pPr>
      <w:r w:rsidRPr="00060247">
        <w:rPr>
          <w:rFonts w:ascii="Times New Roman" w:hAnsi="Times New Roman"/>
          <w:sz w:val="24"/>
          <w:szCs w:val="24"/>
          <w:lang w:eastAsia="x-none"/>
        </w:rPr>
        <w:t>W</w:t>
      </w:r>
      <w:r w:rsidRPr="00060247">
        <w:rPr>
          <w:rFonts w:ascii="Times New Roman" w:hAnsi="Times New Roman"/>
          <w:sz w:val="24"/>
          <w:szCs w:val="24"/>
          <w:lang w:val="x-none" w:eastAsia="x-none"/>
        </w:rPr>
        <w:t xml:space="preserve">ykonawca zobowiązuje się do usunięcia uchybień stwierdzonych podczas kontroli </w:t>
      </w:r>
      <w:r>
        <w:rPr>
          <w:rFonts w:ascii="Times New Roman" w:hAnsi="Times New Roman"/>
          <w:sz w:val="24"/>
          <w:szCs w:val="24"/>
          <w:lang w:eastAsia="x-none"/>
        </w:rPr>
        <w:t xml:space="preserve">                       </w:t>
      </w:r>
      <w:r w:rsidRPr="00060247">
        <w:rPr>
          <w:rFonts w:ascii="Times New Roman" w:hAnsi="Times New Roman"/>
          <w:sz w:val="24"/>
          <w:szCs w:val="24"/>
          <w:lang w:val="x-none" w:eastAsia="x-none"/>
        </w:rPr>
        <w:t>w terminie nie dłuższym niż 7 dni.</w:t>
      </w:r>
      <w:r w:rsidRPr="00060247">
        <w:rPr>
          <w:rFonts w:ascii="Times New Roman" w:hAnsi="Times New Roman"/>
          <w:sz w:val="24"/>
          <w:szCs w:val="24"/>
          <w:lang w:eastAsia="x-none"/>
        </w:rPr>
        <w:t xml:space="preserve"> </w:t>
      </w:r>
    </w:p>
    <w:p w14:paraId="41E9704E" w14:textId="77777777" w:rsidR="002A6251" w:rsidRPr="00060247" w:rsidRDefault="002A6251" w:rsidP="00212CD0">
      <w:pPr>
        <w:numPr>
          <w:ilvl w:val="0"/>
          <w:numId w:val="48"/>
        </w:numPr>
        <w:overflowPunct/>
        <w:autoSpaceDE/>
        <w:autoSpaceDN/>
        <w:adjustRightInd/>
        <w:spacing w:line="276" w:lineRule="auto"/>
        <w:ind w:left="426" w:hanging="426"/>
        <w:textAlignment w:val="auto"/>
        <w:rPr>
          <w:rFonts w:ascii="Times New Roman" w:hAnsi="Times New Roman"/>
          <w:sz w:val="24"/>
          <w:szCs w:val="24"/>
          <w:lang w:val="x-none" w:eastAsia="x-none"/>
        </w:rPr>
      </w:pPr>
      <w:r w:rsidRPr="00060247">
        <w:rPr>
          <w:rFonts w:ascii="Times New Roman" w:hAnsi="Times New Roman"/>
          <w:sz w:val="24"/>
          <w:szCs w:val="24"/>
          <w:lang w:eastAsia="x-none"/>
        </w:rPr>
        <w:t>W</w:t>
      </w:r>
      <w:r w:rsidRPr="00060247">
        <w:rPr>
          <w:rFonts w:ascii="Times New Roman" w:hAnsi="Times New Roman"/>
          <w:sz w:val="24"/>
          <w:szCs w:val="24"/>
          <w:lang w:val="x-none" w:eastAsia="x-none"/>
        </w:rPr>
        <w:t xml:space="preserve">ykonawca udostępnia </w:t>
      </w:r>
      <w:r w:rsidRPr="00060247">
        <w:rPr>
          <w:rFonts w:ascii="Times New Roman" w:hAnsi="Times New Roman"/>
          <w:sz w:val="24"/>
          <w:szCs w:val="24"/>
          <w:lang w:eastAsia="x-none"/>
        </w:rPr>
        <w:t>Zamawiającemu</w:t>
      </w:r>
      <w:r w:rsidRPr="00060247">
        <w:rPr>
          <w:rFonts w:ascii="Times New Roman" w:hAnsi="Times New Roman"/>
          <w:sz w:val="24"/>
          <w:szCs w:val="24"/>
          <w:lang w:val="x-none" w:eastAsia="x-none"/>
        </w:rPr>
        <w:t xml:space="preserve"> wszelkie informacje niezbędne do wykazania spełnienia obowiązków określonych w art. 28 Rozporządzenia.</w:t>
      </w:r>
    </w:p>
    <w:p w14:paraId="33863648" w14:textId="77777777" w:rsidR="002A6251" w:rsidRPr="00060247" w:rsidRDefault="002A6251" w:rsidP="00212CD0">
      <w:pPr>
        <w:numPr>
          <w:ilvl w:val="0"/>
          <w:numId w:val="48"/>
        </w:numPr>
        <w:overflowPunct/>
        <w:autoSpaceDE/>
        <w:autoSpaceDN/>
        <w:adjustRightInd/>
        <w:spacing w:line="276" w:lineRule="auto"/>
        <w:ind w:left="426" w:hanging="426"/>
        <w:textAlignment w:val="auto"/>
        <w:rPr>
          <w:rFonts w:ascii="Times New Roman" w:hAnsi="Times New Roman"/>
          <w:sz w:val="24"/>
          <w:szCs w:val="24"/>
          <w:lang w:val="x-none" w:eastAsia="x-none"/>
        </w:rPr>
      </w:pPr>
      <w:r w:rsidRPr="00060247">
        <w:rPr>
          <w:rFonts w:ascii="Times New Roman" w:hAnsi="Times New Roman"/>
          <w:sz w:val="24"/>
          <w:szCs w:val="24"/>
          <w:lang w:eastAsia="x-none"/>
        </w:rPr>
        <w:t>W</w:t>
      </w:r>
      <w:r w:rsidRPr="00060247">
        <w:rPr>
          <w:rFonts w:ascii="Times New Roman" w:hAnsi="Times New Roman"/>
          <w:sz w:val="24"/>
          <w:szCs w:val="24"/>
          <w:lang w:val="x-none" w:eastAsia="x-none"/>
        </w:rPr>
        <w:t xml:space="preserve">ykonawca może powierzyć dane osobowe objęte niniejszą umową do dalszego przetwarzania podwykonawcom jedynie w celu wykonania umowy po uzyskaniu uprzedniej pisemnej zgody </w:t>
      </w:r>
      <w:r w:rsidRPr="00060247">
        <w:rPr>
          <w:rFonts w:ascii="Times New Roman" w:hAnsi="Times New Roman"/>
          <w:sz w:val="24"/>
          <w:szCs w:val="24"/>
          <w:lang w:eastAsia="x-none"/>
        </w:rPr>
        <w:t>Zamawiającego</w:t>
      </w:r>
      <w:r w:rsidRPr="00060247">
        <w:rPr>
          <w:rFonts w:ascii="Times New Roman" w:hAnsi="Times New Roman"/>
          <w:sz w:val="24"/>
          <w:szCs w:val="24"/>
          <w:lang w:val="x-none" w:eastAsia="x-none"/>
        </w:rPr>
        <w:t xml:space="preserve">.  </w:t>
      </w:r>
    </w:p>
    <w:p w14:paraId="3EDD28BF" w14:textId="77777777" w:rsidR="002A6251" w:rsidRPr="00060247" w:rsidRDefault="002A6251" w:rsidP="00212CD0">
      <w:pPr>
        <w:numPr>
          <w:ilvl w:val="0"/>
          <w:numId w:val="48"/>
        </w:numPr>
        <w:overflowPunct/>
        <w:autoSpaceDE/>
        <w:autoSpaceDN/>
        <w:adjustRightInd/>
        <w:spacing w:line="276" w:lineRule="auto"/>
        <w:ind w:left="426" w:hanging="426"/>
        <w:textAlignment w:val="auto"/>
        <w:rPr>
          <w:rFonts w:ascii="Times New Roman" w:hAnsi="Times New Roman"/>
          <w:sz w:val="24"/>
          <w:szCs w:val="24"/>
          <w:lang w:val="x-none" w:eastAsia="x-none"/>
        </w:rPr>
      </w:pPr>
      <w:r w:rsidRPr="00060247">
        <w:rPr>
          <w:rFonts w:ascii="Times New Roman" w:hAnsi="Times New Roman"/>
          <w:sz w:val="24"/>
          <w:szCs w:val="24"/>
          <w:lang w:eastAsia="x-none"/>
        </w:rPr>
        <w:t>W</w:t>
      </w:r>
      <w:r w:rsidRPr="00060247">
        <w:rPr>
          <w:rFonts w:ascii="Times New Roman" w:hAnsi="Times New Roman"/>
          <w:sz w:val="24"/>
          <w:szCs w:val="24"/>
          <w:lang w:val="x-none" w:eastAsia="x-none"/>
        </w:rPr>
        <w:t xml:space="preserve">ykonawca, winien spełniać gwarancje i obowiązki jakie zostały nałożone na niego </w:t>
      </w:r>
      <w:r>
        <w:rPr>
          <w:rFonts w:ascii="Times New Roman" w:hAnsi="Times New Roman"/>
          <w:sz w:val="24"/>
          <w:szCs w:val="24"/>
          <w:lang w:eastAsia="x-none"/>
        </w:rPr>
        <w:t xml:space="preserve">                      </w:t>
      </w:r>
      <w:r w:rsidRPr="00060247">
        <w:rPr>
          <w:rFonts w:ascii="Times New Roman" w:hAnsi="Times New Roman"/>
          <w:sz w:val="24"/>
          <w:szCs w:val="24"/>
          <w:lang w:val="x-none" w:eastAsia="x-none"/>
        </w:rPr>
        <w:t>w zwi</w:t>
      </w:r>
      <w:r w:rsidRPr="00060247">
        <w:rPr>
          <w:rFonts w:ascii="Times New Roman" w:hAnsi="Times New Roman"/>
          <w:sz w:val="24"/>
          <w:szCs w:val="24"/>
          <w:lang w:eastAsia="x-none"/>
        </w:rPr>
        <w:t>ązku z wykonywana umową</w:t>
      </w:r>
      <w:r w:rsidRPr="00060247">
        <w:rPr>
          <w:rFonts w:ascii="Times New Roman" w:hAnsi="Times New Roman"/>
          <w:sz w:val="24"/>
          <w:szCs w:val="24"/>
          <w:lang w:val="x-none" w:eastAsia="x-none"/>
        </w:rPr>
        <w:t xml:space="preserve">. </w:t>
      </w:r>
    </w:p>
    <w:p w14:paraId="4570F0E4" w14:textId="77777777" w:rsidR="002A6251" w:rsidRPr="00060247" w:rsidRDefault="002A6251" w:rsidP="00212CD0">
      <w:pPr>
        <w:numPr>
          <w:ilvl w:val="0"/>
          <w:numId w:val="48"/>
        </w:numPr>
        <w:overflowPunct/>
        <w:autoSpaceDE/>
        <w:autoSpaceDN/>
        <w:adjustRightInd/>
        <w:spacing w:line="276" w:lineRule="auto"/>
        <w:ind w:left="426" w:hanging="426"/>
        <w:textAlignment w:val="auto"/>
        <w:rPr>
          <w:rFonts w:ascii="Times New Roman" w:hAnsi="Times New Roman"/>
          <w:sz w:val="24"/>
          <w:szCs w:val="24"/>
          <w:lang w:val="x-none" w:eastAsia="x-none"/>
        </w:rPr>
      </w:pPr>
      <w:r w:rsidRPr="00060247">
        <w:rPr>
          <w:rFonts w:ascii="Times New Roman" w:hAnsi="Times New Roman"/>
          <w:sz w:val="24"/>
          <w:szCs w:val="24"/>
          <w:lang w:eastAsia="x-none"/>
        </w:rPr>
        <w:t>W</w:t>
      </w:r>
      <w:r w:rsidRPr="00060247">
        <w:rPr>
          <w:rFonts w:ascii="Times New Roman" w:hAnsi="Times New Roman"/>
          <w:sz w:val="24"/>
          <w:szCs w:val="24"/>
          <w:lang w:val="x-none" w:eastAsia="x-none"/>
        </w:rPr>
        <w:t xml:space="preserve">ykonawca ponosi pełną odpowiedzialność wobec </w:t>
      </w:r>
      <w:r w:rsidRPr="00060247">
        <w:rPr>
          <w:rFonts w:ascii="Times New Roman" w:hAnsi="Times New Roman"/>
          <w:sz w:val="24"/>
          <w:szCs w:val="24"/>
          <w:lang w:eastAsia="x-none"/>
        </w:rPr>
        <w:t>Zamawiającego</w:t>
      </w:r>
      <w:r w:rsidRPr="00060247">
        <w:rPr>
          <w:rFonts w:ascii="Times New Roman" w:hAnsi="Times New Roman"/>
          <w:sz w:val="24"/>
          <w:szCs w:val="24"/>
          <w:lang w:val="x-none" w:eastAsia="x-none"/>
        </w:rPr>
        <w:t xml:space="preserve"> za działanie podwykonawcy w</w:t>
      </w:r>
      <w:r w:rsidRPr="00060247">
        <w:rPr>
          <w:rFonts w:ascii="Times New Roman" w:hAnsi="Times New Roman"/>
          <w:sz w:val="24"/>
          <w:szCs w:val="24"/>
          <w:lang w:eastAsia="x-none"/>
        </w:rPr>
        <w:t> </w:t>
      </w:r>
      <w:r w:rsidRPr="00060247">
        <w:rPr>
          <w:rFonts w:ascii="Times New Roman" w:hAnsi="Times New Roman"/>
          <w:sz w:val="24"/>
          <w:szCs w:val="24"/>
          <w:lang w:val="x-none" w:eastAsia="x-none"/>
        </w:rPr>
        <w:t>zakresie obowiązku ochrony danych.</w:t>
      </w:r>
    </w:p>
    <w:p w14:paraId="18D63BF0" w14:textId="77777777" w:rsidR="002A6251" w:rsidRPr="00060247" w:rsidRDefault="002A6251" w:rsidP="00212CD0">
      <w:pPr>
        <w:numPr>
          <w:ilvl w:val="0"/>
          <w:numId w:val="48"/>
        </w:numPr>
        <w:overflowPunct/>
        <w:autoSpaceDE/>
        <w:autoSpaceDN/>
        <w:adjustRightInd/>
        <w:spacing w:line="276" w:lineRule="auto"/>
        <w:ind w:left="426" w:hanging="426"/>
        <w:textAlignment w:val="auto"/>
        <w:rPr>
          <w:rFonts w:ascii="Times New Roman" w:hAnsi="Times New Roman"/>
          <w:sz w:val="24"/>
          <w:szCs w:val="24"/>
          <w:lang w:val="x-none" w:eastAsia="x-none"/>
        </w:rPr>
      </w:pPr>
      <w:r w:rsidRPr="00060247">
        <w:rPr>
          <w:rFonts w:ascii="Times New Roman" w:hAnsi="Times New Roman"/>
          <w:sz w:val="24"/>
          <w:szCs w:val="24"/>
          <w:lang w:eastAsia="x-none"/>
        </w:rPr>
        <w:t>W</w:t>
      </w:r>
      <w:r w:rsidRPr="00060247">
        <w:rPr>
          <w:rFonts w:ascii="Times New Roman" w:hAnsi="Times New Roman"/>
          <w:sz w:val="24"/>
          <w:szCs w:val="24"/>
          <w:lang w:val="x-none" w:eastAsia="x-none"/>
        </w:rPr>
        <w:t xml:space="preserve">ykonawca zobowiązuje się do niezwłocznego poinformowania </w:t>
      </w:r>
      <w:r w:rsidRPr="00060247">
        <w:rPr>
          <w:rFonts w:ascii="Times New Roman" w:hAnsi="Times New Roman"/>
          <w:sz w:val="24"/>
          <w:szCs w:val="24"/>
          <w:lang w:eastAsia="x-none"/>
        </w:rPr>
        <w:t>Zamawiającego</w:t>
      </w:r>
      <w:r w:rsidRPr="00060247">
        <w:rPr>
          <w:rFonts w:ascii="Times New Roman" w:hAnsi="Times New Roman"/>
          <w:sz w:val="24"/>
          <w:szCs w:val="24"/>
          <w:lang w:val="x-none" w:eastAsia="x-none"/>
        </w:rPr>
        <w:t xml:space="preserve"> o</w:t>
      </w:r>
      <w:r w:rsidRPr="00060247">
        <w:rPr>
          <w:rFonts w:ascii="Times New Roman" w:hAnsi="Times New Roman"/>
          <w:sz w:val="24"/>
          <w:szCs w:val="24"/>
          <w:lang w:eastAsia="x-none"/>
        </w:rPr>
        <w:t> </w:t>
      </w:r>
      <w:r w:rsidRPr="00060247">
        <w:rPr>
          <w:rFonts w:ascii="Times New Roman" w:hAnsi="Times New Roman"/>
          <w:sz w:val="24"/>
          <w:szCs w:val="24"/>
          <w:lang w:val="x-none" w:eastAsia="x-none"/>
        </w:rPr>
        <w:t xml:space="preserve">jakimkolwiek postępowaniu, w szczególności administracyjnym lub sądowym, dotyczącym przetwarzania przez </w:t>
      </w:r>
      <w:r w:rsidRPr="00060247">
        <w:rPr>
          <w:rFonts w:ascii="Times New Roman" w:hAnsi="Times New Roman"/>
          <w:sz w:val="24"/>
          <w:szCs w:val="24"/>
          <w:lang w:eastAsia="x-none"/>
        </w:rPr>
        <w:t>W</w:t>
      </w:r>
      <w:r w:rsidRPr="00060247">
        <w:rPr>
          <w:rFonts w:ascii="Times New Roman" w:hAnsi="Times New Roman"/>
          <w:sz w:val="24"/>
          <w:szCs w:val="24"/>
          <w:lang w:val="x-none" w:eastAsia="x-none"/>
        </w:rPr>
        <w:t>ykonawcę danych osobowych określonych w</w:t>
      </w:r>
      <w:r w:rsidRPr="00060247">
        <w:rPr>
          <w:rFonts w:ascii="Times New Roman" w:hAnsi="Times New Roman"/>
          <w:sz w:val="24"/>
          <w:szCs w:val="24"/>
          <w:lang w:eastAsia="x-none"/>
        </w:rPr>
        <w:t> </w:t>
      </w:r>
      <w:r w:rsidRPr="00060247">
        <w:rPr>
          <w:rFonts w:ascii="Times New Roman" w:hAnsi="Times New Roman"/>
          <w:sz w:val="24"/>
          <w:szCs w:val="24"/>
          <w:lang w:val="x-none" w:eastAsia="x-none"/>
        </w:rPr>
        <w:t xml:space="preserve">umowie, o jakiejkolwiek decyzji administracyjnej lub orzeczeniu dotyczącym przetwarzania tych danych, skierowanych do </w:t>
      </w:r>
      <w:r w:rsidRPr="00060247">
        <w:rPr>
          <w:rFonts w:ascii="Times New Roman" w:hAnsi="Times New Roman"/>
          <w:sz w:val="24"/>
          <w:szCs w:val="24"/>
          <w:lang w:eastAsia="x-none"/>
        </w:rPr>
        <w:t>W</w:t>
      </w:r>
      <w:r w:rsidRPr="00060247">
        <w:rPr>
          <w:rFonts w:ascii="Times New Roman" w:hAnsi="Times New Roman"/>
          <w:sz w:val="24"/>
          <w:szCs w:val="24"/>
          <w:lang w:val="x-none" w:eastAsia="x-none"/>
        </w:rPr>
        <w:t>ykonawcy, a także o</w:t>
      </w:r>
      <w:r w:rsidRPr="00060247">
        <w:rPr>
          <w:rFonts w:ascii="Times New Roman" w:hAnsi="Times New Roman"/>
          <w:sz w:val="24"/>
          <w:szCs w:val="24"/>
          <w:lang w:eastAsia="x-none"/>
        </w:rPr>
        <w:t> </w:t>
      </w:r>
      <w:r w:rsidRPr="00060247">
        <w:rPr>
          <w:rFonts w:ascii="Times New Roman" w:hAnsi="Times New Roman"/>
          <w:sz w:val="24"/>
          <w:szCs w:val="24"/>
          <w:lang w:val="x-none" w:eastAsia="x-none"/>
        </w:rPr>
        <w:t xml:space="preserve">wszelkich planowanych, o ile są wiadome, lub realizowanych kontrolach i inspekcjach dotyczących przetwarzania danych osobowych, w szczególności prowadzonych przez inspektorów upoważnionych przez Prezesa Urzędu Ochrony Danych Osobowych. </w:t>
      </w:r>
    </w:p>
    <w:p w14:paraId="6DC6293F" w14:textId="77777777" w:rsidR="002A6251" w:rsidRPr="00060247" w:rsidRDefault="002A6251" w:rsidP="00212CD0">
      <w:pPr>
        <w:numPr>
          <w:ilvl w:val="0"/>
          <w:numId w:val="48"/>
        </w:numPr>
        <w:overflowPunct/>
        <w:autoSpaceDE/>
        <w:autoSpaceDN/>
        <w:adjustRightInd/>
        <w:spacing w:line="276" w:lineRule="auto"/>
        <w:ind w:left="426" w:hanging="426"/>
        <w:textAlignment w:val="auto"/>
        <w:rPr>
          <w:rFonts w:ascii="Times New Roman" w:hAnsi="Times New Roman"/>
          <w:sz w:val="24"/>
          <w:szCs w:val="24"/>
          <w:lang w:val="x-none" w:eastAsia="x-none"/>
        </w:rPr>
      </w:pPr>
      <w:r w:rsidRPr="00060247">
        <w:rPr>
          <w:rFonts w:ascii="Times New Roman" w:hAnsi="Times New Roman"/>
          <w:sz w:val="24"/>
          <w:szCs w:val="24"/>
          <w:lang w:eastAsia="x-none"/>
        </w:rPr>
        <w:t>W</w:t>
      </w:r>
      <w:r w:rsidRPr="00060247">
        <w:rPr>
          <w:rFonts w:ascii="Times New Roman" w:hAnsi="Times New Roman"/>
          <w:sz w:val="24"/>
          <w:szCs w:val="24"/>
          <w:lang w:val="x-none" w:eastAsia="x-none"/>
        </w:rPr>
        <w:t xml:space="preserve">ykonawca zobowiązuje się do zachowania w tajemnicy wszelkich informacji, danych, materiałów, dokumentów i danych osobowych otrzymanych od </w:t>
      </w:r>
      <w:r w:rsidRPr="00060247">
        <w:rPr>
          <w:rFonts w:ascii="Times New Roman" w:hAnsi="Times New Roman"/>
          <w:sz w:val="24"/>
          <w:szCs w:val="24"/>
          <w:lang w:eastAsia="x-none"/>
        </w:rPr>
        <w:t>Zamawiającego</w:t>
      </w:r>
      <w:r w:rsidRPr="00060247">
        <w:rPr>
          <w:rFonts w:ascii="Times New Roman" w:hAnsi="Times New Roman"/>
          <w:sz w:val="24"/>
          <w:szCs w:val="24"/>
          <w:lang w:val="x-none" w:eastAsia="x-none"/>
        </w:rPr>
        <w:t xml:space="preserve"> oraz danych uzyskanych w</w:t>
      </w:r>
      <w:r w:rsidRPr="00060247">
        <w:rPr>
          <w:rFonts w:ascii="Times New Roman" w:hAnsi="Times New Roman"/>
          <w:sz w:val="24"/>
          <w:szCs w:val="24"/>
          <w:lang w:eastAsia="x-none"/>
        </w:rPr>
        <w:t> </w:t>
      </w:r>
      <w:r w:rsidRPr="00060247">
        <w:rPr>
          <w:rFonts w:ascii="Times New Roman" w:hAnsi="Times New Roman"/>
          <w:sz w:val="24"/>
          <w:szCs w:val="24"/>
          <w:lang w:val="x-none" w:eastAsia="x-none"/>
        </w:rPr>
        <w:t>jakikolwiek inny sposób, zamierzony czy przypadkowy w formie ustnej, pisemnej lub elektronicznej („dane poufne”).</w:t>
      </w:r>
    </w:p>
    <w:p w14:paraId="66294587" w14:textId="77777777" w:rsidR="002A6251" w:rsidRPr="00060247" w:rsidRDefault="002A6251" w:rsidP="00212CD0">
      <w:pPr>
        <w:numPr>
          <w:ilvl w:val="0"/>
          <w:numId w:val="48"/>
        </w:numPr>
        <w:overflowPunct/>
        <w:autoSpaceDE/>
        <w:autoSpaceDN/>
        <w:adjustRightInd/>
        <w:spacing w:line="276" w:lineRule="auto"/>
        <w:ind w:left="426" w:hanging="426"/>
        <w:textAlignment w:val="auto"/>
        <w:rPr>
          <w:rFonts w:ascii="Times New Roman" w:hAnsi="Times New Roman"/>
          <w:sz w:val="24"/>
          <w:szCs w:val="24"/>
          <w:lang w:val="x-none" w:eastAsia="x-none"/>
        </w:rPr>
      </w:pPr>
      <w:r w:rsidRPr="00060247">
        <w:rPr>
          <w:rFonts w:ascii="Times New Roman" w:hAnsi="Times New Roman"/>
          <w:sz w:val="24"/>
          <w:szCs w:val="24"/>
          <w:lang w:val="x-none" w:eastAsia="x-none"/>
        </w:rPr>
        <w:t xml:space="preserve">Podmiot przetwarzający oświadcza, że w związku ze zobowiązaniem do zachowania </w:t>
      </w:r>
      <w:r>
        <w:rPr>
          <w:rFonts w:ascii="Times New Roman" w:hAnsi="Times New Roman"/>
          <w:sz w:val="24"/>
          <w:szCs w:val="24"/>
          <w:lang w:eastAsia="x-none"/>
        </w:rPr>
        <w:t xml:space="preserve">                    </w:t>
      </w:r>
      <w:r w:rsidRPr="00060247">
        <w:rPr>
          <w:rFonts w:ascii="Times New Roman" w:hAnsi="Times New Roman"/>
          <w:sz w:val="24"/>
          <w:szCs w:val="24"/>
          <w:lang w:val="x-none" w:eastAsia="x-none"/>
        </w:rPr>
        <w:t>w tajemnicy danych poufnych nie będą one wykorzystywane, ujawniane ani udostępniane w innym celu niż wykonanie Umowy, chyba że konieczność ujawnienia posiadanych informacji wynika z</w:t>
      </w:r>
      <w:r w:rsidRPr="00060247">
        <w:rPr>
          <w:rFonts w:ascii="Times New Roman" w:hAnsi="Times New Roman"/>
          <w:sz w:val="24"/>
          <w:szCs w:val="24"/>
          <w:lang w:eastAsia="x-none"/>
        </w:rPr>
        <w:t> </w:t>
      </w:r>
      <w:r w:rsidRPr="00060247">
        <w:rPr>
          <w:rFonts w:ascii="Times New Roman" w:hAnsi="Times New Roman"/>
          <w:sz w:val="24"/>
          <w:szCs w:val="24"/>
          <w:lang w:val="x-none" w:eastAsia="x-none"/>
        </w:rPr>
        <w:t>obowiązujących przepisów prawa lub Umowy.</w:t>
      </w:r>
    </w:p>
    <w:p w14:paraId="585D3EC2" w14:textId="77777777" w:rsidR="002A6251" w:rsidRDefault="002A6251" w:rsidP="00212CD0">
      <w:pPr>
        <w:numPr>
          <w:ilvl w:val="0"/>
          <w:numId w:val="48"/>
        </w:numPr>
        <w:overflowPunct/>
        <w:autoSpaceDE/>
        <w:autoSpaceDN/>
        <w:adjustRightInd/>
        <w:spacing w:line="276" w:lineRule="auto"/>
        <w:ind w:left="426" w:hanging="426"/>
        <w:textAlignment w:val="auto"/>
        <w:rPr>
          <w:rFonts w:ascii="Times New Roman" w:hAnsi="Times New Roman"/>
          <w:sz w:val="24"/>
          <w:szCs w:val="24"/>
          <w:lang w:val="x-none" w:eastAsia="x-none"/>
        </w:rPr>
      </w:pPr>
      <w:r w:rsidRPr="00060247">
        <w:rPr>
          <w:rFonts w:ascii="Times New Roman" w:hAnsi="Times New Roman"/>
          <w:sz w:val="24"/>
          <w:szCs w:val="24"/>
          <w:lang w:val="x-none" w:eastAsia="x-none"/>
        </w:rPr>
        <w:t>W sprawach nieuregulowanych niniejszym paragrafem, zastosowanie będą miały przepisy Kodeksu cywilnego</w:t>
      </w:r>
      <w:r w:rsidRPr="00060247">
        <w:rPr>
          <w:rFonts w:ascii="Times New Roman" w:hAnsi="Times New Roman"/>
          <w:sz w:val="24"/>
          <w:szCs w:val="24"/>
          <w:lang w:eastAsia="x-none"/>
        </w:rPr>
        <w:t>, ustawy o ochronie danych osobowych</w:t>
      </w:r>
      <w:r w:rsidRPr="00060247">
        <w:rPr>
          <w:rFonts w:ascii="Times New Roman" w:hAnsi="Times New Roman"/>
          <w:sz w:val="24"/>
          <w:szCs w:val="24"/>
          <w:lang w:val="x-none" w:eastAsia="x-none"/>
        </w:rPr>
        <w:t xml:space="preserve"> oraz Rozporządzenia.</w:t>
      </w:r>
    </w:p>
    <w:p w14:paraId="0C3D75D7" w14:textId="77777777" w:rsidR="00997FF7" w:rsidRDefault="00997FF7" w:rsidP="00997FF7">
      <w:pPr>
        <w:overflowPunct/>
        <w:autoSpaceDE/>
        <w:autoSpaceDN/>
        <w:adjustRightInd/>
        <w:spacing w:line="276" w:lineRule="auto"/>
        <w:ind w:left="426"/>
        <w:textAlignment w:val="auto"/>
        <w:rPr>
          <w:rFonts w:ascii="Times New Roman" w:hAnsi="Times New Roman"/>
          <w:sz w:val="24"/>
          <w:szCs w:val="24"/>
          <w:lang w:val="x-none" w:eastAsia="x-none"/>
        </w:rPr>
      </w:pPr>
    </w:p>
    <w:p w14:paraId="2CDE7905" w14:textId="77777777" w:rsidR="00E53101" w:rsidRPr="00997FF7" w:rsidRDefault="00E53101" w:rsidP="005A6F25">
      <w:pPr>
        <w:spacing w:line="276" w:lineRule="auto"/>
        <w:jc w:val="center"/>
        <w:rPr>
          <w:rFonts w:ascii="Times New Roman" w:hAnsi="Times New Roman"/>
          <w:b/>
          <w:bCs/>
          <w:color w:val="000000" w:themeColor="text1"/>
          <w:kern w:val="2"/>
          <w:sz w:val="6"/>
          <w:szCs w:val="24"/>
        </w:rPr>
      </w:pPr>
    </w:p>
    <w:p w14:paraId="6DD58C55" w14:textId="77777777" w:rsidR="006316E7" w:rsidRPr="00EB590E" w:rsidRDefault="002216AE" w:rsidP="005A6F25">
      <w:pPr>
        <w:spacing w:line="276" w:lineRule="auto"/>
        <w:jc w:val="center"/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</w:pPr>
      <w:r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  <w:t>§ 19</w:t>
      </w:r>
    </w:p>
    <w:p w14:paraId="347578B7" w14:textId="77777777" w:rsidR="001C09F2" w:rsidRPr="00EB590E" w:rsidRDefault="001C09F2" w:rsidP="005A6F25">
      <w:pPr>
        <w:overflowPunct/>
        <w:spacing w:line="276" w:lineRule="auto"/>
        <w:ind w:left="2836" w:firstLine="709"/>
        <w:textAlignment w:val="auto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EB590E"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>Postanowienia końcowe</w:t>
      </w:r>
    </w:p>
    <w:p w14:paraId="19A4C43F" w14:textId="77777777" w:rsidR="00FC7D36" w:rsidRDefault="001C09F2" w:rsidP="00212CD0">
      <w:pPr>
        <w:pStyle w:val="Akapitzlist"/>
        <w:numPr>
          <w:ilvl w:val="0"/>
          <w:numId w:val="41"/>
        </w:numPr>
        <w:spacing w:line="276" w:lineRule="auto"/>
        <w:ind w:left="357" w:hanging="357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 xml:space="preserve">Zamawiający oświadcza, że nie wyraża zgody na przenoszenie </w:t>
      </w:r>
      <w:r w:rsidR="00FC7D36" w:rsidRPr="009E0E07">
        <w:rPr>
          <w:rFonts w:ascii="Times New Roman" w:hAnsi="Times New Roman"/>
          <w:sz w:val="24"/>
          <w:szCs w:val="24"/>
        </w:rPr>
        <w:t>przez Wykonawcę</w:t>
      </w:r>
      <w:r w:rsidR="00FC7D36">
        <w:rPr>
          <w:rFonts w:ascii="Times New Roman" w:hAnsi="Times New Roman"/>
          <w:sz w:val="24"/>
          <w:szCs w:val="24"/>
        </w:rPr>
        <w:t xml:space="preserve"> </w:t>
      </w:r>
      <w:r w:rsidR="00C338B4">
        <w:rPr>
          <w:rFonts w:ascii="Times New Roman" w:hAnsi="Times New Roman"/>
          <w:sz w:val="24"/>
          <w:szCs w:val="24"/>
        </w:rPr>
        <w:t xml:space="preserve">praw, obowiązków i </w:t>
      </w:r>
      <w:r w:rsidRPr="00EB590E">
        <w:rPr>
          <w:rFonts w:ascii="Times New Roman" w:hAnsi="Times New Roman"/>
          <w:sz w:val="24"/>
          <w:szCs w:val="24"/>
        </w:rPr>
        <w:t>wierzytelności Wykonawcy na rzecz osób trzecich, w tym w formie przelewu (cesja) czy przekazu.</w:t>
      </w:r>
    </w:p>
    <w:p w14:paraId="61096E77" w14:textId="77777777" w:rsidR="001C09F2" w:rsidRPr="00EB590E" w:rsidRDefault="001C09F2" w:rsidP="00212CD0">
      <w:pPr>
        <w:pStyle w:val="Akapitzlist"/>
        <w:numPr>
          <w:ilvl w:val="0"/>
          <w:numId w:val="41"/>
        </w:numPr>
        <w:spacing w:line="276" w:lineRule="auto"/>
        <w:ind w:left="357" w:hanging="357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 xml:space="preserve">Wszelkie zmiany niniejszej umowy wymagają formy pisemnej - aneksu do umowy, pod rygorem </w:t>
      </w:r>
      <w:r w:rsidR="00C0438E">
        <w:rPr>
          <w:rFonts w:ascii="Times New Roman" w:hAnsi="Times New Roman"/>
          <w:sz w:val="24"/>
          <w:szCs w:val="24"/>
        </w:rPr>
        <w:t xml:space="preserve">ich </w:t>
      </w:r>
      <w:r w:rsidRPr="00EB590E">
        <w:rPr>
          <w:rFonts w:ascii="Times New Roman" w:hAnsi="Times New Roman"/>
          <w:sz w:val="24"/>
          <w:szCs w:val="24"/>
        </w:rPr>
        <w:t>nieważności.</w:t>
      </w:r>
    </w:p>
    <w:p w14:paraId="41DFB34E" w14:textId="77777777" w:rsidR="001C09F2" w:rsidRPr="00EB590E" w:rsidRDefault="001C09F2" w:rsidP="00212CD0">
      <w:pPr>
        <w:pStyle w:val="Akapitzlist"/>
        <w:numPr>
          <w:ilvl w:val="0"/>
          <w:numId w:val="41"/>
        </w:numPr>
        <w:spacing w:line="276" w:lineRule="auto"/>
        <w:ind w:left="357" w:hanging="357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>Ilekroć w niniejszej umowie mówi się o dniach roboczych, za dni robocze przyjmuje się dni od poniedziałku do piątku</w:t>
      </w:r>
      <w:r w:rsidR="006C39C7">
        <w:rPr>
          <w:rFonts w:ascii="Times New Roman" w:hAnsi="Times New Roman"/>
          <w:sz w:val="24"/>
          <w:szCs w:val="24"/>
        </w:rPr>
        <w:t>,</w:t>
      </w:r>
      <w:r w:rsidRPr="00EB590E">
        <w:rPr>
          <w:rFonts w:ascii="Times New Roman" w:hAnsi="Times New Roman"/>
          <w:sz w:val="24"/>
          <w:szCs w:val="24"/>
        </w:rPr>
        <w:t xml:space="preserve"> z wyłączeniem dni ustawowo wolnych od pracy.</w:t>
      </w:r>
    </w:p>
    <w:p w14:paraId="3DEE9CA4" w14:textId="77777777" w:rsidR="00997FF7" w:rsidRDefault="001C09F2" w:rsidP="00770D34">
      <w:pPr>
        <w:pStyle w:val="Akapitzlist"/>
        <w:numPr>
          <w:ilvl w:val="0"/>
          <w:numId w:val="41"/>
        </w:numPr>
        <w:spacing w:line="276" w:lineRule="auto"/>
        <w:ind w:left="357" w:hanging="357"/>
        <w:rPr>
          <w:rFonts w:ascii="Times New Roman" w:hAnsi="Times New Roman"/>
          <w:sz w:val="24"/>
          <w:szCs w:val="24"/>
        </w:rPr>
      </w:pPr>
      <w:r w:rsidRPr="00997FF7">
        <w:rPr>
          <w:rFonts w:ascii="Times New Roman" w:hAnsi="Times New Roman"/>
          <w:sz w:val="24"/>
          <w:szCs w:val="24"/>
        </w:rPr>
        <w:t>Wykonawca ma obowiązek informowania o wszelkich zmianach statusu prawnego swojej działalności, a także o zmianie firmy, adresu oraz informowaniu o wszczęciu postępowania upadłościowego, układowego i likwidacyjnego.</w:t>
      </w:r>
    </w:p>
    <w:p w14:paraId="05FC093D" w14:textId="77777777" w:rsidR="001C09F2" w:rsidRPr="00997FF7" w:rsidRDefault="001C09F2" w:rsidP="00770D34">
      <w:pPr>
        <w:pStyle w:val="Akapitzlist"/>
        <w:numPr>
          <w:ilvl w:val="0"/>
          <w:numId w:val="41"/>
        </w:numPr>
        <w:spacing w:line="276" w:lineRule="auto"/>
        <w:ind w:left="357" w:hanging="357"/>
        <w:rPr>
          <w:rFonts w:ascii="Times New Roman" w:hAnsi="Times New Roman"/>
          <w:sz w:val="24"/>
          <w:szCs w:val="24"/>
        </w:rPr>
      </w:pPr>
      <w:r w:rsidRPr="00997FF7">
        <w:rPr>
          <w:rFonts w:ascii="Times New Roman" w:hAnsi="Times New Roman"/>
          <w:sz w:val="24"/>
          <w:szCs w:val="24"/>
        </w:rPr>
        <w:t>Ewentualne spory powstałe na tl</w:t>
      </w:r>
      <w:r w:rsidR="009E65E4" w:rsidRPr="00997FF7">
        <w:rPr>
          <w:rFonts w:ascii="Times New Roman" w:hAnsi="Times New Roman"/>
          <w:sz w:val="24"/>
          <w:szCs w:val="24"/>
        </w:rPr>
        <w:t>e wykonywania przedmiotu umowy S</w:t>
      </w:r>
      <w:r w:rsidRPr="00997FF7">
        <w:rPr>
          <w:rFonts w:ascii="Times New Roman" w:hAnsi="Times New Roman"/>
          <w:sz w:val="24"/>
          <w:szCs w:val="24"/>
        </w:rPr>
        <w:t>trony rozstrzygać będą polubownie. W przypadku braku porozumienia spory będą rozstrzyg</w:t>
      </w:r>
      <w:r w:rsidR="002F1322" w:rsidRPr="00997FF7">
        <w:rPr>
          <w:rFonts w:ascii="Times New Roman" w:hAnsi="Times New Roman"/>
          <w:sz w:val="24"/>
          <w:szCs w:val="24"/>
        </w:rPr>
        <w:t>ane przez sąd właściwy</w:t>
      </w:r>
      <w:r w:rsidRPr="00997FF7">
        <w:rPr>
          <w:rFonts w:ascii="Times New Roman" w:hAnsi="Times New Roman"/>
          <w:sz w:val="24"/>
          <w:szCs w:val="24"/>
        </w:rPr>
        <w:t xml:space="preserve"> dla siedziby Zamawiającego.</w:t>
      </w:r>
    </w:p>
    <w:p w14:paraId="30FB0B7B" w14:textId="77777777" w:rsidR="001C09F2" w:rsidRDefault="001C09F2" w:rsidP="00212CD0">
      <w:pPr>
        <w:pStyle w:val="Akapitzlist"/>
        <w:numPr>
          <w:ilvl w:val="0"/>
          <w:numId w:val="41"/>
        </w:numPr>
        <w:spacing w:line="276" w:lineRule="auto"/>
        <w:ind w:left="357" w:hanging="357"/>
        <w:rPr>
          <w:rFonts w:ascii="Times New Roman" w:hAnsi="Times New Roman"/>
          <w:sz w:val="24"/>
          <w:szCs w:val="24"/>
        </w:rPr>
      </w:pPr>
      <w:r w:rsidRPr="00EB590E">
        <w:rPr>
          <w:rFonts w:ascii="Times New Roman" w:hAnsi="Times New Roman"/>
          <w:sz w:val="24"/>
          <w:szCs w:val="24"/>
        </w:rPr>
        <w:t>Wykonawca oświadcza, że wypełnił obowiązki informacyjne przewidziane w art. 13 lub art. 14 RODO wobec osób fizycznych, od których dane osobowe bezpośrednio lub pośrednio pozyskał w celu wykonania niniejszej umowy w sprawie realizacji zamówienia publicznego i zobowiązuje się do wypełnienia niniejszego obowiązku również wobec osób fizycznych, od których dane osobowe bezpośrednio lub pośrednio pozyska w celu wykonania niniejszej umowy w trakcie jej realizacji.</w:t>
      </w:r>
    </w:p>
    <w:p w14:paraId="29F42881" w14:textId="77777777" w:rsidR="00C0438E" w:rsidRPr="009E0E07" w:rsidRDefault="00C0438E" w:rsidP="00212CD0">
      <w:pPr>
        <w:pStyle w:val="Akapitzlist"/>
        <w:numPr>
          <w:ilvl w:val="0"/>
          <w:numId w:val="41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9E0E07">
        <w:rPr>
          <w:rFonts w:ascii="Times New Roman" w:hAnsi="Times New Roman"/>
          <w:sz w:val="24"/>
          <w:szCs w:val="24"/>
        </w:rPr>
        <w:t>W przypadku, gdy niniejsza umowa przewiduje dokonywanie zatwierdzeń, powiadomień, przekazywanie informacji lub wydawanie poleceń lub zgód, będą one przekazywane na piśmie i dostarczane (przekazywan</w:t>
      </w:r>
      <w:r w:rsidR="006C39C7">
        <w:rPr>
          <w:rFonts w:ascii="Times New Roman" w:hAnsi="Times New Roman"/>
          <w:sz w:val="24"/>
          <w:szCs w:val="24"/>
        </w:rPr>
        <w:t>e) osobiście (za pokwitowaniem) lub</w:t>
      </w:r>
      <w:r w:rsidRPr="009E0E07">
        <w:rPr>
          <w:rFonts w:ascii="Times New Roman" w:hAnsi="Times New Roman"/>
          <w:sz w:val="24"/>
          <w:szCs w:val="24"/>
        </w:rPr>
        <w:t xml:space="preserve"> wysłane pocztą </w:t>
      </w:r>
      <w:r w:rsidR="007811C2">
        <w:rPr>
          <w:rFonts w:ascii="Times New Roman" w:hAnsi="Times New Roman"/>
          <w:sz w:val="24"/>
          <w:szCs w:val="24"/>
        </w:rPr>
        <w:t xml:space="preserve">                            </w:t>
      </w:r>
      <w:r w:rsidRPr="009E0E07">
        <w:rPr>
          <w:rFonts w:ascii="Times New Roman" w:hAnsi="Times New Roman"/>
          <w:sz w:val="24"/>
          <w:szCs w:val="24"/>
        </w:rPr>
        <w:t xml:space="preserve">w placówce operatora </w:t>
      </w:r>
      <w:r w:rsidR="006C39C7">
        <w:rPr>
          <w:rFonts w:ascii="Times New Roman" w:hAnsi="Times New Roman"/>
          <w:sz w:val="24"/>
          <w:szCs w:val="24"/>
        </w:rPr>
        <w:t xml:space="preserve">pocztowego </w:t>
      </w:r>
      <w:r w:rsidRPr="009E0E07">
        <w:rPr>
          <w:rFonts w:ascii="Times New Roman" w:hAnsi="Times New Roman"/>
          <w:sz w:val="24"/>
          <w:szCs w:val="24"/>
        </w:rPr>
        <w:t>wyznaczonego.</w:t>
      </w:r>
    </w:p>
    <w:p w14:paraId="16C2A6E5" w14:textId="77777777" w:rsidR="00C0438E" w:rsidRPr="009E0E07" w:rsidRDefault="00C0438E" w:rsidP="00212CD0">
      <w:pPr>
        <w:pStyle w:val="Akapitzlist"/>
        <w:numPr>
          <w:ilvl w:val="0"/>
          <w:numId w:val="41"/>
        </w:numPr>
        <w:spacing w:line="276" w:lineRule="auto"/>
        <w:ind w:left="357" w:hanging="357"/>
        <w:rPr>
          <w:rFonts w:ascii="Times New Roman" w:hAnsi="Times New Roman"/>
          <w:sz w:val="24"/>
          <w:szCs w:val="24"/>
        </w:rPr>
      </w:pPr>
      <w:r w:rsidRPr="009E0E07">
        <w:rPr>
          <w:rFonts w:ascii="Times New Roman" w:hAnsi="Times New Roman"/>
          <w:sz w:val="24"/>
          <w:szCs w:val="24"/>
        </w:rPr>
        <w:t xml:space="preserve">Korespondencję i oświadczenia woli pomiędzy stronami kierowaną pod adres wskazany </w:t>
      </w:r>
      <w:r w:rsidR="003C5A02">
        <w:rPr>
          <w:rFonts w:ascii="Times New Roman" w:hAnsi="Times New Roman"/>
          <w:sz w:val="24"/>
          <w:szCs w:val="24"/>
        </w:rPr>
        <w:t xml:space="preserve">               </w:t>
      </w:r>
      <w:r w:rsidRPr="009E0E07">
        <w:rPr>
          <w:rFonts w:ascii="Times New Roman" w:hAnsi="Times New Roman"/>
          <w:sz w:val="24"/>
          <w:szCs w:val="24"/>
        </w:rPr>
        <w:t>w niniejszej umowie uważa się za skutecznie doręczoną, zgodnie z przepisami ustawy Prawo pocztowe; a to w przypadku awizowania przesyłki pod nieobecność adresata uznaje się doręczenie za dokonane w pierwszym dniu pierwszego awizowania. O zmianie adresu swojej siedziby Strony zobowiązane są wzajemnie informować siebie na piśmie.</w:t>
      </w:r>
    </w:p>
    <w:p w14:paraId="4489645A" w14:textId="77777777" w:rsidR="00E31B74" w:rsidRPr="009E0E07" w:rsidRDefault="00E31B74" w:rsidP="00212CD0">
      <w:pPr>
        <w:numPr>
          <w:ilvl w:val="0"/>
          <w:numId w:val="41"/>
        </w:numPr>
        <w:overflowPunct/>
        <w:autoSpaceDE/>
        <w:autoSpaceDN/>
        <w:adjustRightInd/>
        <w:spacing w:before="60" w:after="120" w:line="276" w:lineRule="auto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9E0E07">
        <w:rPr>
          <w:rStyle w:val="niedziel"/>
          <w:rFonts w:ascii="Times New Roman" w:hAnsi="Times New Roman"/>
          <w:sz w:val="24"/>
          <w:szCs w:val="24"/>
        </w:rPr>
        <w:t>Z uwzględnieniem art. 58 § 3 K.c., w przypadku, gdy jakiekolwiek postanowienie umowy okaże się lub stanie się niezgodne z prawem bądź nieważne, nie wpłynie to, ani nie ograniczy zgodności z prawem ważności ani wykonalności pozostałych postanowień. Strony umowy zobowiązują się w takim przypadku, na pisemny wniosek którejkolwiek ze Stron, niezwłocznie podjąć i prowadzić w dobrej wierze przez okres jednego miesiąca negocjacje, celem uzgodnienia w miejsce postanowień niezgodnych z prawem, bądź nieważnych, takich postanowień, które będą odpowiadać znaczeniu i celowi postanowień niezgodnych z prawem, bądź nieważnych.</w:t>
      </w:r>
    </w:p>
    <w:p w14:paraId="65DB9D45" w14:textId="77777777" w:rsidR="001C09F2" w:rsidRPr="009E0E07" w:rsidRDefault="001C09F2" w:rsidP="00212CD0">
      <w:pPr>
        <w:pStyle w:val="Akapitzlist"/>
        <w:numPr>
          <w:ilvl w:val="0"/>
          <w:numId w:val="41"/>
        </w:numPr>
        <w:spacing w:line="276" w:lineRule="auto"/>
        <w:ind w:left="357" w:hanging="357"/>
        <w:rPr>
          <w:rFonts w:ascii="Times New Roman" w:hAnsi="Times New Roman"/>
          <w:sz w:val="24"/>
          <w:szCs w:val="24"/>
        </w:rPr>
      </w:pPr>
      <w:r w:rsidRPr="009E0E07">
        <w:rPr>
          <w:rFonts w:ascii="Times New Roman" w:hAnsi="Times New Roman"/>
          <w:sz w:val="24"/>
          <w:szCs w:val="24"/>
        </w:rPr>
        <w:t>We wszystkich sprawach nieuregulowanych w niniejszej umowie zastosowanie mają przepisy Kodeksu Cywilnego, Prawa budowlanego i us</w:t>
      </w:r>
      <w:r w:rsidR="00FC7D36" w:rsidRPr="009E0E07">
        <w:rPr>
          <w:rFonts w:ascii="Times New Roman" w:hAnsi="Times New Roman"/>
          <w:sz w:val="24"/>
          <w:szCs w:val="24"/>
        </w:rPr>
        <w:t>tawy Prawo Zamówień Publicznych; wszystkie z przepisami wykonawczymi.</w:t>
      </w:r>
      <w:r w:rsidRPr="009E0E07">
        <w:rPr>
          <w:rFonts w:ascii="Times New Roman" w:hAnsi="Times New Roman"/>
          <w:sz w:val="24"/>
          <w:szCs w:val="24"/>
        </w:rPr>
        <w:t xml:space="preserve"> </w:t>
      </w:r>
    </w:p>
    <w:p w14:paraId="352D5255" w14:textId="77777777" w:rsidR="004F2941" w:rsidRPr="00997FF7" w:rsidRDefault="004F2941" w:rsidP="005A6F25">
      <w:pPr>
        <w:spacing w:line="276" w:lineRule="auto"/>
        <w:jc w:val="center"/>
        <w:rPr>
          <w:rFonts w:ascii="Times New Roman" w:hAnsi="Times New Roman"/>
          <w:b/>
          <w:bCs/>
          <w:color w:val="000000" w:themeColor="text1"/>
          <w:kern w:val="2"/>
          <w:sz w:val="16"/>
          <w:szCs w:val="24"/>
        </w:rPr>
      </w:pPr>
    </w:p>
    <w:p w14:paraId="26BC60CB" w14:textId="77777777" w:rsidR="003B4BF0" w:rsidRPr="00EB590E" w:rsidRDefault="002216AE" w:rsidP="005A6F25">
      <w:pPr>
        <w:spacing w:line="276" w:lineRule="auto"/>
        <w:jc w:val="center"/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</w:pPr>
      <w:r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  <w:t>§ 20</w:t>
      </w:r>
    </w:p>
    <w:p w14:paraId="23DA2463" w14:textId="77777777" w:rsidR="00B835F0" w:rsidRDefault="00B835F0" w:rsidP="005A6F25">
      <w:pPr>
        <w:spacing w:line="276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B835F0">
        <w:rPr>
          <w:rFonts w:ascii="Times New Roman" w:hAnsi="Times New Roman"/>
          <w:sz w:val="24"/>
          <w:szCs w:val="24"/>
        </w:rPr>
        <w:t xml:space="preserve">W okresie obowiązywania, po rozwiązaniu lub po wygaśnięciu albo w przypadku jakiegokolwiek ustania umowy, Wykonawca jest i będzie odpowiedzialny wobec Zamawiającego na zasadach ogólnych uregulowanych w Kodeksie cywilnym, poza zasadami </w:t>
      </w:r>
      <w:r w:rsidRPr="00B835F0">
        <w:rPr>
          <w:rFonts w:ascii="Times New Roman" w:hAnsi="Times New Roman"/>
          <w:sz w:val="24"/>
          <w:szCs w:val="24"/>
        </w:rPr>
        <w:lastRenderedPageBreak/>
        <w:t>przyjętymi niniejszą umową, za wszelkie wady (wydatki koszty postępowań itp.) oraz roszczenia osób trzecich w przypadku, gdy będą one wynikać z działań Wykonawcy lub jego Podwykonawców przy wykonywaniu przedmiotu niniejszej umowy.</w:t>
      </w:r>
      <w:r w:rsidRPr="00B835F0">
        <w:rPr>
          <w:rFonts w:ascii="Times New Roman" w:hAnsi="Times New Roman"/>
          <w:bCs/>
          <w:sz w:val="24"/>
          <w:szCs w:val="24"/>
        </w:rPr>
        <w:t xml:space="preserve">   </w:t>
      </w:r>
    </w:p>
    <w:p w14:paraId="02B2BF3D" w14:textId="77777777" w:rsidR="003D7250" w:rsidRDefault="00B835F0" w:rsidP="005A6F25">
      <w:pPr>
        <w:spacing w:line="276" w:lineRule="auto"/>
        <w:rPr>
          <w:rFonts w:ascii="Times New Roman" w:hAnsi="Times New Roman"/>
          <w:color w:val="000000" w:themeColor="text1"/>
          <w:kern w:val="2"/>
          <w:sz w:val="24"/>
        </w:rPr>
      </w:pPr>
      <w:r>
        <w:rPr>
          <w:rFonts w:ascii="Times New Roman" w:hAnsi="Times New Roman"/>
          <w:bCs/>
          <w:sz w:val="24"/>
          <w:szCs w:val="24"/>
        </w:rPr>
        <w:t xml:space="preserve">2. </w:t>
      </w:r>
      <w:r w:rsidR="003D7250" w:rsidRPr="00B835F0">
        <w:rPr>
          <w:rFonts w:ascii="Times New Roman" w:hAnsi="Times New Roman"/>
          <w:color w:val="000000" w:themeColor="text1"/>
          <w:kern w:val="2"/>
          <w:sz w:val="24"/>
        </w:rPr>
        <w:t xml:space="preserve">Umowę sporządzono w </w:t>
      </w:r>
      <w:r w:rsidR="00482D74" w:rsidRPr="00B835F0">
        <w:rPr>
          <w:rFonts w:ascii="Times New Roman" w:hAnsi="Times New Roman"/>
          <w:kern w:val="2"/>
          <w:sz w:val="24"/>
        </w:rPr>
        <w:t>czter</w:t>
      </w:r>
      <w:r w:rsidR="00B41841" w:rsidRPr="00B835F0">
        <w:rPr>
          <w:rFonts w:ascii="Times New Roman" w:hAnsi="Times New Roman"/>
          <w:kern w:val="2"/>
          <w:sz w:val="24"/>
        </w:rPr>
        <w:t>ech</w:t>
      </w:r>
      <w:r w:rsidR="003D7250" w:rsidRPr="00B835F0">
        <w:rPr>
          <w:rFonts w:ascii="Times New Roman" w:hAnsi="Times New Roman"/>
          <w:color w:val="000000" w:themeColor="text1"/>
          <w:kern w:val="2"/>
          <w:sz w:val="24"/>
        </w:rPr>
        <w:t xml:space="preserve"> jednobrzmiących egzemplarzach, jeden egzemplarz dla Wykonawcy, </w:t>
      </w:r>
      <w:r w:rsidR="00482D74" w:rsidRPr="00B835F0">
        <w:rPr>
          <w:rFonts w:ascii="Times New Roman" w:hAnsi="Times New Roman"/>
          <w:kern w:val="2"/>
          <w:sz w:val="24"/>
        </w:rPr>
        <w:t>trzy</w:t>
      </w:r>
      <w:r w:rsidR="003D7250" w:rsidRPr="00B835F0">
        <w:rPr>
          <w:rFonts w:ascii="Times New Roman" w:hAnsi="Times New Roman"/>
          <w:color w:val="000000" w:themeColor="text1"/>
          <w:kern w:val="2"/>
          <w:sz w:val="24"/>
        </w:rPr>
        <w:t xml:space="preserve"> egzemplarze dla Zamawiającego.</w:t>
      </w:r>
    </w:p>
    <w:p w14:paraId="1E5F2F66" w14:textId="77777777" w:rsidR="00052A87" w:rsidRPr="00997FF7" w:rsidRDefault="00052A87" w:rsidP="005A6F25">
      <w:pPr>
        <w:pStyle w:val="Tekstpodstawowywcity2"/>
        <w:tabs>
          <w:tab w:val="left" w:pos="851"/>
        </w:tabs>
        <w:spacing w:line="276" w:lineRule="auto"/>
        <w:rPr>
          <w:rFonts w:ascii="Times New Roman" w:hAnsi="Times New Roman" w:cs="Times New Roman"/>
          <w:color w:val="000000" w:themeColor="text1"/>
          <w:kern w:val="2"/>
          <w:sz w:val="28"/>
        </w:rPr>
      </w:pPr>
    </w:p>
    <w:p w14:paraId="44AA244A" w14:textId="77777777" w:rsidR="00CE2D0D" w:rsidRPr="00EB590E" w:rsidRDefault="007064AE" w:rsidP="005A6F25">
      <w:pPr>
        <w:tabs>
          <w:tab w:val="center" w:pos="1418"/>
          <w:tab w:val="center" w:pos="7655"/>
        </w:tabs>
        <w:spacing w:line="276" w:lineRule="auto"/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</w:pPr>
      <w:r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  <w:t xml:space="preserve">    </w:t>
      </w:r>
      <w:r w:rsidR="00982A79" w:rsidRPr="00EB590E"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  <w:t>WYKONAWCA</w:t>
      </w:r>
      <w:r w:rsidR="0031712E"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  <w:t>:</w:t>
      </w:r>
      <w:r w:rsidR="00982A79" w:rsidRPr="00EB590E"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  <w:tab/>
        <w:t>ZAMAWIAJĄC</w:t>
      </w:r>
      <w:r w:rsidR="00265B61" w:rsidRPr="00EB590E"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  <w:t>Y</w:t>
      </w:r>
      <w:r w:rsidR="0031712E">
        <w:rPr>
          <w:rFonts w:ascii="Times New Roman" w:hAnsi="Times New Roman"/>
          <w:b/>
          <w:bCs/>
          <w:color w:val="000000" w:themeColor="text1"/>
          <w:kern w:val="2"/>
          <w:sz w:val="24"/>
          <w:szCs w:val="24"/>
        </w:rPr>
        <w:t>:</w:t>
      </w:r>
    </w:p>
    <w:sectPr w:rsidR="00CE2D0D" w:rsidRPr="00EB590E" w:rsidSect="00E95EF6">
      <w:footerReference w:type="default" r:id="rId11"/>
      <w:footerReference w:type="first" r:id="rId12"/>
      <w:pgSz w:w="11907" w:h="16840"/>
      <w:pgMar w:top="807" w:right="1418" w:bottom="1418" w:left="1418" w:header="567" w:footer="430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AF06AC" w14:textId="77777777" w:rsidR="00916E01" w:rsidRDefault="00916E01">
      <w:r>
        <w:separator/>
      </w:r>
    </w:p>
  </w:endnote>
  <w:endnote w:type="continuationSeparator" w:id="0">
    <w:p w14:paraId="7B2E952E" w14:textId="77777777" w:rsidR="00916E01" w:rsidRDefault="00916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jaVu Sans Condensed">
    <w:charset w:val="EE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/>
      </w:rPr>
      <w:id w:val="836267061"/>
      <w:docPartObj>
        <w:docPartGallery w:val="Page Numbers (Bottom of Page)"/>
        <w:docPartUnique/>
      </w:docPartObj>
    </w:sdtPr>
    <w:sdtContent>
      <w:p w14:paraId="4F074645" w14:textId="77777777" w:rsidR="00770D34" w:rsidRPr="0072790D" w:rsidRDefault="00770D34">
        <w:pPr>
          <w:pStyle w:val="Stopka"/>
          <w:jc w:val="right"/>
          <w:rPr>
            <w:rFonts w:ascii="Times New Roman" w:hAnsi="Times New Roman"/>
          </w:rPr>
        </w:pPr>
        <w:r w:rsidRPr="0072790D">
          <w:rPr>
            <w:rFonts w:ascii="Times New Roman" w:hAnsi="Times New Roman"/>
          </w:rPr>
          <w:t xml:space="preserve">str. </w:t>
        </w:r>
        <w:r w:rsidRPr="0072790D">
          <w:rPr>
            <w:rFonts w:ascii="Times New Roman" w:hAnsi="Times New Roman"/>
          </w:rPr>
          <w:fldChar w:fldCharType="begin"/>
        </w:r>
        <w:r w:rsidRPr="00572201">
          <w:rPr>
            <w:rFonts w:ascii="Times New Roman" w:hAnsi="Times New Roman"/>
          </w:rPr>
          <w:instrText>PAGE    \* MERGEFORMAT</w:instrText>
        </w:r>
        <w:r w:rsidRPr="0072790D">
          <w:rPr>
            <w:rFonts w:ascii="Times New Roman" w:hAnsi="Times New Roman"/>
          </w:rPr>
          <w:fldChar w:fldCharType="separate"/>
        </w:r>
        <w:r w:rsidR="00D14DC6">
          <w:rPr>
            <w:rFonts w:ascii="Times New Roman" w:hAnsi="Times New Roman"/>
            <w:noProof/>
          </w:rPr>
          <w:t>28</w:t>
        </w:r>
        <w:r w:rsidRPr="0072790D">
          <w:rPr>
            <w:rFonts w:ascii="Times New Roman" w:hAnsi="Times New Roman"/>
          </w:rPr>
          <w:fldChar w:fldCharType="end"/>
        </w:r>
      </w:p>
    </w:sdtContent>
  </w:sdt>
  <w:p w14:paraId="651FA3C6" w14:textId="77777777" w:rsidR="00770D34" w:rsidRPr="00E95EF6" w:rsidRDefault="00770D34" w:rsidP="00D004DE">
    <w:pPr>
      <w:pStyle w:val="Stopka"/>
      <w:jc w:val="center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/>
      </w:rPr>
      <w:id w:val="1842652880"/>
      <w:docPartObj>
        <w:docPartGallery w:val="Page Numbers (Bottom of Page)"/>
        <w:docPartUnique/>
      </w:docPartObj>
    </w:sdtPr>
    <w:sdtContent>
      <w:p w14:paraId="2AF27BED" w14:textId="77777777" w:rsidR="00770D34" w:rsidRPr="0072790D" w:rsidRDefault="00770D34">
        <w:pPr>
          <w:pStyle w:val="Stopka"/>
          <w:jc w:val="right"/>
          <w:rPr>
            <w:rFonts w:ascii="Times New Roman" w:hAnsi="Times New Roman"/>
          </w:rPr>
        </w:pPr>
        <w:r w:rsidRPr="0072790D">
          <w:rPr>
            <w:rFonts w:ascii="Times New Roman" w:hAnsi="Times New Roman"/>
          </w:rPr>
          <w:t xml:space="preserve">str. </w:t>
        </w:r>
        <w:r w:rsidRPr="0072790D">
          <w:rPr>
            <w:rFonts w:ascii="Times New Roman" w:hAnsi="Times New Roman"/>
          </w:rPr>
          <w:fldChar w:fldCharType="begin"/>
        </w:r>
        <w:r w:rsidRPr="001C6AD4">
          <w:rPr>
            <w:rFonts w:ascii="Times New Roman" w:hAnsi="Times New Roman"/>
          </w:rPr>
          <w:instrText>PAGE    \* MERGEFORMAT</w:instrText>
        </w:r>
        <w:r w:rsidRPr="0072790D">
          <w:rPr>
            <w:rFonts w:ascii="Times New Roman" w:hAnsi="Times New Roman"/>
          </w:rPr>
          <w:fldChar w:fldCharType="separate"/>
        </w:r>
        <w:r w:rsidR="00D14DC6">
          <w:rPr>
            <w:rFonts w:ascii="Times New Roman" w:hAnsi="Times New Roman"/>
            <w:noProof/>
          </w:rPr>
          <w:t>1</w:t>
        </w:r>
        <w:r w:rsidRPr="0072790D">
          <w:rPr>
            <w:rFonts w:ascii="Times New Roman" w:hAnsi="Times New Roman"/>
          </w:rPr>
          <w:fldChar w:fldCharType="end"/>
        </w:r>
      </w:p>
    </w:sdtContent>
  </w:sdt>
  <w:p w14:paraId="3388F350" w14:textId="77777777" w:rsidR="00770D34" w:rsidRDefault="00770D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7A991D" w14:textId="77777777" w:rsidR="00916E01" w:rsidRDefault="00916E01">
      <w:r>
        <w:separator/>
      </w:r>
    </w:p>
  </w:footnote>
  <w:footnote w:type="continuationSeparator" w:id="0">
    <w:p w14:paraId="7C19E73B" w14:textId="77777777" w:rsidR="00916E01" w:rsidRDefault="00916E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cs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cs="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</w:pPr>
      <w:rPr>
        <w:rFonts w:ascii="Symbol" w:hAnsi="Symbol" w:cs="Symbol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496"/>
        </w:tabs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</w:pPr>
      <w:rPr>
        <w:rFonts w:ascii="Symbol" w:hAnsi="Symbol" w:cs="Symbol"/>
      </w:rPr>
    </w:lvl>
  </w:abstractNum>
  <w:abstractNum w:abstractNumId="5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7" w15:restartNumberingAfterBreak="0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30"/>
    <w:multiLevelType w:val="multilevel"/>
    <w:tmpl w:val="2814D1EE"/>
    <w:name w:val="WW8Num8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DejaVu Sans Condensed" w:hAnsi="DejaVu Sans Condensed" w:cs="DejaVu Sans Condensed"/>
        <w:b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DejaVu Sans Condensed" w:hAnsi="DejaVu Sans Condensed" w:cs="DejaVu Sans Condensed"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bCs/>
        <w:i w:val="0"/>
        <w:iCs/>
        <w:color w:val="00000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DejaVu Sans Condensed" w:hAnsi="DejaVu Sans Condensed" w:cs="Times New Roman" w:hint="default"/>
        <w:b/>
        <w:i w:val="0"/>
        <w:sz w:val="24"/>
      </w:rPr>
    </w:lvl>
    <w:lvl w:ilvl="4">
      <w:start w:val="1"/>
      <w:numFmt w:val="decimal"/>
      <w:lvlText w:val="%5)"/>
      <w:lvlJc w:val="left"/>
      <w:pPr>
        <w:tabs>
          <w:tab w:val="num" w:pos="1440"/>
        </w:tabs>
        <w:ind w:left="1440" w:hanging="360"/>
      </w:pPr>
      <w:rPr>
        <w:b w:val="0"/>
        <w:bCs/>
        <w:i w:val="0"/>
        <w:iCs/>
        <w:color w:val="00000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11C489A"/>
    <w:multiLevelType w:val="hybridMultilevel"/>
    <w:tmpl w:val="5A2A60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16E0F44"/>
    <w:multiLevelType w:val="singleLevel"/>
    <w:tmpl w:val="4964FC68"/>
    <w:lvl w:ilvl="0">
      <w:start w:val="7"/>
      <w:numFmt w:val="decimal"/>
      <w:lvlText w:val="%1)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01914C38"/>
    <w:multiLevelType w:val="hybridMultilevel"/>
    <w:tmpl w:val="F4642D94"/>
    <w:lvl w:ilvl="0" w:tplc="E146FBD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A8E63376">
      <w:start w:val="1"/>
      <w:numFmt w:val="decimal"/>
      <w:lvlText w:val="%2)"/>
      <w:lvlJc w:val="left"/>
      <w:pPr>
        <w:ind w:left="1648" w:hanging="360"/>
      </w:pPr>
      <w:rPr>
        <w:rFonts w:ascii="Times New Roman" w:eastAsia="Times New Roman" w:hAnsi="Times New Roman" w:cs="Times New Roman"/>
      </w:rPr>
    </w:lvl>
    <w:lvl w:ilvl="2" w:tplc="39A625EE">
      <w:start w:val="1"/>
      <w:numFmt w:val="lowerLetter"/>
      <w:lvlText w:val="%3)"/>
      <w:lvlJc w:val="right"/>
      <w:pPr>
        <w:ind w:left="2368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01EB32C1"/>
    <w:multiLevelType w:val="hybridMultilevel"/>
    <w:tmpl w:val="B23E7116"/>
    <w:lvl w:ilvl="0" w:tplc="80F00696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63A1575"/>
    <w:multiLevelType w:val="hybridMultilevel"/>
    <w:tmpl w:val="C57475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D30911"/>
    <w:multiLevelType w:val="multilevel"/>
    <w:tmpl w:val="AAF045C8"/>
    <w:lvl w:ilvl="0">
      <w:start w:val="3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A156A48"/>
    <w:multiLevelType w:val="hybridMultilevel"/>
    <w:tmpl w:val="B5D8AC3A"/>
    <w:lvl w:ilvl="0" w:tplc="FC38BB8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A2C7B68"/>
    <w:multiLevelType w:val="hybridMultilevel"/>
    <w:tmpl w:val="322AE85E"/>
    <w:lvl w:ilvl="0" w:tplc="BE86BD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AA332A2"/>
    <w:multiLevelType w:val="hybridMultilevel"/>
    <w:tmpl w:val="3AF0781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1079203A"/>
    <w:multiLevelType w:val="hybridMultilevel"/>
    <w:tmpl w:val="242AC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4511675"/>
    <w:multiLevelType w:val="hybridMultilevel"/>
    <w:tmpl w:val="201ACE88"/>
    <w:lvl w:ilvl="0" w:tplc="EB0CC8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 w:themeColor="text1"/>
      </w:rPr>
    </w:lvl>
    <w:lvl w:ilvl="1" w:tplc="3D56676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479"/>
        </w:tabs>
        <w:ind w:left="347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95E6F57"/>
    <w:multiLevelType w:val="hybridMultilevel"/>
    <w:tmpl w:val="32A655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BFA45E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B511769"/>
    <w:multiLevelType w:val="hybridMultilevel"/>
    <w:tmpl w:val="E604D1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1BCA46F5"/>
    <w:multiLevelType w:val="hybridMultilevel"/>
    <w:tmpl w:val="B144188C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1CB62DF5"/>
    <w:multiLevelType w:val="hybridMultilevel"/>
    <w:tmpl w:val="B560CF40"/>
    <w:lvl w:ilvl="0" w:tplc="82A42B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20A098E"/>
    <w:multiLevelType w:val="hybridMultilevel"/>
    <w:tmpl w:val="9EA46388"/>
    <w:lvl w:ilvl="0" w:tplc="E2FC75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9125E9D"/>
    <w:multiLevelType w:val="hybridMultilevel"/>
    <w:tmpl w:val="C77684F6"/>
    <w:lvl w:ilvl="0" w:tplc="69D0B00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2A890775"/>
    <w:multiLevelType w:val="hybridMultilevel"/>
    <w:tmpl w:val="668A5B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AE41A49"/>
    <w:multiLevelType w:val="hybridMultilevel"/>
    <w:tmpl w:val="3FC272DE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2DDA43D5"/>
    <w:multiLevelType w:val="hybridMultilevel"/>
    <w:tmpl w:val="CCFC84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13E4D9C"/>
    <w:multiLevelType w:val="hybridMultilevel"/>
    <w:tmpl w:val="EB76A69A"/>
    <w:lvl w:ilvl="0" w:tplc="FAC62A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4EE4520"/>
    <w:multiLevelType w:val="hybridMultilevel"/>
    <w:tmpl w:val="0D328E22"/>
    <w:lvl w:ilvl="0" w:tplc="189C94F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5A11AE6"/>
    <w:multiLevelType w:val="hybridMultilevel"/>
    <w:tmpl w:val="213074AE"/>
    <w:lvl w:ilvl="0" w:tplc="18FE4E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7185217"/>
    <w:multiLevelType w:val="hybridMultilevel"/>
    <w:tmpl w:val="FEFCD08C"/>
    <w:lvl w:ilvl="0" w:tplc="091233D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</w:rPr>
    </w:lvl>
    <w:lvl w:ilvl="1" w:tplc="9E9C3030">
      <w:start w:val="1"/>
      <w:numFmt w:val="decimal"/>
      <w:lvlText w:val="%2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A145903"/>
    <w:multiLevelType w:val="hybridMultilevel"/>
    <w:tmpl w:val="EA6023F0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BDE6B88"/>
    <w:multiLevelType w:val="multilevel"/>
    <w:tmpl w:val="7B5A8F1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00C4422"/>
    <w:multiLevelType w:val="hybridMultilevel"/>
    <w:tmpl w:val="D4369474"/>
    <w:lvl w:ilvl="0" w:tplc="297AA19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425332B4"/>
    <w:multiLevelType w:val="hybridMultilevel"/>
    <w:tmpl w:val="F3DC07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6376602"/>
    <w:multiLevelType w:val="hybridMultilevel"/>
    <w:tmpl w:val="3B24687A"/>
    <w:lvl w:ilvl="0" w:tplc="E5A0AA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69C0D57"/>
    <w:multiLevelType w:val="hybridMultilevel"/>
    <w:tmpl w:val="D08AFB9C"/>
    <w:lvl w:ilvl="0" w:tplc="9C780F3C">
      <w:start w:val="1"/>
      <w:numFmt w:val="decimal"/>
      <w:lvlText w:val="%1)"/>
      <w:lvlJc w:val="left"/>
      <w:pPr>
        <w:ind w:left="720" w:hanging="360"/>
      </w:pPr>
      <w:rPr>
        <w:rFonts w:eastAsia="SimSu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8B461F6"/>
    <w:multiLevelType w:val="hybridMultilevel"/>
    <w:tmpl w:val="07E646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D765CEB"/>
    <w:multiLevelType w:val="hybridMultilevel"/>
    <w:tmpl w:val="FD7411E4"/>
    <w:lvl w:ilvl="0" w:tplc="4F2A86C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E0A0C66"/>
    <w:multiLevelType w:val="hybridMultilevel"/>
    <w:tmpl w:val="AB28AB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E5F45BF"/>
    <w:multiLevelType w:val="hybridMultilevel"/>
    <w:tmpl w:val="416C26DA"/>
    <w:lvl w:ilvl="0" w:tplc="0AEC7A7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55E20141"/>
    <w:multiLevelType w:val="hybridMultilevel"/>
    <w:tmpl w:val="EF122F58"/>
    <w:lvl w:ilvl="0" w:tplc="9B3CCC8E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55E7547F"/>
    <w:multiLevelType w:val="hybridMultilevel"/>
    <w:tmpl w:val="C7942008"/>
    <w:lvl w:ilvl="0" w:tplc="1CB6E1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000000" w:themeColor="text1"/>
      </w:rPr>
    </w:lvl>
    <w:lvl w:ilvl="1" w:tplc="4948A1C6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12"/>
        </w:tabs>
        <w:ind w:left="2112" w:hanging="180"/>
      </w:pPr>
    </w:lvl>
    <w:lvl w:ilvl="3" w:tplc="4692DD48">
      <w:start w:val="1"/>
      <w:numFmt w:val="decimal"/>
      <w:lvlText w:val="%4."/>
      <w:lvlJc w:val="left"/>
      <w:pPr>
        <w:tabs>
          <w:tab w:val="num" w:pos="2832"/>
        </w:tabs>
        <w:ind w:left="2832" w:hanging="360"/>
      </w:pPr>
      <w:rPr>
        <w:color w:val="000000" w:themeColor="text1"/>
      </w:rPr>
    </w:lvl>
    <w:lvl w:ilvl="4" w:tplc="04150019">
      <w:start w:val="1"/>
      <w:numFmt w:val="lowerLetter"/>
      <w:lvlText w:val="%5."/>
      <w:lvlJc w:val="left"/>
      <w:pPr>
        <w:tabs>
          <w:tab w:val="num" w:pos="3552"/>
        </w:tabs>
        <w:ind w:left="355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272"/>
        </w:tabs>
        <w:ind w:left="4272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92"/>
        </w:tabs>
        <w:ind w:left="499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12"/>
        </w:tabs>
        <w:ind w:left="571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32"/>
        </w:tabs>
        <w:ind w:left="6432" w:hanging="180"/>
      </w:pPr>
    </w:lvl>
  </w:abstractNum>
  <w:abstractNum w:abstractNumId="45" w15:restartNumberingAfterBreak="0">
    <w:nsid w:val="56345665"/>
    <w:multiLevelType w:val="hybridMultilevel"/>
    <w:tmpl w:val="1C121E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8421A4F"/>
    <w:multiLevelType w:val="hybridMultilevel"/>
    <w:tmpl w:val="55CE136C"/>
    <w:lvl w:ilvl="0" w:tplc="9E780A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5B9B1F02"/>
    <w:multiLevelType w:val="hybridMultilevel"/>
    <w:tmpl w:val="D6309782"/>
    <w:lvl w:ilvl="0" w:tplc="543259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5F127099"/>
    <w:multiLevelType w:val="hybridMultilevel"/>
    <w:tmpl w:val="02A6162E"/>
    <w:lvl w:ilvl="0" w:tplc="18A0F5B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5F1C7D0F"/>
    <w:multiLevelType w:val="hybridMultilevel"/>
    <w:tmpl w:val="A5427060"/>
    <w:lvl w:ilvl="0" w:tplc="8A881A0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F743940"/>
    <w:multiLevelType w:val="hybridMultilevel"/>
    <w:tmpl w:val="CC9E745E"/>
    <w:lvl w:ilvl="0" w:tplc="AA92518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5FA0390B"/>
    <w:multiLevelType w:val="hybridMultilevel"/>
    <w:tmpl w:val="87C651A0"/>
    <w:lvl w:ilvl="0" w:tplc="0F626B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623717CA"/>
    <w:multiLevelType w:val="hybridMultilevel"/>
    <w:tmpl w:val="73421DA8"/>
    <w:lvl w:ilvl="0" w:tplc="1EF4CBBE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63B15B40"/>
    <w:multiLevelType w:val="hybridMultilevel"/>
    <w:tmpl w:val="F3C44F82"/>
    <w:lvl w:ilvl="0" w:tplc="49A013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6977795"/>
    <w:multiLevelType w:val="hybridMultilevel"/>
    <w:tmpl w:val="11AEB78E"/>
    <w:lvl w:ilvl="0" w:tplc="09ECF0F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67D23564"/>
    <w:multiLevelType w:val="hybridMultilevel"/>
    <w:tmpl w:val="E64EEDBC"/>
    <w:lvl w:ilvl="0" w:tplc="3D56676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8B41FA8"/>
    <w:multiLevelType w:val="hybridMultilevel"/>
    <w:tmpl w:val="390024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A1449FD"/>
    <w:multiLevelType w:val="hybridMultilevel"/>
    <w:tmpl w:val="4F6423C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8" w15:restartNumberingAfterBreak="0">
    <w:nsid w:val="6A59302C"/>
    <w:multiLevelType w:val="hybridMultilevel"/>
    <w:tmpl w:val="5FCEC0C4"/>
    <w:lvl w:ilvl="0" w:tplc="0DDAAABC">
      <w:start w:val="1"/>
      <w:numFmt w:val="decimal"/>
      <w:lvlText w:val="%1)"/>
      <w:lvlJc w:val="left"/>
      <w:pPr>
        <w:ind w:left="786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9" w15:restartNumberingAfterBreak="0">
    <w:nsid w:val="6C04138A"/>
    <w:multiLevelType w:val="singleLevel"/>
    <w:tmpl w:val="6E74C120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  <w:b w:val="0"/>
      </w:rPr>
    </w:lvl>
  </w:abstractNum>
  <w:abstractNum w:abstractNumId="60" w15:restartNumberingAfterBreak="0">
    <w:nsid w:val="70913B8C"/>
    <w:multiLevelType w:val="singleLevel"/>
    <w:tmpl w:val="64D47C3A"/>
    <w:lvl w:ilvl="0">
      <w:start w:val="1"/>
      <w:numFmt w:val="decimal"/>
      <w:lvlText w:val="%1)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61" w15:restartNumberingAfterBreak="0">
    <w:nsid w:val="711451D1"/>
    <w:multiLevelType w:val="hybridMultilevel"/>
    <w:tmpl w:val="7C40244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CD6EB03A">
      <w:start w:val="1"/>
      <w:numFmt w:val="decimal"/>
      <w:lvlText w:val="%3."/>
      <w:lvlJc w:val="right"/>
      <w:pPr>
        <w:ind w:left="1800" w:hanging="18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72D36B95"/>
    <w:multiLevelType w:val="hybridMultilevel"/>
    <w:tmpl w:val="1A7418D2"/>
    <w:lvl w:ilvl="0" w:tplc="15DC02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3A25EB1"/>
    <w:multiLevelType w:val="hybridMultilevel"/>
    <w:tmpl w:val="1A048090"/>
    <w:lvl w:ilvl="0" w:tplc="D522F250">
      <w:start w:val="1"/>
      <w:numFmt w:val="lowerLetter"/>
      <w:lvlText w:val="%1)"/>
      <w:lvlJc w:val="left"/>
      <w:pPr>
        <w:ind w:left="1778" w:hanging="360"/>
      </w:pPr>
      <w:rPr>
        <w:rFonts w:hint="default"/>
        <w:b w:val="0"/>
        <w:i w:val="0"/>
        <w:iCs w:val="0"/>
        <w:sz w:val="24"/>
        <w:szCs w:val="24"/>
      </w:rPr>
    </w:lvl>
    <w:lvl w:ilvl="1" w:tplc="606EF072">
      <w:start w:val="1"/>
      <w:numFmt w:val="decimal"/>
      <w:lvlText w:val="%2)"/>
      <w:lvlJc w:val="left"/>
      <w:pPr>
        <w:ind w:left="2498" w:hanging="360"/>
      </w:pPr>
      <w:rPr>
        <w:rFonts w:hint="default"/>
      </w:rPr>
    </w:lvl>
    <w:lvl w:ilvl="2" w:tplc="9A2CFCCA">
      <w:start w:val="1"/>
      <w:numFmt w:val="upperLetter"/>
      <w:lvlText w:val="%3)"/>
      <w:lvlJc w:val="left"/>
      <w:pPr>
        <w:ind w:left="339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4" w15:restartNumberingAfterBreak="0">
    <w:nsid w:val="7ABF3799"/>
    <w:multiLevelType w:val="hybridMultilevel"/>
    <w:tmpl w:val="346468CA"/>
    <w:lvl w:ilvl="0" w:tplc="91B2C8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B500213"/>
    <w:multiLevelType w:val="hybridMultilevel"/>
    <w:tmpl w:val="23AE1E9C"/>
    <w:lvl w:ilvl="0" w:tplc="BF9C429C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7C052898"/>
    <w:multiLevelType w:val="hybridMultilevel"/>
    <w:tmpl w:val="9F945806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67" w15:restartNumberingAfterBreak="0">
    <w:nsid w:val="7DEB6FDD"/>
    <w:multiLevelType w:val="hybridMultilevel"/>
    <w:tmpl w:val="68062AF6"/>
    <w:lvl w:ilvl="0" w:tplc="670EEB1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7E5C5BF3"/>
    <w:multiLevelType w:val="singleLevel"/>
    <w:tmpl w:val="24264FBE"/>
    <w:lvl w:ilvl="0">
      <w:start w:val="1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  <w:b w:val="0"/>
      </w:rPr>
    </w:lvl>
  </w:abstractNum>
  <w:num w:numId="1" w16cid:durableId="1773014871">
    <w:abstractNumId w:val="24"/>
  </w:num>
  <w:num w:numId="2" w16cid:durableId="1658458145">
    <w:abstractNumId w:val="57"/>
  </w:num>
  <w:num w:numId="3" w16cid:durableId="398551491">
    <w:abstractNumId w:val="17"/>
  </w:num>
  <w:num w:numId="4" w16cid:durableId="257032461">
    <w:abstractNumId w:val="11"/>
  </w:num>
  <w:num w:numId="5" w16cid:durableId="696153445">
    <w:abstractNumId w:val="19"/>
  </w:num>
  <w:num w:numId="6" w16cid:durableId="416903579">
    <w:abstractNumId w:val="44"/>
  </w:num>
  <w:num w:numId="7" w16cid:durableId="1270310505">
    <w:abstractNumId w:val="32"/>
  </w:num>
  <w:num w:numId="8" w16cid:durableId="943071663">
    <w:abstractNumId w:val="60"/>
  </w:num>
  <w:num w:numId="9" w16cid:durableId="854926144">
    <w:abstractNumId w:val="68"/>
  </w:num>
  <w:num w:numId="10" w16cid:durableId="433601181">
    <w:abstractNumId w:val="63"/>
  </w:num>
  <w:num w:numId="11" w16cid:durableId="160435773">
    <w:abstractNumId w:val="59"/>
  </w:num>
  <w:num w:numId="12" w16cid:durableId="1786383453">
    <w:abstractNumId w:val="14"/>
  </w:num>
  <w:num w:numId="13" w16cid:durableId="1052660392">
    <w:abstractNumId w:val="43"/>
  </w:num>
  <w:num w:numId="14" w16cid:durableId="1729572698">
    <w:abstractNumId w:val="56"/>
  </w:num>
  <w:num w:numId="15" w16cid:durableId="316765361">
    <w:abstractNumId w:val="28"/>
  </w:num>
  <w:num w:numId="16" w16cid:durableId="877930439">
    <w:abstractNumId w:val="23"/>
  </w:num>
  <w:num w:numId="17" w16cid:durableId="2106336642">
    <w:abstractNumId w:val="41"/>
  </w:num>
  <w:num w:numId="18" w16cid:durableId="1368337409">
    <w:abstractNumId w:val="61"/>
  </w:num>
  <w:num w:numId="19" w16cid:durableId="37971824">
    <w:abstractNumId w:val="12"/>
  </w:num>
  <w:num w:numId="20" w16cid:durableId="1661613529">
    <w:abstractNumId w:val="45"/>
  </w:num>
  <w:num w:numId="21" w16cid:durableId="1904216729">
    <w:abstractNumId w:val="37"/>
  </w:num>
  <w:num w:numId="22" w16cid:durableId="1011950101">
    <w:abstractNumId w:val="10"/>
  </w:num>
  <w:num w:numId="23" w16cid:durableId="1499232212">
    <w:abstractNumId w:val="18"/>
  </w:num>
  <w:num w:numId="24" w16cid:durableId="666786521">
    <w:abstractNumId w:val="48"/>
  </w:num>
  <w:num w:numId="25" w16cid:durableId="1473789795">
    <w:abstractNumId w:val="25"/>
  </w:num>
  <w:num w:numId="26" w16cid:durableId="913705981">
    <w:abstractNumId w:val="47"/>
  </w:num>
  <w:num w:numId="27" w16cid:durableId="930429632">
    <w:abstractNumId w:val="35"/>
  </w:num>
  <w:num w:numId="28" w16cid:durableId="1797598107">
    <w:abstractNumId w:val="54"/>
  </w:num>
  <w:num w:numId="29" w16cid:durableId="743066593">
    <w:abstractNumId w:val="65"/>
  </w:num>
  <w:num w:numId="30" w16cid:durableId="1514754">
    <w:abstractNumId w:val="42"/>
  </w:num>
  <w:num w:numId="31" w16cid:durableId="1568807526">
    <w:abstractNumId w:val="50"/>
  </w:num>
  <w:num w:numId="32" w16cid:durableId="1643003385">
    <w:abstractNumId w:val="51"/>
  </w:num>
  <w:num w:numId="33" w16cid:durableId="1539008535">
    <w:abstractNumId w:val="30"/>
  </w:num>
  <w:num w:numId="34" w16cid:durableId="1052000822">
    <w:abstractNumId w:val="53"/>
  </w:num>
  <w:num w:numId="35" w16cid:durableId="2096130440">
    <w:abstractNumId w:val="16"/>
  </w:num>
  <w:num w:numId="36" w16cid:durableId="1676615785">
    <w:abstractNumId w:val="29"/>
  </w:num>
  <w:num w:numId="37" w16cid:durableId="1281644308">
    <w:abstractNumId w:val="64"/>
  </w:num>
  <w:num w:numId="38" w16cid:durableId="1523201449">
    <w:abstractNumId w:val="15"/>
  </w:num>
  <w:num w:numId="39" w16cid:durableId="181827430">
    <w:abstractNumId w:val="67"/>
  </w:num>
  <w:num w:numId="40" w16cid:durableId="1288200723">
    <w:abstractNumId w:val="40"/>
  </w:num>
  <w:num w:numId="41" w16cid:durableId="1946840975">
    <w:abstractNumId w:val="62"/>
  </w:num>
  <w:num w:numId="42" w16cid:durableId="1920433700">
    <w:abstractNumId w:val="49"/>
  </w:num>
  <w:num w:numId="43" w16cid:durableId="1801533307">
    <w:abstractNumId w:val="22"/>
  </w:num>
  <w:num w:numId="44" w16cid:durableId="624117370">
    <w:abstractNumId w:val="38"/>
  </w:num>
  <w:num w:numId="45" w16cid:durableId="23235615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179347169">
    <w:abstractNumId w:val="33"/>
  </w:num>
  <w:num w:numId="47" w16cid:durableId="206722157">
    <w:abstractNumId w:val="36"/>
  </w:num>
  <w:num w:numId="48" w16cid:durableId="2013949107">
    <w:abstractNumId w:val="26"/>
  </w:num>
  <w:num w:numId="49" w16cid:durableId="521238292">
    <w:abstractNumId w:val="46"/>
  </w:num>
  <w:num w:numId="50" w16cid:durableId="835220050">
    <w:abstractNumId w:val="9"/>
  </w:num>
  <w:num w:numId="51" w16cid:durableId="1481313032">
    <w:abstractNumId w:val="58"/>
  </w:num>
  <w:num w:numId="52" w16cid:durableId="2084401966">
    <w:abstractNumId w:val="55"/>
  </w:num>
  <w:num w:numId="53" w16cid:durableId="44643202">
    <w:abstractNumId w:val="13"/>
  </w:num>
  <w:num w:numId="54" w16cid:durableId="219171122">
    <w:abstractNumId w:val="27"/>
  </w:num>
  <w:num w:numId="55" w16cid:durableId="34358980">
    <w:abstractNumId w:val="20"/>
  </w:num>
  <w:num w:numId="56" w16cid:durableId="1965889143">
    <w:abstractNumId w:val="31"/>
  </w:num>
  <w:num w:numId="57" w16cid:durableId="605118886">
    <w:abstractNumId w:val="39"/>
  </w:num>
  <w:num w:numId="58" w16cid:durableId="1934510010">
    <w:abstractNumId w:val="52"/>
  </w:num>
  <w:num w:numId="59" w16cid:durableId="274021238">
    <w:abstractNumId w:val="21"/>
  </w:num>
  <w:num w:numId="60" w16cid:durableId="2142070710">
    <w:abstractNumId w:val="66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1D2C"/>
    <w:rsid w:val="00000AE5"/>
    <w:rsid w:val="00000D2B"/>
    <w:rsid w:val="00002190"/>
    <w:rsid w:val="00002C4C"/>
    <w:rsid w:val="00005B6C"/>
    <w:rsid w:val="000070B7"/>
    <w:rsid w:val="00011C76"/>
    <w:rsid w:val="00014BF4"/>
    <w:rsid w:val="00015CE8"/>
    <w:rsid w:val="00020E48"/>
    <w:rsid w:val="000215F4"/>
    <w:rsid w:val="00023278"/>
    <w:rsid w:val="00023F21"/>
    <w:rsid w:val="00024351"/>
    <w:rsid w:val="00024F61"/>
    <w:rsid w:val="00027659"/>
    <w:rsid w:val="00031FC8"/>
    <w:rsid w:val="000335BB"/>
    <w:rsid w:val="0003540A"/>
    <w:rsid w:val="00035C9E"/>
    <w:rsid w:val="00036572"/>
    <w:rsid w:val="00037D68"/>
    <w:rsid w:val="000449BF"/>
    <w:rsid w:val="000449F7"/>
    <w:rsid w:val="00047506"/>
    <w:rsid w:val="00047FC1"/>
    <w:rsid w:val="000508E8"/>
    <w:rsid w:val="000512E7"/>
    <w:rsid w:val="00051597"/>
    <w:rsid w:val="00052A87"/>
    <w:rsid w:val="0005485F"/>
    <w:rsid w:val="00054863"/>
    <w:rsid w:val="000577B4"/>
    <w:rsid w:val="00057973"/>
    <w:rsid w:val="00057A39"/>
    <w:rsid w:val="00060247"/>
    <w:rsid w:val="000615C7"/>
    <w:rsid w:val="0006167B"/>
    <w:rsid w:val="00061D5B"/>
    <w:rsid w:val="00061E90"/>
    <w:rsid w:val="00064AC9"/>
    <w:rsid w:val="00066899"/>
    <w:rsid w:val="00066B70"/>
    <w:rsid w:val="00067801"/>
    <w:rsid w:val="0007056E"/>
    <w:rsid w:val="00070B4A"/>
    <w:rsid w:val="00070C92"/>
    <w:rsid w:val="00072192"/>
    <w:rsid w:val="00072AF2"/>
    <w:rsid w:val="00074322"/>
    <w:rsid w:val="00074A5D"/>
    <w:rsid w:val="00076F95"/>
    <w:rsid w:val="000831FA"/>
    <w:rsid w:val="00084D28"/>
    <w:rsid w:val="00085C88"/>
    <w:rsid w:val="0009062C"/>
    <w:rsid w:val="00090717"/>
    <w:rsid w:val="000909C4"/>
    <w:rsid w:val="0009117B"/>
    <w:rsid w:val="00092902"/>
    <w:rsid w:val="000933BB"/>
    <w:rsid w:val="00093579"/>
    <w:rsid w:val="00093A90"/>
    <w:rsid w:val="000949DC"/>
    <w:rsid w:val="00095CD5"/>
    <w:rsid w:val="000963E5"/>
    <w:rsid w:val="000971DB"/>
    <w:rsid w:val="000A091C"/>
    <w:rsid w:val="000A0A97"/>
    <w:rsid w:val="000A1B7B"/>
    <w:rsid w:val="000A230A"/>
    <w:rsid w:val="000A2715"/>
    <w:rsid w:val="000A3DE0"/>
    <w:rsid w:val="000A5101"/>
    <w:rsid w:val="000A5CA1"/>
    <w:rsid w:val="000A609E"/>
    <w:rsid w:val="000A6C70"/>
    <w:rsid w:val="000A7877"/>
    <w:rsid w:val="000A7C57"/>
    <w:rsid w:val="000C2409"/>
    <w:rsid w:val="000C6313"/>
    <w:rsid w:val="000C63B5"/>
    <w:rsid w:val="000D124F"/>
    <w:rsid w:val="000D2D0D"/>
    <w:rsid w:val="000D36A7"/>
    <w:rsid w:val="000D5593"/>
    <w:rsid w:val="000E0F47"/>
    <w:rsid w:val="000E1287"/>
    <w:rsid w:val="000E134A"/>
    <w:rsid w:val="000E27AF"/>
    <w:rsid w:val="000E391E"/>
    <w:rsid w:val="000E5480"/>
    <w:rsid w:val="000F101E"/>
    <w:rsid w:val="000F2507"/>
    <w:rsid w:val="000F2FB6"/>
    <w:rsid w:val="000F4E12"/>
    <w:rsid w:val="000F5140"/>
    <w:rsid w:val="00100F6B"/>
    <w:rsid w:val="00101013"/>
    <w:rsid w:val="001012D0"/>
    <w:rsid w:val="0010295E"/>
    <w:rsid w:val="00102C13"/>
    <w:rsid w:val="00102C30"/>
    <w:rsid w:val="00106776"/>
    <w:rsid w:val="00106D35"/>
    <w:rsid w:val="00106EE6"/>
    <w:rsid w:val="00110398"/>
    <w:rsid w:val="001105BD"/>
    <w:rsid w:val="00110E76"/>
    <w:rsid w:val="0011362F"/>
    <w:rsid w:val="00114AC1"/>
    <w:rsid w:val="00114D07"/>
    <w:rsid w:val="0011540C"/>
    <w:rsid w:val="00115E85"/>
    <w:rsid w:val="00117272"/>
    <w:rsid w:val="001175C7"/>
    <w:rsid w:val="00121778"/>
    <w:rsid w:val="0012385B"/>
    <w:rsid w:val="00124369"/>
    <w:rsid w:val="001253C0"/>
    <w:rsid w:val="001254A8"/>
    <w:rsid w:val="00125867"/>
    <w:rsid w:val="00127167"/>
    <w:rsid w:val="00130B8F"/>
    <w:rsid w:val="001310EB"/>
    <w:rsid w:val="001328BE"/>
    <w:rsid w:val="0013523B"/>
    <w:rsid w:val="00135276"/>
    <w:rsid w:val="00135F7F"/>
    <w:rsid w:val="0013781F"/>
    <w:rsid w:val="001378A6"/>
    <w:rsid w:val="0014219C"/>
    <w:rsid w:val="0014284A"/>
    <w:rsid w:val="00145BA0"/>
    <w:rsid w:val="0014694E"/>
    <w:rsid w:val="001476BB"/>
    <w:rsid w:val="0015083C"/>
    <w:rsid w:val="00150900"/>
    <w:rsid w:val="001514DC"/>
    <w:rsid w:val="00152B01"/>
    <w:rsid w:val="00152FF4"/>
    <w:rsid w:val="00153137"/>
    <w:rsid w:val="001543DA"/>
    <w:rsid w:val="0015482E"/>
    <w:rsid w:val="0015513A"/>
    <w:rsid w:val="00161666"/>
    <w:rsid w:val="001629E0"/>
    <w:rsid w:val="00163586"/>
    <w:rsid w:val="00163EE0"/>
    <w:rsid w:val="0016466B"/>
    <w:rsid w:val="00170467"/>
    <w:rsid w:val="001729E2"/>
    <w:rsid w:val="00172AC9"/>
    <w:rsid w:val="00172ADD"/>
    <w:rsid w:val="00172DC2"/>
    <w:rsid w:val="00175BE3"/>
    <w:rsid w:val="001765E0"/>
    <w:rsid w:val="00177121"/>
    <w:rsid w:val="001772C8"/>
    <w:rsid w:val="00182569"/>
    <w:rsid w:val="00182631"/>
    <w:rsid w:val="00182846"/>
    <w:rsid w:val="0018357B"/>
    <w:rsid w:val="001835F0"/>
    <w:rsid w:val="001849E0"/>
    <w:rsid w:val="00184F95"/>
    <w:rsid w:val="001853C6"/>
    <w:rsid w:val="0018646A"/>
    <w:rsid w:val="00186CC6"/>
    <w:rsid w:val="00187513"/>
    <w:rsid w:val="00187FAB"/>
    <w:rsid w:val="001904EC"/>
    <w:rsid w:val="00190CFD"/>
    <w:rsid w:val="00191152"/>
    <w:rsid w:val="00192C97"/>
    <w:rsid w:val="00193C21"/>
    <w:rsid w:val="0019516D"/>
    <w:rsid w:val="0019551E"/>
    <w:rsid w:val="00195986"/>
    <w:rsid w:val="001A18F0"/>
    <w:rsid w:val="001A2221"/>
    <w:rsid w:val="001A4189"/>
    <w:rsid w:val="001A4872"/>
    <w:rsid w:val="001A4A2D"/>
    <w:rsid w:val="001A5A55"/>
    <w:rsid w:val="001A7F3E"/>
    <w:rsid w:val="001B3199"/>
    <w:rsid w:val="001B3694"/>
    <w:rsid w:val="001B5DFA"/>
    <w:rsid w:val="001B6A47"/>
    <w:rsid w:val="001B6CC8"/>
    <w:rsid w:val="001B7EF5"/>
    <w:rsid w:val="001C09F2"/>
    <w:rsid w:val="001C4254"/>
    <w:rsid w:val="001C66A3"/>
    <w:rsid w:val="001C674E"/>
    <w:rsid w:val="001C6AD4"/>
    <w:rsid w:val="001D07FF"/>
    <w:rsid w:val="001D0C28"/>
    <w:rsid w:val="001D187C"/>
    <w:rsid w:val="001D21EC"/>
    <w:rsid w:val="001D3078"/>
    <w:rsid w:val="001D5889"/>
    <w:rsid w:val="001E004B"/>
    <w:rsid w:val="001E1FF4"/>
    <w:rsid w:val="001E4472"/>
    <w:rsid w:val="001E61CA"/>
    <w:rsid w:val="001E6A6A"/>
    <w:rsid w:val="001F1B93"/>
    <w:rsid w:val="001F2B61"/>
    <w:rsid w:val="001F35B5"/>
    <w:rsid w:val="001F3D1D"/>
    <w:rsid w:val="001F435C"/>
    <w:rsid w:val="001F45C4"/>
    <w:rsid w:val="001F5DCD"/>
    <w:rsid w:val="001F6C72"/>
    <w:rsid w:val="001F77C1"/>
    <w:rsid w:val="00201485"/>
    <w:rsid w:val="002026EB"/>
    <w:rsid w:val="00203CE9"/>
    <w:rsid w:val="002040A7"/>
    <w:rsid w:val="00204D3D"/>
    <w:rsid w:val="00205F38"/>
    <w:rsid w:val="0020780D"/>
    <w:rsid w:val="00210DC1"/>
    <w:rsid w:val="00211B5D"/>
    <w:rsid w:val="00212CD0"/>
    <w:rsid w:val="00214337"/>
    <w:rsid w:val="00214EAE"/>
    <w:rsid w:val="00215ACF"/>
    <w:rsid w:val="0022111B"/>
    <w:rsid w:val="002216AE"/>
    <w:rsid w:val="00221AEC"/>
    <w:rsid w:val="0022438F"/>
    <w:rsid w:val="0022485D"/>
    <w:rsid w:val="00225773"/>
    <w:rsid w:val="00225B7E"/>
    <w:rsid w:val="0023162C"/>
    <w:rsid w:val="00231E1D"/>
    <w:rsid w:val="002321B4"/>
    <w:rsid w:val="0023370E"/>
    <w:rsid w:val="002340CC"/>
    <w:rsid w:val="00235AA8"/>
    <w:rsid w:val="00250080"/>
    <w:rsid w:val="00252155"/>
    <w:rsid w:val="00254133"/>
    <w:rsid w:val="00254C62"/>
    <w:rsid w:val="0025562A"/>
    <w:rsid w:val="0025776F"/>
    <w:rsid w:val="00261A07"/>
    <w:rsid w:val="00263D50"/>
    <w:rsid w:val="00265325"/>
    <w:rsid w:val="00265B61"/>
    <w:rsid w:val="00266259"/>
    <w:rsid w:val="0026666D"/>
    <w:rsid w:val="0026717F"/>
    <w:rsid w:val="00271A8E"/>
    <w:rsid w:val="00273D0A"/>
    <w:rsid w:val="00275947"/>
    <w:rsid w:val="00276093"/>
    <w:rsid w:val="00276B6B"/>
    <w:rsid w:val="00280A70"/>
    <w:rsid w:val="00281876"/>
    <w:rsid w:val="0028318B"/>
    <w:rsid w:val="002849B8"/>
    <w:rsid w:val="00284CBD"/>
    <w:rsid w:val="00285753"/>
    <w:rsid w:val="002857A8"/>
    <w:rsid w:val="002863A4"/>
    <w:rsid w:val="00286BFF"/>
    <w:rsid w:val="00287066"/>
    <w:rsid w:val="00296916"/>
    <w:rsid w:val="00297E2D"/>
    <w:rsid w:val="00297FA5"/>
    <w:rsid w:val="002A1350"/>
    <w:rsid w:val="002A2433"/>
    <w:rsid w:val="002A2FD6"/>
    <w:rsid w:val="002A39D0"/>
    <w:rsid w:val="002A3EEF"/>
    <w:rsid w:val="002A4001"/>
    <w:rsid w:val="002A4745"/>
    <w:rsid w:val="002A563C"/>
    <w:rsid w:val="002A5FCC"/>
    <w:rsid w:val="002A6251"/>
    <w:rsid w:val="002B43B5"/>
    <w:rsid w:val="002B4D65"/>
    <w:rsid w:val="002B5652"/>
    <w:rsid w:val="002B5867"/>
    <w:rsid w:val="002B70D6"/>
    <w:rsid w:val="002C0157"/>
    <w:rsid w:val="002C356D"/>
    <w:rsid w:val="002C6951"/>
    <w:rsid w:val="002C753C"/>
    <w:rsid w:val="002D1D6A"/>
    <w:rsid w:val="002D5C62"/>
    <w:rsid w:val="002D6C61"/>
    <w:rsid w:val="002E018D"/>
    <w:rsid w:val="002E0356"/>
    <w:rsid w:val="002E1078"/>
    <w:rsid w:val="002E22D3"/>
    <w:rsid w:val="002E2800"/>
    <w:rsid w:val="002E3D8C"/>
    <w:rsid w:val="002E5093"/>
    <w:rsid w:val="002E66CB"/>
    <w:rsid w:val="002E73D6"/>
    <w:rsid w:val="002E7E48"/>
    <w:rsid w:val="002F0105"/>
    <w:rsid w:val="002F0424"/>
    <w:rsid w:val="002F0782"/>
    <w:rsid w:val="002F1322"/>
    <w:rsid w:val="002F3AB3"/>
    <w:rsid w:val="002F4A2F"/>
    <w:rsid w:val="002F4F9F"/>
    <w:rsid w:val="002F63FD"/>
    <w:rsid w:val="003037CF"/>
    <w:rsid w:val="00303AAC"/>
    <w:rsid w:val="00307D7B"/>
    <w:rsid w:val="00310D8C"/>
    <w:rsid w:val="00311B64"/>
    <w:rsid w:val="0031220D"/>
    <w:rsid w:val="00313C18"/>
    <w:rsid w:val="00314F6D"/>
    <w:rsid w:val="003150DA"/>
    <w:rsid w:val="00315FF0"/>
    <w:rsid w:val="003164B0"/>
    <w:rsid w:val="00316930"/>
    <w:rsid w:val="0031712E"/>
    <w:rsid w:val="00317573"/>
    <w:rsid w:val="00317C9E"/>
    <w:rsid w:val="00320BB1"/>
    <w:rsid w:val="003229D0"/>
    <w:rsid w:val="003232F4"/>
    <w:rsid w:val="003247E0"/>
    <w:rsid w:val="00324AC7"/>
    <w:rsid w:val="00325169"/>
    <w:rsid w:val="00325AB9"/>
    <w:rsid w:val="003274D2"/>
    <w:rsid w:val="003319A8"/>
    <w:rsid w:val="00333246"/>
    <w:rsid w:val="00334BC5"/>
    <w:rsid w:val="00341403"/>
    <w:rsid w:val="003420BA"/>
    <w:rsid w:val="003422D3"/>
    <w:rsid w:val="00342875"/>
    <w:rsid w:val="00347428"/>
    <w:rsid w:val="00350963"/>
    <w:rsid w:val="00351FD3"/>
    <w:rsid w:val="003533EF"/>
    <w:rsid w:val="003559C2"/>
    <w:rsid w:val="003577BD"/>
    <w:rsid w:val="003579E5"/>
    <w:rsid w:val="0036054E"/>
    <w:rsid w:val="00361521"/>
    <w:rsid w:val="0036241E"/>
    <w:rsid w:val="00364B8A"/>
    <w:rsid w:val="00364BBE"/>
    <w:rsid w:val="00367969"/>
    <w:rsid w:val="00370491"/>
    <w:rsid w:val="00370A60"/>
    <w:rsid w:val="003719B4"/>
    <w:rsid w:val="00371CA6"/>
    <w:rsid w:val="003721C7"/>
    <w:rsid w:val="0037288C"/>
    <w:rsid w:val="00373323"/>
    <w:rsid w:val="003739A7"/>
    <w:rsid w:val="00373A18"/>
    <w:rsid w:val="00377182"/>
    <w:rsid w:val="00380155"/>
    <w:rsid w:val="003804E4"/>
    <w:rsid w:val="00381D2C"/>
    <w:rsid w:val="00382B8B"/>
    <w:rsid w:val="00383634"/>
    <w:rsid w:val="00391852"/>
    <w:rsid w:val="00392D6F"/>
    <w:rsid w:val="003936A0"/>
    <w:rsid w:val="0039474C"/>
    <w:rsid w:val="003950E1"/>
    <w:rsid w:val="00397105"/>
    <w:rsid w:val="00397DBB"/>
    <w:rsid w:val="00397F7D"/>
    <w:rsid w:val="003A4BCA"/>
    <w:rsid w:val="003A54E5"/>
    <w:rsid w:val="003A5789"/>
    <w:rsid w:val="003A729E"/>
    <w:rsid w:val="003A72F6"/>
    <w:rsid w:val="003B111E"/>
    <w:rsid w:val="003B1516"/>
    <w:rsid w:val="003B4B47"/>
    <w:rsid w:val="003B4BF0"/>
    <w:rsid w:val="003B5291"/>
    <w:rsid w:val="003B70AE"/>
    <w:rsid w:val="003B70DD"/>
    <w:rsid w:val="003B76CE"/>
    <w:rsid w:val="003B79E7"/>
    <w:rsid w:val="003C02E4"/>
    <w:rsid w:val="003C1E82"/>
    <w:rsid w:val="003C1F63"/>
    <w:rsid w:val="003C2999"/>
    <w:rsid w:val="003C35C0"/>
    <w:rsid w:val="003C4BB7"/>
    <w:rsid w:val="003C5A02"/>
    <w:rsid w:val="003D17E1"/>
    <w:rsid w:val="003D283F"/>
    <w:rsid w:val="003D30D7"/>
    <w:rsid w:val="003D3A75"/>
    <w:rsid w:val="003D3B07"/>
    <w:rsid w:val="003D4EB9"/>
    <w:rsid w:val="003D6F98"/>
    <w:rsid w:val="003D7250"/>
    <w:rsid w:val="003E1F57"/>
    <w:rsid w:val="003E29C4"/>
    <w:rsid w:val="003E2A8E"/>
    <w:rsid w:val="003E32E1"/>
    <w:rsid w:val="003E33A8"/>
    <w:rsid w:val="003E3EDD"/>
    <w:rsid w:val="003E518D"/>
    <w:rsid w:val="003E7316"/>
    <w:rsid w:val="003E7473"/>
    <w:rsid w:val="003E765E"/>
    <w:rsid w:val="003F5F81"/>
    <w:rsid w:val="003F64BD"/>
    <w:rsid w:val="003F6925"/>
    <w:rsid w:val="0040083C"/>
    <w:rsid w:val="00401489"/>
    <w:rsid w:val="00405C8D"/>
    <w:rsid w:val="00405EDF"/>
    <w:rsid w:val="004114F9"/>
    <w:rsid w:val="0041569D"/>
    <w:rsid w:val="00415C12"/>
    <w:rsid w:val="0041680A"/>
    <w:rsid w:val="004169F0"/>
    <w:rsid w:val="00417B82"/>
    <w:rsid w:val="0042058F"/>
    <w:rsid w:val="00421A5F"/>
    <w:rsid w:val="00425C50"/>
    <w:rsid w:val="0042613E"/>
    <w:rsid w:val="00427191"/>
    <w:rsid w:val="0043061F"/>
    <w:rsid w:val="004362B3"/>
    <w:rsid w:val="00440445"/>
    <w:rsid w:val="00440874"/>
    <w:rsid w:val="00440B4E"/>
    <w:rsid w:val="00442881"/>
    <w:rsid w:val="004505FE"/>
    <w:rsid w:val="004527F7"/>
    <w:rsid w:val="00452E3D"/>
    <w:rsid w:val="0045381A"/>
    <w:rsid w:val="00454C0B"/>
    <w:rsid w:val="00455BDA"/>
    <w:rsid w:val="00455FC2"/>
    <w:rsid w:val="0046132F"/>
    <w:rsid w:val="0046168B"/>
    <w:rsid w:val="00461B12"/>
    <w:rsid w:val="00462AF9"/>
    <w:rsid w:val="00463598"/>
    <w:rsid w:val="0046373E"/>
    <w:rsid w:val="00465089"/>
    <w:rsid w:val="00467366"/>
    <w:rsid w:val="004675CD"/>
    <w:rsid w:val="00467C41"/>
    <w:rsid w:val="00470FEE"/>
    <w:rsid w:val="0047282B"/>
    <w:rsid w:val="00474204"/>
    <w:rsid w:val="00475803"/>
    <w:rsid w:val="0047797F"/>
    <w:rsid w:val="00482D74"/>
    <w:rsid w:val="00482DCA"/>
    <w:rsid w:val="004841F7"/>
    <w:rsid w:val="00484DF9"/>
    <w:rsid w:val="00485F8A"/>
    <w:rsid w:val="00486242"/>
    <w:rsid w:val="004863E7"/>
    <w:rsid w:val="0049236D"/>
    <w:rsid w:val="00494AFF"/>
    <w:rsid w:val="00497723"/>
    <w:rsid w:val="004A0077"/>
    <w:rsid w:val="004A164F"/>
    <w:rsid w:val="004A4708"/>
    <w:rsid w:val="004A51F4"/>
    <w:rsid w:val="004A5B2B"/>
    <w:rsid w:val="004A5EDE"/>
    <w:rsid w:val="004A7D42"/>
    <w:rsid w:val="004B4847"/>
    <w:rsid w:val="004B651F"/>
    <w:rsid w:val="004B6C4B"/>
    <w:rsid w:val="004B6D6A"/>
    <w:rsid w:val="004B7125"/>
    <w:rsid w:val="004B73E2"/>
    <w:rsid w:val="004C4E75"/>
    <w:rsid w:val="004D0160"/>
    <w:rsid w:val="004D0168"/>
    <w:rsid w:val="004D1098"/>
    <w:rsid w:val="004D2E30"/>
    <w:rsid w:val="004D3B36"/>
    <w:rsid w:val="004D4F6D"/>
    <w:rsid w:val="004D66F7"/>
    <w:rsid w:val="004D7863"/>
    <w:rsid w:val="004E15F5"/>
    <w:rsid w:val="004E1654"/>
    <w:rsid w:val="004E1B54"/>
    <w:rsid w:val="004E4660"/>
    <w:rsid w:val="004E48E3"/>
    <w:rsid w:val="004E6173"/>
    <w:rsid w:val="004F0B1A"/>
    <w:rsid w:val="004F1533"/>
    <w:rsid w:val="004F20A8"/>
    <w:rsid w:val="004F249B"/>
    <w:rsid w:val="004F2941"/>
    <w:rsid w:val="004F2A12"/>
    <w:rsid w:val="004F5AEE"/>
    <w:rsid w:val="004F6CBF"/>
    <w:rsid w:val="004F7348"/>
    <w:rsid w:val="004F7567"/>
    <w:rsid w:val="005112BD"/>
    <w:rsid w:val="00512EC6"/>
    <w:rsid w:val="005133FF"/>
    <w:rsid w:val="00514CD7"/>
    <w:rsid w:val="005152AC"/>
    <w:rsid w:val="00515EF4"/>
    <w:rsid w:val="005170C7"/>
    <w:rsid w:val="00517923"/>
    <w:rsid w:val="00517C58"/>
    <w:rsid w:val="00520E7B"/>
    <w:rsid w:val="00522775"/>
    <w:rsid w:val="0052366B"/>
    <w:rsid w:val="00523B94"/>
    <w:rsid w:val="00524804"/>
    <w:rsid w:val="005268B7"/>
    <w:rsid w:val="00526A68"/>
    <w:rsid w:val="005275AF"/>
    <w:rsid w:val="005305E8"/>
    <w:rsid w:val="00530EA0"/>
    <w:rsid w:val="005316AA"/>
    <w:rsid w:val="005333F3"/>
    <w:rsid w:val="00535159"/>
    <w:rsid w:val="0054366E"/>
    <w:rsid w:val="00543E9B"/>
    <w:rsid w:val="00545E30"/>
    <w:rsid w:val="00546C86"/>
    <w:rsid w:val="0054740B"/>
    <w:rsid w:val="005508C8"/>
    <w:rsid w:val="00551FA0"/>
    <w:rsid w:val="005544F2"/>
    <w:rsid w:val="005578FF"/>
    <w:rsid w:val="0056066F"/>
    <w:rsid w:val="005607B7"/>
    <w:rsid w:val="00565117"/>
    <w:rsid w:val="00565906"/>
    <w:rsid w:val="00567443"/>
    <w:rsid w:val="00571BC6"/>
    <w:rsid w:val="00571D9A"/>
    <w:rsid w:val="00572201"/>
    <w:rsid w:val="005736A9"/>
    <w:rsid w:val="00573D46"/>
    <w:rsid w:val="005741C4"/>
    <w:rsid w:val="00575A64"/>
    <w:rsid w:val="005761E1"/>
    <w:rsid w:val="00576BBE"/>
    <w:rsid w:val="00576D4F"/>
    <w:rsid w:val="00577B67"/>
    <w:rsid w:val="0058052D"/>
    <w:rsid w:val="00582E6C"/>
    <w:rsid w:val="00583977"/>
    <w:rsid w:val="00584A26"/>
    <w:rsid w:val="00586DBA"/>
    <w:rsid w:val="0059073C"/>
    <w:rsid w:val="005945DB"/>
    <w:rsid w:val="0059465F"/>
    <w:rsid w:val="00594740"/>
    <w:rsid w:val="00595BAA"/>
    <w:rsid w:val="00596D19"/>
    <w:rsid w:val="0059710E"/>
    <w:rsid w:val="005A067C"/>
    <w:rsid w:val="005A0D32"/>
    <w:rsid w:val="005A15BC"/>
    <w:rsid w:val="005A1DCB"/>
    <w:rsid w:val="005A2161"/>
    <w:rsid w:val="005A37B8"/>
    <w:rsid w:val="005A57CB"/>
    <w:rsid w:val="005A6F25"/>
    <w:rsid w:val="005B0614"/>
    <w:rsid w:val="005B1205"/>
    <w:rsid w:val="005B1510"/>
    <w:rsid w:val="005B31EA"/>
    <w:rsid w:val="005B5747"/>
    <w:rsid w:val="005B73D3"/>
    <w:rsid w:val="005B7852"/>
    <w:rsid w:val="005C04CD"/>
    <w:rsid w:val="005C0EB5"/>
    <w:rsid w:val="005C1158"/>
    <w:rsid w:val="005C15A5"/>
    <w:rsid w:val="005C2176"/>
    <w:rsid w:val="005C2858"/>
    <w:rsid w:val="005C4AAA"/>
    <w:rsid w:val="005C4C3A"/>
    <w:rsid w:val="005C679B"/>
    <w:rsid w:val="005D1A5D"/>
    <w:rsid w:val="005D3450"/>
    <w:rsid w:val="005D3A75"/>
    <w:rsid w:val="005D418C"/>
    <w:rsid w:val="005D5275"/>
    <w:rsid w:val="005E000D"/>
    <w:rsid w:val="005E0179"/>
    <w:rsid w:val="005E0782"/>
    <w:rsid w:val="005E1674"/>
    <w:rsid w:val="005E33D3"/>
    <w:rsid w:val="005E341F"/>
    <w:rsid w:val="005E5702"/>
    <w:rsid w:val="005E575F"/>
    <w:rsid w:val="005E794F"/>
    <w:rsid w:val="005E7B46"/>
    <w:rsid w:val="005F066C"/>
    <w:rsid w:val="005F1144"/>
    <w:rsid w:val="005F30DE"/>
    <w:rsid w:val="005F4758"/>
    <w:rsid w:val="005F4EF0"/>
    <w:rsid w:val="005F5E55"/>
    <w:rsid w:val="00600A3C"/>
    <w:rsid w:val="006012B7"/>
    <w:rsid w:val="00601507"/>
    <w:rsid w:val="00603586"/>
    <w:rsid w:val="00605D9D"/>
    <w:rsid w:val="00606EB3"/>
    <w:rsid w:val="00610C06"/>
    <w:rsid w:val="00616D17"/>
    <w:rsid w:val="0061720C"/>
    <w:rsid w:val="00617255"/>
    <w:rsid w:val="006203B8"/>
    <w:rsid w:val="00621DDC"/>
    <w:rsid w:val="00621EC0"/>
    <w:rsid w:val="0062639B"/>
    <w:rsid w:val="0062658E"/>
    <w:rsid w:val="00626D70"/>
    <w:rsid w:val="006316E7"/>
    <w:rsid w:val="0063227C"/>
    <w:rsid w:val="00634877"/>
    <w:rsid w:val="00634D53"/>
    <w:rsid w:val="00642840"/>
    <w:rsid w:val="00651C17"/>
    <w:rsid w:val="00652DD8"/>
    <w:rsid w:val="00655525"/>
    <w:rsid w:val="006556E2"/>
    <w:rsid w:val="006604BC"/>
    <w:rsid w:val="006606AD"/>
    <w:rsid w:val="006610AE"/>
    <w:rsid w:val="006618C5"/>
    <w:rsid w:val="006629E2"/>
    <w:rsid w:val="00663F72"/>
    <w:rsid w:val="00666423"/>
    <w:rsid w:val="0066645B"/>
    <w:rsid w:val="00666483"/>
    <w:rsid w:val="00666A15"/>
    <w:rsid w:val="00666CBB"/>
    <w:rsid w:val="006677F1"/>
    <w:rsid w:val="00667A92"/>
    <w:rsid w:val="00667C95"/>
    <w:rsid w:val="0067225C"/>
    <w:rsid w:val="00674A03"/>
    <w:rsid w:val="006764CF"/>
    <w:rsid w:val="00677537"/>
    <w:rsid w:val="00677FE8"/>
    <w:rsid w:val="00684027"/>
    <w:rsid w:val="0068460D"/>
    <w:rsid w:val="00686B38"/>
    <w:rsid w:val="0069062C"/>
    <w:rsid w:val="006907DC"/>
    <w:rsid w:val="0069117E"/>
    <w:rsid w:val="006934C9"/>
    <w:rsid w:val="006938B5"/>
    <w:rsid w:val="006969DB"/>
    <w:rsid w:val="006976D3"/>
    <w:rsid w:val="00697883"/>
    <w:rsid w:val="006A121D"/>
    <w:rsid w:val="006A3180"/>
    <w:rsid w:val="006A41C5"/>
    <w:rsid w:val="006A5768"/>
    <w:rsid w:val="006B139B"/>
    <w:rsid w:val="006B16E3"/>
    <w:rsid w:val="006B234A"/>
    <w:rsid w:val="006B3AD8"/>
    <w:rsid w:val="006B4B78"/>
    <w:rsid w:val="006B504F"/>
    <w:rsid w:val="006C2B70"/>
    <w:rsid w:val="006C39C7"/>
    <w:rsid w:val="006C579D"/>
    <w:rsid w:val="006C5A9A"/>
    <w:rsid w:val="006D1967"/>
    <w:rsid w:val="006D37D8"/>
    <w:rsid w:val="006D5720"/>
    <w:rsid w:val="006D5EBB"/>
    <w:rsid w:val="006E09FA"/>
    <w:rsid w:val="006E28E1"/>
    <w:rsid w:val="006E324A"/>
    <w:rsid w:val="006E5221"/>
    <w:rsid w:val="006E6028"/>
    <w:rsid w:val="006E615A"/>
    <w:rsid w:val="006F3F48"/>
    <w:rsid w:val="006F47F9"/>
    <w:rsid w:val="006F4BD4"/>
    <w:rsid w:val="006F4C57"/>
    <w:rsid w:val="006F5D02"/>
    <w:rsid w:val="006F6620"/>
    <w:rsid w:val="006F699B"/>
    <w:rsid w:val="006F76AE"/>
    <w:rsid w:val="007000C3"/>
    <w:rsid w:val="00700CCE"/>
    <w:rsid w:val="00701A8E"/>
    <w:rsid w:val="0070320F"/>
    <w:rsid w:val="00704C03"/>
    <w:rsid w:val="00705034"/>
    <w:rsid w:val="007064AE"/>
    <w:rsid w:val="007076A1"/>
    <w:rsid w:val="00707CB1"/>
    <w:rsid w:val="00707CD5"/>
    <w:rsid w:val="00712770"/>
    <w:rsid w:val="007127B8"/>
    <w:rsid w:val="00713AB1"/>
    <w:rsid w:val="00714339"/>
    <w:rsid w:val="00715CD7"/>
    <w:rsid w:val="007169CF"/>
    <w:rsid w:val="007171FB"/>
    <w:rsid w:val="007176F6"/>
    <w:rsid w:val="00720493"/>
    <w:rsid w:val="00721212"/>
    <w:rsid w:val="00723B6F"/>
    <w:rsid w:val="00726264"/>
    <w:rsid w:val="007272C6"/>
    <w:rsid w:val="007273CE"/>
    <w:rsid w:val="0072790D"/>
    <w:rsid w:val="007279DC"/>
    <w:rsid w:val="00733F82"/>
    <w:rsid w:val="007346F2"/>
    <w:rsid w:val="007351D7"/>
    <w:rsid w:val="0073644F"/>
    <w:rsid w:val="007424F4"/>
    <w:rsid w:val="00742FAB"/>
    <w:rsid w:val="00743316"/>
    <w:rsid w:val="007442D5"/>
    <w:rsid w:val="00744CBB"/>
    <w:rsid w:val="0074555F"/>
    <w:rsid w:val="007458EF"/>
    <w:rsid w:val="00745E15"/>
    <w:rsid w:val="00746C3A"/>
    <w:rsid w:val="00746ECC"/>
    <w:rsid w:val="00747A73"/>
    <w:rsid w:val="00752D83"/>
    <w:rsid w:val="00755AA7"/>
    <w:rsid w:val="00755D1B"/>
    <w:rsid w:val="00756B68"/>
    <w:rsid w:val="007574BB"/>
    <w:rsid w:val="007574DA"/>
    <w:rsid w:val="00760912"/>
    <w:rsid w:val="00764801"/>
    <w:rsid w:val="0076507A"/>
    <w:rsid w:val="00767659"/>
    <w:rsid w:val="00767D19"/>
    <w:rsid w:val="00770D34"/>
    <w:rsid w:val="00771619"/>
    <w:rsid w:val="0077671A"/>
    <w:rsid w:val="00777E4E"/>
    <w:rsid w:val="007802A0"/>
    <w:rsid w:val="0078050A"/>
    <w:rsid w:val="007811C2"/>
    <w:rsid w:val="0078265A"/>
    <w:rsid w:val="00782D5D"/>
    <w:rsid w:val="00783353"/>
    <w:rsid w:val="0078513C"/>
    <w:rsid w:val="00787459"/>
    <w:rsid w:val="007921A8"/>
    <w:rsid w:val="00792791"/>
    <w:rsid w:val="00797052"/>
    <w:rsid w:val="00797C64"/>
    <w:rsid w:val="007A0420"/>
    <w:rsid w:val="007A19D8"/>
    <w:rsid w:val="007A2A01"/>
    <w:rsid w:val="007A403D"/>
    <w:rsid w:val="007A5AA1"/>
    <w:rsid w:val="007A7181"/>
    <w:rsid w:val="007B114D"/>
    <w:rsid w:val="007B1390"/>
    <w:rsid w:val="007B3637"/>
    <w:rsid w:val="007B3CB0"/>
    <w:rsid w:val="007B4472"/>
    <w:rsid w:val="007B4A67"/>
    <w:rsid w:val="007B5BC5"/>
    <w:rsid w:val="007B7B7F"/>
    <w:rsid w:val="007C0493"/>
    <w:rsid w:val="007C1551"/>
    <w:rsid w:val="007C4680"/>
    <w:rsid w:val="007C4E6F"/>
    <w:rsid w:val="007C6E6D"/>
    <w:rsid w:val="007C766D"/>
    <w:rsid w:val="007C7B2F"/>
    <w:rsid w:val="007D0530"/>
    <w:rsid w:val="007D0741"/>
    <w:rsid w:val="007D1183"/>
    <w:rsid w:val="007D159F"/>
    <w:rsid w:val="007D23E7"/>
    <w:rsid w:val="007D24B7"/>
    <w:rsid w:val="007D2766"/>
    <w:rsid w:val="007D37F8"/>
    <w:rsid w:val="007D6011"/>
    <w:rsid w:val="007D661A"/>
    <w:rsid w:val="007D7E69"/>
    <w:rsid w:val="007E1DBE"/>
    <w:rsid w:val="007E4306"/>
    <w:rsid w:val="007E4D00"/>
    <w:rsid w:val="007E5310"/>
    <w:rsid w:val="007E5F89"/>
    <w:rsid w:val="007E73B3"/>
    <w:rsid w:val="007F002E"/>
    <w:rsid w:val="007F020B"/>
    <w:rsid w:val="007F082B"/>
    <w:rsid w:val="007F29C2"/>
    <w:rsid w:val="007F362B"/>
    <w:rsid w:val="007F66D0"/>
    <w:rsid w:val="0080012F"/>
    <w:rsid w:val="00800B63"/>
    <w:rsid w:val="008039CC"/>
    <w:rsid w:val="00803F97"/>
    <w:rsid w:val="00804E5B"/>
    <w:rsid w:val="00805EE6"/>
    <w:rsid w:val="00812246"/>
    <w:rsid w:val="00812783"/>
    <w:rsid w:val="008133FD"/>
    <w:rsid w:val="00817404"/>
    <w:rsid w:val="008174A8"/>
    <w:rsid w:val="0082259F"/>
    <w:rsid w:val="00822E7F"/>
    <w:rsid w:val="00824672"/>
    <w:rsid w:val="00827417"/>
    <w:rsid w:val="00830B1F"/>
    <w:rsid w:val="008316EB"/>
    <w:rsid w:val="00833C44"/>
    <w:rsid w:val="00834E14"/>
    <w:rsid w:val="0083694A"/>
    <w:rsid w:val="00840F8F"/>
    <w:rsid w:val="0084306D"/>
    <w:rsid w:val="00845CC9"/>
    <w:rsid w:val="008503C8"/>
    <w:rsid w:val="008515FD"/>
    <w:rsid w:val="00854255"/>
    <w:rsid w:val="0085581F"/>
    <w:rsid w:val="00856EE7"/>
    <w:rsid w:val="00862010"/>
    <w:rsid w:val="008642D5"/>
    <w:rsid w:val="00865CCF"/>
    <w:rsid w:val="00866579"/>
    <w:rsid w:val="0087272A"/>
    <w:rsid w:val="00876332"/>
    <w:rsid w:val="00876908"/>
    <w:rsid w:val="008772BE"/>
    <w:rsid w:val="00884785"/>
    <w:rsid w:val="0088532D"/>
    <w:rsid w:val="00885C48"/>
    <w:rsid w:val="0088762F"/>
    <w:rsid w:val="008902A6"/>
    <w:rsid w:val="008902CB"/>
    <w:rsid w:val="0089099C"/>
    <w:rsid w:val="00891CF2"/>
    <w:rsid w:val="00893DE0"/>
    <w:rsid w:val="00895409"/>
    <w:rsid w:val="008979EE"/>
    <w:rsid w:val="008A0CAE"/>
    <w:rsid w:val="008A0E0A"/>
    <w:rsid w:val="008A163F"/>
    <w:rsid w:val="008A1DA8"/>
    <w:rsid w:val="008A3934"/>
    <w:rsid w:val="008A3AFE"/>
    <w:rsid w:val="008B05AD"/>
    <w:rsid w:val="008B2195"/>
    <w:rsid w:val="008B43CF"/>
    <w:rsid w:val="008B4C97"/>
    <w:rsid w:val="008C11A3"/>
    <w:rsid w:val="008C3EB4"/>
    <w:rsid w:val="008C458E"/>
    <w:rsid w:val="008C525E"/>
    <w:rsid w:val="008C749C"/>
    <w:rsid w:val="008C7518"/>
    <w:rsid w:val="008D22DE"/>
    <w:rsid w:val="008D322D"/>
    <w:rsid w:val="008D35EC"/>
    <w:rsid w:val="008D4C0F"/>
    <w:rsid w:val="008D62EF"/>
    <w:rsid w:val="008D7255"/>
    <w:rsid w:val="008E07B9"/>
    <w:rsid w:val="008E0DFC"/>
    <w:rsid w:val="008E0F09"/>
    <w:rsid w:val="008E13D3"/>
    <w:rsid w:val="008E1E44"/>
    <w:rsid w:val="008E37D0"/>
    <w:rsid w:val="008E393B"/>
    <w:rsid w:val="008E4AC5"/>
    <w:rsid w:val="008E4DF3"/>
    <w:rsid w:val="008E7523"/>
    <w:rsid w:val="008E7714"/>
    <w:rsid w:val="008F1343"/>
    <w:rsid w:val="008F15D7"/>
    <w:rsid w:val="008F25F4"/>
    <w:rsid w:val="008F2FCE"/>
    <w:rsid w:val="008F36A7"/>
    <w:rsid w:val="008F7548"/>
    <w:rsid w:val="0090036F"/>
    <w:rsid w:val="00900602"/>
    <w:rsid w:val="00900BB2"/>
    <w:rsid w:val="00901505"/>
    <w:rsid w:val="00901FB6"/>
    <w:rsid w:val="0090243F"/>
    <w:rsid w:val="00902B39"/>
    <w:rsid w:val="009108B9"/>
    <w:rsid w:val="00914454"/>
    <w:rsid w:val="009169DC"/>
    <w:rsid w:val="00916E01"/>
    <w:rsid w:val="00921AB6"/>
    <w:rsid w:val="00922C31"/>
    <w:rsid w:val="009254E0"/>
    <w:rsid w:val="009257D1"/>
    <w:rsid w:val="00930EB6"/>
    <w:rsid w:val="0093584F"/>
    <w:rsid w:val="00937ACB"/>
    <w:rsid w:val="009410F8"/>
    <w:rsid w:val="0094190D"/>
    <w:rsid w:val="009452B7"/>
    <w:rsid w:val="009460C9"/>
    <w:rsid w:val="009506D6"/>
    <w:rsid w:val="0095107C"/>
    <w:rsid w:val="009516BD"/>
    <w:rsid w:val="00951C54"/>
    <w:rsid w:val="009557C9"/>
    <w:rsid w:val="00955B0F"/>
    <w:rsid w:val="00956036"/>
    <w:rsid w:val="00956154"/>
    <w:rsid w:val="00960A52"/>
    <w:rsid w:val="00966047"/>
    <w:rsid w:val="00970EE3"/>
    <w:rsid w:val="00971E22"/>
    <w:rsid w:val="00973A16"/>
    <w:rsid w:val="0097424F"/>
    <w:rsid w:val="00974576"/>
    <w:rsid w:val="0097458F"/>
    <w:rsid w:val="00977E85"/>
    <w:rsid w:val="009806E5"/>
    <w:rsid w:val="00981280"/>
    <w:rsid w:val="00982A79"/>
    <w:rsid w:val="00982AE8"/>
    <w:rsid w:val="0098393B"/>
    <w:rsid w:val="00985221"/>
    <w:rsid w:val="00986CD1"/>
    <w:rsid w:val="009878A6"/>
    <w:rsid w:val="00987A42"/>
    <w:rsid w:val="00990268"/>
    <w:rsid w:val="00990490"/>
    <w:rsid w:val="0099058F"/>
    <w:rsid w:val="009912EA"/>
    <w:rsid w:val="00992BD8"/>
    <w:rsid w:val="0099307C"/>
    <w:rsid w:val="009933E7"/>
    <w:rsid w:val="009935C9"/>
    <w:rsid w:val="009938A8"/>
    <w:rsid w:val="00993D84"/>
    <w:rsid w:val="00994084"/>
    <w:rsid w:val="009948A0"/>
    <w:rsid w:val="009950BD"/>
    <w:rsid w:val="009966E9"/>
    <w:rsid w:val="009975CB"/>
    <w:rsid w:val="00997FF7"/>
    <w:rsid w:val="009A06E6"/>
    <w:rsid w:val="009A07B3"/>
    <w:rsid w:val="009A1923"/>
    <w:rsid w:val="009A2759"/>
    <w:rsid w:val="009A295B"/>
    <w:rsid w:val="009A3198"/>
    <w:rsid w:val="009A373D"/>
    <w:rsid w:val="009A4134"/>
    <w:rsid w:val="009A79B4"/>
    <w:rsid w:val="009A7D21"/>
    <w:rsid w:val="009A7D26"/>
    <w:rsid w:val="009B1A2C"/>
    <w:rsid w:val="009B21B9"/>
    <w:rsid w:val="009B4BC3"/>
    <w:rsid w:val="009B620D"/>
    <w:rsid w:val="009B6B0A"/>
    <w:rsid w:val="009C495C"/>
    <w:rsid w:val="009C54BB"/>
    <w:rsid w:val="009C68D8"/>
    <w:rsid w:val="009C7F86"/>
    <w:rsid w:val="009D19C8"/>
    <w:rsid w:val="009D2C15"/>
    <w:rsid w:val="009D41CE"/>
    <w:rsid w:val="009D481A"/>
    <w:rsid w:val="009D5B5B"/>
    <w:rsid w:val="009D6BCF"/>
    <w:rsid w:val="009D7201"/>
    <w:rsid w:val="009E0362"/>
    <w:rsid w:val="009E06C0"/>
    <w:rsid w:val="009E0E07"/>
    <w:rsid w:val="009E1EE2"/>
    <w:rsid w:val="009E4545"/>
    <w:rsid w:val="009E65E4"/>
    <w:rsid w:val="009F0318"/>
    <w:rsid w:val="009F058E"/>
    <w:rsid w:val="009F1035"/>
    <w:rsid w:val="009F1E74"/>
    <w:rsid w:val="009F3780"/>
    <w:rsid w:val="009F48F4"/>
    <w:rsid w:val="009F5BC7"/>
    <w:rsid w:val="009F5BEC"/>
    <w:rsid w:val="009F6C9D"/>
    <w:rsid w:val="009F7199"/>
    <w:rsid w:val="009F766C"/>
    <w:rsid w:val="00A00192"/>
    <w:rsid w:val="00A05567"/>
    <w:rsid w:val="00A078E0"/>
    <w:rsid w:val="00A1025D"/>
    <w:rsid w:val="00A113F8"/>
    <w:rsid w:val="00A11E0B"/>
    <w:rsid w:val="00A225F2"/>
    <w:rsid w:val="00A22CD3"/>
    <w:rsid w:val="00A2389A"/>
    <w:rsid w:val="00A24612"/>
    <w:rsid w:val="00A24790"/>
    <w:rsid w:val="00A26BF7"/>
    <w:rsid w:val="00A30183"/>
    <w:rsid w:val="00A30706"/>
    <w:rsid w:val="00A34555"/>
    <w:rsid w:val="00A359EB"/>
    <w:rsid w:val="00A374BB"/>
    <w:rsid w:val="00A3755D"/>
    <w:rsid w:val="00A37645"/>
    <w:rsid w:val="00A37B97"/>
    <w:rsid w:val="00A37D22"/>
    <w:rsid w:val="00A451B2"/>
    <w:rsid w:val="00A45A45"/>
    <w:rsid w:val="00A47CF2"/>
    <w:rsid w:val="00A51317"/>
    <w:rsid w:val="00A51775"/>
    <w:rsid w:val="00A548D0"/>
    <w:rsid w:val="00A572F8"/>
    <w:rsid w:val="00A61120"/>
    <w:rsid w:val="00A611DD"/>
    <w:rsid w:val="00A61334"/>
    <w:rsid w:val="00A61339"/>
    <w:rsid w:val="00A61DA2"/>
    <w:rsid w:val="00A6330A"/>
    <w:rsid w:val="00A66721"/>
    <w:rsid w:val="00A70147"/>
    <w:rsid w:val="00A70168"/>
    <w:rsid w:val="00A70975"/>
    <w:rsid w:val="00A716CC"/>
    <w:rsid w:val="00A73ECF"/>
    <w:rsid w:val="00A7561E"/>
    <w:rsid w:val="00A758B9"/>
    <w:rsid w:val="00A833B2"/>
    <w:rsid w:val="00A8403B"/>
    <w:rsid w:val="00A84973"/>
    <w:rsid w:val="00A84FC8"/>
    <w:rsid w:val="00A857D1"/>
    <w:rsid w:val="00A92CEC"/>
    <w:rsid w:val="00A94C14"/>
    <w:rsid w:val="00A97526"/>
    <w:rsid w:val="00A97DBD"/>
    <w:rsid w:val="00AA266B"/>
    <w:rsid w:val="00AA52AB"/>
    <w:rsid w:val="00AA5FA6"/>
    <w:rsid w:val="00AA6372"/>
    <w:rsid w:val="00AA7222"/>
    <w:rsid w:val="00AB23BC"/>
    <w:rsid w:val="00AB2635"/>
    <w:rsid w:val="00AB3432"/>
    <w:rsid w:val="00AB58A1"/>
    <w:rsid w:val="00AB6F54"/>
    <w:rsid w:val="00AB7E17"/>
    <w:rsid w:val="00AC0C45"/>
    <w:rsid w:val="00AC2FF0"/>
    <w:rsid w:val="00AC4C2F"/>
    <w:rsid w:val="00AC61E4"/>
    <w:rsid w:val="00AD0026"/>
    <w:rsid w:val="00AD1E3D"/>
    <w:rsid w:val="00AD2CF0"/>
    <w:rsid w:val="00AD5C30"/>
    <w:rsid w:val="00AE27CF"/>
    <w:rsid w:val="00AE3F43"/>
    <w:rsid w:val="00AE4820"/>
    <w:rsid w:val="00AE487F"/>
    <w:rsid w:val="00AE5EBA"/>
    <w:rsid w:val="00AE6038"/>
    <w:rsid w:val="00AE6818"/>
    <w:rsid w:val="00AE7949"/>
    <w:rsid w:val="00AF0DB2"/>
    <w:rsid w:val="00AF1239"/>
    <w:rsid w:val="00AF1D7E"/>
    <w:rsid w:val="00AF1F82"/>
    <w:rsid w:val="00AF2D29"/>
    <w:rsid w:val="00AF678F"/>
    <w:rsid w:val="00AF6901"/>
    <w:rsid w:val="00B04176"/>
    <w:rsid w:val="00B044FF"/>
    <w:rsid w:val="00B05BB0"/>
    <w:rsid w:val="00B10C94"/>
    <w:rsid w:val="00B10DA1"/>
    <w:rsid w:val="00B11558"/>
    <w:rsid w:val="00B11F08"/>
    <w:rsid w:val="00B12CDB"/>
    <w:rsid w:val="00B14ABF"/>
    <w:rsid w:val="00B17DF7"/>
    <w:rsid w:val="00B20B7C"/>
    <w:rsid w:val="00B2146E"/>
    <w:rsid w:val="00B21E34"/>
    <w:rsid w:val="00B22238"/>
    <w:rsid w:val="00B2326F"/>
    <w:rsid w:val="00B24177"/>
    <w:rsid w:val="00B25DBE"/>
    <w:rsid w:val="00B32CDF"/>
    <w:rsid w:val="00B33EA9"/>
    <w:rsid w:val="00B3591B"/>
    <w:rsid w:val="00B41236"/>
    <w:rsid w:val="00B415C8"/>
    <w:rsid w:val="00B41841"/>
    <w:rsid w:val="00B43066"/>
    <w:rsid w:val="00B434BD"/>
    <w:rsid w:val="00B43CF3"/>
    <w:rsid w:val="00B44727"/>
    <w:rsid w:val="00B50FFD"/>
    <w:rsid w:val="00B540BE"/>
    <w:rsid w:val="00B5546F"/>
    <w:rsid w:val="00B55A4E"/>
    <w:rsid w:val="00B55B31"/>
    <w:rsid w:val="00B60C73"/>
    <w:rsid w:val="00B60D0B"/>
    <w:rsid w:val="00B614C3"/>
    <w:rsid w:val="00B6153A"/>
    <w:rsid w:val="00B62600"/>
    <w:rsid w:val="00B63148"/>
    <w:rsid w:val="00B635E2"/>
    <w:rsid w:val="00B65A02"/>
    <w:rsid w:val="00B678DD"/>
    <w:rsid w:val="00B74FE9"/>
    <w:rsid w:val="00B76588"/>
    <w:rsid w:val="00B77223"/>
    <w:rsid w:val="00B8094C"/>
    <w:rsid w:val="00B81109"/>
    <w:rsid w:val="00B835F0"/>
    <w:rsid w:val="00B83818"/>
    <w:rsid w:val="00B83996"/>
    <w:rsid w:val="00B83D35"/>
    <w:rsid w:val="00B86978"/>
    <w:rsid w:val="00B87726"/>
    <w:rsid w:val="00B9251A"/>
    <w:rsid w:val="00B93D6C"/>
    <w:rsid w:val="00B94A4F"/>
    <w:rsid w:val="00B96939"/>
    <w:rsid w:val="00B97EB3"/>
    <w:rsid w:val="00B97EBE"/>
    <w:rsid w:val="00BA18E3"/>
    <w:rsid w:val="00BA1FAA"/>
    <w:rsid w:val="00BA25F2"/>
    <w:rsid w:val="00BA286B"/>
    <w:rsid w:val="00BA6449"/>
    <w:rsid w:val="00BA78CA"/>
    <w:rsid w:val="00BB0991"/>
    <w:rsid w:val="00BB441B"/>
    <w:rsid w:val="00BB6211"/>
    <w:rsid w:val="00BB6EB6"/>
    <w:rsid w:val="00BB7CE4"/>
    <w:rsid w:val="00BC196B"/>
    <w:rsid w:val="00BC3AE6"/>
    <w:rsid w:val="00BC4C00"/>
    <w:rsid w:val="00BC57D1"/>
    <w:rsid w:val="00BC615D"/>
    <w:rsid w:val="00BD04C5"/>
    <w:rsid w:val="00BD06F6"/>
    <w:rsid w:val="00BD1092"/>
    <w:rsid w:val="00BD13E4"/>
    <w:rsid w:val="00BD1CBD"/>
    <w:rsid w:val="00BD3335"/>
    <w:rsid w:val="00BD3538"/>
    <w:rsid w:val="00BD40C6"/>
    <w:rsid w:val="00BD4784"/>
    <w:rsid w:val="00BD5325"/>
    <w:rsid w:val="00BD6ECC"/>
    <w:rsid w:val="00BE018F"/>
    <w:rsid w:val="00BE28C6"/>
    <w:rsid w:val="00BE6BFB"/>
    <w:rsid w:val="00BE7CE4"/>
    <w:rsid w:val="00BF1707"/>
    <w:rsid w:val="00BF25D7"/>
    <w:rsid w:val="00BF2F97"/>
    <w:rsid w:val="00BF4242"/>
    <w:rsid w:val="00BF456A"/>
    <w:rsid w:val="00BF49D5"/>
    <w:rsid w:val="00BF4E2F"/>
    <w:rsid w:val="00BF5609"/>
    <w:rsid w:val="00BF5633"/>
    <w:rsid w:val="00BF5B3F"/>
    <w:rsid w:val="00BF7BDA"/>
    <w:rsid w:val="00C0077D"/>
    <w:rsid w:val="00C00C9C"/>
    <w:rsid w:val="00C02AF9"/>
    <w:rsid w:val="00C036D7"/>
    <w:rsid w:val="00C0438E"/>
    <w:rsid w:val="00C1247E"/>
    <w:rsid w:val="00C12E4E"/>
    <w:rsid w:val="00C130C4"/>
    <w:rsid w:val="00C13113"/>
    <w:rsid w:val="00C16C70"/>
    <w:rsid w:val="00C17068"/>
    <w:rsid w:val="00C171D0"/>
    <w:rsid w:val="00C21572"/>
    <w:rsid w:val="00C21A48"/>
    <w:rsid w:val="00C21B67"/>
    <w:rsid w:val="00C21DFC"/>
    <w:rsid w:val="00C228CC"/>
    <w:rsid w:val="00C23C80"/>
    <w:rsid w:val="00C23FF7"/>
    <w:rsid w:val="00C251C3"/>
    <w:rsid w:val="00C27F81"/>
    <w:rsid w:val="00C30378"/>
    <w:rsid w:val="00C30AF1"/>
    <w:rsid w:val="00C30CE3"/>
    <w:rsid w:val="00C33384"/>
    <w:rsid w:val="00C33538"/>
    <w:rsid w:val="00C338B4"/>
    <w:rsid w:val="00C33C6E"/>
    <w:rsid w:val="00C34065"/>
    <w:rsid w:val="00C3717C"/>
    <w:rsid w:val="00C41213"/>
    <w:rsid w:val="00C42E67"/>
    <w:rsid w:val="00C44671"/>
    <w:rsid w:val="00C45978"/>
    <w:rsid w:val="00C47595"/>
    <w:rsid w:val="00C47EFA"/>
    <w:rsid w:val="00C50207"/>
    <w:rsid w:val="00C57317"/>
    <w:rsid w:val="00C579E1"/>
    <w:rsid w:val="00C60A0A"/>
    <w:rsid w:val="00C63CC8"/>
    <w:rsid w:val="00C67E5E"/>
    <w:rsid w:val="00C67E64"/>
    <w:rsid w:val="00C70296"/>
    <w:rsid w:val="00C70640"/>
    <w:rsid w:val="00C72147"/>
    <w:rsid w:val="00C73F9F"/>
    <w:rsid w:val="00C75B16"/>
    <w:rsid w:val="00C77BAB"/>
    <w:rsid w:val="00C82520"/>
    <w:rsid w:val="00C82A81"/>
    <w:rsid w:val="00C83A84"/>
    <w:rsid w:val="00C85CA9"/>
    <w:rsid w:val="00C908F8"/>
    <w:rsid w:val="00C90E74"/>
    <w:rsid w:val="00C91B0C"/>
    <w:rsid w:val="00C91FBD"/>
    <w:rsid w:val="00C93A2F"/>
    <w:rsid w:val="00CA167C"/>
    <w:rsid w:val="00CA748A"/>
    <w:rsid w:val="00CB0CE1"/>
    <w:rsid w:val="00CB1106"/>
    <w:rsid w:val="00CB2A22"/>
    <w:rsid w:val="00CB6733"/>
    <w:rsid w:val="00CC23BF"/>
    <w:rsid w:val="00CC5547"/>
    <w:rsid w:val="00CC6B1D"/>
    <w:rsid w:val="00CD0FE5"/>
    <w:rsid w:val="00CD2DBF"/>
    <w:rsid w:val="00CD31A0"/>
    <w:rsid w:val="00CD3469"/>
    <w:rsid w:val="00CD39CE"/>
    <w:rsid w:val="00CD62E9"/>
    <w:rsid w:val="00CE058D"/>
    <w:rsid w:val="00CE2D0D"/>
    <w:rsid w:val="00CE3804"/>
    <w:rsid w:val="00CE3886"/>
    <w:rsid w:val="00CE430C"/>
    <w:rsid w:val="00CE5E07"/>
    <w:rsid w:val="00CE5F71"/>
    <w:rsid w:val="00CE6C91"/>
    <w:rsid w:val="00CF1D5C"/>
    <w:rsid w:val="00CF360C"/>
    <w:rsid w:val="00CF3B84"/>
    <w:rsid w:val="00CF4795"/>
    <w:rsid w:val="00CF775F"/>
    <w:rsid w:val="00D004DE"/>
    <w:rsid w:val="00D01860"/>
    <w:rsid w:val="00D01C16"/>
    <w:rsid w:val="00D025C2"/>
    <w:rsid w:val="00D0278C"/>
    <w:rsid w:val="00D0539C"/>
    <w:rsid w:val="00D10B97"/>
    <w:rsid w:val="00D10C94"/>
    <w:rsid w:val="00D14D68"/>
    <w:rsid w:val="00D14DC6"/>
    <w:rsid w:val="00D1663B"/>
    <w:rsid w:val="00D166C6"/>
    <w:rsid w:val="00D20F7C"/>
    <w:rsid w:val="00D21518"/>
    <w:rsid w:val="00D23175"/>
    <w:rsid w:val="00D24C11"/>
    <w:rsid w:val="00D27A3F"/>
    <w:rsid w:val="00D314FA"/>
    <w:rsid w:val="00D32425"/>
    <w:rsid w:val="00D329CD"/>
    <w:rsid w:val="00D330B1"/>
    <w:rsid w:val="00D3735B"/>
    <w:rsid w:val="00D400FA"/>
    <w:rsid w:val="00D40541"/>
    <w:rsid w:val="00D42805"/>
    <w:rsid w:val="00D43DFE"/>
    <w:rsid w:val="00D442F3"/>
    <w:rsid w:val="00D46824"/>
    <w:rsid w:val="00D46C73"/>
    <w:rsid w:val="00D50DC7"/>
    <w:rsid w:val="00D53F70"/>
    <w:rsid w:val="00D5423E"/>
    <w:rsid w:val="00D61B29"/>
    <w:rsid w:val="00D61DB5"/>
    <w:rsid w:val="00D65D89"/>
    <w:rsid w:val="00D7033A"/>
    <w:rsid w:val="00D7088B"/>
    <w:rsid w:val="00D709D9"/>
    <w:rsid w:val="00D7396D"/>
    <w:rsid w:val="00D74647"/>
    <w:rsid w:val="00D7489E"/>
    <w:rsid w:val="00D749B2"/>
    <w:rsid w:val="00D779D2"/>
    <w:rsid w:val="00D83706"/>
    <w:rsid w:val="00D84099"/>
    <w:rsid w:val="00D86975"/>
    <w:rsid w:val="00D873D2"/>
    <w:rsid w:val="00D874D9"/>
    <w:rsid w:val="00D876CB"/>
    <w:rsid w:val="00D87764"/>
    <w:rsid w:val="00D91578"/>
    <w:rsid w:val="00D96019"/>
    <w:rsid w:val="00D97F8A"/>
    <w:rsid w:val="00DA0613"/>
    <w:rsid w:val="00DA1B56"/>
    <w:rsid w:val="00DA22B6"/>
    <w:rsid w:val="00DA2C5E"/>
    <w:rsid w:val="00DA539F"/>
    <w:rsid w:val="00DA5FD0"/>
    <w:rsid w:val="00DA6BDF"/>
    <w:rsid w:val="00DB03C5"/>
    <w:rsid w:val="00DB1B10"/>
    <w:rsid w:val="00DB1F90"/>
    <w:rsid w:val="00DB3355"/>
    <w:rsid w:val="00DB37FA"/>
    <w:rsid w:val="00DB4F0D"/>
    <w:rsid w:val="00DB5E2E"/>
    <w:rsid w:val="00DB6386"/>
    <w:rsid w:val="00DB7D0A"/>
    <w:rsid w:val="00DC0F2B"/>
    <w:rsid w:val="00DC11D7"/>
    <w:rsid w:val="00DC21D5"/>
    <w:rsid w:val="00DC3FAD"/>
    <w:rsid w:val="00DC4F9C"/>
    <w:rsid w:val="00DC7FEF"/>
    <w:rsid w:val="00DD0E99"/>
    <w:rsid w:val="00DD1F4D"/>
    <w:rsid w:val="00DD36E8"/>
    <w:rsid w:val="00DD4A26"/>
    <w:rsid w:val="00DD72E3"/>
    <w:rsid w:val="00DD782C"/>
    <w:rsid w:val="00DE4456"/>
    <w:rsid w:val="00DE6A85"/>
    <w:rsid w:val="00DE7EEC"/>
    <w:rsid w:val="00DF0479"/>
    <w:rsid w:val="00DF1004"/>
    <w:rsid w:val="00DF1DA6"/>
    <w:rsid w:val="00DF2796"/>
    <w:rsid w:val="00DF3A5E"/>
    <w:rsid w:val="00DF618B"/>
    <w:rsid w:val="00DF61E5"/>
    <w:rsid w:val="00DF680E"/>
    <w:rsid w:val="00DF7D9E"/>
    <w:rsid w:val="00E001B2"/>
    <w:rsid w:val="00E009D5"/>
    <w:rsid w:val="00E00DD0"/>
    <w:rsid w:val="00E029F0"/>
    <w:rsid w:val="00E05631"/>
    <w:rsid w:val="00E10AA5"/>
    <w:rsid w:val="00E11AAC"/>
    <w:rsid w:val="00E12F4F"/>
    <w:rsid w:val="00E13103"/>
    <w:rsid w:val="00E153DB"/>
    <w:rsid w:val="00E15EBA"/>
    <w:rsid w:val="00E17DB6"/>
    <w:rsid w:val="00E213AB"/>
    <w:rsid w:val="00E219D5"/>
    <w:rsid w:val="00E24328"/>
    <w:rsid w:val="00E25550"/>
    <w:rsid w:val="00E26273"/>
    <w:rsid w:val="00E2765F"/>
    <w:rsid w:val="00E30A33"/>
    <w:rsid w:val="00E30CD5"/>
    <w:rsid w:val="00E31B74"/>
    <w:rsid w:val="00E4419E"/>
    <w:rsid w:val="00E443F9"/>
    <w:rsid w:val="00E46460"/>
    <w:rsid w:val="00E50283"/>
    <w:rsid w:val="00E50EF4"/>
    <w:rsid w:val="00E51CBB"/>
    <w:rsid w:val="00E51F29"/>
    <w:rsid w:val="00E52E31"/>
    <w:rsid w:val="00E53101"/>
    <w:rsid w:val="00E540BC"/>
    <w:rsid w:val="00E55F1D"/>
    <w:rsid w:val="00E571F3"/>
    <w:rsid w:val="00E57CDA"/>
    <w:rsid w:val="00E6163C"/>
    <w:rsid w:val="00E62D03"/>
    <w:rsid w:val="00E64E21"/>
    <w:rsid w:val="00E6566F"/>
    <w:rsid w:val="00E65C1D"/>
    <w:rsid w:val="00E66889"/>
    <w:rsid w:val="00E70756"/>
    <w:rsid w:val="00E71261"/>
    <w:rsid w:val="00E737B5"/>
    <w:rsid w:val="00E7484A"/>
    <w:rsid w:val="00E74B13"/>
    <w:rsid w:val="00E7624C"/>
    <w:rsid w:val="00E7643D"/>
    <w:rsid w:val="00E76CA2"/>
    <w:rsid w:val="00E804B5"/>
    <w:rsid w:val="00E80641"/>
    <w:rsid w:val="00E8078C"/>
    <w:rsid w:val="00E809AB"/>
    <w:rsid w:val="00E80C27"/>
    <w:rsid w:val="00E8532C"/>
    <w:rsid w:val="00E87B70"/>
    <w:rsid w:val="00E9075A"/>
    <w:rsid w:val="00E936D0"/>
    <w:rsid w:val="00E95EF6"/>
    <w:rsid w:val="00EA004E"/>
    <w:rsid w:val="00EA05C0"/>
    <w:rsid w:val="00EA5D70"/>
    <w:rsid w:val="00EB0491"/>
    <w:rsid w:val="00EB0946"/>
    <w:rsid w:val="00EB1C70"/>
    <w:rsid w:val="00EB1D63"/>
    <w:rsid w:val="00EB1FAD"/>
    <w:rsid w:val="00EB2A65"/>
    <w:rsid w:val="00EB2ED7"/>
    <w:rsid w:val="00EB3EBF"/>
    <w:rsid w:val="00EB471C"/>
    <w:rsid w:val="00EB590E"/>
    <w:rsid w:val="00EB60A4"/>
    <w:rsid w:val="00EB7258"/>
    <w:rsid w:val="00EC0473"/>
    <w:rsid w:val="00EC173C"/>
    <w:rsid w:val="00EC2063"/>
    <w:rsid w:val="00EC7F22"/>
    <w:rsid w:val="00ED0326"/>
    <w:rsid w:val="00ED1A19"/>
    <w:rsid w:val="00ED2DED"/>
    <w:rsid w:val="00ED3C35"/>
    <w:rsid w:val="00ED46C2"/>
    <w:rsid w:val="00ED6AF8"/>
    <w:rsid w:val="00EE37FB"/>
    <w:rsid w:val="00EE3A9B"/>
    <w:rsid w:val="00EE6348"/>
    <w:rsid w:val="00EE766D"/>
    <w:rsid w:val="00EF11E9"/>
    <w:rsid w:val="00EF176D"/>
    <w:rsid w:val="00EF18AE"/>
    <w:rsid w:val="00EF2563"/>
    <w:rsid w:val="00EF2C90"/>
    <w:rsid w:val="00EF573C"/>
    <w:rsid w:val="00EF57FB"/>
    <w:rsid w:val="00EF67A5"/>
    <w:rsid w:val="00EF6AE1"/>
    <w:rsid w:val="00F01DC1"/>
    <w:rsid w:val="00F030F5"/>
    <w:rsid w:val="00F03161"/>
    <w:rsid w:val="00F04CD4"/>
    <w:rsid w:val="00F04E22"/>
    <w:rsid w:val="00F05EC4"/>
    <w:rsid w:val="00F06186"/>
    <w:rsid w:val="00F06ADE"/>
    <w:rsid w:val="00F0754B"/>
    <w:rsid w:val="00F10CC5"/>
    <w:rsid w:val="00F14CD0"/>
    <w:rsid w:val="00F14FCA"/>
    <w:rsid w:val="00F156B7"/>
    <w:rsid w:val="00F161A8"/>
    <w:rsid w:val="00F16A0F"/>
    <w:rsid w:val="00F2009E"/>
    <w:rsid w:val="00F2095B"/>
    <w:rsid w:val="00F209F7"/>
    <w:rsid w:val="00F22CEC"/>
    <w:rsid w:val="00F25D80"/>
    <w:rsid w:val="00F263BF"/>
    <w:rsid w:val="00F273B8"/>
    <w:rsid w:val="00F27914"/>
    <w:rsid w:val="00F3003F"/>
    <w:rsid w:val="00F30280"/>
    <w:rsid w:val="00F331F3"/>
    <w:rsid w:val="00F37154"/>
    <w:rsid w:val="00F373C6"/>
    <w:rsid w:val="00F40484"/>
    <w:rsid w:val="00F4068A"/>
    <w:rsid w:val="00F40995"/>
    <w:rsid w:val="00F41609"/>
    <w:rsid w:val="00F44AAF"/>
    <w:rsid w:val="00F4742D"/>
    <w:rsid w:val="00F476E7"/>
    <w:rsid w:val="00F5071F"/>
    <w:rsid w:val="00F50821"/>
    <w:rsid w:val="00F51847"/>
    <w:rsid w:val="00F536AA"/>
    <w:rsid w:val="00F53A3C"/>
    <w:rsid w:val="00F55B58"/>
    <w:rsid w:val="00F572CF"/>
    <w:rsid w:val="00F57643"/>
    <w:rsid w:val="00F5770F"/>
    <w:rsid w:val="00F63B7A"/>
    <w:rsid w:val="00F63DCD"/>
    <w:rsid w:val="00F64A1F"/>
    <w:rsid w:val="00F662A2"/>
    <w:rsid w:val="00F66F45"/>
    <w:rsid w:val="00F67905"/>
    <w:rsid w:val="00F70322"/>
    <w:rsid w:val="00F71212"/>
    <w:rsid w:val="00F73719"/>
    <w:rsid w:val="00F74277"/>
    <w:rsid w:val="00F74FFB"/>
    <w:rsid w:val="00F77736"/>
    <w:rsid w:val="00F77CF4"/>
    <w:rsid w:val="00F8193B"/>
    <w:rsid w:val="00F858FF"/>
    <w:rsid w:val="00F85935"/>
    <w:rsid w:val="00F85A84"/>
    <w:rsid w:val="00F85ECB"/>
    <w:rsid w:val="00F86B02"/>
    <w:rsid w:val="00F87AB0"/>
    <w:rsid w:val="00F87DDA"/>
    <w:rsid w:val="00F90150"/>
    <w:rsid w:val="00F93777"/>
    <w:rsid w:val="00F97DC2"/>
    <w:rsid w:val="00FA0828"/>
    <w:rsid w:val="00FA0D40"/>
    <w:rsid w:val="00FA0F1B"/>
    <w:rsid w:val="00FA565E"/>
    <w:rsid w:val="00FA7C5D"/>
    <w:rsid w:val="00FB29B8"/>
    <w:rsid w:val="00FC04A9"/>
    <w:rsid w:val="00FC49D4"/>
    <w:rsid w:val="00FC581A"/>
    <w:rsid w:val="00FC78C9"/>
    <w:rsid w:val="00FC7D36"/>
    <w:rsid w:val="00FD09E6"/>
    <w:rsid w:val="00FD3855"/>
    <w:rsid w:val="00FD4F6E"/>
    <w:rsid w:val="00FD53E8"/>
    <w:rsid w:val="00FD5977"/>
    <w:rsid w:val="00FD6232"/>
    <w:rsid w:val="00FD6BFA"/>
    <w:rsid w:val="00FE0289"/>
    <w:rsid w:val="00FE10FC"/>
    <w:rsid w:val="00FE258A"/>
    <w:rsid w:val="00FE338F"/>
    <w:rsid w:val="00FE33B8"/>
    <w:rsid w:val="00FE42FE"/>
    <w:rsid w:val="00FE4F25"/>
    <w:rsid w:val="00FE60F5"/>
    <w:rsid w:val="00FF0454"/>
    <w:rsid w:val="00FF0D3D"/>
    <w:rsid w:val="00FF0E70"/>
    <w:rsid w:val="00FF209E"/>
    <w:rsid w:val="00FF48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28CB697"/>
  <w15:docId w15:val="{74B2B516-6BA2-40F4-868C-F66B4AA30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iPriority="0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0A52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Arial" w:hAnsi="Aria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61120"/>
    <w:pPr>
      <w:keepNext/>
      <w:ind w:left="690"/>
      <w:outlineLvl w:val="0"/>
    </w:pPr>
    <w:rPr>
      <w:rFonts w:cs="Arial"/>
      <w:b/>
      <w:bCs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61120"/>
    <w:pPr>
      <w:keepNext/>
      <w:ind w:left="420"/>
      <w:outlineLvl w:val="1"/>
    </w:pPr>
    <w:rPr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A61120"/>
    <w:pPr>
      <w:keepNext/>
      <w:outlineLvl w:val="2"/>
    </w:pPr>
    <w:rPr>
      <w:szCs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A61120"/>
    <w:pPr>
      <w:keepNext/>
      <w:tabs>
        <w:tab w:val="left" w:pos="3780"/>
      </w:tabs>
      <w:overflowPunct/>
      <w:autoSpaceDE/>
      <w:autoSpaceDN/>
      <w:adjustRightInd/>
      <w:textAlignment w:val="auto"/>
      <w:outlineLvl w:val="3"/>
    </w:pPr>
    <w:rPr>
      <w:i/>
      <w:iCs/>
      <w:color w:val="FF0000"/>
      <w:szCs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A61120"/>
    <w:pPr>
      <w:keepNext/>
      <w:tabs>
        <w:tab w:val="left" w:pos="3780"/>
      </w:tabs>
      <w:overflowPunct/>
      <w:autoSpaceDE/>
      <w:autoSpaceDN/>
      <w:adjustRightInd/>
      <w:jc w:val="center"/>
      <w:textAlignment w:val="auto"/>
      <w:outlineLvl w:val="4"/>
    </w:pPr>
    <w:rPr>
      <w:b/>
      <w:bCs/>
      <w:szCs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A61120"/>
    <w:pPr>
      <w:keepNext/>
      <w:tabs>
        <w:tab w:val="left" w:pos="3780"/>
      </w:tabs>
      <w:overflowPunct/>
      <w:autoSpaceDE/>
      <w:autoSpaceDN/>
      <w:adjustRightInd/>
      <w:textAlignment w:val="auto"/>
      <w:outlineLvl w:val="5"/>
    </w:pPr>
    <w:rPr>
      <w:szCs w:val="24"/>
      <w:u w:val="singl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A61120"/>
    <w:pPr>
      <w:keepNext/>
      <w:overflowPunct/>
      <w:autoSpaceDE/>
      <w:autoSpaceDN/>
      <w:adjustRightInd/>
      <w:ind w:left="4320"/>
      <w:textAlignment w:val="auto"/>
      <w:outlineLvl w:val="6"/>
    </w:pPr>
    <w:rPr>
      <w:rFonts w:cs="Arial"/>
      <w:b/>
      <w:bCs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A61120"/>
    <w:pPr>
      <w:keepNext/>
      <w:overflowPunct/>
      <w:autoSpaceDE/>
      <w:autoSpaceDN/>
      <w:adjustRightInd/>
      <w:textAlignment w:val="auto"/>
      <w:outlineLvl w:val="7"/>
    </w:pPr>
    <w:rPr>
      <w:b/>
      <w:bCs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A61120"/>
    <w:pPr>
      <w:keepNext/>
      <w:overflowPunct/>
      <w:autoSpaceDE/>
      <w:autoSpaceDN/>
      <w:adjustRightInd/>
      <w:spacing w:line="240" w:lineRule="atLeast"/>
      <w:jc w:val="right"/>
      <w:textAlignment w:val="auto"/>
      <w:outlineLvl w:val="8"/>
    </w:pPr>
    <w:rPr>
      <w:rFonts w:cs="Arial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77671A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sid w:val="0077671A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sid w:val="0077671A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locked/>
    <w:rsid w:val="0077671A"/>
    <w:rPr>
      <w:rFonts w:ascii="Calibri" w:hAnsi="Calibri" w:cs="Calibri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77671A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locked/>
    <w:rsid w:val="0077671A"/>
    <w:rPr>
      <w:rFonts w:ascii="Calibri" w:hAnsi="Calibri" w:cs="Calibri"/>
      <w:b/>
      <w:bCs/>
    </w:rPr>
  </w:style>
  <w:style w:type="character" w:customStyle="1" w:styleId="Nagwek7Znak">
    <w:name w:val="Nagłówek 7 Znak"/>
    <w:link w:val="Nagwek7"/>
    <w:uiPriority w:val="99"/>
    <w:semiHidden/>
    <w:locked/>
    <w:rsid w:val="0077671A"/>
    <w:rPr>
      <w:rFonts w:ascii="Calibri" w:hAnsi="Calibri" w:cs="Calibri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locked/>
    <w:rsid w:val="0077671A"/>
    <w:rPr>
      <w:rFonts w:ascii="Calibri" w:hAnsi="Calibri" w:cs="Calibri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semiHidden/>
    <w:locked/>
    <w:rsid w:val="0077671A"/>
    <w:rPr>
      <w:rFonts w:ascii="Cambria" w:hAnsi="Cambria" w:cs="Cambria"/>
    </w:rPr>
  </w:style>
  <w:style w:type="paragraph" w:styleId="Nagwek">
    <w:name w:val="header"/>
    <w:basedOn w:val="Normalny"/>
    <w:link w:val="NagwekZnak"/>
    <w:uiPriority w:val="99"/>
    <w:semiHidden/>
    <w:rsid w:val="00A611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77671A"/>
    <w:rPr>
      <w:sz w:val="20"/>
      <w:szCs w:val="20"/>
    </w:rPr>
  </w:style>
  <w:style w:type="character" w:styleId="Numerstrony">
    <w:name w:val="page number"/>
    <w:basedOn w:val="Domylnaczcionkaakapitu"/>
    <w:uiPriority w:val="99"/>
    <w:semiHidden/>
    <w:rsid w:val="00A61120"/>
  </w:style>
  <w:style w:type="paragraph" w:customStyle="1" w:styleId="a">
    <w:name w:val="Ś"/>
    <w:basedOn w:val="Normalny"/>
    <w:uiPriority w:val="99"/>
    <w:rsid w:val="00A61120"/>
    <w:rPr>
      <w:sz w:val="22"/>
      <w:szCs w:val="22"/>
    </w:rPr>
  </w:style>
  <w:style w:type="paragraph" w:styleId="Listapunktowana">
    <w:name w:val="List Bullet"/>
    <w:basedOn w:val="Normalny"/>
    <w:uiPriority w:val="99"/>
    <w:semiHidden/>
    <w:rsid w:val="00A61120"/>
    <w:pPr>
      <w:ind w:left="283" w:hanging="283"/>
    </w:pPr>
  </w:style>
  <w:style w:type="paragraph" w:styleId="Tytu">
    <w:name w:val="Title"/>
    <w:basedOn w:val="Normalny"/>
    <w:link w:val="TytuZnak"/>
    <w:qFormat/>
    <w:rsid w:val="00A61120"/>
    <w:pPr>
      <w:overflowPunct/>
      <w:autoSpaceDE/>
      <w:autoSpaceDN/>
      <w:adjustRightInd/>
      <w:jc w:val="center"/>
      <w:textAlignment w:val="auto"/>
    </w:pPr>
    <w:rPr>
      <w:sz w:val="28"/>
      <w:szCs w:val="28"/>
    </w:rPr>
  </w:style>
  <w:style w:type="character" w:customStyle="1" w:styleId="TytuZnak">
    <w:name w:val="Tytuł Znak"/>
    <w:link w:val="Tytu"/>
    <w:locked/>
    <w:rsid w:val="0077671A"/>
    <w:rPr>
      <w:rFonts w:ascii="Cambria" w:hAnsi="Cambria" w:cs="Cambria"/>
      <w:b/>
      <w:bCs/>
      <w:kern w:val="28"/>
      <w:sz w:val="32"/>
      <w:szCs w:val="32"/>
    </w:rPr>
  </w:style>
  <w:style w:type="paragraph" w:styleId="Stopka">
    <w:name w:val="footer"/>
    <w:basedOn w:val="Normalny"/>
    <w:link w:val="StopkaZnak"/>
    <w:uiPriority w:val="99"/>
    <w:rsid w:val="00A6112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7671A"/>
    <w:rPr>
      <w:sz w:val="20"/>
      <w:szCs w:val="20"/>
    </w:rPr>
  </w:style>
  <w:style w:type="paragraph" w:styleId="NormalnyWeb">
    <w:name w:val="Normal (Web)"/>
    <w:basedOn w:val="Normalny"/>
    <w:semiHidden/>
    <w:rsid w:val="00A6112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A61120"/>
    <w:pPr>
      <w:overflowPunct/>
      <w:autoSpaceDE/>
      <w:autoSpaceDN/>
      <w:adjustRightInd/>
      <w:ind w:left="360"/>
      <w:textAlignment w:val="auto"/>
    </w:pPr>
    <w:rPr>
      <w:sz w:val="22"/>
      <w:szCs w:val="22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77671A"/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rsid w:val="00A61120"/>
    <w:pPr>
      <w:overflowPunct/>
      <w:autoSpaceDE/>
      <w:autoSpaceDN/>
      <w:adjustRightInd/>
      <w:textAlignment w:val="auto"/>
    </w:pPr>
    <w:rPr>
      <w:sz w:val="22"/>
      <w:szCs w:val="22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77671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A61120"/>
    <w:pPr>
      <w:ind w:left="426"/>
    </w:pPr>
    <w:rPr>
      <w:rFonts w:cs="Arial"/>
      <w:szCs w:val="24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77671A"/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rsid w:val="00A61120"/>
    <w:rPr>
      <w:b/>
      <w:bCs/>
      <w:szCs w:val="24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77671A"/>
    <w:rPr>
      <w:sz w:val="20"/>
      <w:szCs w:val="20"/>
    </w:rPr>
  </w:style>
  <w:style w:type="character" w:styleId="Hipercze">
    <w:name w:val="Hyperlink"/>
    <w:uiPriority w:val="99"/>
    <w:semiHidden/>
    <w:rsid w:val="00A6112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semiHidden/>
    <w:rsid w:val="00A61120"/>
    <w:pPr>
      <w:widowControl w:val="0"/>
      <w:shd w:val="clear" w:color="auto" w:fill="FFFFFF"/>
      <w:overflowPunct/>
      <w:jc w:val="center"/>
      <w:textAlignment w:val="auto"/>
    </w:pPr>
    <w:rPr>
      <w:b/>
      <w:bCs/>
      <w:color w:val="000000"/>
      <w:spacing w:val="-4"/>
      <w:sz w:val="28"/>
      <w:szCs w:val="28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77671A"/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A61120"/>
    <w:pPr>
      <w:ind w:left="1701" w:hanging="992"/>
    </w:pPr>
    <w:rPr>
      <w:szCs w:val="24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77671A"/>
    <w:rPr>
      <w:sz w:val="16"/>
      <w:szCs w:val="16"/>
    </w:rPr>
  </w:style>
  <w:style w:type="character" w:styleId="UyteHipercze">
    <w:name w:val="FollowedHyperlink"/>
    <w:semiHidden/>
    <w:rsid w:val="00A61120"/>
    <w:rPr>
      <w:color w:val="800080"/>
      <w:u w:val="single"/>
    </w:rPr>
  </w:style>
  <w:style w:type="paragraph" w:styleId="Tekstblokowy">
    <w:name w:val="Block Text"/>
    <w:basedOn w:val="Normalny"/>
    <w:uiPriority w:val="99"/>
    <w:semiHidden/>
    <w:rsid w:val="00A61120"/>
    <w:pPr>
      <w:shd w:val="clear" w:color="auto" w:fill="FFFFFF"/>
      <w:ind w:left="1560" w:right="96"/>
    </w:pPr>
    <w:rPr>
      <w:szCs w:val="24"/>
    </w:rPr>
  </w:style>
  <w:style w:type="paragraph" w:styleId="Lista">
    <w:name w:val="List"/>
    <w:basedOn w:val="Tekstpodstawowy"/>
    <w:uiPriority w:val="99"/>
    <w:semiHidden/>
    <w:rsid w:val="00A61120"/>
    <w:pPr>
      <w:suppressAutoHyphens/>
      <w:overflowPunct/>
      <w:autoSpaceDE/>
      <w:autoSpaceDN/>
      <w:adjustRightInd/>
      <w:textAlignment w:val="auto"/>
    </w:pPr>
    <w:rPr>
      <w:b w:val="0"/>
      <w:bCs w:val="0"/>
      <w:lang w:eastAsia="ar-SA"/>
    </w:rPr>
  </w:style>
  <w:style w:type="paragraph" w:customStyle="1" w:styleId="ZnakZnakZnakZnak">
    <w:name w:val="Znak Znak Znak Znak"/>
    <w:basedOn w:val="Normalny"/>
    <w:uiPriority w:val="99"/>
    <w:rsid w:val="00A61120"/>
    <w:pPr>
      <w:overflowPunct/>
      <w:autoSpaceDE/>
      <w:autoSpaceDN/>
      <w:adjustRightInd/>
      <w:textAlignment w:val="auto"/>
    </w:pPr>
    <w:rPr>
      <w:szCs w:val="24"/>
    </w:rPr>
  </w:style>
  <w:style w:type="paragraph" w:customStyle="1" w:styleId="Znak">
    <w:name w:val="Znak"/>
    <w:basedOn w:val="Normalny"/>
    <w:uiPriority w:val="99"/>
    <w:rsid w:val="00A61120"/>
    <w:pPr>
      <w:overflowPunct/>
      <w:autoSpaceDE/>
      <w:autoSpaceDN/>
      <w:adjustRightInd/>
      <w:textAlignment w:val="auto"/>
    </w:pPr>
    <w:rPr>
      <w:szCs w:val="24"/>
    </w:rPr>
  </w:style>
  <w:style w:type="paragraph" w:customStyle="1" w:styleId="tekstost">
    <w:name w:val="tekst ost"/>
    <w:basedOn w:val="Normalny"/>
    <w:uiPriority w:val="99"/>
    <w:rsid w:val="00A61120"/>
    <w:pPr>
      <w:textAlignment w:val="auto"/>
    </w:pPr>
  </w:style>
  <w:style w:type="paragraph" w:customStyle="1" w:styleId="Standardowytekst">
    <w:name w:val="Standardowy.tekst"/>
    <w:uiPriority w:val="99"/>
    <w:rsid w:val="00A61120"/>
    <w:pPr>
      <w:overflowPunct w:val="0"/>
      <w:autoSpaceDE w:val="0"/>
      <w:autoSpaceDN w:val="0"/>
      <w:adjustRightInd w:val="0"/>
      <w:jc w:val="both"/>
    </w:pPr>
  </w:style>
  <w:style w:type="paragraph" w:customStyle="1" w:styleId="StylIwony">
    <w:name w:val="Styl Iwony"/>
    <w:basedOn w:val="Normalny"/>
    <w:uiPriority w:val="99"/>
    <w:rsid w:val="00A61120"/>
    <w:pPr>
      <w:spacing w:before="120" w:after="120"/>
      <w:textAlignment w:val="auto"/>
    </w:pPr>
    <w:rPr>
      <w:rFonts w:ascii="Bookman Old Style" w:hAnsi="Bookman Old Style" w:cs="Bookman Old Style"/>
      <w:szCs w:val="24"/>
    </w:rPr>
  </w:style>
  <w:style w:type="paragraph" w:customStyle="1" w:styleId="Standardowytekst1">
    <w:name w:val="Standardowy.tekst1"/>
    <w:uiPriority w:val="99"/>
    <w:rsid w:val="00A61120"/>
    <w:pPr>
      <w:overflowPunct w:val="0"/>
      <w:autoSpaceDE w:val="0"/>
      <w:autoSpaceDN w:val="0"/>
      <w:adjustRightInd w:val="0"/>
      <w:jc w:val="both"/>
    </w:pPr>
  </w:style>
  <w:style w:type="paragraph" w:customStyle="1" w:styleId="Tekstpodstawowy21">
    <w:name w:val="Tekst podstawowy 21"/>
    <w:basedOn w:val="Normalny"/>
    <w:uiPriority w:val="99"/>
    <w:rsid w:val="00A61120"/>
    <w:pPr>
      <w:ind w:left="284" w:hanging="284"/>
      <w:textAlignment w:val="auto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A61120"/>
    <w:pPr>
      <w:textAlignment w:val="auto"/>
    </w:p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77671A"/>
    <w:rPr>
      <w:sz w:val="20"/>
      <w:szCs w:val="20"/>
    </w:rPr>
  </w:style>
  <w:style w:type="paragraph" w:customStyle="1" w:styleId="Znak2">
    <w:name w:val="Znak2"/>
    <w:basedOn w:val="Normalny"/>
    <w:uiPriority w:val="99"/>
    <w:rsid w:val="00A61120"/>
    <w:pPr>
      <w:overflowPunct/>
      <w:autoSpaceDE/>
      <w:autoSpaceDN/>
      <w:adjustRightInd/>
      <w:textAlignment w:val="auto"/>
    </w:pPr>
    <w:rPr>
      <w:szCs w:val="24"/>
    </w:rPr>
  </w:style>
  <w:style w:type="character" w:customStyle="1" w:styleId="akapitustep">
    <w:name w:val="akapitustep"/>
    <w:basedOn w:val="Domylnaczcionkaakapitu"/>
    <w:uiPriority w:val="99"/>
    <w:rsid w:val="00A61120"/>
  </w:style>
  <w:style w:type="paragraph" w:styleId="Podtytu">
    <w:name w:val="Subtitle"/>
    <w:basedOn w:val="Normalny"/>
    <w:link w:val="PodtytuZnak"/>
    <w:uiPriority w:val="99"/>
    <w:qFormat/>
    <w:rsid w:val="00A61120"/>
    <w:pPr>
      <w:overflowPunct/>
      <w:autoSpaceDE/>
      <w:autoSpaceDN/>
      <w:adjustRightInd/>
      <w:jc w:val="center"/>
      <w:textAlignment w:val="auto"/>
    </w:pPr>
    <w:rPr>
      <w:rFonts w:cs="Arial"/>
      <w:b/>
      <w:bCs/>
      <w:sz w:val="28"/>
      <w:szCs w:val="28"/>
    </w:rPr>
  </w:style>
  <w:style w:type="character" w:customStyle="1" w:styleId="PodtytuZnak">
    <w:name w:val="Podtytuł Znak"/>
    <w:link w:val="Podtytu"/>
    <w:uiPriority w:val="99"/>
    <w:locked/>
    <w:rsid w:val="0077671A"/>
    <w:rPr>
      <w:rFonts w:ascii="Cambria" w:hAnsi="Cambria" w:cs="Cambria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A61120"/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77671A"/>
    <w:rPr>
      <w:sz w:val="20"/>
      <w:szCs w:val="20"/>
    </w:rPr>
  </w:style>
  <w:style w:type="character" w:styleId="Odwoanieprzypisukocowego">
    <w:name w:val="endnote reference"/>
    <w:uiPriority w:val="99"/>
    <w:semiHidden/>
    <w:rsid w:val="00A61120"/>
    <w:rPr>
      <w:vertAlign w:val="superscript"/>
    </w:rPr>
  </w:style>
  <w:style w:type="character" w:styleId="Odwoanieprzypisudolnego">
    <w:name w:val="footnote reference"/>
    <w:uiPriority w:val="99"/>
    <w:semiHidden/>
    <w:rsid w:val="00A61120"/>
    <w:rPr>
      <w:vertAlign w:val="superscript"/>
    </w:rPr>
  </w:style>
  <w:style w:type="paragraph" w:styleId="Akapitzlist">
    <w:name w:val="List Paragraph"/>
    <w:aliases w:val="L1,Numerowanie,Akapit z listą5,T_SZ_List Paragraph,normalny tekst,Akapit z listą BS,Kolorowa lista — akcent 11,CW_Lista"/>
    <w:basedOn w:val="Normalny"/>
    <w:link w:val="AkapitzlistZnak"/>
    <w:uiPriority w:val="34"/>
    <w:qFormat/>
    <w:rsid w:val="00B2146E"/>
    <w:pPr>
      <w:ind w:left="720"/>
    </w:pPr>
  </w:style>
  <w:style w:type="character" w:customStyle="1" w:styleId="alb">
    <w:name w:val="a_lb"/>
    <w:uiPriority w:val="99"/>
    <w:rsid w:val="000949DC"/>
  </w:style>
  <w:style w:type="character" w:styleId="Odwoaniedokomentarza">
    <w:name w:val="annotation reference"/>
    <w:uiPriority w:val="99"/>
    <w:semiHidden/>
    <w:unhideWhenUsed/>
    <w:locked/>
    <w:rsid w:val="00B65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locked/>
    <w:rsid w:val="00B65A02"/>
  </w:style>
  <w:style w:type="character" w:customStyle="1" w:styleId="TekstkomentarzaZnak">
    <w:name w:val="Tekst komentarza Znak"/>
    <w:link w:val="Tekstkomentarza"/>
    <w:uiPriority w:val="99"/>
    <w:rsid w:val="00B65A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B65A0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65A0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locked/>
    <w:rsid w:val="00B65A0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65A02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551FA0"/>
  </w:style>
  <w:style w:type="character" w:styleId="Pogrubienie">
    <w:name w:val="Strong"/>
    <w:basedOn w:val="Domylnaczcionkaakapitu"/>
    <w:uiPriority w:val="22"/>
    <w:qFormat/>
    <w:locked/>
    <w:rsid w:val="00A833B2"/>
    <w:rPr>
      <w:b/>
      <w:bCs/>
    </w:rPr>
  </w:style>
  <w:style w:type="paragraph" w:customStyle="1" w:styleId="BodyText31">
    <w:name w:val="Body Text 31"/>
    <w:rsid w:val="00467366"/>
    <w:pPr>
      <w:widowControl w:val="0"/>
      <w:suppressAutoHyphens/>
      <w:jc w:val="both"/>
    </w:pPr>
    <w:rPr>
      <w:kern w:val="1"/>
      <w:lang w:eastAsia="ar-SA"/>
    </w:rPr>
  </w:style>
  <w:style w:type="table" w:styleId="Tabela-Siatka">
    <w:name w:val="Table Grid"/>
    <w:basedOn w:val="Standardowy"/>
    <w:uiPriority w:val="39"/>
    <w:locked/>
    <w:rsid w:val="00CE2D0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EF176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2">
    <w:name w:val="List 2"/>
    <w:basedOn w:val="Normalny"/>
    <w:uiPriority w:val="99"/>
    <w:unhideWhenUsed/>
    <w:locked/>
    <w:rsid w:val="0093584F"/>
    <w:pPr>
      <w:ind w:left="566" w:hanging="283"/>
      <w:contextualSpacing/>
    </w:pPr>
  </w:style>
  <w:style w:type="character" w:customStyle="1" w:styleId="FontStyle104">
    <w:name w:val="Font Style104"/>
    <w:basedOn w:val="Domylnaczcionkaakapitu"/>
    <w:uiPriority w:val="99"/>
    <w:rsid w:val="00652DD8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W_Lista Znak"/>
    <w:link w:val="Akapitzlist"/>
    <w:uiPriority w:val="34"/>
    <w:qFormat/>
    <w:locked/>
    <w:rsid w:val="00A1025D"/>
    <w:rPr>
      <w:sz w:val="24"/>
    </w:rPr>
  </w:style>
  <w:style w:type="paragraph" w:customStyle="1" w:styleId="tyt">
    <w:name w:val="tyt"/>
    <w:basedOn w:val="Normalny"/>
    <w:uiPriority w:val="99"/>
    <w:rsid w:val="00783353"/>
    <w:pPr>
      <w:keepNext/>
      <w:overflowPunct/>
      <w:autoSpaceDE/>
      <w:autoSpaceDN/>
      <w:adjustRightInd/>
      <w:spacing w:before="60" w:after="60" w:line="240" w:lineRule="auto"/>
      <w:jc w:val="center"/>
      <w:textAlignment w:val="auto"/>
    </w:pPr>
    <w:rPr>
      <w:b/>
      <w:bCs/>
      <w:szCs w:val="24"/>
    </w:rPr>
  </w:style>
  <w:style w:type="paragraph" w:customStyle="1" w:styleId="Style8">
    <w:name w:val="Style8"/>
    <w:basedOn w:val="Normalny"/>
    <w:uiPriority w:val="99"/>
    <w:rsid w:val="0070320F"/>
    <w:pPr>
      <w:widowControl w:val="0"/>
      <w:overflowPunct/>
      <w:spacing w:line="250" w:lineRule="exact"/>
      <w:textAlignment w:val="auto"/>
    </w:pPr>
    <w:rPr>
      <w:rFonts w:cs="Arial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70320F"/>
    <w:rPr>
      <w:rFonts w:ascii="Arial" w:hAnsi="Arial" w:cs="Arial"/>
      <w:sz w:val="18"/>
      <w:szCs w:val="18"/>
    </w:rPr>
  </w:style>
  <w:style w:type="paragraph" w:customStyle="1" w:styleId="Style5">
    <w:name w:val="Style5"/>
    <w:basedOn w:val="Normalny"/>
    <w:uiPriority w:val="99"/>
    <w:rsid w:val="004A164F"/>
    <w:pPr>
      <w:widowControl w:val="0"/>
      <w:overflowPunct/>
      <w:spacing w:line="245" w:lineRule="exact"/>
      <w:textAlignment w:val="auto"/>
    </w:pPr>
    <w:rPr>
      <w:rFonts w:cs="Arial"/>
      <w:sz w:val="24"/>
      <w:szCs w:val="24"/>
    </w:rPr>
  </w:style>
  <w:style w:type="paragraph" w:customStyle="1" w:styleId="Style10">
    <w:name w:val="Style10"/>
    <w:basedOn w:val="Normalny"/>
    <w:uiPriority w:val="99"/>
    <w:rsid w:val="004A164F"/>
    <w:pPr>
      <w:widowControl w:val="0"/>
      <w:overflowPunct/>
      <w:spacing w:line="248" w:lineRule="exact"/>
      <w:textAlignment w:val="auto"/>
    </w:pPr>
    <w:rPr>
      <w:rFonts w:cs="Arial"/>
      <w:sz w:val="24"/>
      <w:szCs w:val="24"/>
    </w:rPr>
  </w:style>
  <w:style w:type="character" w:customStyle="1" w:styleId="FontStyle21">
    <w:name w:val="Font Style21"/>
    <w:basedOn w:val="Domylnaczcionkaakapitu"/>
    <w:uiPriority w:val="99"/>
    <w:rsid w:val="004A164F"/>
    <w:rPr>
      <w:rFonts w:ascii="Arial" w:hAnsi="Arial" w:cs="Arial"/>
      <w:b/>
      <w:bCs/>
      <w:sz w:val="18"/>
      <w:szCs w:val="18"/>
    </w:rPr>
  </w:style>
  <w:style w:type="paragraph" w:customStyle="1" w:styleId="Style14">
    <w:name w:val="Style14"/>
    <w:basedOn w:val="Normalny"/>
    <w:uiPriority w:val="99"/>
    <w:rsid w:val="0016466B"/>
    <w:pPr>
      <w:widowControl w:val="0"/>
      <w:overflowPunct/>
      <w:spacing w:line="250" w:lineRule="exact"/>
      <w:textAlignment w:val="auto"/>
    </w:pPr>
    <w:rPr>
      <w:rFonts w:cs="Arial"/>
      <w:sz w:val="24"/>
      <w:szCs w:val="24"/>
    </w:rPr>
  </w:style>
  <w:style w:type="paragraph" w:customStyle="1" w:styleId="Style4">
    <w:name w:val="Style4"/>
    <w:basedOn w:val="Normalny"/>
    <w:uiPriority w:val="99"/>
    <w:rsid w:val="001A7F3E"/>
    <w:pPr>
      <w:widowControl w:val="0"/>
      <w:overflowPunct/>
      <w:spacing w:line="197" w:lineRule="exact"/>
      <w:textAlignment w:val="auto"/>
    </w:pPr>
    <w:rPr>
      <w:rFonts w:cs="Arial"/>
      <w:sz w:val="24"/>
      <w:szCs w:val="24"/>
    </w:rPr>
  </w:style>
  <w:style w:type="paragraph" w:customStyle="1" w:styleId="Style13">
    <w:name w:val="Style13"/>
    <w:basedOn w:val="Normalny"/>
    <w:uiPriority w:val="99"/>
    <w:rsid w:val="001A7F3E"/>
    <w:pPr>
      <w:widowControl w:val="0"/>
      <w:overflowPunct/>
      <w:spacing w:line="240" w:lineRule="auto"/>
      <w:jc w:val="left"/>
      <w:textAlignment w:val="auto"/>
    </w:pPr>
    <w:rPr>
      <w:rFonts w:cs="Arial"/>
      <w:sz w:val="24"/>
      <w:szCs w:val="24"/>
    </w:rPr>
  </w:style>
  <w:style w:type="character" w:customStyle="1" w:styleId="FontStyle17">
    <w:name w:val="Font Style17"/>
    <w:basedOn w:val="Domylnaczcionkaakapitu"/>
    <w:uiPriority w:val="99"/>
    <w:rsid w:val="001A7F3E"/>
    <w:rPr>
      <w:rFonts w:ascii="Arial" w:hAnsi="Arial" w:cs="Arial"/>
      <w:i/>
      <w:iCs/>
      <w:sz w:val="16"/>
      <w:szCs w:val="16"/>
    </w:rPr>
  </w:style>
  <w:style w:type="character" w:customStyle="1" w:styleId="FontStyle18">
    <w:name w:val="Font Style18"/>
    <w:basedOn w:val="Domylnaczcionkaakapitu"/>
    <w:uiPriority w:val="99"/>
    <w:rsid w:val="001A7F3E"/>
    <w:rPr>
      <w:rFonts w:ascii="Arial" w:hAnsi="Arial" w:cs="Arial"/>
      <w:sz w:val="14"/>
      <w:szCs w:val="14"/>
    </w:rPr>
  </w:style>
  <w:style w:type="paragraph" w:customStyle="1" w:styleId="Style9">
    <w:name w:val="Style9"/>
    <w:basedOn w:val="Normalny"/>
    <w:uiPriority w:val="99"/>
    <w:rsid w:val="00DD782C"/>
    <w:pPr>
      <w:widowControl w:val="0"/>
      <w:overflowPunct/>
      <w:spacing w:line="240" w:lineRule="auto"/>
      <w:jc w:val="left"/>
      <w:textAlignment w:val="auto"/>
    </w:pPr>
    <w:rPr>
      <w:rFonts w:cs="Arial"/>
      <w:sz w:val="24"/>
      <w:szCs w:val="24"/>
    </w:rPr>
  </w:style>
  <w:style w:type="character" w:customStyle="1" w:styleId="FontStyle19">
    <w:name w:val="Font Style19"/>
    <w:basedOn w:val="Domylnaczcionkaakapitu"/>
    <w:uiPriority w:val="99"/>
    <w:rsid w:val="00DD782C"/>
    <w:rPr>
      <w:rFonts w:ascii="Arial" w:hAnsi="Arial" w:cs="Arial"/>
      <w:sz w:val="18"/>
      <w:szCs w:val="18"/>
    </w:rPr>
  </w:style>
  <w:style w:type="paragraph" w:customStyle="1" w:styleId="Style2">
    <w:name w:val="Style2"/>
    <w:basedOn w:val="Normalny"/>
    <w:uiPriority w:val="99"/>
    <w:rsid w:val="001C09F2"/>
    <w:pPr>
      <w:widowControl w:val="0"/>
      <w:overflowPunct/>
      <w:spacing w:line="161" w:lineRule="exact"/>
      <w:jc w:val="left"/>
      <w:textAlignment w:val="auto"/>
    </w:pPr>
    <w:rPr>
      <w:rFonts w:cs="Arial"/>
      <w:sz w:val="24"/>
      <w:szCs w:val="24"/>
    </w:rPr>
  </w:style>
  <w:style w:type="paragraph" w:customStyle="1" w:styleId="Style15">
    <w:name w:val="Style15"/>
    <w:basedOn w:val="Normalny"/>
    <w:uiPriority w:val="99"/>
    <w:rsid w:val="001C09F2"/>
    <w:pPr>
      <w:widowControl w:val="0"/>
      <w:overflowPunct/>
      <w:spacing w:line="226" w:lineRule="exact"/>
      <w:jc w:val="left"/>
      <w:textAlignment w:val="auto"/>
    </w:pPr>
    <w:rPr>
      <w:rFonts w:cs="Arial"/>
      <w:sz w:val="24"/>
      <w:szCs w:val="24"/>
    </w:rPr>
  </w:style>
  <w:style w:type="character" w:customStyle="1" w:styleId="FontStyle20">
    <w:name w:val="Font Style20"/>
    <w:basedOn w:val="Domylnaczcionkaakapitu"/>
    <w:uiPriority w:val="99"/>
    <w:rsid w:val="001C09F2"/>
    <w:rPr>
      <w:rFonts w:ascii="Arial" w:hAnsi="Arial" w:cs="Arial"/>
      <w:b/>
      <w:bCs/>
      <w:sz w:val="16"/>
      <w:szCs w:val="16"/>
    </w:rPr>
  </w:style>
  <w:style w:type="character" w:customStyle="1" w:styleId="FontStyle23">
    <w:name w:val="Font Style23"/>
    <w:basedOn w:val="Domylnaczcionkaakapitu"/>
    <w:uiPriority w:val="99"/>
    <w:rsid w:val="001C09F2"/>
    <w:rPr>
      <w:rFonts w:ascii="Arial" w:hAnsi="Arial" w:cs="Arial"/>
      <w:sz w:val="12"/>
      <w:szCs w:val="12"/>
    </w:rPr>
  </w:style>
  <w:style w:type="character" w:customStyle="1" w:styleId="FontStyle24">
    <w:name w:val="Font Style24"/>
    <w:basedOn w:val="Domylnaczcionkaakapitu"/>
    <w:uiPriority w:val="99"/>
    <w:rsid w:val="001C09F2"/>
    <w:rPr>
      <w:rFonts w:ascii="Arial" w:hAnsi="Arial" w:cs="Arial"/>
      <w:sz w:val="16"/>
      <w:szCs w:val="16"/>
    </w:rPr>
  </w:style>
  <w:style w:type="character" w:customStyle="1" w:styleId="niedziel">
    <w:name w:val="nie dziel"/>
    <w:uiPriority w:val="99"/>
    <w:rsid w:val="000C6313"/>
  </w:style>
  <w:style w:type="character" w:customStyle="1" w:styleId="italic">
    <w:name w:val="# italic"/>
    <w:uiPriority w:val="99"/>
    <w:rsid w:val="00674A03"/>
    <w:rPr>
      <w:i/>
    </w:rPr>
  </w:style>
  <w:style w:type="paragraph" w:customStyle="1" w:styleId="Tekstpodstawowy31">
    <w:name w:val="Tekst podstawowy 31"/>
    <w:basedOn w:val="Normalny"/>
    <w:rsid w:val="006C579D"/>
    <w:pPr>
      <w:overflowPunct/>
      <w:autoSpaceDE/>
      <w:autoSpaceDN/>
      <w:adjustRightInd/>
      <w:spacing w:before="100" w:beforeAutospacing="1" w:after="120" w:afterAutospacing="1"/>
      <w:textAlignment w:val="auto"/>
    </w:pPr>
    <w:rPr>
      <w:rFonts w:ascii="Calibri" w:eastAsia="SimSun" w:hAnsi="Calibri" w:cs="Calibri"/>
      <w:kern w:val="1"/>
      <w:sz w:val="16"/>
      <w:szCs w:val="16"/>
      <w:lang w:val="en-US" w:eastAsia="en-US" w:bidi="en-US"/>
    </w:rPr>
  </w:style>
  <w:style w:type="paragraph" w:styleId="Bezodstpw">
    <w:name w:val="No Spacing"/>
    <w:uiPriority w:val="1"/>
    <w:qFormat/>
    <w:rsid w:val="005268B7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Default">
    <w:name w:val="Default"/>
    <w:rsid w:val="0080012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extbody">
    <w:name w:val="Text body"/>
    <w:basedOn w:val="Normalny"/>
    <w:rsid w:val="0080012F"/>
    <w:pPr>
      <w:suppressAutoHyphens/>
      <w:overflowPunct/>
      <w:autoSpaceDE/>
      <w:adjustRightInd/>
      <w:spacing w:line="240" w:lineRule="auto"/>
    </w:pPr>
    <w:rPr>
      <w:rFonts w:ascii="Times New Roman" w:hAnsi="Times New Roman"/>
      <w:kern w:val="3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922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1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jakiela@dukl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iczerwien@dukla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golabek@dukla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D85448-FD52-4D90-BCC2-20E229825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35</Pages>
  <Words>14527</Words>
  <Characters>87166</Characters>
  <Application>Microsoft Office Word</Application>
  <DocSecurity>0</DocSecurity>
  <Lines>726</Lines>
  <Paragraphs>202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umowy</vt:lpstr>
    </vt:vector>
  </TitlesOfParts>
  <Company>Powiatowy Zarząd Dróg</Company>
  <LinksUpToDate>false</LinksUpToDate>
  <CharactersWithSpaces>101491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umowy</dc:title>
  <dc:creator>KD Krzysztof Szymański</dc:creator>
  <cp:lastModifiedBy>Paweł Puchalik</cp:lastModifiedBy>
  <cp:revision>4</cp:revision>
  <cp:lastPrinted>2024-07-11T11:09:00Z</cp:lastPrinted>
  <dcterms:created xsi:type="dcterms:W3CDTF">2024-07-11T12:03:00Z</dcterms:created>
  <dcterms:modified xsi:type="dcterms:W3CDTF">2024-07-11T12:14:00Z</dcterms:modified>
</cp:coreProperties>
</file>