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9D06A" w14:textId="2E243C70" w:rsidR="001D11C5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7E6D3AE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F79022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2053D34E" w14:textId="1F2F8A5C" w:rsidR="00B65807" w:rsidRPr="00C852F1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C852F1">
        <w:rPr>
          <w:rFonts w:ascii="Times New Roman" w:hAnsi="Times New Roman"/>
          <w:sz w:val="24"/>
        </w:rPr>
        <w:t xml:space="preserve">ałącznik </w:t>
      </w:r>
      <w:r w:rsidR="00374A69" w:rsidRPr="00C852F1">
        <w:rPr>
          <w:rFonts w:ascii="Times New Roman" w:hAnsi="Times New Roman"/>
          <w:sz w:val="24"/>
        </w:rPr>
        <w:t xml:space="preserve">nr </w:t>
      </w:r>
      <w:r w:rsidR="00923791" w:rsidRPr="00C852F1">
        <w:rPr>
          <w:rFonts w:ascii="Times New Roman" w:hAnsi="Times New Roman"/>
          <w:sz w:val="24"/>
        </w:rPr>
        <w:t>2</w:t>
      </w:r>
      <w:r w:rsidR="00B65807" w:rsidRPr="00C852F1">
        <w:rPr>
          <w:rFonts w:ascii="Times New Roman" w:hAnsi="Times New Roman"/>
          <w:sz w:val="24"/>
        </w:rPr>
        <w:t xml:space="preserve"> do S</w:t>
      </w:r>
      <w:r w:rsidR="005551A5" w:rsidRPr="00C852F1">
        <w:rPr>
          <w:rFonts w:ascii="Times New Roman" w:hAnsi="Times New Roman"/>
          <w:sz w:val="24"/>
        </w:rPr>
        <w:t>W</w:t>
      </w:r>
      <w:r w:rsidR="00B65807" w:rsidRPr="00C852F1">
        <w:rPr>
          <w:rFonts w:ascii="Times New Roman" w:hAnsi="Times New Roman"/>
          <w:sz w:val="24"/>
        </w:rPr>
        <w:t>Z</w:t>
      </w:r>
    </w:p>
    <w:p w14:paraId="4ADE21F7" w14:textId="77777777" w:rsidR="00B65807" w:rsidRPr="00C852F1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46C9D746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8546A67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6982C051" w14:textId="77777777" w:rsidR="00B65807" w:rsidRPr="00C852F1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5818C787" w14:textId="18018FD2" w:rsidR="00B65807" w:rsidRPr="00C852F1" w:rsidRDefault="00B65807" w:rsidP="00C852F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i/>
          <w:color w:val="000000" w:themeColor="text1"/>
          <w:szCs w:val="20"/>
        </w:rPr>
        <w:t>w przypadku Wykonawców wspólnie ubiegających się o zamówienie (np. konsorcjum, spółka cywilna tj. wspólnicy spółki cywilnej) należy wymienić wszystkich Wykonawców wspólnie ubiegających się o zamówienie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</w:t>
      </w:r>
      <w:r w:rsidRPr="00C852F1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49AB79A8" w14:textId="77777777" w:rsidR="00B65807" w:rsidRPr="00C852F1" w:rsidRDefault="00B65807" w:rsidP="00C852F1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52670649" w14:textId="77777777" w:rsidR="005E3918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5568F9B5" w14:textId="77777777" w:rsidR="00B65807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C852F1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C852F1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374070C4" w14:textId="77777777" w:rsidR="005E3918" w:rsidRPr="00C852F1" w:rsidRDefault="005E3918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3E32EB24" w14:textId="77777777" w:rsidR="00F00D2B" w:rsidRPr="00C852F1" w:rsidRDefault="00F00D2B" w:rsidP="00C852F1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273990C" w14:textId="77777777" w:rsidR="001D11C5" w:rsidRDefault="00B65807" w:rsidP="00EA54F1">
      <w:pPr>
        <w:spacing w:line="240" w:lineRule="auto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C852F1">
        <w:rPr>
          <w:rFonts w:ascii="Times New Roman" w:hAnsi="Times New Roman"/>
          <w:color w:val="000000" w:themeColor="text1"/>
          <w:sz w:val="24"/>
        </w:rPr>
        <w:t>,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C852F1">
        <w:rPr>
          <w:rFonts w:ascii="Times New Roman" w:hAnsi="Times New Roman"/>
          <w:sz w:val="24"/>
        </w:rPr>
        <w:t xml:space="preserve"> </w:t>
      </w:r>
      <w:r w:rsidR="001A4EBD" w:rsidRPr="00C852F1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C852F1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C852F1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0A05C833" w14:textId="77777777" w:rsidR="00EA54F1" w:rsidRPr="0070312F" w:rsidRDefault="00EA54F1" w:rsidP="00EA54F1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787343A" w14:textId="77777777" w:rsidR="0070312F" w:rsidRPr="0070312F" w:rsidRDefault="0070312F" w:rsidP="0070312F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sz w:val="28"/>
          <w:szCs w:val="28"/>
        </w:rPr>
      </w:pPr>
      <w:r w:rsidRPr="0070312F">
        <w:rPr>
          <w:rFonts w:ascii="Times New Roman" w:hAnsi="Times New Roman"/>
          <w:b/>
          <w:bCs/>
          <w:sz w:val="28"/>
          <w:szCs w:val="28"/>
        </w:rPr>
        <w:t xml:space="preserve">Usługi zimowego utrzymania dróg gminnych i wewnętrznych </w:t>
      </w:r>
    </w:p>
    <w:p w14:paraId="05D80D18" w14:textId="48EB8C81" w:rsidR="006647BB" w:rsidRPr="0070312F" w:rsidRDefault="0070312F" w:rsidP="0070312F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sz w:val="28"/>
          <w:szCs w:val="28"/>
        </w:rPr>
      </w:pPr>
      <w:r w:rsidRPr="0070312F">
        <w:rPr>
          <w:rFonts w:ascii="Times New Roman" w:hAnsi="Times New Roman"/>
          <w:b/>
          <w:bCs/>
          <w:sz w:val="28"/>
          <w:szCs w:val="28"/>
        </w:rPr>
        <w:t>na terenie Gminy Dukla w 2025 roku</w:t>
      </w:r>
    </w:p>
    <w:p w14:paraId="5B0D09A0" w14:textId="77777777" w:rsidR="0070312F" w:rsidRDefault="0070312F" w:rsidP="0070312F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sz w:val="24"/>
        </w:rPr>
      </w:pPr>
    </w:p>
    <w:p w14:paraId="40DF9668" w14:textId="77777777" w:rsidR="00EE7BD3" w:rsidRPr="003E597F" w:rsidRDefault="00EE7BD3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50BCF62F" w14:textId="77777777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II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6B0A50A1" w14:textId="77777777" w:rsidTr="00EA54F1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3C51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bookmarkStart w:id="0" w:name="_Hlk152572722"/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D0BA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4C8A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2977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0A9B0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EA6F1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41EB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422839B6" w14:textId="77777777" w:rsidTr="00EA54F1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C412B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EFBC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DE07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88FD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312C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51A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A9EB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03C68A59" w14:textId="77777777" w:rsidTr="00EA54F1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3AC39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6DAAA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39AB9B" w14:textId="209CD42B" w:rsidR="00EA54F1" w:rsidRPr="00EA54F1" w:rsidRDefault="0070312F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23</w:t>
            </w:r>
            <w:r w:rsidR="004F5910">
              <w:rPr>
                <w:rFonts w:ascii="Times New Roman" w:hAnsi="Times New Roman"/>
                <w:szCs w:val="20"/>
                <w:lang w:eastAsia="pl-PL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791D5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67901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658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3C05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37BD8EA9" w14:textId="77777777" w:rsidTr="00EA54F1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B6296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5F7A0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D8890C" w14:textId="1A49A4A1" w:rsidR="00EA54F1" w:rsidRPr="00EA54F1" w:rsidRDefault="0070312F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0E87E5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8043A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0CB0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A294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4DBA0A53" w14:textId="77777777" w:rsidTr="00EA54F1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16C06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DF6B6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276B24" w14:textId="5F308FC6" w:rsidR="00EA54F1" w:rsidRPr="00EA54F1" w:rsidRDefault="0070312F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24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46041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16DEA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8D51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533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1EDED675" w14:textId="77777777" w:rsidTr="00EA54F1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AF0C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438A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bookmarkEnd w:id="0"/>
    </w:tbl>
    <w:p w14:paraId="552B081C" w14:textId="77777777" w:rsid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2B4EC709" w14:textId="06325D1E" w:rsidR="00EA54F1" w:rsidRP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Cena oferty ( brutto) obliczona wg SWZ:</w:t>
      </w:r>
    </w:p>
    <w:p w14:paraId="08367CB0" w14:textId="77777777" w:rsidR="00EA54F1" w:rsidRP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brutto :  ................................... zł</w:t>
      </w:r>
    </w:p>
    <w:p w14:paraId="1029E294" w14:textId="2D5A2C4D" w:rsid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słownie : ............................................................................... zł.</w:t>
      </w:r>
    </w:p>
    <w:p w14:paraId="0D96A986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768F0190" w14:textId="77777777" w:rsidR="0070312F" w:rsidRDefault="0070312F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</w:p>
    <w:p w14:paraId="00EF6F3D" w14:textId="77777777" w:rsidR="0070312F" w:rsidRDefault="0070312F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</w:p>
    <w:p w14:paraId="01C3CBDD" w14:textId="7C8B3499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</w:t>
      </w:r>
      <w:proofErr w:type="spellStart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Gp</w:t>
      </w:r>
      <w:proofErr w:type="spellEnd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)</w:t>
      </w:r>
    </w:p>
    <w:p w14:paraId="4F709B2D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2DFDE88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00CEC2C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17136BE5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178C1CAA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3E75BB47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7D34D412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6855EF43" w14:textId="26C56CEE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 xml:space="preserve">REJON </w:t>
      </w:r>
      <w:r w:rsidR="0070312F">
        <w:rPr>
          <w:rFonts w:ascii="Times New Roman" w:hAnsi="Times New Roman"/>
          <w:b/>
          <w:bCs/>
          <w:sz w:val="24"/>
          <w:lang w:eastAsia="ar-SA"/>
        </w:rPr>
        <w:t>V</w:t>
      </w:r>
      <w:r w:rsidRPr="00EA54F1">
        <w:rPr>
          <w:rFonts w:ascii="Times New Roman" w:hAnsi="Times New Roman"/>
          <w:b/>
          <w:bCs/>
          <w:sz w:val="24"/>
          <w:lang w:eastAsia="ar-SA"/>
        </w:rPr>
        <w:t>III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4CC489A1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DDC5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A100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4C48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3C0B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F5E2C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90D1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6D77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567B0F9C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E0D56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8C50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BCF9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7040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7C2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DF2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7650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27071F65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12C69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5A40F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7A111B" w14:textId="57A173F7" w:rsidR="00EA54F1" w:rsidRPr="00EA54F1" w:rsidRDefault="0070312F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EEEB1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BD804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58F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6DDC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F0834FC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4C2215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C468E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F9479F" w14:textId="57400426" w:rsidR="00EA54F1" w:rsidRPr="00EA54F1" w:rsidRDefault="0070312F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3D999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3944C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0CF8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729B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74EF6E54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E589C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E38D2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AB06A8" w14:textId="73CF968A" w:rsidR="00EA54F1" w:rsidRPr="00EA54F1" w:rsidRDefault="0070312F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31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2B2DA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842D1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2FD75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2687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6B713BD2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8947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3535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0616AB67" w14:textId="4513D923" w:rsidR="00913089" w:rsidRDefault="00913089" w:rsidP="006F5268">
      <w:pPr>
        <w:spacing w:after="5" w:line="264" w:lineRule="auto"/>
        <w:ind w:left="993" w:right="49" w:hanging="142"/>
        <w:contextualSpacing/>
        <w:rPr>
          <w:rFonts w:ascii="Times New Roman" w:hAnsi="Times New Roman"/>
          <w:sz w:val="24"/>
          <w:szCs w:val="20"/>
          <w:lang w:eastAsia="ar-SA"/>
        </w:rPr>
      </w:pPr>
    </w:p>
    <w:p w14:paraId="7D107D0D" w14:textId="77777777" w:rsidR="00EA54F1" w:rsidRPr="00EA54F1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EA54F1">
        <w:rPr>
          <w:rFonts w:ascii="Times New Roman" w:eastAsia="Verdana" w:hAnsi="Times New Roman"/>
          <w:sz w:val="24"/>
          <w:lang w:eastAsia="pl-PL"/>
        </w:rPr>
        <w:t>Cena oferty ( brutto) obliczona wg SWZ:</w:t>
      </w:r>
    </w:p>
    <w:p w14:paraId="7C9A6836" w14:textId="77777777" w:rsidR="00EA54F1" w:rsidRPr="00EA54F1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EA54F1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4A9CCFA2" w14:textId="77777777" w:rsidR="00EA54F1" w:rsidRPr="00EA54F1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EA54F1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8EB69CC" w14:textId="77777777" w:rsidR="00C852F1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31777576" w14:textId="77777777" w:rsidR="0070312F" w:rsidRDefault="0070312F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2E5EDCF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</w:t>
      </w:r>
      <w:proofErr w:type="spellStart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Gp</w:t>
      </w:r>
      <w:proofErr w:type="spellEnd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)</w:t>
      </w:r>
    </w:p>
    <w:p w14:paraId="09E0E9CE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47641E1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7CA1781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3EF45D45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6AB46945" w14:textId="77777777" w:rsidR="00EE7BD3" w:rsidRDefault="00EE7BD3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DBE2AC8" w14:textId="77777777" w:rsidR="00EE7BD3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2B8B9F4" w14:textId="4EE20D27" w:rsidR="00EE7BD3" w:rsidRDefault="00EE7BD3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</w:p>
    <w:p w14:paraId="3F30238B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1092656" w14:textId="73D1F3E3" w:rsidR="00206F9B" w:rsidRPr="00206F9B" w:rsidRDefault="00206F9B" w:rsidP="00206F9B">
      <w:pPr>
        <w:rPr>
          <w:rFonts w:ascii="Times New Roman" w:hAnsi="Times New Roman"/>
          <w:sz w:val="24"/>
          <w:lang w:eastAsia="pl-PL"/>
        </w:rPr>
      </w:pPr>
      <w:r w:rsidRPr="00206F9B">
        <w:rPr>
          <w:rFonts w:ascii="Times New Roman" w:hAnsi="Times New Roman"/>
          <w:sz w:val="24"/>
          <w:lang w:eastAsia="pl-PL"/>
        </w:rPr>
        <w:t>Oferujemy realizację zamówienia zgodnie z wymogami określonymi</w:t>
      </w:r>
      <w:r w:rsidRPr="00206F9B">
        <w:rPr>
          <w:rFonts w:ascii="Times New Roman" w:hAnsi="Times New Roman"/>
          <w:b/>
          <w:sz w:val="24"/>
          <w:lang w:eastAsia="pl-PL"/>
        </w:rPr>
        <w:t xml:space="preserve"> </w:t>
      </w:r>
      <w:r w:rsidRPr="00206F9B">
        <w:rPr>
          <w:rFonts w:ascii="Times New Roman" w:hAnsi="Times New Roman"/>
          <w:sz w:val="24"/>
          <w:lang w:eastAsia="pl-PL"/>
        </w:rPr>
        <w:t>w Specyfikacji Warunków Zamówienia</w:t>
      </w:r>
      <w:r w:rsidR="00EE7BD3">
        <w:rPr>
          <w:rFonts w:ascii="Times New Roman" w:hAnsi="Times New Roman"/>
          <w:sz w:val="24"/>
          <w:lang w:eastAsia="pl-PL"/>
        </w:rPr>
        <w:t>.</w:t>
      </w:r>
      <w:r w:rsidRPr="00206F9B">
        <w:rPr>
          <w:rFonts w:ascii="Times New Roman" w:hAnsi="Times New Roman"/>
          <w:sz w:val="24"/>
          <w:lang w:eastAsia="pl-PL"/>
        </w:rPr>
        <w:t xml:space="preserve"> </w:t>
      </w:r>
    </w:p>
    <w:p w14:paraId="172DC9F1" w14:textId="303B5868" w:rsidR="00B65807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C852F1">
        <w:rPr>
          <w:rFonts w:ascii="Times New Roman" w:hAnsi="Times New Roman"/>
          <w:color w:val="000000" w:themeColor="text1"/>
          <w:sz w:val="24"/>
        </w:rPr>
        <w:t xml:space="preserve">Oświadczamy, że zamówienie realizować będziemy: </w:t>
      </w:r>
      <w:r w:rsidR="00AA5A4E" w:rsidRPr="0070312F">
        <w:rPr>
          <w:rFonts w:ascii="Times New Roman" w:hAnsi="Times New Roman"/>
          <w:color w:val="000000" w:themeColor="text1"/>
          <w:sz w:val="24"/>
          <w:u w:val="single"/>
        </w:rPr>
        <w:t>sami/z udziałem podwykonawcy-ów</w:t>
      </w:r>
      <w:r w:rsidR="00AA5A4E" w:rsidRPr="00C852F1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52A8EBAE" w14:textId="77777777" w:rsidR="00B65807" w:rsidRPr="00C852F1" w:rsidRDefault="00AA5A4E" w:rsidP="00C852F1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C852F1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C852F1">
        <w:rPr>
          <w:rFonts w:ascii="Times New Roman" w:hAnsi="Times New Roman"/>
          <w:i/>
          <w:color w:val="000000" w:themeColor="text1"/>
          <w:sz w:val="24"/>
        </w:rPr>
        <w:t>)</w:t>
      </w:r>
    </w:p>
    <w:p w14:paraId="356656D7" w14:textId="77777777" w:rsidR="00DD42D6" w:rsidRPr="00C852F1" w:rsidRDefault="00DD42D6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321E4DC6" w14:textId="77777777" w:rsidR="0083030E" w:rsidRPr="00C852F1" w:rsidRDefault="0083030E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37A8D5D8" w14:textId="77777777" w:rsidR="0070312F" w:rsidRDefault="0070312F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717E81B5" w14:textId="77777777" w:rsidR="0070312F" w:rsidRDefault="0070312F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2EEEE92B" w14:textId="77777777" w:rsidR="0070312F" w:rsidRDefault="0070312F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1B0AFBA1" w14:textId="1D4303A1" w:rsidR="00F51262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C852F1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0F641C4B" w14:textId="4E37FCCC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0E9E23B2" w14:textId="6B99695D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63CC0ADA" w14:textId="60BB606E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C852F1">
        <w:rPr>
          <w:rFonts w:ascii="Times New Roman" w:hAnsi="Times New Roman"/>
          <w:color w:val="000000" w:themeColor="text1"/>
          <w:sz w:val="24"/>
        </w:rPr>
        <w:t>ch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warunkach,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25C926F6" w14:textId="77777777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4EB8B693" w14:textId="77777777" w:rsidR="00B65807" w:rsidRPr="00C852F1" w:rsidRDefault="00B6580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C852F1">
        <w:rPr>
          <w:rFonts w:ascii="Times New Roman" w:hAnsi="Times New Roman"/>
          <w:color w:val="000000" w:themeColor="text1"/>
          <w:sz w:val="24"/>
        </w:rPr>
        <w:t>3</w:t>
      </w:r>
      <w:r w:rsidRPr="00C852F1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wraz z</w:t>
      </w:r>
      <w:r w:rsidR="008F2341" w:rsidRPr="00C852F1">
        <w:rPr>
          <w:rFonts w:ascii="Times New Roman" w:hAnsi="Times New Roman"/>
          <w:color w:val="000000" w:themeColor="text1"/>
          <w:sz w:val="24"/>
        </w:rPr>
        <w:t> </w:t>
      </w:r>
      <w:r w:rsidR="001A4CCF" w:rsidRPr="00C852F1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F40F4AE" w14:textId="77777777" w:rsidR="004A3B5B" w:rsidRPr="00C852F1" w:rsidRDefault="004A3B5B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C852F1">
        <w:rPr>
          <w:rFonts w:ascii="Times New Roman" w:hAnsi="Times New Roman"/>
          <w:color w:val="000000" w:themeColor="text1"/>
          <w:sz w:val="24"/>
        </w:rPr>
        <w:t>akceptujemy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9F7716F" w14:textId="09D1C948" w:rsidR="00EC4757" w:rsidRPr="00C852F1" w:rsidRDefault="00CE333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w niniejszym postępowaniu;</w:t>
      </w:r>
    </w:p>
    <w:p w14:paraId="30EC7B39" w14:textId="16925305" w:rsidR="00B65807" w:rsidRPr="00C852F1" w:rsidRDefault="009C7231" w:rsidP="00C852F1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C852F1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B400349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61CAEF98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41567F99" w14:textId="77777777" w:rsidR="00F76D3C" w:rsidRPr="00C852F1" w:rsidRDefault="00E53CC4" w:rsidP="00C852F1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C852F1">
        <w:rPr>
          <w:rFonts w:ascii="Times New Roman" w:hAnsi="Times New Roman"/>
          <w:color w:val="000000" w:themeColor="text1"/>
          <w:sz w:val="24"/>
        </w:rPr>
        <w:t>:</w:t>
      </w:r>
    </w:p>
    <w:p w14:paraId="2E69E135" w14:textId="6A5A22F8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F172D1" w14:textId="1EFC6760" w:rsidR="00F76D3C" w:rsidRPr="00C673C1" w:rsidRDefault="00F76D3C" w:rsidP="00C852F1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C852F1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7FCE771E" w14:textId="54169B33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BCA6C5" w14:textId="56B22850" w:rsidR="00E53CC4" w:rsidRPr="00C852F1" w:rsidRDefault="00E53CC4" w:rsidP="00C852F1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C852F1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80CC3AF" w14:textId="77777777" w:rsidR="00B65807" w:rsidRPr="00C852F1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CBBF6ED" w14:textId="77777777" w:rsidR="00B65807" w:rsidRPr="00C852F1" w:rsidRDefault="00B65807" w:rsidP="00C852F1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C852F1">
        <w:rPr>
          <w:rFonts w:ascii="Times New Roman" w:hAnsi="Times New Roman"/>
          <w:color w:val="000000" w:themeColor="text1"/>
          <w:szCs w:val="20"/>
        </w:rPr>
        <w:br/>
      </w:r>
      <w:r w:rsidRPr="00C852F1">
        <w:rPr>
          <w:rFonts w:ascii="Times New Roman" w:hAnsi="Times New Roman"/>
          <w:color w:val="000000" w:themeColor="text1"/>
          <w:szCs w:val="20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61FCC095" w14:textId="77777777" w:rsidR="00CC2706" w:rsidRPr="00C852F1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874EFD8" w14:textId="77777777" w:rsidR="00B65807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C852F1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C852F1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C852F1">
        <w:rPr>
          <w:rFonts w:ascii="Times New Roman" w:hAnsi="Times New Roman"/>
          <w:b/>
          <w:color w:val="000000" w:themeColor="text1"/>
          <w:sz w:val="24"/>
        </w:rPr>
        <w:t>s</w:t>
      </w:r>
      <w:r w:rsidRPr="00C852F1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7921F187" w14:textId="77777777" w:rsidR="00E57C51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263BD3DC" w14:textId="77777777" w:rsidR="00CE3337" w:rsidRPr="00C852F1" w:rsidRDefault="00DE431E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w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C852F1" w:rsidSect="00EA54F1">
      <w:footerReference w:type="default" r:id="rId8"/>
      <w:footerReference w:type="first" r:id="rId9"/>
      <w:pgSz w:w="11907" w:h="16840" w:code="9"/>
      <w:pgMar w:top="568" w:right="1417" w:bottom="1417" w:left="1134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AAF93" w14:textId="77777777" w:rsidR="002B0E1E" w:rsidRDefault="002B0E1E">
      <w:r>
        <w:separator/>
      </w:r>
    </w:p>
  </w:endnote>
  <w:endnote w:type="continuationSeparator" w:id="0">
    <w:p w14:paraId="4EDD30BB" w14:textId="77777777" w:rsidR="002B0E1E" w:rsidRDefault="002B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764AC1B8" w14:textId="77777777" w:rsidR="00765F3C" w:rsidRPr="00C852F1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4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CF6AE06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37047740" w14:textId="77777777" w:rsidR="003A544C" w:rsidRPr="00C852F1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1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15F965C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6FE69" w14:textId="77777777" w:rsidR="002B0E1E" w:rsidRDefault="002B0E1E">
      <w:r>
        <w:separator/>
      </w:r>
    </w:p>
  </w:footnote>
  <w:footnote w:type="continuationSeparator" w:id="0">
    <w:p w14:paraId="4BBFDDB2" w14:textId="77777777" w:rsidR="002B0E1E" w:rsidRDefault="002B0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3432789">
    <w:abstractNumId w:val="14"/>
  </w:num>
  <w:num w:numId="2" w16cid:durableId="563221208">
    <w:abstractNumId w:val="9"/>
  </w:num>
  <w:num w:numId="3" w16cid:durableId="249168031">
    <w:abstractNumId w:val="23"/>
  </w:num>
  <w:num w:numId="4" w16cid:durableId="1767265056">
    <w:abstractNumId w:val="18"/>
  </w:num>
  <w:num w:numId="5" w16cid:durableId="1030955051">
    <w:abstractNumId w:val="25"/>
  </w:num>
  <w:num w:numId="6" w16cid:durableId="761533263">
    <w:abstractNumId w:val="33"/>
  </w:num>
  <w:num w:numId="7" w16cid:durableId="1397316797">
    <w:abstractNumId w:val="22"/>
  </w:num>
  <w:num w:numId="8" w16cid:durableId="825126917">
    <w:abstractNumId w:val="6"/>
  </w:num>
  <w:num w:numId="9" w16cid:durableId="440489919">
    <w:abstractNumId w:val="28"/>
  </w:num>
  <w:num w:numId="10" w16cid:durableId="1849251516">
    <w:abstractNumId w:val="10"/>
  </w:num>
  <w:num w:numId="11" w16cid:durableId="974523533">
    <w:abstractNumId w:val="27"/>
  </w:num>
  <w:num w:numId="12" w16cid:durableId="198976389">
    <w:abstractNumId w:val="8"/>
  </w:num>
  <w:num w:numId="13" w16cid:durableId="341781770">
    <w:abstractNumId w:val="19"/>
  </w:num>
  <w:num w:numId="14" w16cid:durableId="1331562585">
    <w:abstractNumId w:val="20"/>
  </w:num>
  <w:num w:numId="15" w16cid:durableId="166940627">
    <w:abstractNumId w:val="16"/>
  </w:num>
  <w:num w:numId="16" w16cid:durableId="1073510899">
    <w:abstractNumId w:val="17"/>
  </w:num>
  <w:num w:numId="17" w16cid:durableId="1240601593">
    <w:abstractNumId w:val="7"/>
  </w:num>
  <w:num w:numId="18" w16cid:durableId="1712420431">
    <w:abstractNumId w:val="32"/>
  </w:num>
  <w:num w:numId="19" w16cid:durableId="137694711">
    <w:abstractNumId w:val="15"/>
  </w:num>
  <w:num w:numId="20" w16cid:durableId="263077980">
    <w:abstractNumId w:val="30"/>
  </w:num>
  <w:num w:numId="21" w16cid:durableId="1846434241">
    <w:abstractNumId w:val="12"/>
  </w:num>
  <w:num w:numId="22" w16cid:durableId="2051954289">
    <w:abstractNumId w:val="5"/>
  </w:num>
  <w:num w:numId="23" w16cid:durableId="1221938993">
    <w:abstractNumId w:val="11"/>
  </w:num>
  <w:num w:numId="24" w16cid:durableId="1753046195">
    <w:abstractNumId w:val="24"/>
  </w:num>
  <w:num w:numId="25" w16cid:durableId="502012434">
    <w:abstractNumId w:val="31"/>
  </w:num>
  <w:num w:numId="26" w16cid:durableId="1679623790">
    <w:abstractNumId w:val="29"/>
  </w:num>
  <w:num w:numId="27" w16cid:durableId="1106920961">
    <w:abstractNumId w:val="13"/>
  </w:num>
  <w:num w:numId="28" w16cid:durableId="201263940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11E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0F6D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0E1E"/>
    <w:rsid w:val="002B1594"/>
    <w:rsid w:val="002B2350"/>
    <w:rsid w:val="002B2F7F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D57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46F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3F69EB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3E6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910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B88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07ED4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7BB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312F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C47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E56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47F6A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911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52F1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66C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336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2A3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4F1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E7BD3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87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14B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9157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4F1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C852F1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5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3F3F-CDE3-48D2-9763-FBA0D91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11</cp:revision>
  <cp:lastPrinted>2021-06-09T11:39:00Z</cp:lastPrinted>
  <dcterms:created xsi:type="dcterms:W3CDTF">2023-10-17T09:28:00Z</dcterms:created>
  <dcterms:modified xsi:type="dcterms:W3CDTF">2025-01-16T10:23:00Z</dcterms:modified>
</cp:coreProperties>
</file>