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CCDD8F" w14:textId="77777777" w:rsidR="00C91376" w:rsidRDefault="0012789D">
      <w:pPr>
        <w:rPr>
          <w:rFonts w:ascii="Times New Roman" w:hAnsi="Times New Roman" w:cs="Times New Roman"/>
          <w:sz w:val="32"/>
          <w:szCs w:val="32"/>
        </w:rPr>
      </w:pPr>
      <w:r w:rsidRPr="0012789D">
        <w:rPr>
          <w:rFonts w:ascii="Times New Roman" w:hAnsi="Times New Roman" w:cs="Times New Roman"/>
          <w:sz w:val="32"/>
          <w:szCs w:val="32"/>
        </w:rPr>
        <w:t>Załącznik nr 7</w:t>
      </w:r>
    </w:p>
    <w:p w14:paraId="0D915AAF" w14:textId="4971C4E0" w:rsidR="00E74B7C" w:rsidRDefault="00E74B7C" w:rsidP="0012789D">
      <w:pPr>
        <w:spacing w:after="0" w:line="240" w:lineRule="auto"/>
        <w:rPr>
          <w:rFonts w:ascii="Times New Roman" w:hAnsi="Times New Roman"/>
          <w:sz w:val="24"/>
          <w:lang w:eastAsia="pl-PL"/>
        </w:rPr>
      </w:pPr>
      <w:r w:rsidRPr="00E74B7C">
        <w:rPr>
          <w:rFonts w:ascii="Times New Roman" w:hAnsi="Times New Roman"/>
          <w:sz w:val="24"/>
          <w:lang w:eastAsia="pl-PL"/>
        </w:rPr>
        <w:t>Zamówienie publiczn</w:t>
      </w:r>
      <w:r w:rsidR="007B08AC">
        <w:rPr>
          <w:rFonts w:ascii="Times New Roman" w:hAnsi="Times New Roman"/>
          <w:sz w:val="24"/>
          <w:lang w:eastAsia="pl-PL"/>
        </w:rPr>
        <w:t>e</w:t>
      </w:r>
      <w:r w:rsidRPr="00E74B7C">
        <w:rPr>
          <w:rFonts w:ascii="Times New Roman" w:hAnsi="Times New Roman"/>
          <w:sz w:val="24"/>
          <w:lang w:eastAsia="pl-PL"/>
        </w:rPr>
        <w:t>:</w:t>
      </w:r>
    </w:p>
    <w:p w14:paraId="43E346C1" w14:textId="77777777" w:rsidR="00AE51EE" w:rsidRDefault="00AE51EE" w:rsidP="0012789D">
      <w:pPr>
        <w:spacing w:after="0" w:line="240" w:lineRule="auto"/>
        <w:rPr>
          <w:rFonts w:ascii="Times New Roman" w:hAnsi="Times New Roman"/>
          <w:sz w:val="24"/>
          <w:lang w:eastAsia="pl-PL"/>
        </w:rPr>
      </w:pPr>
    </w:p>
    <w:p w14:paraId="4CFCF514" w14:textId="4FBF065A" w:rsidR="00AE51EE" w:rsidRPr="00AE51EE" w:rsidRDefault="00AE51EE" w:rsidP="00AE51EE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0" w:name="_Hlk171334921"/>
      <w:r w:rsidRPr="00AE51E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Budowa kaplicy cmentarnej w Dukli wraz z budową ścian na urny z prochami zmarłych i zagospodarowaniem terenu przy kaplicy </w:t>
      </w:r>
    </w:p>
    <w:bookmarkEnd w:id="0"/>
    <w:p w14:paraId="4CB1E8E6" w14:textId="77777777" w:rsidR="00FA7EE0" w:rsidRDefault="00FA7EE0" w:rsidP="00427A08">
      <w:pPr>
        <w:spacing w:after="0" w:line="240" w:lineRule="auto"/>
        <w:rPr>
          <w:rFonts w:ascii="Times New Roman" w:hAnsi="Times New Roman"/>
          <w:b/>
          <w:bCs/>
          <w:sz w:val="24"/>
          <w:lang w:eastAsia="pl-PL"/>
        </w:rPr>
      </w:pPr>
    </w:p>
    <w:p w14:paraId="2877B2CE" w14:textId="77777777" w:rsidR="00FA7EE0" w:rsidRDefault="00FA7EE0" w:rsidP="00427A08">
      <w:pPr>
        <w:spacing w:after="0" w:line="240" w:lineRule="auto"/>
        <w:rPr>
          <w:rFonts w:ascii="Times New Roman" w:hAnsi="Times New Roman"/>
          <w:b/>
          <w:bCs/>
          <w:sz w:val="24"/>
          <w:lang w:eastAsia="pl-PL"/>
        </w:rPr>
      </w:pPr>
    </w:p>
    <w:p w14:paraId="29E7A4B5" w14:textId="77777777" w:rsidR="00B3046B" w:rsidRPr="00494705" w:rsidRDefault="0012789D" w:rsidP="0012789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 w:rsidRPr="00494705">
        <w:rPr>
          <w:rFonts w:ascii="Times New Roman" w:eastAsia="Times New Roman" w:hAnsi="Times New Roman" w:cs="Times New Roman"/>
          <w:sz w:val="28"/>
          <w:szCs w:val="28"/>
          <w:lang w:eastAsia="pl-PL"/>
        </w:rPr>
        <w:t>Identyfikator postępowania</w:t>
      </w:r>
    </w:p>
    <w:p w14:paraId="36A6893F" w14:textId="77777777" w:rsidR="00195916" w:rsidRDefault="00195916" w:rsidP="0012789D">
      <w:pPr>
        <w:spacing w:after="0" w:line="240" w:lineRule="auto"/>
      </w:pPr>
    </w:p>
    <w:p w14:paraId="3AF999BD" w14:textId="148BBC2F" w:rsidR="002A6A78" w:rsidRPr="002A6A78" w:rsidRDefault="000E7ABF" w:rsidP="002A6A78">
      <w:pPr>
        <w:rPr>
          <w:rFonts w:ascii="Roboto" w:eastAsia="Times New Roman" w:hAnsi="Roboto" w:cs="Times New Roman"/>
          <w:color w:val="4A4A4A"/>
          <w:sz w:val="24"/>
          <w:szCs w:val="24"/>
          <w:lang w:eastAsia="pl-PL"/>
        </w:rPr>
      </w:pPr>
      <w:r w:rsidRPr="000E7ABF">
        <w:rPr>
          <w:rFonts w:ascii="Roboto" w:hAnsi="Roboto"/>
          <w:color w:val="4A4A4A"/>
          <w:shd w:val="clear" w:color="auto" w:fill="FFFFFF"/>
        </w:rPr>
        <w:tab/>
      </w:r>
      <w:r w:rsidR="002A6A78" w:rsidRPr="002A6A78">
        <w:rPr>
          <w:rFonts w:ascii="Roboto" w:eastAsia="Times New Roman" w:hAnsi="Roboto" w:cs="Times New Roman"/>
          <w:color w:val="4A4A4A"/>
          <w:sz w:val="24"/>
          <w:szCs w:val="24"/>
          <w:lang w:eastAsia="pl-PL"/>
        </w:rPr>
        <w:br/>
        <w:t>ocds-148610-4468c83c-d477-40a6-ba5e-083bf1580e64</w:t>
      </w:r>
    </w:p>
    <w:p w14:paraId="2DEC1965" w14:textId="46FC6FE0" w:rsidR="00E169C3" w:rsidRPr="00E74B7C" w:rsidRDefault="00E169C3" w:rsidP="000E7ABF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32"/>
          <w:szCs w:val="32"/>
          <w:lang w:eastAsia="pl-PL"/>
        </w:rPr>
      </w:pPr>
    </w:p>
    <w:sectPr w:rsidR="00E169C3" w:rsidRPr="00E74B7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789D"/>
    <w:rsid w:val="000104A8"/>
    <w:rsid w:val="000D3A37"/>
    <w:rsid w:val="000E7ABF"/>
    <w:rsid w:val="0012789D"/>
    <w:rsid w:val="00195916"/>
    <w:rsid w:val="002A1E64"/>
    <w:rsid w:val="002A6A78"/>
    <w:rsid w:val="003A2B50"/>
    <w:rsid w:val="003A6DF0"/>
    <w:rsid w:val="004135F9"/>
    <w:rsid w:val="00427A08"/>
    <w:rsid w:val="00494705"/>
    <w:rsid w:val="00575E45"/>
    <w:rsid w:val="005D7577"/>
    <w:rsid w:val="005F066C"/>
    <w:rsid w:val="00682A28"/>
    <w:rsid w:val="00684737"/>
    <w:rsid w:val="006C06C5"/>
    <w:rsid w:val="006C3DB6"/>
    <w:rsid w:val="006C7EF7"/>
    <w:rsid w:val="007B08AC"/>
    <w:rsid w:val="007E7838"/>
    <w:rsid w:val="008352A4"/>
    <w:rsid w:val="00856C6E"/>
    <w:rsid w:val="00A525F8"/>
    <w:rsid w:val="00AE51EE"/>
    <w:rsid w:val="00B3046B"/>
    <w:rsid w:val="00C14D6B"/>
    <w:rsid w:val="00C83089"/>
    <w:rsid w:val="00C91376"/>
    <w:rsid w:val="00CF5C23"/>
    <w:rsid w:val="00E169C3"/>
    <w:rsid w:val="00E74B7C"/>
    <w:rsid w:val="00FA7EE0"/>
    <w:rsid w:val="00FD24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0A93D0"/>
  <w15:chartTrackingRefBased/>
  <w15:docId w15:val="{D26D34D3-F855-42EB-8AE5-AEA9D1A89B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4665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2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47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34</Words>
  <Characters>209</Characters>
  <Application>Microsoft Office Word</Application>
  <DocSecurity>0</DocSecurity>
  <Lines>1</Lines>
  <Paragraphs>1</Paragraphs>
  <ScaleCrop>false</ScaleCrop>
  <Company/>
  <LinksUpToDate>false</LinksUpToDate>
  <CharactersWithSpaces>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Grażyna Nowicka</dc:creator>
  <cp:keywords/>
  <dc:description/>
  <cp:lastModifiedBy>Paweł Puchalik</cp:lastModifiedBy>
  <cp:revision>31</cp:revision>
  <dcterms:created xsi:type="dcterms:W3CDTF">2021-02-04T14:39:00Z</dcterms:created>
  <dcterms:modified xsi:type="dcterms:W3CDTF">2025-02-14T08:02:00Z</dcterms:modified>
</cp:coreProperties>
</file>