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FE6674" w14:textId="281C7C4E" w:rsidR="00D714D6" w:rsidRPr="002A20CD" w:rsidRDefault="00C35F77" w:rsidP="002016C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35F77">
        <w:rPr>
          <w:rFonts w:ascii="Times New Roman" w:eastAsia="Calibri" w:hAnsi="Times New Roman" w:cs="Times New Roman"/>
          <w:b/>
          <w:sz w:val="24"/>
          <w:szCs w:val="24"/>
        </w:rPr>
        <w:t>Pielęgnacja i utrzymanie zieleni na terenie miasta Dukla w 2025 roku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2589D2B1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………………………………………..</w:t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264D68C5" w:rsidR="00295A3A" w:rsidRPr="002A20CD" w:rsidRDefault="00214F56" w:rsidP="00BA6EB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049D58AB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……………………………………</w:t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40642918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………………………………………..</w:t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6C5AB80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A6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………………………………………</w:t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D6DE1" w14:textId="77777777" w:rsidR="00CC4112" w:rsidRDefault="00CC4112" w:rsidP="0038231F">
      <w:pPr>
        <w:spacing w:line="240" w:lineRule="auto"/>
      </w:pPr>
      <w:r>
        <w:separator/>
      </w:r>
    </w:p>
  </w:endnote>
  <w:endnote w:type="continuationSeparator" w:id="0">
    <w:p w14:paraId="675FE10C" w14:textId="77777777" w:rsidR="00CC4112" w:rsidRDefault="00CC411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A4070" w14:textId="77777777" w:rsidR="00CC4112" w:rsidRDefault="00CC4112" w:rsidP="0038231F">
      <w:pPr>
        <w:spacing w:line="240" w:lineRule="auto"/>
      </w:pPr>
      <w:r>
        <w:separator/>
      </w:r>
    </w:p>
  </w:footnote>
  <w:footnote w:type="continuationSeparator" w:id="0">
    <w:p w14:paraId="0337EFA9" w14:textId="77777777" w:rsidR="00CC4112" w:rsidRDefault="00CC411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535D3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016CC"/>
    <w:rsid w:val="00214F56"/>
    <w:rsid w:val="002167D3"/>
    <w:rsid w:val="002344AE"/>
    <w:rsid w:val="00235FC9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8AB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29B2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6798C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5608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4A76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E16AC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42D4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90F"/>
    <w:rsid w:val="00B37134"/>
    <w:rsid w:val="00B40FC8"/>
    <w:rsid w:val="00B5619D"/>
    <w:rsid w:val="00B6697A"/>
    <w:rsid w:val="00B80D0E"/>
    <w:rsid w:val="00B8187D"/>
    <w:rsid w:val="00BA6EBA"/>
    <w:rsid w:val="00BC3B41"/>
    <w:rsid w:val="00BD06C3"/>
    <w:rsid w:val="00BF1F3F"/>
    <w:rsid w:val="00C00C2E"/>
    <w:rsid w:val="00C22538"/>
    <w:rsid w:val="00C35F77"/>
    <w:rsid w:val="00C4103F"/>
    <w:rsid w:val="00C456FB"/>
    <w:rsid w:val="00C57DEB"/>
    <w:rsid w:val="00C71B1B"/>
    <w:rsid w:val="00C73A01"/>
    <w:rsid w:val="00C74389"/>
    <w:rsid w:val="00C75633"/>
    <w:rsid w:val="00C945D3"/>
    <w:rsid w:val="00CA5F28"/>
    <w:rsid w:val="00CC4112"/>
    <w:rsid w:val="00CC4366"/>
    <w:rsid w:val="00CC6896"/>
    <w:rsid w:val="00CD582B"/>
    <w:rsid w:val="00CE34F3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19</cp:revision>
  <cp:lastPrinted>2016-07-26T08:32:00Z</cp:lastPrinted>
  <dcterms:created xsi:type="dcterms:W3CDTF">2022-03-09T09:50:00Z</dcterms:created>
  <dcterms:modified xsi:type="dcterms:W3CDTF">2025-02-25T10:49:00Z</dcterms:modified>
</cp:coreProperties>
</file>