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0D364030" w:rsidR="00BF0A1F" w:rsidRPr="00857904" w:rsidRDefault="005F023F" w:rsidP="009C0D6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5F023F">
        <w:rPr>
          <w:rFonts w:ascii="Times New Roman" w:eastAsia="Calibri" w:hAnsi="Times New Roman"/>
          <w:b/>
          <w:color w:val="auto"/>
          <w:sz w:val="24"/>
        </w:rPr>
        <w:t>Dowóz dzieci z Gminy Dukla w roku szkolnym 202</w:t>
      </w:r>
      <w:r w:rsidR="006F446A">
        <w:rPr>
          <w:rFonts w:ascii="Times New Roman" w:eastAsia="Calibri" w:hAnsi="Times New Roman"/>
          <w:b/>
          <w:color w:val="auto"/>
          <w:sz w:val="24"/>
        </w:rPr>
        <w:t>5</w:t>
      </w:r>
      <w:r w:rsidRPr="005F023F">
        <w:rPr>
          <w:rFonts w:ascii="Times New Roman" w:eastAsia="Calibri" w:hAnsi="Times New Roman"/>
          <w:b/>
          <w:color w:val="auto"/>
          <w:sz w:val="24"/>
        </w:rPr>
        <w:t>/202</w:t>
      </w:r>
      <w:r w:rsidR="006F446A">
        <w:rPr>
          <w:rFonts w:ascii="Times New Roman" w:eastAsia="Calibri" w:hAnsi="Times New Roman"/>
          <w:b/>
          <w:color w:val="auto"/>
          <w:sz w:val="24"/>
        </w:rPr>
        <w:t>6</w:t>
      </w:r>
      <w:bookmarkStart w:id="0" w:name="_GoBack"/>
      <w:bookmarkEnd w:id="0"/>
      <w:r w:rsidRPr="005F023F">
        <w:rPr>
          <w:rFonts w:ascii="Times New Roman" w:eastAsia="Calibri" w:hAnsi="Times New Roman"/>
          <w:b/>
          <w:color w:val="auto"/>
          <w:sz w:val="24"/>
        </w:rPr>
        <w:t xml:space="preserve"> do szkół, przedszkola i oddziałów przedszkolnych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FDCA1" w14:textId="77777777" w:rsidR="00505F34" w:rsidRDefault="00505F34">
      <w:r>
        <w:separator/>
      </w:r>
    </w:p>
  </w:endnote>
  <w:endnote w:type="continuationSeparator" w:id="0">
    <w:p w14:paraId="5A658647" w14:textId="77777777" w:rsidR="00505F34" w:rsidRDefault="0050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47766" w14:textId="77777777" w:rsidR="00505F34" w:rsidRDefault="00505F34">
      <w:r>
        <w:separator/>
      </w:r>
    </w:p>
  </w:footnote>
  <w:footnote w:type="continuationSeparator" w:id="0">
    <w:p w14:paraId="76C43C9E" w14:textId="77777777" w:rsidR="00505F34" w:rsidRDefault="00505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5F34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46A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38B8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71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656D0-3E59-4EBC-A81C-C1DD09D9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Danuta Szczurek</cp:lastModifiedBy>
  <cp:revision>4</cp:revision>
  <cp:lastPrinted>2015-03-06T05:37:00Z</cp:lastPrinted>
  <dcterms:created xsi:type="dcterms:W3CDTF">2024-05-20T08:09:00Z</dcterms:created>
  <dcterms:modified xsi:type="dcterms:W3CDTF">2025-05-20T10:17:00Z</dcterms:modified>
</cp:coreProperties>
</file>