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FAD93DE" w14:textId="1CFDEBB7" w:rsidR="004D33D7" w:rsidRPr="006261C4" w:rsidRDefault="00BF0A1F" w:rsidP="004D33D7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bookmarkStart w:id="0" w:name="_Hlk171334921"/>
      <w:r w:rsidR="004D33D7">
        <w:br/>
      </w:r>
      <w:r w:rsidR="004D33D7">
        <w:rPr>
          <w:rFonts w:ascii="Times New Roman" w:hAnsi="Times New Roman"/>
          <w:b/>
          <w:bCs/>
          <w:color w:val="000000" w:themeColor="text1"/>
          <w:sz w:val="24"/>
        </w:rPr>
        <w:t xml:space="preserve">Modernizacja </w:t>
      </w:r>
      <w:r w:rsidR="00FD37DC">
        <w:rPr>
          <w:rFonts w:ascii="Times New Roman" w:hAnsi="Times New Roman"/>
          <w:b/>
          <w:bCs/>
          <w:color w:val="000000" w:themeColor="text1"/>
          <w:sz w:val="24"/>
        </w:rPr>
        <w:t>ujęcia wody w Mszanie</w:t>
      </w:r>
      <w:bookmarkStart w:id="1" w:name="_GoBack"/>
      <w:bookmarkEnd w:id="1"/>
    </w:p>
    <w:bookmarkEnd w:id="0"/>
    <w:p w14:paraId="176BF855" w14:textId="210E96B9" w:rsidR="00BF0A1F" w:rsidRPr="00857904" w:rsidRDefault="00BF0A1F" w:rsidP="00880FD0">
      <w:pPr>
        <w:rPr>
          <w:rFonts w:ascii="Times New Roman" w:hAnsi="Times New Roman"/>
          <w:snapToGrid w:val="0"/>
          <w:sz w:val="24"/>
        </w:rPr>
      </w:pP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0A6186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379B3" w14:textId="77777777" w:rsidR="00BE7FA9" w:rsidRDefault="00BE7FA9">
      <w:r>
        <w:separator/>
      </w:r>
    </w:p>
  </w:endnote>
  <w:endnote w:type="continuationSeparator" w:id="0">
    <w:p w14:paraId="3D030349" w14:textId="77777777" w:rsidR="00BE7FA9" w:rsidRDefault="00BE7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EBB80" w14:textId="77777777" w:rsidR="00BE7FA9" w:rsidRDefault="00BE7FA9">
      <w:r>
        <w:separator/>
      </w:r>
    </w:p>
  </w:footnote>
  <w:footnote w:type="continuationSeparator" w:id="0">
    <w:p w14:paraId="53DD9F96" w14:textId="77777777" w:rsidR="00BE7FA9" w:rsidRDefault="00BE7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5F8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186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2ED5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3B59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35F9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945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2374"/>
    <w:rsid w:val="004634AD"/>
    <w:rsid w:val="00464570"/>
    <w:rsid w:val="00464F4A"/>
    <w:rsid w:val="004652D1"/>
    <w:rsid w:val="00466B2D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2F6F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666"/>
    <w:rsid w:val="004D27A8"/>
    <w:rsid w:val="004D33D7"/>
    <w:rsid w:val="004D3DF1"/>
    <w:rsid w:val="004D3EE0"/>
    <w:rsid w:val="004D6323"/>
    <w:rsid w:val="004E0E72"/>
    <w:rsid w:val="004E21B3"/>
    <w:rsid w:val="004E2DC0"/>
    <w:rsid w:val="004E3C9C"/>
    <w:rsid w:val="004E4521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3C7F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0FD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1CB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553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377B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33E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6392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B5A45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36E7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E7FA9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3AE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37DC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92E7C-7F65-4CF5-9C58-7F6962CD8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Karolina Palcar</cp:lastModifiedBy>
  <cp:revision>33</cp:revision>
  <cp:lastPrinted>2015-03-06T05:37:00Z</cp:lastPrinted>
  <dcterms:created xsi:type="dcterms:W3CDTF">2020-11-12T18:35:00Z</dcterms:created>
  <dcterms:modified xsi:type="dcterms:W3CDTF">2025-09-09T09:53:00Z</dcterms:modified>
</cp:coreProperties>
</file>